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oter4.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5.xml" ContentType="application/vnd.openxmlformats-officedocument.wordprocessingml.foot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A0DADDB" w14:textId="77777777" w:rsidR="003F17F1" w:rsidRPr="002954BC" w:rsidRDefault="00383F6C">
      <w:pPr>
        <w:pStyle w:val="Kopfzeile"/>
        <w:tabs>
          <w:tab w:val="clear" w:pos="4536"/>
          <w:tab w:val="clear" w:pos="9072"/>
          <w:tab w:val="left" w:pos="1701"/>
          <w:tab w:val="right" w:pos="9214"/>
        </w:tabs>
        <w:spacing w:line="480" w:lineRule="auto"/>
        <w:rPr>
          <w:color w:val="000000"/>
        </w:rPr>
      </w:pPr>
      <w:r>
        <w:rPr>
          <w:noProof/>
          <w:color w:val="000000"/>
          <w:sz w:val="24"/>
          <w:lang w:val="de-DE" w:eastAsia="de-DE"/>
        </w:rPr>
        <w:drawing>
          <wp:inline distT="0" distB="0" distL="0" distR="0" wp14:anchorId="3C085113" wp14:editId="261B1B9F">
            <wp:extent cx="5930900" cy="1892300"/>
            <wp:effectExtent l="0" t="0" r="0" b="0"/>
            <wp:docPr id="2" name="Bild 1" descr="Logo_Muster-Ausschreibung_Einkessel_F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Muster-Ausschreibung_Einkessel_F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930900" cy="1892300"/>
                    </a:xfrm>
                    <a:prstGeom prst="rect">
                      <a:avLst/>
                    </a:prstGeom>
                    <a:noFill/>
                    <a:ln>
                      <a:noFill/>
                    </a:ln>
                  </pic:spPr>
                </pic:pic>
              </a:graphicData>
            </a:graphic>
          </wp:inline>
        </w:drawing>
      </w:r>
    </w:p>
    <w:tbl>
      <w:tblPr>
        <w:tblW w:w="9356" w:type="dxa"/>
        <w:tblInd w:w="57" w:type="dxa"/>
        <w:tblLayout w:type="fixed"/>
        <w:tblCellMar>
          <w:left w:w="70" w:type="dxa"/>
          <w:right w:w="70" w:type="dxa"/>
        </w:tblCellMar>
        <w:tblLook w:val="0000" w:firstRow="0" w:lastRow="0" w:firstColumn="0" w:lastColumn="0" w:noHBand="0" w:noVBand="0"/>
      </w:tblPr>
      <w:tblGrid>
        <w:gridCol w:w="4678"/>
        <w:gridCol w:w="4678"/>
      </w:tblGrid>
      <w:tr w:rsidR="003F17F1" w:rsidRPr="002954BC" w14:paraId="2DA51C26" w14:textId="77777777">
        <w:trPr>
          <w:trHeight w:hRule="exact" w:val="960"/>
        </w:trPr>
        <w:tc>
          <w:tcPr>
            <w:tcW w:w="4606" w:type="dxa"/>
            <w:tcBorders>
              <w:bottom w:val="single" w:sz="4" w:space="0" w:color="auto"/>
            </w:tcBorders>
          </w:tcPr>
          <w:p w14:paraId="79D3AF67" w14:textId="77777777" w:rsidR="003F17F1" w:rsidRPr="002954BC" w:rsidRDefault="003F17F1" w:rsidP="00814767">
            <w:pPr>
              <w:spacing w:before="90"/>
              <w:rPr>
                <w:b/>
                <w:color w:val="000000"/>
                <w:sz w:val="20"/>
              </w:rPr>
            </w:pPr>
            <w:r w:rsidRPr="002954BC">
              <w:rPr>
                <w:b/>
              </w:rPr>
              <w:t>Ouvrage</w:t>
            </w:r>
          </w:p>
        </w:tc>
        <w:tc>
          <w:tcPr>
            <w:tcW w:w="4606" w:type="dxa"/>
            <w:tcBorders>
              <w:bottom w:val="single" w:sz="4" w:space="0" w:color="auto"/>
            </w:tcBorders>
          </w:tcPr>
          <w:p w14:paraId="48FD0491" w14:textId="77777777" w:rsidR="003F17F1" w:rsidRPr="002954BC" w:rsidRDefault="003F17F1" w:rsidP="00814767">
            <w:pPr>
              <w:spacing w:before="90"/>
            </w:pPr>
            <w:r w:rsidRPr="002954BC">
              <w:t>Adresse</w:t>
            </w:r>
          </w:p>
        </w:tc>
      </w:tr>
      <w:tr w:rsidR="003F17F1" w:rsidRPr="002954BC" w14:paraId="4599C924" w14:textId="77777777">
        <w:trPr>
          <w:trHeight w:hRule="exact" w:val="960"/>
        </w:trPr>
        <w:tc>
          <w:tcPr>
            <w:tcW w:w="4606" w:type="dxa"/>
            <w:tcBorders>
              <w:top w:val="single" w:sz="4" w:space="0" w:color="auto"/>
              <w:bottom w:val="single" w:sz="4" w:space="0" w:color="auto"/>
            </w:tcBorders>
          </w:tcPr>
          <w:p w14:paraId="32359FBE" w14:textId="77777777" w:rsidR="003F17F1" w:rsidRPr="002954BC" w:rsidRDefault="003F17F1" w:rsidP="00814767">
            <w:pPr>
              <w:spacing w:before="90"/>
              <w:rPr>
                <w:b/>
                <w:sz w:val="20"/>
              </w:rPr>
            </w:pPr>
            <w:r w:rsidRPr="002954BC">
              <w:rPr>
                <w:b/>
                <w:sz w:val="20"/>
              </w:rPr>
              <w:t>Offre</w:t>
            </w:r>
          </w:p>
        </w:tc>
        <w:tc>
          <w:tcPr>
            <w:tcW w:w="4606" w:type="dxa"/>
            <w:tcBorders>
              <w:top w:val="single" w:sz="4" w:space="0" w:color="auto"/>
              <w:bottom w:val="single" w:sz="4" w:space="0" w:color="auto"/>
            </w:tcBorders>
          </w:tcPr>
          <w:p w14:paraId="4E3E0FDE" w14:textId="77777777" w:rsidR="003F17F1" w:rsidRPr="002954BC" w:rsidRDefault="003F17F1" w:rsidP="00814767">
            <w:pPr>
              <w:spacing w:before="90"/>
            </w:pPr>
            <w:r w:rsidRPr="002954BC">
              <w:t>CFC 242 Production de chaleur</w:t>
            </w:r>
          </w:p>
          <w:p w14:paraId="3DF39B4E" w14:textId="77777777" w:rsidR="003F17F1" w:rsidRPr="002954BC" w:rsidRDefault="003F17F1" w:rsidP="00814767">
            <w:pPr>
              <w:spacing w:before="90"/>
            </w:pPr>
          </w:p>
        </w:tc>
      </w:tr>
      <w:tr w:rsidR="003F17F1" w:rsidRPr="002954BC" w14:paraId="3E259616" w14:textId="77777777">
        <w:trPr>
          <w:trHeight w:hRule="exact" w:val="960"/>
        </w:trPr>
        <w:tc>
          <w:tcPr>
            <w:tcW w:w="4606" w:type="dxa"/>
            <w:tcBorders>
              <w:top w:val="single" w:sz="4" w:space="0" w:color="auto"/>
              <w:bottom w:val="single" w:sz="4" w:space="0" w:color="auto"/>
            </w:tcBorders>
          </w:tcPr>
          <w:p w14:paraId="37C640B2" w14:textId="77777777" w:rsidR="003F17F1" w:rsidRPr="002954BC" w:rsidRDefault="003F17F1" w:rsidP="00814767">
            <w:pPr>
              <w:spacing w:before="90"/>
              <w:rPr>
                <w:b/>
                <w:sz w:val="20"/>
              </w:rPr>
            </w:pPr>
            <w:r w:rsidRPr="002954BC">
              <w:rPr>
                <w:b/>
                <w:sz w:val="20"/>
              </w:rPr>
              <w:t>Maître d’ouvrage</w:t>
            </w:r>
          </w:p>
        </w:tc>
        <w:tc>
          <w:tcPr>
            <w:tcW w:w="4606" w:type="dxa"/>
            <w:tcBorders>
              <w:top w:val="single" w:sz="4" w:space="0" w:color="auto"/>
              <w:bottom w:val="single" w:sz="4" w:space="0" w:color="auto"/>
            </w:tcBorders>
          </w:tcPr>
          <w:p w14:paraId="4BACC59B" w14:textId="77777777" w:rsidR="003F17F1" w:rsidRPr="002954BC" w:rsidRDefault="003F17F1" w:rsidP="00814767">
            <w:pPr>
              <w:spacing w:before="90"/>
              <w:rPr>
                <w:b/>
                <w:sz w:val="20"/>
              </w:rPr>
            </w:pPr>
          </w:p>
        </w:tc>
      </w:tr>
      <w:tr w:rsidR="003F17F1" w:rsidRPr="002954BC" w14:paraId="45562C96" w14:textId="77777777">
        <w:trPr>
          <w:trHeight w:hRule="exact" w:val="960"/>
        </w:trPr>
        <w:tc>
          <w:tcPr>
            <w:tcW w:w="4606" w:type="dxa"/>
            <w:tcBorders>
              <w:top w:val="single" w:sz="4" w:space="0" w:color="auto"/>
              <w:bottom w:val="single" w:sz="4" w:space="0" w:color="auto"/>
            </w:tcBorders>
          </w:tcPr>
          <w:p w14:paraId="42FBAE79" w14:textId="77777777" w:rsidR="003F17F1" w:rsidRPr="002954BC" w:rsidRDefault="003F17F1" w:rsidP="00814767">
            <w:pPr>
              <w:spacing w:before="90"/>
              <w:rPr>
                <w:b/>
                <w:sz w:val="20"/>
              </w:rPr>
            </w:pPr>
            <w:r w:rsidRPr="002954BC">
              <w:rPr>
                <w:b/>
                <w:sz w:val="20"/>
              </w:rPr>
              <w:t>Bureau général d’études / architecte</w:t>
            </w:r>
          </w:p>
        </w:tc>
        <w:tc>
          <w:tcPr>
            <w:tcW w:w="4606" w:type="dxa"/>
            <w:tcBorders>
              <w:top w:val="single" w:sz="4" w:space="0" w:color="auto"/>
              <w:bottom w:val="single" w:sz="4" w:space="0" w:color="auto"/>
            </w:tcBorders>
          </w:tcPr>
          <w:p w14:paraId="4C6121B0" w14:textId="77777777" w:rsidR="003F17F1" w:rsidRPr="002954BC" w:rsidRDefault="003F17F1" w:rsidP="00814767">
            <w:pPr>
              <w:spacing w:before="90"/>
              <w:rPr>
                <w:b/>
              </w:rPr>
            </w:pPr>
          </w:p>
        </w:tc>
      </w:tr>
      <w:tr w:rsidR="003F17F1" w:rsidRPr="002954BC" w14:paraId="4AAEADFB" w14:textId="77777777">
        <w:trPr>
          <w:trHeight w:hRule="exact" w:val="1181"/>
        </w:trPr>
        <w:tc>
          <w:tcPr>
            <w:tcW w:w="4606" w:type="dxa"/>
            <w:tcBorders>
              <w:top w:val="single" w:sz="4" w:space="0" w:color="auto"/>
              <w:bottom w:val="single" w:sz="4" w:space="0" w:color="auto"/>
            </w:tcBorders>
          </w:tcPr>
          <w:p w14:paraId="15F9538E" w14:textId="77777777" w:rsidR="003F17F1" w:rsidRPr="002954BC" w:rsidRDefault="003F17F1" w:rsidP="00814767">
            <w:pPr>
              <w:spacing w:before="90"/>
              <w:rPr>
                <w:b/>
                <w:sz w:val="20"/>
              </w:rPr>
            </w:pPr>
            <w:r w:rsidRPr="002954BC">
              <w:rPr>
                <w:b/>
                <w:sz w:val="20"/>
              </w:rPr>
              <w:t>Concepteur spécialisé dans les chaudières à bois</w:t>
            </w:r>
          </w:p>
          <w:p w14:paraId="190738FE" w14:textId="77777777" w:rsidR="003F17F1" w:rsidRPr="002954BC" w:rsidRDefault="003F17F1" w:rsidP="00814767">
            <w:pPr>
              <w:spacing w:before="90"/>
              <w:rPr>
                <w:sz w:val="18"/>
                <w:szCs w:val="18"/>
              </w:rPr>
            </w:pPr>
            <w:r w:rsidRPr="002954BC">
              <w:rPr>
                <w:color w:val="000000"/>
                <w:sz w:val="18"/>
                <w:szCs w:val="18"/>
              </w:rPr>
              <w:t>Concepteur principal de QM Chauffages au bois</w:t>
            </w:r>
          </w:p>
        </w:tc>
        <w:tc>
          <w:tcPr>
            <w:tcW w:w="4606" w:type="dxa"/>
            <w:tcBorders>
              <w:top w:val="single" w:sz="4" w:space="0" w:color="auto"/>
              <w:bottom w:val="single" w:sz="4" w:space="0" w:color="auto"/>
            </w:tcBorders>
          </w:tcPr>
          <w:p w14:paraId="452229E9" w14:textId="77777777" w:rsidR="003F17F1" w:rsidRPr="002954BC" w:rsidRDefault="003F17F1" w:rsidP="00814767">
            <w:pPr>
              <w:spacing w:before="90"/>
              <w:rPr>
                <w:b/>
              </w:rPr>
            </w:pPr>
          </w:p>
        </w:tc>
      </w:tr>
      <w:tr w:rsidR="003F17F1" w:rsidRPr="002954BC" w14:paraId="07163731" w14:textId="77777777">
        <w:trPr>
          <w:trHeight w:hRule="exact" w:val="960"/>
        </w:trPr>
        <w:tc>
          <w:tcPr>
            <w:tcW w:w="4606" w:type="dxa"/>
            <w:tcBorders>
              <w:top w:val="single" w:sz="4" w:space="0" w:color="auto"/>
              <w:bottom w:val="single" w:sz="4" w:space="0" w:color="auto"/>
            </w:tcBorders>
          </w:tcPr>
          <w:p w14:paraId="2A5543F6" w14:textId="77777777" w:rsidR="003F17F1" w:rsidRPr="002954BC" w:rsidRDefault="003F17F1" w:rsidP="00814767">
            <w:pPr>
              <w:spacing w:before="90"/>
              <w:rPr>
                <w:b/>
                <w:sz w:val="20"/>
              </w:rPr>
            </w:pPr>
            <w:r w:rsidRPr="002954BC">
              <w:rPr>
                <w:b/>
                <w:sz w:val="20"/>
              </w:rPr>
              <w:t>Adresse de remise de l’offre</w:t>
            </w:r>
          </w:p>
        </w:tc>
        <w:tc>
          <w:tcPr>
            <w:tcW w:w="4606" w:type="dxa"/>
            <w:tcBorders>
              <w:top w:val="single" w:sz="4" w:space="0" w:color="auto"/>
              <w:bottom w:val="single" w:sz="4" w:space="0" w:color="auto"/>
            </w:tcBorders>
          </w:tcPr>
          <w:p w14:paraId="241CFCAD" w14:textId="77777777" w:rsidR="003F17F1" w:rsidRPr="002954BC" w:rsidRDefault="003F17F1" w:rsidP="00814767">
            <w:pPr>
              <w:spacing w:before="90"/>
              <w:rPr>
                <w:b/>
              </w:rPr>
            </w:pPr>
          </w:p>
        </w:tc>
      </w:tr>
      <w:tr w:rsidR="003F17F1" w:rsidRPr="002954BC" w14:paraId="16DF5EC6" w14:textId="77777777">
        <w:trPr>
          <w:trHeight w:hRule="exact" w:val="601"/>
        </w:trPr>
        <w:tc>
          <w:tcPr>
            <w:tcW w:w="4606" w:type="dxa"/>
            <w:tcBorders>
              <w:top w:val="single" w:sz="4" w:space="0" w:color="auto"/>
            </w:tcBorders>
          </w:tcPr>
          <w:p w14:paraId="7A500B12" w14:textId="77777777" w:rsidR="003F17F1" w:rsidRPr="002954BC" w:rsidRDefault="003F17F1">
            <w:pPr>
              <w:spacing w:before="90"/>
            </w:pPr>
            <w:r w:rsidRPr="002954BC">
              <w:rPr>
                <w:b/>
                <w:color w:val="000000"/>
                <w:sz w:val="20"/>
              </w:rPr>
              <w:t>Date de remise de l’offre (cachet de la poste)</w:t>
            </w:r>
          </w:p>
        </w:tc>
        <w:tc>
          <w:tcPr>
            <w:tcW w:w="4606" w:type="dxa"/>
            <w:tcBorders>
              <w:top w:val="single" w:sz="4" w:space="0" w:color="auto"/>
            </w:tcBorders>
          </w:tcPr>
          <w:p w14:paraId="6BC59B30" w14:textId="77777777" w:rsidR="003F17F1" w:rsidRPr="002954BC" w:rsidRDefault="003F17F1" w:rsidP="00814767">
            <w:pPr>
              <w:spacing w:before="90"/>
              <w:rPr>
                <w:b/>
              </w:rPr>
            </w:pPr>
          </w:p>
        </w:tc>
      </w:tr>
      <w:tr w:rsidR="003F17F1" w:rsidRPr="002954BC" w14:paraId="37BFAD0B" w14:textId="77777777">
        <w:trPr>
          <w:trHeight w:hRule="exact" w:val="360"/>
        </w:trPr>
        <w:tc>
          <w:tcPr>
            <w:tcW w:w="4606" w:type="dxa"/>
            <w:tcBorders>
              <w:top w:val="single" w:sz="4" w:space="0" w:color="auto"/>
            </w:tcBorders>
          </w:tcPr>
          <w:p w14:paraId="12439FC9" w14:textId="77777777" w:rsidR="003F17F1" w:rsidRPr="002954BC" w:rsidRDefault="003F17F1" w:rsidP="000C4641">
            <w:pPr>
              <w:spacing w:before="90"/>
              <w:rPr>
                <w:b/>
              </w:rPr>
            </w:pPr>
            <w:r w:rsidRPr="002954BC">
              <w:rPr>
                <w:b/>
              </w:rPr>
              <w:t>Récapitulation des prix</w:t>
            </w:r>
          </w:p>
        </w:tc>
        <w:tc>
          <w:tcPr>
            <w:tcW w:w="4606" w:type="dxa"/>
            <w:tcBorders>
              <w:top w:val="single" w:sz="4" w:space="0" w:color="auto"/>
            </w:tcBorders>
          </w:tcPr>
          <w:p w14:paraId="47558AEE" w14:textId="77777777" w:rsidR="003F17F1" w:rsidRPr="002954BC" w:rsidRDefault="003F17F1" w:rsidP="000C4641">
            <w:pPr>
              <w:spacing w:before="90"/>
              <w:rPr>
                <w:b/>
              </w:rPr>
            </w:pPr>
          </w:p>
        </w:tc>
      </w:tr>
      <w:tr w:rsidR="003F17F1" w:rsidRPr="002954BC" w14:paraId="08FF9B98" w14:textId="77777777">
        <w:tc>
          <w:tcPr>
            <w:tcW w:w="4606" w:type="dxa"/>
          </w:tcPr>
          <w:p w14:paraId="4F5E5E01" w14:textId="77777777" w:rsidR="003F17F1" w:rsidRPr="002954BC" w:rsidRDefault="003F17F1">
            <w:pPr>
              <w:spacing w:before="120"/>
              <w:rPr>
                <w:color w:val="000000"/>
                <w:sz w:val="20"/>
              </w:rPr>
            </w:pPr>
            <w:r w:rsidRPr="002954BC">
              <w:rPr>
                <w:color w:val="000000"/>
                <w:sz w:val="20"/>
              </w:rPr>
              <w:t>Total offre brute</w:t>
            </w:r>
          </w:p>
          <w:p w14:paraId="7249327D" w14:textId="77777777" w:rsidR="003F17F1" w:rsidRPr="002954BC" w:rsidRDefault="003F17F1">
            <w:pPr>
              <w:spacing w:before="120"/>
              <w:rPr>
                <w:color w:val="000000"/>
                <w:sz w:val="20"/>
              </w:rPr>
            </w:pPr>
            <w:r w:rsidRPr="002954BC">
              <w:rPr>
                <w:color w:val="000000"/>
                <w:sz w:val="20"/>
              </w:rPr>
              <w:t>Rabais</w:t>
            </w:r>
            <w:r w:rsidR="00026927" w:rsidRPr="002954BC">
              <w:rPr>
                <w:color w:val="000000"/>
                <w:sz w:val="20"/>
              </w:rPr>
              <w:t xml:space="preserve"> </w:t>
            </w:r>
            <w:r w:rsidR="00475F12" w:rsidRPr="002954BC">
              <w:rPr>
                <w:color w:val="000000"/>
                <w:sz w:val="20"/>
              </w:rPr>
              <w:t>….</w:t>
            </w:r>
            <w:r w:rsidRPr="002954BC">
              <w:rPr>
                <w:color w:val="000000"/>
                <w:sz w:val="20"/>
              </w:rPr>
              <w:t xml:space="preserve"> %</w:t>
            </w:r>
          </w:p>
          <w:p w14:paraId="7D22D55A" w14:textId="77777777" w:rsidR="003F17F1" w:rsidRPr="002954BC" w:rsidRDefault="003F17F1">
            <w:pPr>
              <w:spacing w:before="120"/>
              <w:rPr>
                <w:color w:val="000000"/>
                <w:sz w:val="20"/>
              </w:rPr>
            </w:pPr>
            <w:r w:rsidRPr="002954BC">
              <w:rPr>
                <w:color w:val="000000"/>
                <w:sz w:val="20"/>
              </w:rPr>
              <w:t xml:space="preserve">Escompte </w:t>
            </w:r>
            <w:r w:rsidR="00475F12" w:rsidRPr="002954BC">
              <w:rPr>
                <w:color w:val="000000"/>
                <w:sz w:val="20"/>
              </w:rPr>
              <w:t>….</w:t>
            </w:r>
            <w:r w:rsidRPr="002954BC">
              <w:rPr>
                <w:color w:val="000000"/>
                <w:sz w:val="20"/>
              </w:rPr>
              <w:t>%</w:t>
            </w:r>
          </w:p>
          <w:p w14:paraId="3C5FC5EC" w14:textId="77777777" w:rsidR="003F17F1" w:rsidRPr="002954BC" w:rsidRDefault="00475F12">
            <w:pPr>
              <w:spacing w:before="120"/>
              <w:rPr>
                <w:color w:val="000000"/>
                <w:sz w:val="20"/>
              </w:rPr>
            </w:pPr>
            <w:r w:rsidRPr="002954BC">
              <w:rPr>
                <w:color w:val="000000"/>
                <w:sz w:val="20"/>
              </w:rPr>
              <w:t>Total intermédiaire (hors TVA</w:t>
            </w:r>
            <w:r w:rsidR="003F17F1" w:rsidRPr="002954BC">
              <w:rPr>
                <w:color w:val="000000"/>
                <w:sz w:val="20"/>
              </w:rPr>
              <w:t>)</w:t>
            </w:r>
          </w:p>
          <w:p w14:paraId="4138BBB0" w14:textId="77777777" w:rsidR="003F17F1" w:rsidRPr="002954BC" w:rsidRDefault="00475F12">
            <w:pPr>
              <w:spacing w:before="120"/>
              <w:rPr>
                <w:color w:val="000000"/>
                <w:sz w:val="20"/>
              </w:rPr>
            </w:pPr>
            <w:r w:rsidRPr="002954BC">
              <w:rPr>
                <w:color w:val="000000"/>
                <w:sz w:val="20"/>
              </w:rPr>
              <w:t>TVA</w:t>
            </w:r>
            <w:r w:rsidR="003F17F1" w:rsidRPr="002954BC">
              <w:rPr>
                <w:color w:val="000000"/>
                <w:sz w:val="20"/>
              </w:rPr>
              <w:t xml:space="preserve"> </w:t>
            </w:r>
            <w:r w:rsidRPr="002954BC">
              <w:rPr>
                <w:color w:val="000000"/>
                <w:sz w:val="20"/>
              </w:rPr>
              <w:t>….</w:t>
            </w:r>
            <w:r w:rsidR="003F17F1" w:rsidRPr="002954BC">
              <w:rPr>
                <w:color w:val="000000"/>
                <w:sz w:val="20"/>
              </w:rPr>
              <w:t>%</w:t>
            </w:r>
          </w:p>
          <w:p w14:paraId="38851752" w14:textId="77777777" w:rsidR="003F17F1" w:rsidRPr="002954BC" w:rsidRDefault="003F17F1" w:rsidP="003F17F1">
            <w:pPr>
              <w:pStyle w:val="Kopfzeile"/>
              <w:tabs>
                <w:tab w:val="clear" w:pos="4536"/>
                <w:tab w:val="clear" w:pos="9072"/>
              </w:tabs>
              <w:spacing w:before="120" w:after="120" w:line="360" w:lineRule="auto"/>
              <w:rPr>
                <w:color w:val="000000"/>
                <w:sz w:val="20"/>
              </w:rPr>
            </w:pPr>
            <w:r w:rsidRPr="002954BC">
              <w:rPr>
                <w:color w:val="000000"/>
                <w:sz w:val="20"/>
              </w:rPr>
              <w:t>Montant total TVA incluse</w:t>
            </w:r>
          </w:p>
        </w:tc>
        <w:tc>
          <w:tcPr>
            <w:tcW w:w="4606" w:type="dxa"/>
          </w:tcPr>
          <w:p w14:paraId="64DC6A19" w14:textId="77777777" w:rsidR="003F17F1" w:rsidRPr="00383F6C" w:rsidRDefault="003F17F1">
            <w:pPr>
              <w:spacing w:before="120"/>
              <w:rPr>
                <w:color w:val="000000"/>
                <w:sz w:val="20"/>
                <w:lang w:val="en-GB"/>
              </w:rPr>
            </w:pPr>
            <w:r w:rsidRPr="00383F6C">
              <w:rPr>
                <w:color w:val="000000"/>
                <w:sz w:val="20"/>
                <w:lang w:val="en-GB"/>
              </w:rPr>
              <w:t>CHF ....................................................</w:t>
            </w:r>
          </w:p>
          <w:p w14:paraId="76DF1B98" w14:textId="77777777" w:rsidR="003F17F1" w:rsidRPr="00383F6C" w:rsidRDefault="003F17F1">
            <w:pPr>
              <w:pStyle w:val="Textkrper"/>
              <w:spacing w:before="120"/>
              <w:rPr>
                <w:color w:val="000000"/>
                <w:lang w:val="en-GB"/>
              </w:rPr>
            </w:pPr>
            <w:r w:rsidRPr="00383F6C">
              <w:rPr>
                <w:color w:val="000000"/>
                <w:lang w:val="en-GB"/>
              </w:rPr>
              <w:t>CHF ....................................................</w:t>
            </w:r>
          </w:p>
          <w:p w14:paraId="6832803D" w14:textId="77777777" w:rsidR="003F17F1" w:rsidRPr="00383F6C" w:rsidRDefault="003F17F1">
            <w:pPr>
              <w:pStyle w:val="Textkrper"/>
              <w:spacing w:before="120"/>
              <w:rPr>
                <w:color w:val="000000"/>
                <w:lang w:val="en-GB"/>
              </w:rPr>
            </w:pPr>
            <w:r w:rsidRPr="00383F6C">
              <w:rPr>
                <w:color w:val="000000"/>
                <w:lang w:val="en-GB"/>
              </w:rPr>
              <w:t>CHF ....................................................</w:t>
            </w:r>
          </w:p>
          <w:p w14:paraId="746EA542" w14:textId="77777777" w:rsidR="003F17F1" w:rsidRPr="00383F6C" w:rsidRDefault="003F17F1">
            <w:pPr>
              <w:pStyle w:val="Textkrper"/>
              <w:spacing w:before="120"/>
              <w:rPr>
                <w:color w:val="000000"/>
                <w:lang w:val="en-GB"/>
              </w:rPr>
            </w:pPr>
            <w:r w:rsidRPr="00383F6C">
              <w:rPr>
                <w:color w:val="000000"/>
                <w:lang w:val="en-GB"/>
              </w:rPr>
              <w:t>CHF ....................................................</w:t>
            </w:r>
          </w:p>
          <w:p w14:paraId="53C6D3E7" w14:textId="77777777" w:rsidR="003F17F1" w:rsidRPr="00383F6C" w:rsidRDefault="003F17F1">
            <w:pPr>
              <w:spacing w:before="120"/>
              <w:rPr>
                <w:color w:val="000000"/>
                <w:sz w:val="20"/>
                <w:lang w:val="en-GB"/>
              </w:rPr>
            </w:pPr>
            <w:r w:rsidRPr="00383F6C">
              <w:rPr>
                <w:color w:val="000000"/>
                <w:sz w:val="20"/>
                <w:lang w:val="en-GB"/>
              </w:rPr>
              <w:t>CHF ....................................................</w:t>
            </w:r>
          </w:p>
          <w:p w14:paraId="0DBC39BC" w14:textId="77777777" w:rsidR="003F17F1" w:rsidRPr="002954BC" w:rsidRDefault="003F17F1">
            <w:pPr>
              <w:pStyle w:val="Kopfzeile"/>
              <w:tabs>
                <w:tab w:val="clear" w:pos="4536"/>
                <w:tab w:val="clear" w:pos="9072"/>
              </w:tabs>
              <w:spacing w:before="120" w:after="120" w:line="360" w:lineRule="auto"/>
              <w:rPr>
                <w:color w:val="000000"/>
                <w:sz w:val="20"/>
              </w:rPr>
            </w:pPr>
            <w:r w:rsidRPr="002954BC">
              <w:rPr>
                <w:color w:val="000000"/>
                <w:sz w:val="20"/>
              </w:rPr>
              <w:t>CHF ....................................................</w:t>
            </w:r>
          </w:p>
        </w:tc>
      </w:tr>
      <w:tr w:rsidR="003F17F1" w:rsidRPr="002954BC" w14:paraId="3D62F3A7" w14:textId="77777777">
        <w:tc>
          <w:tcPr>
            <w:tcW w:w="4606" w:type="dxa"/>
            <w:tcBorders>
              <w:top w:val="single" w:sz="4" w:space="0" w:color="auto"/>
            </w:tcBorders>
          </w:tcPr>
          <w:p w14:paraId="5100D5D5" w14:textId="77777777" w:rsidR="003F17F1" w:rsidRPr="002954BC" w:rsidRDefault="003F17F1">
            <w:pPr>
              <w:pStyle w:val="berschrift4"/>
              <w:rPr>
                <w:color w:val="000000"/>
              </w:rPr>
            </w:pPr>
            <w:r w:rsidRPr="002954BC">
              <w:rPr>
                <w:color w:val="000000"/>
              </w:rPr>
              <w:t>Entrepreneur</w:t>
            </w:r>
          </w:p>
          <w:p w14:paraId="28182E63" w14:textId="77777777" w:rsidR="003F17F1" w:rsidRPr="002954BC" w:rsidRDefault="003F17F1">
            <w:pPr>
              <w:pStyle w:val="berschrift3"/>
              <w:rPr>
                <w:color w:val="000000"/>
              </w:rPr>
            </w:pPr>
          </w:p>
          <w:p w14:paraId="42B855EB" w14:textId="77777777" w:rsidR="003F17F1" w:rsidRPr="002954BC" w:rsidRDefault="003F17F1">
            <w:pPr>
              <w:spacing w:before="120"/>
              <w:rPr>
                <w:color w:val="000000"/>
                <w:sz w:val="20"/>
              </w:rPr>
            </w:pPr>
          </w:p>
        </w:tc>
        <w:tc>
          <w:tcPr>
            <w:tcW w:w="4606" w:type="dxa"/>
            <w:tcBorders>
              <w:top w:val="single" w:sz="4" w:space="0" w:color="auto"/>
            </w:tcBorders>
          </w:tcPr>
          <w:p w14:paraId="34C4FCED" w14:textId="77777777" w:rsidR="003F17F1" w:rsidRPr="002954BC" w:rsidRDefault="003F17F1">
            <w:pPr>
              <w:spacing w:before="120"/>
              <w:rPr>
                <w:color w:val="000000"/>
                <w:sz w:val="20"/>
              </w:rPr>
            </w:pPr>
            <w:r w:rsidRPr="002954BC">
              <w:rPr>
                <w:rStyle w:val="Seitenzahl"/>
                <w:color w:val="000000"/>
                <w:sz w:val="20"/>
              </w:rPr>
              <w:t>Personne chargée du dossier</w:t>
            </w:r>
          </w:p>
          <w:p w14:paraId="0427E0CD" w14:textId="77777777" w:rsidR="003F17F1" w:rsidRPr="002954BC" w:rsidRDefault="003F17F1">
            <w:pPr>
              <w:rPr>
                <w:rFonts w:ascii="Arial Narrow" w:hAnsi="Arial Narrow"/>
                <w:b/>
                <w:color w:val="000000"/>
              </w:rPr>
            </w:pPr>
          </w:p>
          <w:p w14:paraId="08E7BDA4" w14:textId="77777777" w:rsidR="003F17F1" w:rsidRPr="002954BC" w:rsidRDefault="003F17F1">
            <w:pPr>
              <w:pStyle w:val="Kopfzeile"/>
              <w:tabs>
                <w:tab w:val="clear" w:pos="4536"/>
                <w:tab w:val="clear" w:pos="9072"/>
                <w:tab w:val="left" w:leader="dot" w:pos="3402"/>
              </w:tabs>
              <w:rPr>
                <w:color w:val="000000"/>
              </w:rPr>
            </w:pPr>
            <w:r w:rsidRPr="002954BC">
              <w:rPr>
                <w:color w:val="000000"/>
              </w:rPr>
              <w:tab/>
            </w:r>
          </w:p>
        </w:tc>
      </w:tr>
      <w:tr w:rsidR="003F17F1" w:rsidRPr="002954BC" w14:paraId="767FE59A" w14:textId="77777777">
        <w:tc>
          <w:tcPr>
            <w:tcW w:w="4606" w:type="dxa"/>
          </w:tcPr>
          <w:p w14:paraId="182A148E" w14:textId="77777777" w:rsidR="003F17F1" w:rsidRPr="002954BC" w:rsidRDefault="003F17F1">
            <w:pPr>
              <w:rPr>
                <w:color w:val="000000"/>
                <w:sz w:val="20"/>
              </w:rPr>
            </w:pPr>
          </w:p>
        </w:tc>
        <w:tc>
          <w:tcPr>
            <w:tcW w:w="4606" w:type="dxa"/>
          </w:tcPr>
          <w:p w14:paraId="2163389F" w14:textId="77777777" w:rsidR="003F17F1" w:rsidRPr="002954BC" w:rsidRDefault="003F17F1">
            <w:pPr>
              <w:pStyle w:val="BildBeschriftung"/>
              <w:widowControl/>
              <w:tabs>
                <w:tab w:val="clear" w:pos="851"/>
              </w:tabs>
              <w:spacing w:before="0" w:after="0" w:line="240" w:lineRule="auto"/>
              <w:rPr>
                <w:rFonts w:ascii="Arial" w:hAnsi="Arial"/>
                <w:color w:val="000000"/>
                <w:sz w:val="20"/>
              </w:rPr>
            </w:pPr>
            <w:r w:rsidRPr="002954BC">
              <w:rPr>
                <w:rFonts w:ascii="Arial" w:hAnsi="Arial"/>
                <w:color w:val="000000"/>
                <w:sz w:val="20"/>
              </w:rPr>
              <w:t>Sceau et Signature</w:t>
            </w:r>
          </w:p>
        </w:tc>
      </w:tr>
      <w:tr w:rsidR="003F17F1" w:rsidRPr="002954BC" w14:paraId="3F64F3BB" w14:textId="77777777">
        <w:tc>
          <w:tcPr>
            <w:tcW w:w="4606" w:type="dxa"/>
          </w:tcPr>
          <w:p w14:paraId="23984DD7" w14:textId="77777777" w:rsidR="003F17F1" w:rsidRPr="002954BC" w:rsidRDefault="003F17F1">
            <w:pPr>
              <w:pStyle w:val="Textkrper"/>
              <w:spacing w:before="60"/>
              <w:rPr>
                <w:color w:val="000000"/>
              </w:rPr>
            </w:pPr>
            <w:r w:rsidRPr="002954BC">
              <w:rPr>
                <w:color w:val="000000"/>
              </w:rPr>
              <w:t>Tel.</w:t>
            </w:r>
          </w:p>
          <w:p w14:paraId="24EF058D" w14:textId="77777777" w:rsidR="003F17F1" w:rsidRPr="002954BC" w:rsidRDefault="003F17F1">
            <w:pPr>
              <w:pStyle w:val="Textkrper"/>
              <w:spacing w:before="60"/>
              <w:rPr>
                <w:color w:val="000000"/>
              </w:rPr>
            </w:pPr>
            <w:r w:rsidRPr="002954BC">
              <w:rPr>
                <w:color w:val="000000"/>
              </w:rPr>
              <w:t>Fax</w:t>
            </w:r>
          </w:p>
          <w:p w14:paraId="00B4C0E7" w14:textId="77777777" w:rsidR="003F17F1" w:rsidRPr="002954BC" w:rsidRDefault="003F17F1">
            <w:pPr>
              <w:spacing w:before="60"/>
              <w:rPr>
                <w:color w:val="000000"/>
                <w:sz w:val="20"/>
              </w:rPr>
            </w:pPr>
            <w:r w:rsidRPr="002954BC">
              <w:rPr>
                <w:color w:val="000000"/>
                <w:sz w:val="20"/>
              </w:rPr>
              <w:t>E-Mail</w:t>
            </w:r>
          </w:p>
        </w:tc>
        <w:tc>
          <w:tcPr>
            <w:tcW w:w="4606" w:type="dxa"/>
          </w:tcPr>
          <w:p w14:paraId="315906C1" w14:textId="77777777" w:rsidR="003F17F1" w:rsidRPr="002954BC" w:rsidRDefault="003F17F1">
            <w:pPr>
              <w:pStyle w:val="Fuzeile"/>
              <w:spacing w:before="60"/>
              <w:rPr>
                <w:color w:val="000000"/>
                <w:sz w:val="20"/>
              </w:rPr>
            </w:pPr>
          </w:p>
        </w:tc>
      </w:tr>
      <w:tr w:rsidR="003F17F1" w:rsidRPr="002954BC" w14:paraId="092D9CEA" w14:textId="77777777">
        <w:trPr>
          <w:trHeight w:val="278"/>
        </w:trPr>
        <w:tc>
          <w:tcPr>
            <w:tcW w:w="4606" w:type="dxa"/>
          </w:tcPr>
          <w:p w14:paraId="1EE71534" w14:textId="77777777" w:rsidR="003F17F1" w:rsidRPr="002954BC" w:rsidRDefault="003F17F1">
            <w:pPr>
              <w:spacing w:before="60"/>
              <w:rPr>
                <w:color w:val="000000"/>
                <w:sz w:val="20"/>
              </w:rPr>
            </w:pPr>
            <w:r w:rsidRPr="002954BC">
              <w:rPr>
                <w:color w:val="000000"/>
                <w:sz w:val="20"/>
              </w:rPr>
              <w:t>Lieu et date</w:t>
            </w:r>
          </w:p>
        </w:tc>
        <w:tc>
          <w:tcPr>
            <w:tcW w:w="4606" w:type="dxa"/>
          </w:tcPr>
          <w:p w14:paraId="222539F8" w14:textId="77777777" w:rsidR="003F17F1" w:rsidRPr="002954BC" w:rsidRDefault="003F17F1">
            <w:pPr>
              <w:pStyle w:val="Fuzeile"/>
              <w:tabs>
                <w:tab w:val="clear" w:pos="4536"/>
                <w:tab w:val="clear" w:pos="9072"/>
                <w:tab w:val="left" w:leader="dot" w:pos="3402"/>
              </w:tabs>
              <w:spacing w:before="60"/>
              <w:rPr>
                <w:color w:val="000000"/>
              </w:rPr>
            </w:pPr>
            <w:r w:rsidRPr="002954BC">
              <w:rPr>
                <w:color w:val="000000"/>
              </w:rPr>
              <w:tab/>
            </w:r>
            <w:r w:rsidRPr="002954BC">
              <w:rPr>
                <w:color w:val="000000"/>
              </w:rPr>
              <w:tab/>
            </w:r>
          </w:p>
        </w:tc>
      </w:tr>
    </w:tbl>
    <w:p w14:paraId="35E96ADD" w14:textId="77777777" w:rsidR="003F17F1" w:rsidRPr="002954BC" w:rsidRDefault="003F17F1">
      <w:pPr>
        <w:rPr>
          <w:color w:val="000000"/>
        </w:rPr>
        <w:sectPr w:rsidR="003F17F1" w:rsidRPr="002954BC" w:rsidSect="003F17F1">
          <w:footerReference w:type="default" r:id="rId10"/>
          <w:footerReference w:type="first" r:id="rId11"/>
          <w:pgSz w:w="11906" w:h="16838" w:code="9"/>
          <w:pgMar w:top="618" w:right="1134" w:bottom="851" w:left="1418" w:header="0" w:footer="720" w:gutter="0"/>
          <w:cols w:space="720"/>
          <w:titlePg/>
        </w:sectPr>
      </w:pPr>
    </w:p>
    <w:p w14:paraId="56B5806B" w14:textId="77777777" w:rsidR="004C628C" w:rsidRPr="002954BC" w:rsidRDefault="004C628C" w:rsidP="004C628C"/>
    <w:p w14:paraId="0C0C6470" w14:textId="77777777" w:rsidR="004C628C" w:rsidRDefault="00383F6C" w:rsidP="004C628C">
      <w:r>
        <w:rPr>
          <w:noProof/>
          <w:lang w:val="de-DE" w:eastAsia="de-DE"/>
        </w:rPr>
        <mc:AlternateContent>
          <mc:Choice Requires="wps">
            <w:drawing>
              <wp:anchor distT="0" distB="0" distL="114300" distR="114300" simplePos="0" relativeHeight="251655680" behindDoc="0" locked="0" layoutInCell="1" allowOverlap="1" wp14:anchorId="78FF74CE" wp14:editId="7B30FF10">
                <wp:simplePos x="0" y="0"/>
                <wp:positionH relativeFrom="character">
                  <wp:posOffset>0</wp:posOffset>
                </wp:positionH>
                <wp:positionV relativeFrom="line">
                  <wp:posOffset>0</wp:posOffset>
                </wp:positionV>
                <wp:extent cx="6162675" cy="1332230"/>
                <wp:effectExtent l="0" t="0" r="0" b="0"/>
                <wp:wrapNone/>
                <wp:docPr id="4" name="Text Box 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62675" cy="133223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4841EC10" w14:textId="77777777" w:rsidR="0070672A" w:rsidRPr="002954BC" w:rsidRDefault="0070672A" w:rsidP="005313FC">
                            <w:pPr>
                              <w:spacing w:after="120"/>
                              <w:jc w:val="both"/>
                              <w:rPr>
                                <w:b/>
                                <w:sz w:val="20"/>
                                <w:lang w:val="fr-FR"/>
                              </w:rPr>
                            </w:pPr>
                            <w:r w:rsidRPr="002954BC">
                              <w:rPr>
                                <w:b/>
                                <w:sz w:val="20"/>
                                <w:lang w:val="fr-FR"/>
                              </w:rPr>
                              <w:t>Instructions relatives à l’usage du document Appel d’offre standard Chaudière à bois</w:t>
                            </w:r>
                          </w:p>
                          <w:p w14:paraId="240A06BE" w14:textId="77777777" w:rsidR="0070672A" w:rsidRPr="002954BC" w:rsidRDefault="0070672A" w:rsidP="005313FC">
                            <w:pPr>
                              <w:spacing w:after="120"/>
                              <w:jc w:val="both"/>
                              <w:rPr>
                                <w:sz w:val="20"/>
                                <w:lang w:val="fr-FR"/>
                              </w:rPr>
                            </w:pPr>
                            <w:r w:rsidRPr="002954BC">
                              <w:rPr>
                                <w:sz w:val="20"/>
                                <w:lang w:val="fr-FR"/>
                              </w:rPr>
                              <w:t xml:space="preserve">Le présent document Appel d’offre standard chaudières à bois est prévu </w:t>
                            </w:r>
                            <w:r w:rsidRPr="002954BC">
                              <w:rPr>
                                <w:b/>
                                <w:sz w:val="20"/>
                                <w:lang w:val="fr-FR"/>
                              </w:rPr>
                              <w:t>pour l’utilisation en Suisse</w:t>
                            </w:r>
                            <w:r w:rsidRPr="002954BC">
                              <w:rPr>
                                <w:sz w:val="20"/>
                                <w:lang w:val="fr-FR"/>
                              </w:rPr>
                              <w:t xml:space="preserve"> pour des installations avec deux chaudières à bois.</w:t>
                            </w:r>
                          </w:p>
                          <w:p w14:paraId="2FB17433" w14:textId="77777777" w:rsidR="0070672A" w:rsidRPr="00B62093" w:rsidRDefault="0070672A" w:rsidP="005313FC">
                            <w:pPr>
                              <w:spacing w:after="120"/>
                              <w:jc w:val="both"/>
                              <w:rPr>
                                <w:sz w:val="20"/>
                              </w:rPr>
                            </w:pPr>
                            <w:r w:rsidRPr="002954BC">
                              <w:rPr>
                                <w:sz w:val="20"/>
                                <w:lang w:val="fr-FR"/>
                              </w:rPr>
                              <w:t>La classification du bois énergie dans chapitre 2.7 s’appuie sur la norme pour Biocombustibles solides EN ISO 17225, valable dès le 1.1.2015. Le document FAQ 36 explique les différences entre l’ancienne et la nouvelle classification des combustibles. (</w:t>
                            </w:r>
                            <w:hyperlink r:id="rId12" w:history="1">
                              <w:r w:rsidRPr="002954BC">
                                <w:rPr>
                                  <w:rStyle w:val="Link"/>
                                  <w:sz w:val="20"/>
                                  <w:lang w:val="fr-FR"/>
                                </w:rPr>
                                <w:t>http://www.qmbois.ch/fr/faq</w:t>
                              </w:r>
                            </w:hyperlink>
                            <w:r w:rsidRPr="002954BC">
                              <w:rPr>
                                <w:sz w:val="20"/>
                                <w:lang w:val="fr-FR"/>
                              </w:rPr>
                              <w:t xml:space="preserve">) </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0,0l0,21600,21600,21600,21600,0xe">
                <v:stroke joinstyle="miter"/>
                <v:path gradientshapeok="t" o:connecttype="rect"/>
              </v:shapetype>
              <v:shape id="Text Box 44" o:spid="_x0000_s1026" type="#_x0000_t202" style="position:absolute;margin-left:0;margin-top:0;width:485.25pt;height:104.9pt;z-index:251655680;visibility:visible;mso-wrap-style:square;mso-width-percent:0;mso-height-percent:0;mso-wrap-distance-left:9pt;mso-wrap-distance-top:0;mso-wrap-distance-right:9pt;mso-wrap-distance-bottom:0;mso-position-horizontal:absolute;mso-position-horizontal-relative:char;mso-position-vertical:absolute;mso-position-vertical-relative:lin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" filled="f">
                <v:textbox inset=",7.2pt,,7.2pt">
                  <w:txbxContent>
                    <w:p w14:paraId="4841EC10" w14:textId="77777777" w:rsidR="0070672A" w:rsidRPr="002954BC" w:rsidRDefault="0070672A" w:rsidP="005313FC">
                      <w:pPr>
                        <w:spacing w:after="120"/>
                        <w:jc w:val="both"/>
                        <w:rPr>
                          <w:b/>
                          <w:sz w:val="20"/>
                          <w:lang w:val="fr-FR"/>
                        </w:rPr>
                      </w:pPr>
                      <w:r w:rsidRPr="002954BC">
                        <w:rPr>
                          <w:b/>
                          <w:sz w:val="20"/>
                          <w:lang w:val="fr-FR"/>
                        </w:rPr>
                        <w:t>Instructions relatives à l’usage du document Appel d’offre standard Chaudière à bois</w:t>
                      </w:r>
                    </w:p>
                    <w:p w14:paraId="240A06BE" w14:textId="77777777" w:rsidR="0070672A" w:rsidRPr="002954BC" w:rsidRDefault="0070672A" w:rsidP="005313FC">
                      <w:pPr>
                        <w:spacing w:after="120"/>
                        <w:jc w:val="both"/>
                        <w:rPr>
                          <w:sz w:val="20"/>
                          <w:lang w:val="fr-FR"/>
                        </w:rPr>
                      </w:pPr>
                      <w:r w:rsidRPr="002954BC">
                        <w:rPr>
                          <w:sz w:val="20"/>
                          <w:lang w:val="fr-FR"/>
                        </w:rPr>
                        <w:t xml:space="preserve">Le présent document Appel d’offre standard chaudières à bois est prévu </w:t>
                      </w:r>
                      <w:r w:rsidRPr="002954BC">
                        <w:rPr>
                          <w:b/>
                          <w:sz w:val="20"/>
                          <w:lang w:val="fr-FR"/>
                        </w:rPr>
                        <w:t>pour l’utilisation en Suisse</w:t>
                      </w:r>
                      <w:r w:rsidRPr="002954BC">
                        <w:rPr>
                          <w:sz w:val="20"/>
                          <w:lang w:val="fr-FR"/>
                        </w:rPr>
                        <w:t xml:space="preserve"> pour des installations avec deux chaudières à bois.</w:t>
                      </w:r>
                    </w:p>
                    <w:p w14:paraId="2FB17433" w14:textId="77777777" w:rsidR="0070672A" w:rsidRPr="00B62093" w:rsidRDefault="0070672A" w:rsidP="005313FC">
                      <w:pPr>
                        <w:spacing w:after="120"/>
                        <w:jc w:val="both"/>
                        <w:rPr>
                          <w:sz w:val="20"/>
                        </w:rPr>
                      </w:pPr>
                      <w:r w:rsidRPr="002954BC">
                        <w:rPr>
                          <w:sz w:val="20"/>
                          <w:lang w:val="fr-FR"/>
                        </w:rPr>
                        <w:t>La classification du bois énergie dans chapitre 2.7 s’appuie sur la norme pour Biocombustibles solides EN ISO 17225, valable dès le 1.1.2015. Le document FAQ 36 explique les différences entre l’ancienne et la nouvelle classification des combustibles. (</w:t>
                      </w:r>
                      <w:hyperlink r:id="rId13" w:history="1">
                        <w:r w:rsidRPr="002954BC">
                          <w:rPr>
                            <w:rStyle w:val="Link"/>
                            <w:sz w:val="20"/>
                            <w:lang w:val="fr-FR"/>
                          </w:rPr>
                          <w:t>http://www.qmbois.ch/fr/faq</w:t>
                        </w:r>
                      </w:hyperlink>
                      <w:r w:rsidRPr="002954BC">
                        <w:rPr>
                          <w:sz w:val="20"/>
                          <w:lang w:val="fr-FR"/>
                        </w:rPr>
                        <w:t xml:space="preserve">) </w:t>
                      </w:r>
                    </w:p>
                  </w:txbxContent>
                </v:textbox>
                <w10:wrap anchory="line"/>
              </v:shape>
            </w:pict>
          </mc:Fallback>
        </mc:AlternateContent>
      </w:r>
      <w:r w:rsidR="004C628C" w:rsidRPr="002954BC">
        <w:fldChar w:fldCharType="begin" w:fldLock="1"/>
      </w:r>
      <w:r w:rsidR="004C628C" w:rsidRPr="002954BC">
        <w:instrText xml:space="preserve"> </w:instrText>
      </w:r>
      <w:r w:rsidR="00257E1E">
        <w:instrText>USERPROPERTY</w:instrText>
      </w:r>
      <w:r w:rsidR="004C628C" w:rsidRPr="002954BC">
        <w:instrText xml:space="preserve">  \* MERGEFORMAT </w:instrText>
      </w:r>
      <w:r w:rsidR="004C628C" w:rsidRPr="002954BC">
        <w:fldChar w:fldCharType="separate"/>
      </w:r>
      <w:r w:rsidR="004C628C" w:rsidRPr="002954BC">
        <w:fldChar w:fldCharType="begin" w:fldLock="1"/>
      </w:r>
      <w:r w:rsidR="004C628C" w:rsidRPr="002954BC">
        <w:instrText xml:space="preserve"> </w:instrText>
      </w:r>
      <w:r w:rsidR="00257E1E">
        <w:instrText>USERPROPERTY</w:instrText>
      </w:r>
      <w:r w:rsidR="004C628C" w:rsidRPr="002954BC">
        <w:instrText xml:space="preserve">  \* MERGEFORMAT </w:instrText>
      </w:r>
      <w:r w:rsidR="004C628C" w:rsidRPr="002954BC">
        <w:fldChar w:fldCharType="separate"/>
      </w:r>
      <w:r>
        <w:rPr>
          <w:noProof/>
          <w:lang w:val="de-DE" w:eastAsia="de-DE"/>
        </w:rPr>
        <mc:AlternateContent>
          <mc:Choice Requires="wps">
            <w:drawing>
              <wp:anchor distT="0" distB="0" distL="114300" distR="114300" simplePos="0" relativeHeight="251654656" behindDoc="0" locked="0" layoutInCell="1" allowOverlap="1" wp14:anchorId="21B60F50" wp14:editId="60762556">
                <wp:simplePos x="0" y="0"/>
                <wp:positionH relativeFrom="character">
                  <wp:posOffset>0</wp:posOffset>
                </wp:positionH>
                <wp:positionV relativeFrom="line">
                  <wp:posOffset>0</wp:posOffset>
                </wp:positionV>
                <wp:extent cx="6164580" cy="1325880"/>
                <wp:effectExtent l="0" t="0" r="0" b="7620"/>
                <wp:wrapNone/>
                <wp:docPr id="3" name="AutoShape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6164580" cy="13258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AutoShape 2" o:spid="_x0000_s1026" style="position:absolute;margin-left:0;margin-top:0;width:485.4pt;height:104.4pt;z-index:251654656;visibility:visible;mso-wrap-style:square;mso-width-percent:0;mso-height-percent:0;mso-wrap-distance-left:9pt;mso-wrap-distance-top:0;mso-wrap-distance-right:9pt;mso-wrap-distance-bottom:0;mso-position-horizontal:absolute;mso-position-horizontal-relative:char;mso-position-vertical:absolute;mso-position-vertical-relative:lin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" filled="f" stroked="f">
                <o:lock v:ext="edit" aspectratio="t"/>
                <w10:wrap anchory="line"/>
              </v:rect>
            </w:pict>
          </mc:Fallback>
        </mc:AlternateContent>
      </w:r>
      <w:r>
        <w:rPr>
          <w:noProof/>
          <w:lang w:val="de-DE" w:eastAsia="de-DE"/>
        </w:rPr>
        <mc:AlternateContent>
          <mc:Choice Requires="wps">
            <w:drawing>
              <wp:inline distT="0" distB="0" distL="0" distR="0" wp14:anchorId="2F8333B4" wp14:editId="5763439A">
                <wp:extent cx="6159500" cy="1320800"/>
                <wp:effectExtent l="0" t="0" r="0" b="0"/>
                <wp:docPr id="1" name="AutoShape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6159500" cy="1320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AutoShape 2" o:spid="_x0000_s1026" style="width:485pt;height:10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" filled="f" stroked="f">
                <o:lock v:ext="edit" aspectratio="t"/>
                <w10:anchorlock/>
              </v:rect>
            </w:pict>
          </mc:Fallback>
        </mc:AlternateContent>
      </w:r>
      <w:r w:rsidR="004C628C" w:rsidRPr="002954BC">
        <w:fldChar w:fldCharType="end"/>
      </w:r>
      <w:r w:rsidR="004C628C" w:rsidRPr="002954BC">
        <w:fldChar w:fldCharType="end"/>
      </w:r>
    </w:p>
    <w:p w14:paraId="5275CED0" w14:textId="77777777" w:rsidR="00057E16" w:rsidRPr="002954BC" w:rsidRDefault="00057E16" w:rsidP="004C628C">
      <w:pPr>
        <w:rPr>
          <w:b/>
          <w:color w:val="000000"/>
          <w:sz w:val="24"/>
        </w:rPr>
      </w:pPr>
    </w:p>
    <w:p w14:paraId="0C8BEF43" w14:textId="77777777" w:rsidR="003F17F1" w:rsidRDefault="006F5C9B" w:rsidP="003F17F1">
      <w:pPr>
        <w:spacing w:before="120" w:after="60"/>
        <w:ind w:right="1983"/>
        <w:jc w:val="both"/>
        <w:rPr>
          <w:b/>
          <w:color w:val="000000"/>
          <w:sz w:val="24"/>
        </w:rPr>
      </w:pPr>
      <w:r w:rsidRPr="002954BC">
        <w:rPr>
          <w:b/>
          <w:color w:val="000000"/>
          <w:sz w:val="24"/>
        </w:rPr>
        <w:t>Table des matières</w:t>
      </w:r>
    </w:p>
    <w:p w14:paraId="6F668DD1" w14:textId="77777777" w:rsidR="00057E16" w:rsidRDefault="00057E16" w:rsidP="003F17F1">
      <w:pPr>
        <w:spacing w:before="120" w:after="60"/>
        <w:ind w:right="1983"/>
        <w:jc w:val="both"/>
        <w:rPr>
          <w:b/>
          <w:color w:val="000000"/>
          <w:sz w:val="24"/>
        </w:rPr>
      </w:pPr>
    </w:p>
    <w:p w14:paraId="2C63C098" w14:textId="77777777" w:rsidR="0070672A" w:rsidRDefault="00057E16">
      <w:pPr>
        <w:pStyle w:val="Verzeichnis2"/>
        <w:tabs>
          <w:tab w:val="left" w:pos="802"/>
        </w:tabs>
        <w:rPr>
          <w:rFonts w:asciiTheme="minorHAnsi" w:eastAsiaTheme="minorEastAsia" w:hAnsiTheme="minorHAnsi" w:cstheme="minorBidi"/>
          <w:noProof/>
          <w:sz w:val="24"/>
          <w:szCs w:val="24"/>
          <w:lang w:val="de-CH" w:eastAsia="ja-JP"/>
        </w:rPr>
      </w:pPr>
      <w:r>
        <w:rPr>
          <w:b/>
          <w:color w:val="000000"/>
          <w:sz w:val="24"/>
        </w:rPr>
        <w:fldChar w:fldCharType="begin"/>
      </w:r>
      <w:r>
        <w:rPr>
          <w:b/>
          <w:color w:val="000000"/>
          <w:sz w:val="24"/>
        </w:rPr>
        <w:instrText xml:space="preserve"> TOC \o "1-3" \h \z \u </w:instrText>
      </w:r>
      <w:r>
        <w:rPr>
          <w:b/>
          <w:color w:val="000000"/>
          <w:sz w:val="24"/>
        </w:rPr>
        <w:fldChar w:fldCharType="separate"/>
      </w:r>
      <w:r w:rsidR="0070672A" w:rsidRPr="00904085">
        <w:rPr>
          <w:noProof/>
          <w:color w:val="000000"/>
        </w:rPr>
        <w:t>0.1</w:t>
      </w:r>
      <w:r w:rsidR="0070672A">
        <w:rPr>
          <w:rFonts w:asciiTheme="minorHAnsi" w:eastAsiaTheme="minorEastAsia" w:hAnsiTheme="minorHAnsi" w:cstheme="minorBidi"/>
          <w:noProof/>
          <w:sz w:val="24"/>
          <w:szCs w:val="24"/>
          <w:lang w:val="de-CH" w:eastAsia="ja-JP"/>
        </w:rPr>
        <w:tab/>
      </w:r>
      <w:r w:rsidR="0070672A" w:rsidRPr="00904085">
        <w:rPr>
          <w:noProof/>
          <w:color w:val="000000"/>
        </w:rPr>
        <w:t>Indication importante pour le concepteur</w:t>
      </w:r>
      <w:r w:rsidR="0070672A">
        <w:rPr>
          <w:noProof/>
        </w:rPr>
        <w:tab/>
      </w:r>
      <w:r w:rsidR="0070672A">
        <w:rPr>
          <w:noProof/>
        </w:rPr>
        <w:fldChar w:fldCharType="begin"/>
      </w:r>
      <w:r w:rsidR="0070672A">
        <w:rPr>
          <w:noProof/>
        </w:rPr>
        <w:instrText xml:space="preserve"> PAGEREF _Toc358556900 \h </w:instrText>
      </w:r>
      <w:r w:rsidR="0070672A">
        <w:rPr>
          <w:noProof/>
        </w:rPr>
      </w:r>
      <w:r w:rsidR="0070672A">
        <w:rPr>
          <w:noProof/>
        </w:rPr>
        <w:fldChar w:fldCharType="separate"/>
      </w:r>
      <w:r w:rsidR="0070672A">
        <w:rPr>
          <w:noProof/>
        </w:rPr>
        <w:t>4</w:t>
      </w:r>
      <w:r w:rsidR="0070672A">
        <w:rPr>
          <w:noProof/>
        </w:rPr>
        <w:fldChar w:fldCharType="end"/>
      </w:r>
    </w:p>
    <w:p w14:paraId="09E05DB1" w14:textId="77777777" w:rsidR="0070672A" w:rsidRDefault="0070672A">
      <w:pPr>
        <w:pStyle w:val="Verzeichnis2"/>
        <w:tabs>
          <w:tab w:val="left" w:pos="802"/>
        </w:tabs>
        <w:rPr>
          <w:rFonts w:asciiTheme="minorHAnsi" w:eastAsiaTheme="minorEastAsia" w:hAnsiTheme="minorHAnsi" w:cstheme="minorBidi"/>
          <w:noProof/>
          <w:sz w:val="24"/>
          <w:szCs w:val="24"/>
          <w:lang w:val="de-CH" w:eastAsia="ja-JP"/>
        </w:rPr>
      </w:pPr>
      <w:r w:rsidRPr="00904085">
        <w:rPr>
          <w:noProof/>
          <w:color w:val="000000"/>
        </w:rPr>
        <w:t>0.2</w:t>
      </w:r>
      <w:r>
        <w:rPr>
          <w:rFonts w:asciiTheme="minorHAnsi" w:eastAsiaTheme="minorEastAsia" w:hAnsiTheme="minorHAnsi" w:cstheme="minorBidi"/>
          <w:noProof/>
          <w:sz w:val="24"/>
          <w:szCs w:val="24"/>
          <w:lang w:val="de-CH" w:eastAsia="ja-JP"/>
        </w:rPr>
        <w:tab/>
      </w:r>
      <w:r w:rsidRPr="00904085">
        <w:rPr>
          <w:noProof/>
          <w:color w:val="000000"/>
        </w:rPr>
        <w:t>Indication importante pour l’entrepreneur</w:t>
      </w:r>
      <w:r>
        <w:rPr>
          <w:noProof/>
        </w:rPr>
        <w:tab/>
      </w:r>
      <w:r>
        <w:rPr>
          <w:noProof/>
        </w:rPr>
        <w:fldChar w:fldCharType="begin"/>
      </w:r>
      <w:r>
        <w:rPr>
          <w:noProof/>
        </w:rPr>
        <w:instrText xml:space="preserve"> PAGEREF _Toc358556901 \h </w:instrText>
      </w:r>
      <w:r>
        <w:rPr>
          <w:noProof/>
        </w:rPr>
      </w:r>
      <w:r>
        <w:rPr>
          <w:noProof/>
        </w:rPr>
        <w:fldChar w:fldCharType="separate"/>
      </w:r>
      <w:r>
        <w:rPr>
          <w:noProof/>
        </w:rPr>
        <w:t>4</w:t>
      </w:r>
      <w:r>
        <w:rPr>
          <w:noProof/>
        </w:rPr>
        <w:fldChar w:fldCharType="end"/>
      </w:r>
    </w:p>
    <w:p w14:paraId="7F76F3F0" w14:textId="77777777" w:rsidR="0070672A" w:rsidRDefault="0070672A">
      <w:pPr>
        <w:pStyle w:val="Verzeichnis1"/>
        <w:tabs>
          <w:tab w:val="left" w:pos="407"/>
        </w:tabs>
        <w:rPr>
          <w:rFonts w:asciiTheme="minorHAnsi" w:eastAsiaTheme="minorEastAsia" w:hAnsiTheme="minorHAnsi" w:cstheme="minorBidi"/>
          <w:b w:val="0"/>
          <w:noProof/>
          <w:sz w:val="24"/>
          <w:szCs w:val="24"/>
          <w:lang w:val="de-CH" w:eastAsia="ja-JP"/>
        </w:rPr>
      </w:pPr>
      <w:r w:rsidRPr="00904085">
        <w:rPr>
          <w:noProof/>
          <w:color w:val="000000"/>
        </w:rPr>
        <w:t>1.</w:t>
      </w:r>
      <w:r>
        <w:rPr>
          <w:rFonts w:asciiTheme="minorHAnsi" w:eastAsiaTheme="minorEastAsia" w:hAnsiTheme="minorHAnsi" w:cstheme="minorBidi"/>
          <w:b w:val="0"/>
          <w:noProof/>
          <w:sz w:val="24"/>
          <w:szCs w:val="24"/>
          <w:lang w:val="de-CH" w:eastAsia="ja-JP"/>
        </w:rPr>
        <w:tab/>
      </w:r>
      <w:r w:rsidRPr="00904085">
        <w:rPr>
          <w:noProof/>
          <w:color w:val="000000"/>
        </w:rPr>
        <w:t>Conditions générales de la soumission</w:t>
      </w:r>
      <w:r>
        <w:rPr>
          <w:noProof/>
        </w:rPr>
        <w:tab/>
      </w:r>
      <w:r>
        <w:rPr>
          <w:noProof/>
        </w:rPr>
        <w:fldChar w:fldCharType="begin"/>
      </w:r>
      <w:r>
        <w:rPr>
          <w:noProof/>
        </w:rPr>
        <w:instrText xml:space="preserve"> PAGEREF _Toc358556902 \h </w:instrText>
      </w:r>
      <w:r>
        <w:rPr>
          <w:noProof/>
        </w:rPr>
      </w:r>
      <w:r>
        <w:rPr>
          <w:noProof/>
        </w:rPr>
        <w:fldChar w:fldCharType="separate"/>
      </w:r>
      <w:r>
        <w:rPr>
          <w:noProof/>
        </w:rPr>
        <w:t>5</w:t>
      </w:r>
      <w:r>
        <w:rPr>
          <w:noProof/>
        </w:rPr>
        <w:fldChar w:fldCharType="end"/>
      </w:r>
    </w:p>
    <w:p w14:paraId="11793793" w14:textId="77777777" w:rsidR="0070672A" w:rsidRDefault="0070672A">
      <w:pPr>
        <w:pStyle w:val="Verzeichnis2"/>
        <w:tabs>
          <w:tab w:val="left" w:pos="802"/>
        </w:tabs>
        <w:rPr>
          <w:rFonts w:asciiTheme="minorHAnsi" w:eastAsiaTheme="minorEastAsia" w:hAnsiTheme="minorHAnsi" w:cstheme="minorBidi"/>
          <w:noProof/>
          <w:sz w:val="24"/>
          <w:szCs w:val="24"/>
          <w:lang w:val="de-CH" w:eastAsia="ja-JP"/>
        </w:rPr>
      </w:pPr>
      <w:r w:rsidRPr="00904085">
        <w:rPr>
          <w:noProof/>
          <w:color w:val="000000"/>
        </w:rPr>
        <w:t>1.1</w:t>
      </w:r>
      <w:r>
        <w:rPr>
          <w:rFonts w:asciiTheme="minorHAnsi" w:eastAsiaTheme="minorEastAsia" w:hAnsiTheme="minorHAnsi" w:cstheme="minorBidi"/>
          <w:noProof/>
          <w:sz w:val="24"/>
          <w:szCs w:val="24"/>
          <w:lang w:val="de-CH" w:eastAsia="ja-JP"/>
        </w:rPr>
        <w:tab/>
      </w:r>
      <w:r w:rsidRPr="00904085">
        <w:rPr>
          <w:noProof/>
          <w:color w:val="000000"/>
        </w:rPr>
        <w:t>Bases</w:t>
      </w:r>
      <w:r>
        <w:rPr>
          <w:noProof/>
        </w:rPr>
        <w:tab/>
      </w:r>
      <w:r>
        <w:rPr>
          <w:noProof/>
        </w:rPr>
        <w:fldChar w:fldCharType="begin"/>
      </w:r>
      <w:r>
        <w:rPr>
          <w:noProof/>
        </w:rPr>
        <w:instrText xml:space="preserve"> PAGEREF _Toc358556903 \h </w:instrText>
      </w:r>
      <w:r>
        <w:rPr>
          <w:noProof/>
        </w:rPr>
      </w:r>
      <w:r>
        <w:rPr>
          <w:noProof/>
        </w:rPr>
        <w:fldChar w:fldCharType="separate"/>
      </w:r>
      <w:r>
        <w:rPr>
          <w:noProof/>
        </w:rPr>
        <w:t>5</w:t>
      </w:r>
      <w:r>
        <w:rPr>
          <w:noProof/>
        </w:rPr>
        <w:fldChar w:fldCharType="end"/>
      </w:r>
    </w:p>
    <w:p w14:paraId="7255BFC4" w14:textId="77777777" w:rsidR="0070672A" w:rsidRDefault="0070672A">
      <w:pPr>
        <w:pStyle w:val="Verzeichnis2"/>
        <w:tabs>
          <w:tab w:val="left" w:pos="858"/>
        </w:tabs>
        <w:rPr>
          <w:rFonts w:asciiTheme="minorHAnsi" w:eastAsiaTheme="minorEastAsia" w:hAnsiTheme="minorHAnsi" w:cstheme="minorBidi"/>
          <w:noProof/>
          <w:sz w:val="24"/>
          <w:szCs w:val="24"/>
          <w:lang w:val="de-CH" w:eastAsia="ja-JP"/>
        </w:rPr>
      </w:pPr>
      <w:r w:rsidRPr="00904085">
        <w:rPr>
          <w:noProof/>
          <w:color w:val="000000"/>
        </w:rPr>
        <w:t xml:space="preserve">1.2 </w:t>
      </w:r>
      <w:r>
        <w:rPr>
          <w:rFonts w:asciiTheme="minorHAnsi" w:eastAsiaTheme="minorEastAsia" w:hAnsiTheme="minorHAnsi" w:cstheme="minorBidi"/>
          <w:noProof/>
          <w:sz w:val="24"/>
          <w:szCs w:val="24"/>
          <w:lang w:val="de-CH" w:eastAsia="ja-JP"/>
        </w:rPr>
        <w:tab/>
      </w:r>
      <w:r w:rsidRPr="00904085">
        <w:rPr>
          <w:noProof/>
          <w:color w:val="000000"/>
        </w:rPr>
        <w:t>Prix</w:t>
      </w:r>
      <w:r>
        <w:rPr>
          <w:noProof/>
        </w:rPr>
        <w:tab/>
      </w:r>
      <w:r>
        <w:rPr>
          <w:noProof/>
        </w:rPr>
        <w:fldChar w:fldCharType="begin"/>
      </w:r>
      <w:r>
        <w:rPr>
          <w:noProof/>
        </w:rPr>
        <w:instrText xml:space="preserve"> PAGEREF _Toc358556904 \h </w:instrText>
      </w:r>
      <w:r>
        <w:rPr>
          <w:noProof/>
        </w:rPr>
      </w:r>
      <w:r>
        <w:rPr>
          <w:noProof/>
        </w:rPr>
        <w:fldChar w:fldCharType="separate"/>
      </w:r>
      <w:r>
        <w:rPr>
          <w:noProof/>
        </w:rPr>
        <w:t>5</w:t>
      </w:r>
      <w:r>
        <w:rPr>
          <w:noProof/>
        </w:rPr>
        <w:fldChar w:fldCharType="end"/>
      </w:r>
    </w:p>
    <w:p w14:paraId="5EAAB956" w14:textId="77777777" w:rsidR="0070672A" w:rsidRDefault="0070672A">
      <w:pPr>
        <w:pStyle w:val="Verzeichnis2"/>
        <w:tabs>
          <w:tab w:val="left" w:pos="858"/>
        </w:tabs>
        <w:rPr>
          <w:rFonts w:asciiTheme="minorHAnsi" w:eastAsiaTheme="minorEastAsia" w:hAnsiTheme="minorHAnsi" w:cstheme="minorBidi"/>
          <w:noProof/>
          <w:sz w:val="24"/>
          <w:szCs w:val="24"/>
          <w:lang w:val="de-CH" w:eastAsia="ja-JP"/>
        </w:rPr>
      </w:pPr>
      <w:r w:rsidRPr="00904085">
        <w:rPr>
          <w:noProof/>
          <w:color w:val="000000"/>
        </w:rPr>
        <w:t xml:space="preserve">1.3 </w:t>
      </w:r>
      <w:r>
        <w:rPr>
          <w:rFonts w:asciiTheme="minorHAnsi" w:eastAsiaTheme="minorEastAsia" w:hAnsiTheme="minorHAnsi" w:cstheme="minorBidi"/>
          <w:noProof/>
          <w:sz w:val="24"/>
          <w:szCs w:val="24"/>
          <w:lang w:val="de-CH" w:eastAsia="ja-JP"/>
        </w:rPr>
        <w:tab/>
      </w:r>
      <w:r w:rsidRPr="00904085">
        <w:rPr>
          <w:noProof/>
          <w:color w:val="000000"/>
        </w:rPr>
        <w:t>Evaluation de l’offre</w:t>
      </w:r>
      <w:r>
        <w:rPr>
          <w:noProof/>
        </w:rPr>
        <w:tab/>
      </w:r>
      <w:r>
        <w:rPr>
          <w:noProof/>
        </w:rPr>
        <w:fldChar w:fldCharType="begin"/>
      </w:r>
      <w:r>
        <w:rPr>
          <w:noProof/>
        </w:rPr>
        <w:instrText xml:space="preserve"> PAGEREF _Toc358556905 \h </w:instrText>
      </w:r>
      <w:r>
        <w:rPr>
          <w:noProof/>
        </w:rPr>
      </w:r>
      <w:r>
        <w:rPr>
          <w:noProof/>
        </w:rPr>
        <w:fldChar w:fldCharType="separate"/>
      </w:r>
      <w:r>
        <w:rPr>
          <w:noProof/>
        </w:rPr>
        <w:t>6</w:t>
      </w:r>
      <w:r>
        <w:rPr>
          <w:noProof/>
        </w:rPr>
        <w:fldChar w:fldCharType="end"/>
      </w:r>
    </w:p>
    <w:p w14:paraId="56951140" w14:textId="77777777" w:rsidR="0070672A" w:rsidRDefault="0070672A">
      <w:pPr>
        <w:pStyle w:val="Verzeichnis2"/>
        <w:tabs>
          <w:tab w:val="left" w:pos="802"/>
        </w:tabs>
        <w:rPr>
          <w:rFonts w:asciiTheme="minorHAnsi" w:eastAsiaTheme="minorEastAsia" w:hAnsiTheme="minorHAnsi" w:cstheme="minorBidi"/>
          <w:noProof/>
          <w:sz w:val="24"/>
          <w:szCs w:val="24"/>
          <w:lang w:val="de-CH" w:eastAsia="ja-JP"/>
        </w:rPr>
      </w:pPr>
      <w:r w:rsidRPr="00904085">
        <w:rPr>
          <w:noProof/>
          <w:color w:val="000000"/>
        </w:rPr>
        <w:t>1.4</w:t>
      </w:r>
      <w:r>
        <w:rPr>
          <w:rFonts w:asciiTheme="minorHAnsi" w:eastAsiaTheme="minorEastAsia" w:hAnsiTheme="minorHAnsi" w:cstheme="minorBidi"/>
          <w:noProof/>
          <w:sz w:val="24"/>
          <w:szCs w:val="24"/>
          <w:lang w:val="de-CH" w:eastAsia="ja-JP"/>
        </w:rPr>
        <w:tab/>
      </w:r>
      <w:r w:rsidRPr="00904085">
        <w:rPr>
          <w:noProof/>
          <w:color w:val="000000"/>
        </w:rPr>
        <w:t>Modifications par rapport à l'offre et au contrat</w:t>
      </w:r>
      <w:r>
        <w:rPr>
          <w:noProof/>
        </w:rPr>
        <w:tab/>
      </w:r>
      <w:r>
        <w:rPr>
          <w:noProof/>
        </w:rPr>
        <w:fldChar w:fldCharType="begin"/>
      </w:r>
      <w:r>
        <w:rPr>
          <w:noProof/>
        </w:rPr>
        <w:instrText xml:space="preserve"> PAGEREF _Toc358556906 \h </w:instrText>
      </w:r>
      <w:r>
        <w:rPr>
          <w:noProof/>
        </w:rPr>
      </w:r>
      <w:r>
        <w:rPr>
          <w:noProof/>
        </w:rPr>
        <w:fldChar w:fldCharType="separate"/>
      </w:r>
      <w:r>
        <w:rPr>
          <w:noProof/>
        </w:rPr>
        <w:t>6</w:t>
      </w:r>
      <w:r>
        <w:rPr>
          <w:noProof/>
        </w:rPr>
        <w:fldChar w:fldCharType="end"/>
      </w:r>
    </w:p>
    <w:p w14:paraId="2FC3AB81" w14:textId="77777777" w:rsidR="0070672A" w:rsidRDefault="0070672A">
      <w:pPr>
        <w:pStyle w:val="Verzeichnis2"/>
        <w:tabs>
          <w:tab w:val="left" w:pos="802"/>
        </w:tabs>
        <w:rPr>
          <w:rFonts w:asciiTheme="minorHAnsi" w:eastAsiaTheme="minorEastAsia" w:hAnsiTheme="minorHAnsi" w:cstheme="minorBidi"/>
          <w:noProof/>
          <w:sz w:val="24"/>
          <w:szCs w:val="24"/>
          <w:lang w:val="de-CH" w:eastAsia="ja-JP"/>
        </w:rPr>
      </w:pPr>
      <w:r w:rsidRPr="00904085">
        <w:rPr>
          <w:noProof/>
          <w:color w:val="000000"/>
        </w:rPr>
        <w:t>1.5</w:t>
      </w:r>
      <w:r>
        <w:rPr>
          <w:rFonts w:asciiTheme="minorHAnsi" w:eastAsiaTheme="minorEastAsia" w:hAnsiTheme="minorHAnsi" w:cstheme="minorBidi"/>
          <w:noProof/>
          <w:sz w:val="24"/>
          <w:szCs w:val="24"/>
          <w:lang w:val="de-CH" w:eastAsia="ja-JP"/>
        </w:rPr>
        <w:tab/>
      </w:r>
      <w:r w:rsidRPr="00904085">
        <w:rPr>
          <w:noProof/>
          <w:color w:val="000000"/>
        </w:rPr>
        <w:t>Documentation</w:t>
      </w:r>
      <w:r>
        <w:rPr>
          <w:noProof/>
        </w:rPr>
        <w:tab/>
      </w:r>
      <w:r>
        <w:rPr>
          <w:noProof/>
        </w:rPr>
        <w:fldChar w:fldCharType="begin"/>
      </w:r>
      <w:r>
        <w:rPr>
          <w:noProof/>
        </w:rPr>
        <w:instrText xml:space="preserve"> PAGEREF _Toc358556907 \h </w:instrText>
      </w:r>
      <w:r>
        <w:rPr>
          <w:noProof/>
        </w:rPr>
      </w:r>
      <w:r>
        <w:rPr>
          <w:noProof/>
        </w:rPr>
        <w:fldChar w:fldCharType="separate"/>
      </w:r>
      <w:r>
        <w:rPr>
          <w:noProof/>
        </w:rPr>
        <w:t>6</w:t>
      </w:r>
      <w:r>
        <w:rPr>
          <w:noProof/>
        </w:rPr>
        <w:fldChar w:fldCharType="end"/>
      </w:r>
    </w:p>
    <w:p w14:paraId="009732E2" w14:textId="77777777" w:rsidR="0070672A" w:rsidRDefault="0070672A">
      <w:pPr>
        <w:pStyle w:val="Verzeichnis2"/>
        <w:tabs>
          <w:tab w:val="left" w:pos="802"/>
        </w:tabs>
        <w:rPr>
          <w:rFonts w:asciiTheme="minorHAnsi" w:eastAsiaTheme="minorEastAsia" w:hAnsiTheme="minorHAnsi" w:cstheme="minorBidi"/>
          <w:noProof/>
          <w:sz w:val="24"/>
          <w:szCs w:val="24"/>
          <w:lang w:val="de-CH" w:eastAsia="ja-JP"/>
        </w:rPr>
      </w:pPr>
      <w:r w:rsidRPr="00904085">
        <w:rPr>
          <w:noProof/>
          <w:color w:val="000000"/>
        </w:rPr>
        <w:t>1.6</w:t>
      </w:r>
      <w:r>
        <w:rPr>
          <w:rFonts w:asciiTheme="minorHAnsi" w:eastAsiaTheme="minorEastAsia" w:hAnsiTheme="minorHAnsi" w:cstheme="minorBidi"/>
          <w:noProof/>
          <w:sz w:val="24"/>
          <w:szCs w:val="24"/>
          <w:lang w:val="de-CH" w:eastAsia="ja-JP"/>
        </w:rPr>
        <w:tab/>
      </w:r>
      <w:r w:rsidRPr="00904085">
        <w:rPr>
          <w:noProof/>
          <w:color w:val="000000"/>
        </w:rPr>
        <w:t>Conditions de réception</w:t>
      </w:r>
      <w:r>
        <w:rPr>
          <w:noProof/>
        </w:rPr>
        <w:tab/>
      </w:r>
      <w:r>
        <w:rPr>
          <w:noProof/>
        </w:rPr>
        <w:fldChar w:fldCharType="begin"/>
      </w:r>
      <w:r>
        <w:rPr>
          <w:noProof/>
        </w:rPr>
        <w:instrText xml:space="preserve"> PAGEREF _Toc358556908 \h </w:instrText>
      </w:r>
      <w:r>
        <w:rPr>
          <w:noProof/>
        </w:rPr>
      </w:r>
      <w:r>
        <w:rPr>
          <w:noProof/>
        </w:rPr>
        <w:fldChar w:fldCharType="separate"/>
      </w:r>
      <w:r>
        <w:rPr>
          <w:noProof/>
        </w:rPr>
        <w:t>6</w:t>
      </w:r>
      <w:r>
        <w:rPr>
          <w:noProof/>
        </w:rPr>
        <w:fldChar w:fldCharType="end"/>
      </w:r>
    </w:p>
    <w:p w14:paraId="4387B25C" w14:textId="77777777" w:rsidR="0070672A" w:rsidRDefault="0070672A">
      <w:pPr>
        <w:pStyle w:val="Verzeichnis2"/>
        <w:tabs>
          <w:tab w:val="left" w:pos="802"/>
        </w:tabs>
        <w:rPr>
          <w:rFonts w:asciiTheme="minorHAnsi" w:eastAsiaTheme="minorEastAsia" w:hAnsiTheme="minorHAnsi" w:cstheme="minorBidi"/>
          <w:noProof/>
          <w:sz w:val="24"/>
          <w:szCs w:val="24"/>
          <w:lang w:val="de-CH" w:eastAsia="ja-JP"/>
        </w:rPr>
      </w:pPr>
      <w:r w:rsidRPr="00904085">
        <w:rPr>
          <w:noProof/>
          <w:color w:val="000000"/>
        </w:rPr>
        <w:t>1.7</w:t>
      </w:r>
      <w:r>
        <w:rPr>
          <w:rFonts w:asciiTheme="minorHAnsi" w:eastAsiaTheme="minorEastAsia" w:hAnsiTheme="minorHAnsi" w:cstheme="minorBidi"/>
          <w:noProof/>
          <w:sz w:val="24"/>
          <w:szCs w:val="24"/>
          <w:lang w:val="de-CH" w:eastAsia="ja-JP"/>
        </w:rPr>
        <w:tab/>
      </w:r>
      <w:r w:rsidRPr="00904085">
        <w:rPr>
          <w:noProof/>
          <w:color w:val="000000"/>
        </w:rPr>
        <w:t>Travaux en régie</w:t>
      </w:r>
      <w:r>
        <w:rPr>
          <w:noProof/>
        </w:rPr>
        <w:tab/>
      </w:r>
      <w:r>
        <w:rPr>
          <w:noProof/>
        </w:rPr>
        <w:fldChar w:fldCharType="begin"/>
      </w:r>
      <w:r>
        <w:rPr>
          <w:noProof/>
        </w:rPr>
        <w:instrText xml:space="preserve"> PAGEREF _Toc358556909 \h </w:instrText>
      </w:r>
      <w:r>
        <w:rPr>
          <w:noProof/>
        </w:rPr>
      </w:r>
      <w:r>
        <w:rPr>
          <w:noProof/>
        </w:rPr>
        <w:fldChar w:fldCharType="separate"/>
      </w:r>
      <w:r>
        <w:rPr>
          <w:noProof/>
        </w:rPr>
        <w:t>6</w:t>
      </w:r>
      <w:r>
        <w:rPr>
          <w:noProof/>
        </w:rPr>
        <w:fldChar w:fldCharType="end"/>
      </w:r>
    </w:p>
    <w:p w14:paraId="47D25E58" w14:textId="77777777" w:rsidR="0070672A" w:rsidRDefault="0070672A">
      <w:pPr>
        <w:pStyle w:val="Verzeichnis2"/>
        <w:tabs>
          <w:tab w:val="left" w:pos="802"/>
        </w:tabs>
        <w:rPr>
          <w:rFonts w:asciiTheme="minorHAnsi" w:eastAsiaTheme="minorEastAsia" w:hAnsiTheme="minorHAnsi" w:cstheme="minorBidi"/>
          <w:noProof/>
          <w:sz w:val="24"/>
          <w:szCs w:val="24"/>
          <w:lang w:val="de-CH" w:eastAsia="ja-JP"/>
        </w:rPr>
      </w:pPr>
      <w:r w:rsidRPr="00904085">
        <w:rPr>
          <w:noProof/>
          <w:color w:val="000000"/>
        </w:rPr>
        <w:t>1.8</w:t>
      </w:r>
      <w:r>
        <w:rPr>
          <w:rFonts w:asciiTheme="minorHAnsi" w:eastAsiaTheme="minorEastAsia" w:hAnsiTheme="minorHAnsi" w:cstheme="minorBidi"/>
          <w:noProof/>
          <w:sz w:val="24"/>
          <w:szCs w:val="24"/>
          <w:lang w:val="de-CH" w:eastAsia="ja-JP"/>
        </w:rPr>
        <w:tab/>
      </w:r>
      <w:r w:rsidRPr="00904085">
        <w:rPr>
          <w:noProof/>
          <w:color w:val="000000"/>
        </w:rPr>
        <w:t>Paiements</w:t>
      </w:r>
      <w:r>
        <w:rPr>
          <w:noProof/>
        </w:rPr>
        <w:tab/>
      </w:r>
      <w:r>
        <w:rPr>
          <w:noProof/>
        </w:rPr>
        <w:fldChar w:fldCharType="begin"/>
      </w:r>
      <w:r>
        <w:rPr>
          <w:noProof/>
        </w:rPr>
        <w:instrText xml:space="preserve"> PAGEREF _Toc358556910 \h </w:instrText>
      </w:r>
      <w:r>
        <w:rPr>
          <w:noProof/>
        </w:rPr>
      </w:r>
      <w:r>
        <w:rPr>
          <w:noProof/>
        </w:rPr>
        <w:fldChar w:fldCharType="separate"/>
      </w:r>
      <w:r>
        <w:rPr>
          <w:noProof/>
        </w:rPr>
        <w:t>7</w:t>
      </w:r>
      <w:r>
        <w:rPr>
          <w:noProof/>
        </w:rPr>
        <w:fldChar w:fldCharType="end"/>
      </w:r>
    </w:p>
    <w:p w14:paraId="6C7A42FD" w14:textId="77777777" w:rsidR="0070672A" w:rsidRDefault="0070672A">
      <w:pPr>
        <w:pStyle w:val="Verzeichnis2"/>
        <w:tabs>
          <w:tab w:val="left" w:pos="802"/>
        </w:tabs>
        <w:rPr>
          <w:rFonts w:asciiTheme="minorHAnsi" w:eastAsiaTheme="minorEastAsia" w:hAnsiTheme="minorHAnsi" w:cstheme="minorBidi"/>
          <w:noProof/>
          <w:sz w:val="24"/>
          <w:szCs w:val="24"/>
          <w:lang w:val="de-CH" w:eastAsia="ja-JP"/>
        </w:rPr>
      </w:pPr>
      <w:r w:rsidRPr="00904085">
        <w:rPr>
          <w:noProof/>
          <w:color w:val="000000"/>
        </w:rPr>
        <w:t>1.9</w:t>
      </w:r>
      <w:r>
        <w:rPr>
          <w:rFonts w:asciiTheme="minorHAnsi" w:eastAsiaTheme="minorEastAsia" w:hAnsiTheme="minorHAnsi" w:cstheme="minorBidi"/>
          <w:noProof/>
          <w:sz w:val="24"/>
          <w:szCs w:val="24"/>
          <w:lang w:val="de-CH" w:eastAsia="ja-JP"/>
        </w:rPr>
        <w:tab/>
      </w:r>
      <w:r w:rsidRPr="00904085">
        <w:rPr>
          <w:noProof/>
          <w:color w:val="000000"/>
        </w:rPr>
        <w:t>Garantie</w:t>
      </w:r>
      <w:r>
        <w:rPr>
          <w:noProof/>
        </w:rPr>
        <w:tab/>
      </w:r>
      <w:r>
        <w:rPr>
          <w:noProof/>
        </w:rPr>
        <w:fldChar w:fldCharType="begin"/>
      </w:r>
      <w:r>
        <w:rPr>
          <w:noProof/>
        </w:rPr>
        <w:instrText xml:space="preserve"> PAGEREF _Toc358556911 \h </w:instrText>
      </w:r>
      <w:r>
        <w:rPr>
          <w:noProof/>
        </w:rPr>
      </w:r>
      <w:r>
        <w:rPr>
          <w:noProof/>
        </w:rPr>
        <w:fldChar w:fldCharType="separate"/>
      </w:r>
      <w:r>
        <w:rPr>
          <w:noProof/>
        </w:rPr>
        <w:t>7</w:t>
      </w:r>
      <w:r>
        <w:rPr>
          <w:noProof/>
        </w:rPr>
        <w:fldChar w:fldCharType="end"/>
      </w:r>
    </w:p>
    <w:p w14:paraId="2968C8C4" w14:textId="77777777" w:rsidR="0070672A" w:rsidRDefault="0070672A">
      <w:pPr>
        <w:pStyle w:val="Verzeichnis2"/>
        <w:tabs>
          <w:tab w:val="left" w:pos="913"/>
        </w:tabs>
        <w:rPr>
          <w:rFonts w:asciiTheme="minorHAnsi" w:eastAsiaTheme="minorEastAsia" w:hAnsiTheme="minorHAnsi" w:cstheme="minorBidi"/>
          <w:noProof/>
          <w:sz w:val="24"/>
          <w:szCs w:val="24"/>
          <w:lang w:val="de-CH" w:eastAsia="ja-JP"/>
        </w:rPr>
      </w:pPr>
      <w:r w:rsidRPr="00904085">
        <w:rPr>
          <w:noProof/>
          <w:color w:val="000000"/>
        </w:rPr>
        <w:t>1.10</w:t>
      </w:r>
      <w:r>
        <w:rPr>
          <w:rFonts w:asciiTheme="minorHAnsi" w:eastAsiaTheme="minorEastAsia" w:hAnsiTheme="minorHAnsi" w:cstheme="minorBidi"/>
          <w:noProof/>
          <w:sz w:val="24"/>
          <w:szCs w:val="24"/>
          <w:lang w:val="de-CH" w:eastAsia="ja-JP"/>
        </w:rPr>
        <w:tab/>
      </w:r>
      <w:r w:rsidRPr="00904085">
        <w:rPr>
          <w:noProof/>
          <w:color w:val="000000"/>
        </w:rPr>
        <w:t>Assurances</w:t>
      </w:r>
      <w:r>
        <w:rPr>
          <w:noProof/>
        </w:rPr>
        <w:tab/>
      </w:r>
      <w:r>
        <w:rPr>
          <w:noProof/>
        </w:rPr>
        <w:fldChar w:fldCharType="begin"/>
      </w:r>
      <w:r>
        <w:rPr>
          <w:noProof/>
        </w:rPr>
        <w:instrText xml:space="preserve"> PAGEREF _Toc358556912 \h </w:instrText>
      </w:r>
      <w:r>
        <w:rPr>
          <w:noProof/>
        </w:rPr>
      </w:r>
      <w:r>
        <w:rPr>
          <w:noProof/>
        </w:rPr>
        <w:fldChar w:fldCharType="separate"/>
      </w:r>
      <w:r>
        <w:rPr>
          <w:noProof/>
        </w:rPr>
        <w:t>7</w:t>
      </w:r>
      <w:r>
        <w:rPr>
          <w:noProof/>
        </w:rPr>
        <w:fldChar w:fldCharType="end"/>
      </w:r>
    </w:p>
    <w:p w14:paraId="33EACD90" w14:textId="77777777" w:rsidR="0070672A" w:rsidRDefault="0070672A">
      <w:pPr>
        <w:pStyle w:val="Verzeichnis2"/>
        <w:tabs>
          <w:tab w:val="left" w:pos="913"/>
        </w:tabs>
        <w:rPr>
          <w:rFonts w:asciiTheme="minorHAnsi" w:eastAsiaTheme="minorEastAsia" w:hAnsiTheme="minorHAnsi" w:cstheme="minorBidi"/>
          <w:noProof/>
          <w:sz w:val="24"/>
          <w:szCs w:val="24"/>
          <w:lang w:val="de-CH" w:eastAsia="ja-JP"/>
        </w:rPr>
      </w:pPr>
      <w:r w:rsidRPr="00904085">
        <w:rPr>
          <w:noProof/>
          <w:color w:val="000000"/>
        </w:rPr>
        <w:t>1.11</w:t>
      </w:r>
      <w:r>
        <w:rPr>
          <w:rFonts w:asciiTheme="minorHAnsi" w:eastAsiaTheme="minorEastAsia" w:hAnsiTheme="minorHAnsi" w:cstheme="minorBidi"/>
          <w:noProof/>
          <w:sz w:val="24"/>
          <w:szCs w:val="24"/>
          <w:lang w:val="de-CH" w:eastAsia="ja-JP"/>
        </w:rPr>
        <w:tab/>
      </w:r>
      <w:r w:rsidRPr="00904085">
        <w:rPr>
          <w:noProof/>
          <w:color w:val="000000"/>
        </w:rPr>
        <w:t>Honoraires et prestations du concepteur</w:t>
      </w:r>
      <w:r>
        <w:rPr>
          <w:noProof/>
        </w:rPr>
        <w:tab/>
      </w:r>
      <w:r>
        <w:rPr>
          <w:noProof/>
        </w:rPr>
        <w:fldChar w:fldCharType="begin"/>
      </w:r>
      <w:r>
        <w:rPr>
          <w:noProof/>
        </w:rPr>
        <w:instrText xml:space="preserve"> PAGEREF _Toc358556913 \h </w:instrText>
      </w:r>
      <w:r>
        <w:rPr>
          <w:noProof/>
        </w:rPr>
      </w:r>
      <w:r>
        <w:rPr>
          <w:noProof/>
        </w:rPr>
        <w:fldChar w:fldCharType="separate"/>
      </w:r>
      <w:r>
        <w:rPr>
          <w:noProof/>
        </w:rPr>
        <w:t>8</w:t>
      </w:r>
      <w:r>
        <w:rPr>
          <w:noProof/>
        </w:rPr>
        <w:fldChar w:fldCharType="end"/>
      </w:r>
    </w:p>
    <w:p w14:paraId="51DCD64B" w14:textId="77777777" w:rsidR="0070672A" w:rsidRDefault="0070672A">
      <w:pPr>
        <w:pStyle w:val="Verzeichnis2"/>
        <w:tabs>
          <w:tab w:val="left" w:pos="913"/>
        </w:tabs>
        <w:rPr>
          <w:rFonts w:asciiTheme="minorHAnsi" w:eastAsiaTheme="minorEastAsia" w:hAnsiTheme="minorHAnsi" w:cstheme="minorBidi"/>
          <w:noProof/>
          <w:sz w:val="24"/>
          <w:szCs w:val="24"/>
          <w:lang w:val="de-CH" w:eastAsia="ja-JP"/>
        </w:rPr>
      </w:pPr>
      <w:r w:rsidRPr="00904085">
        <w:rPr>
          <w:noProof/>
          <w:color w:val="000000"/>
        </w:rPr>
        <w:t>1.12</w:t>
      </w:r>
      <w:r>
        <w:rPr>
          <w:rFonts w:asciiTheme="minorHAnsi" w:eastAsiaTheme="minorEastAsia" w:hAnsiTheme="minorHAnsi" w:cstheme="minorBidi"/>
          <w:noProof/>
          <w:sz w:val="24"/>
          <w:szCs w:val="24"/>
          <w:lang w:val="de-CH" w:eastAsia="ja-JP"/>
        </w:rPr>
        <w:tab/>
      </w:r>
      <w:r w:rsidRPr="00904085">
        <w:rPr>
          <w:noProof/>
          <w:color w:val="000000"/>
        </w:rPr>
        <w:t>Déclaration</w:t>
      </w:r>
      <w:r>
        <w:rPr>
          <w:noProof/>
        </w:rPr>
        <w:tab/>
      </w:r>
      <w:r>
        <w:rPr>
          <w:noProof/>
        </w:rPr>
        <w:fldChar w:fldCharType="begin"/>
      </w:r>
      <w:r>
        <w:rPr>
          <w:noProof/>
        </w:rPr>
        <w:instrText xml:space="preserve"> PAGEREF _Toc358556914 \h </w:instrText>
      </w:r>
      <w:r>
        <w:rPr>
          <w:noProof/>
        </w:rPr>
      </w:r>
      <w:r>
        <w:rPr>
          <w:noProof/>
        </w:rPr>
        <w:fldChar w:fldCharType="separate"/>
      </w:r>
      <w:r>
        <w:rPr>
          <w:noProof/>
        </w:rPr>
        <w:t>9</w:t>
      </w:r>
      <w:r>
        <w:rPr>
          <w:noProof/>
        </w:rPr>
        <w:fldChar w:fldCharType="end"/>
      </w:r>
    </w:p>
    <w:p w14:paraId="2015D1F1" w14:textId="77777777" w:rsidR="0070672A" w:rsidRDefault="0070672A">
      <w:pPr>
        <w:pStyle w:val="Verzeichnis1"/>
        <w:tabs>
          <w:tab w:val="left" w:pos="407"/>
        </w:tabs>
        <w:rPr>
          <w:rFonts w:asciiTheme="minorHAnsi" w:eastAsiaTheme="minorEastAsia" w:hAnsiTheme="minorHAnsi" w:cstheme="minorBidi"/>
          <w:b w:val="0"/>
          <w:noProof/>
          <w:sz w:val="24"/>
          <w:szCs w:val="24"/>
          <w:lang w:val="de-CH" w:eastAsia="ja-JP"/>
        </w:rPr>
      </w:pPr>
      <w:r w:rsidRPr="00904085">
        <w:rPr>
          <w:noProof/>
          <w:color w:val="000000"/>
        </w:rPr>
        <w:t>2.</w:t>
      </w:r>
      <w:r>
        <w:rPr>
          <w:rFonts w:asciiTheme="minorHAnsi" w:eastAsiaTheme="minorEastAsia" w:hAnsiTheme="minorHAnsi" w:cstheme="minorBidi"/>
          <w:b w:val="0"/>
          <w:noProof/>
          <w:sz w:val="24"/>
          <w:szCs w:val="24"/>
          <w:lang w:val="de-CH" w:eastAsia="ja-JP"/>
        </w:rPr>
        <w:tab/>
      </w:r>
      <w:r w:rsidRPr="00904085">
        <w:rPr>
          <w:noProof/>
          <w:color w:val="000000"/>
        </w:rPr>
        <w:t>Description du projet, définition du combustible et  spécifications de l’offre</w:t>
      </w:r>
      <w:r>
        <w:rPr>
          <w:noProof/>
        </w:rPr>
        <w:tab/>
      </w:r>
      <w:r>
        <w:rPr>
          <w:noProof/>
        </w:rPr>
        <w:fldChar w:fldCharType="begin"/>
      </w:r>
      <w:r>
        <w:rPr>
          <w:noProof/>
        </w:rPr>
        <w:instrText xml:space="preserve"> PAGEREF _Toc358556915 \h </w:instrText>
      </w:r>
      <w:r>
        <w:rPr>
          <w:noProof/>
        </w:rPr>
      </w:r>
      <w:r>
        <w:rPr>
          <w:noProof/>
        </w:rPr>
        <w:fldChar w:fldCharType="separate"/>
      </w:r>
      <w:r>
        <w:rPr>
          <w:noProof/>
        </w:rPr>
        <w:t>10</w:t>
      </w:r>
      <w:r>
        <w:rPr>
          <w:noProof/>
        </w:rPr>
        <w:fldChar w:fldCharType="end"/>
      </w:r>
    </w:p>
    <w:p w14:paraId="0023C41A" w14:textId="77777777" w:rsidR="0070672A" w:rsidRDefault="0070672A">
      <w:pPr>
        <w:pStyle w:val="Verzeichnis2"/>
        <w:tabs>
          <w:tab w:val="left" w:pos="802"/>
        </w:tabs>
        <w:rPr>
          <w:rFonts w:asciiTheme="minorHAnsi" w:eastAsiaTheme="minorEastAsia" w:hAnsiTheme="minorHAnsi" w:cstheme="minorBidi"/>
          <w:noProof/>
          <w:sz w:val="24"/>
          <w:szCs w:val="24"/>
          <w:lang w:val="de-CH" w:eastAsia="ja-JP"/>
        </w:rPr>
      </w:pPr>
      <w:r w:rsidRPr="00904085">
        <w:rPr>
          <w:noProof/>
          <w:color w:val="000000"/>
        </w:rPr>
        <w:t>2.1</w:t>
      </w:r>
      <w:r>
        <w:rPr>
          <w:rFonts w:asciiTheme="minorHAnsi" w:eastAsiaTheme="minorEastAsia" w:hAnsiTheme="minorHAnsi" w:cstheme="minorBidi"/>
          <w:noProof/>
          <w:sz w:val="24"/>
          <w:szCs w:val="24"/>
          <w:lang w:val="de-CH" w:eastAsia="ja-JP"/>
        </w:rPr>
        <w:tab/>
      </w:r>
      <w:r w:rsidRPr="00904085">
        <w:rPr>
          <w:noProof/>
          <w:color w:val="000000"/>
        </w:rPr>
        <w:t>Généralités</w:t>
      </w:r>
      <w:r>
        <w:rPr>
          <w:noProof/>
        </w:rPr>
        <w:tab/>
      </w:r>
      <w:r>
        <w:rPr>
          <w:noProof/>
        </w:rPr>
        <w:fldChar w:fldCharType="begin"/>
      </w:r>
      <w:r>
        <w:rPr>
          <w:noProof/>
        </w:rPr>
        <w:instrText xml:space="preserve"> PAGEREF _Toc358556916 \h </w:instrText>
      </w:r>
      <w:r>
        <w:rPr>
          <w:noProof/>
        </w:rPr>
      </w:r>
      <w:r>
        <w:rPr>
          <w:noProof/>
        </w:rPr>
        <w:fldChar w:fldCharType="separate"/>
      </w:r>
      <w:r>
        <w:rPr>
          <w:noProof/>
        </w:rPr>
        <w:t>10</w:t>
      </w:r>
      <w:r>
        <w:rPr>
          <w:noProof/>
        </w:rPr>
        <w:fldChar w:fldCharType="end"/>
      </w:r>
    </w:p>
    <w:p w14:paraId="7726B9BD" w14:textId="77777777" w:rsidR="0070672A" w:rsidRDefault="0070672A">
      <w:pPr>
        <w:pStyle w:val="Verzeichnis2"/>
        <w:tabs>
          <w:tab w:val="left" w:pos="802"/>
        </w:tabs>
        <w:rPr>
          <w:rFonts w:asciiTheme="minorHAnsi" w:eastAsiaTheme="minorEastAsia" w:hAnsiTheme="minorHAnsi" w:cstheme="minorBidi"/>
          <w:noProof/>
          <w:sz w:val="24"/>
          <w:szCs w:val="24"/>
          <w:lang w:val="de-CH" w:eastAsia="ja-JP"/>
        </w:rPr>
      </w:pPr>
      <w:r w:rsidRPr="00904085">
        <w:rPr>
          <w:noProof/>
          <w:color w:val="000000"/>
        </w:rPr>
        <w:t>2.2</w:t>
      </w:r>
      <w:r>
        <w:rPr>
          <w:rFonts w:asciiTheme="minorHAnsi" w:eastAsiaTheme="minorEastAsia" w:hAnsiTheme="minorHAnsi" w:cstheme="minorBidi"/>
          <w:noProof/>
          <w:sz w:val="24"/>
          <w:szCs w:val="24"/>
          <w:lang w:val="de-CH" w:eastAsia="ja-JP"/>
        </w:rPr>
        <w:tab/>
      </w:r>
      <w:r w:rsidRPr="00904085">
        <w:rPr>
          <w:noProof/>
          <w:color w:val="000000"/>
        </w:rPr>
        <w:t>Consommateurs de chaleur</w:t>
      </w:r>
      <w:r>
        <w:rPr>
          <w:noProof/>
        </w:rPr>
        <w:tab/>
      </w:r>
      <w:r>
        <w:rPr>
          <w:noProof/>
        </w:rPr>
        <w:fldChar w:fldCharType="begin"/>
      </w:r>
      <w:r>
        <w:rPr>
          <w:noProof/>
        </w:rPr>
        <w:instrText xml:space="preserve"> PAGEREF _Toc358556917 \h </w:instrText>
      </w:r>
      <w:r>
        <w:rPr>
          <w:noProof/>
        </w:rPr>
      </w:r>
      <w:r>
        <w:rPr>
          <w:noProof/>
        </w:rPr>
        <w:fldChar w:fldCharType="separate"/>
      </w:r>
      <w:r>
        <w:rPr>
          <w:noProof/>
        </w:rPr>
        <w:t>10</w:t>
      </w:r>
      <w:r>
        <w:rPr>
          <w:noProof/>
        </w:rPr>
        <w:fldChar w:fldCharType="end"/>
      </w:r>
    </w:p>
    <w:p w14:paraId="23B06C84" w14:textId="77777777" w:rsidR="0070672A" w:rsidRDefault="0070672A">
      <w:pPr>
        <w:pStyle w:val="Verzeichnis2"/>
        <w:tabs>
          <w:tab w:val="left" w:pos="802"/>
        </w:tabs>
        <w:rPr>
          <w:rFonts w:asciiTheme="minorHAnsi" w:eastAsiaTheme="minorEastAsia" w:hAnsiTheme="minorHAnsi" w:cstheme="minorBidi"/>
          <w:noProof/>
          <w:sz w:val="24"/>
          <w:szCs w:val="24"/>
          <w:lang w:val="de-CH" w:eastAsia="ja-JP"/>
        </w:rPr>
      </w:pPr>
      <w:r w:rsidRPr="00904085">
        <w:rPr>
          <w:noProof/>
          <w:color w:val="000000"/>
        </w:rPr>
        <w:t>2.3</w:t>
      </w:r>
      <w:r>
        <w:rPr>
          <w:rFonts w:asciiTheme="minorHAnsi" w:eastAsiaTheme="minorEastAsia" w:hAnsiTheme="minorHAnsi" w:cstheme="minorBidi"/>
          <w:noProof/>
          <w:sz w:val="24"/>
          <w:szCs w:val="24"/>
          <w:lang w:val="de-CH" w:eastAsia="ja-JP"/>
        </w:rPr>
        <w:tab/>
      </w:r>
      <w:r w:rsidRPr="00904085">
        <w:rPr>
          <w:noProof/>
          <w:color w:val="000000"/>
        </w:rPr>
        <w:t>Production de chaleur</w:t>
      </w:r>
      <w:r>
        <w:rPr>
          <w:noProof/>
        </w:rPr>
        <w:tab/>
      </w:r>
      <w:r>
        <w:rPr>
          <w:noProof/>
        </w:rPr>
        <w:fldChar w:fldCharType="begin"/>
      </w:r>
      <w:r>
        <w:rPr>
          <w:noProof/>
        </w:rPr>
        <w:instrText xml:space="preserve"> PAGEREF _Toc358556918 \h </w:instrText>
      </w:r>
      <w:r>
        <w:rPr>
          <w:noProof/>
        </w:rPr>
      </w:r>
      <w:r>
        <w:rPr>
          <w:noProof/>
        </w:rPr>
        <w:fldChar w:fldCharType="separate"/>
      </w:r>
      <w:r>
        <w:rPr>
          <w:noProof/>
        </w:rPr>
        <w:t>10</w:t>
      </w:r>
      <w:r>
        <w:rPr>
          <w:noProof/>
        </w:rPr>
        <w:fldChar w:fldCharType="end"/>
      </w:r>
    </w:p>
    <w:p w14:paraId="423FD88C" w14:textId="77777777" w:rsidR="0070672A" w:rsidRDefault="0070672A">
      <w:pPr>
        <w:pStyle w:val="Verzeichnis2"/>
        <w:tabs>
          <w:tab w:val="left" w:pos="802"/>
        </w:tabs>
        <w:rPr>
          <w:rFonts w:asciiTheme="minorHAnsi" w:eastAsiaTheme="minorEastAsia" w:hAnsiTheme="minorHAnsi" w:cstheme="minorBidi"/>
          <w:noProof/>
          <w:sz w:val="24"/>
          <w:szCs w:val="24"/>
          <w:lang w:val="de-CH" w:eastAsia="ja-JP"/>
        </w:rPr>
      </w:pPr>
      <w:r w:rsidRPr="00904085">
        <w:rPr>
          <w:noProof/>
          <w:color w:val="000000"/>
        </w:rPr>
        <w:t>2.4</w:t>
      </w:r>
      <w:r>
        <w:rPr>
          <w:rFonts w:asciiTheme="minorHAnsi" w:eastAsiaTheme="minorEastAsia" w:hAnsiTheme="minorHAnsi" w:cstheme="minorBidi"/>
          <w:noProof/>
          <w:sz w:val="24"/>
          <w:szCs w:val="24"/>
          <w:lang w:val="de-CH" w:eastAsia="ja-JP"/>
        </w:rPr>
        <w:tab/>
      </w:r>
      <w:r w:rsidRPr="00904085">
        <w:rPr>
          <w:noProof/>
          <w:color w:val="000000"/>
        </w:rPr>
        <w:t>Transformation / nouvelle construction</w:t>
      </w:r>
      <w:r>
        <w:rPr>
          <w:noProof/>
        </w:rPr>
        <w:tab/>
      </w:r>
      <w:r>
        <w:rPr>
          <w:noProof/>
        </w:rPr>
        <w:fldChar w:fldCharType="begin"/>
      </w:r>
      <w:r>
        <w:rPr>
          <w:noProof/>
        </w:rPr>
        <w:instrText xml:space="preserve"> PAGEREF _Toc358556919 \h </w:instrText>
      </w:r>
      <w:r>
        <w:rPr>
          <w:noProof/>
        </w:rPr>
      </w:r>
      <w:r>
        <w:rPr>
          <w:noProof/>
        </w:rPr>
        <w:fldChar w:fldCharType="separate"/>
      </w:r>
      <w:r>
        <w:rPr>
          <w:noProof/>
        </w:rPr>
        <w:t>10</w:t>
      </w:r>
      <w:r>
        <w:rPr>
          <w:noProof/>
        </w:rPr>
        <w:fldChar w:fldCharType="end"/>
      </w:r>
    </w:p>
    <w:p w14:paraId="26634F79" w14:textId="77777777" w:rsidR="0070672A" w:rsidRDefault="0070672A">
      <w:pPr>
        <w:pStyle w:val="Verzeichnis2"/>
        <w:tabs>
          <w:tab w:val="left" w:pos="802"/>
        </w:tabs>
        <w:rPr>
          <w:rFonts w:asciiTheme="minorHAnsi" w:eastAsiaTheme="minorEastAsia" w:hAnsiTheme="minorHAnsi" w:cstheme="minorBidi"/>
          <w:noProof/>
          <w:sz w:val="24"/>
          <w:szCs w:val="24"/>
          <w:lang w:val="de-CH" w:eastAsia="ja-JP"/>
        </w:rPr>
      </w:pPr>
      <w:r w:rsidRPr="00904085">
        <w:rPr>
          <w:noProof/>
          <w:color w:val="000000"/>
        </w:rPr>
        <w:t>2.5</w:t>
      </w:r>
      <w:r>
        <w:rPr>
          <w:rFonts w:asciiTheme="minorHAnsi" w:eastAsiaTheme="minorEastAsia" w:hAnsiTheme="minorHAnsi" w:cstheme="minorBidi"/>
          <w:noProof/>
          <w:sz w:val="24"/>
          <w:szCs w:val="24"/>
          <w:lang w:val="de-CH" w:eastAsia="ja-JP"/>
        </w:rPr>
        <w:tab/>
      </w:r>
      <w:r w:rsidRPr="00904085">
        <w:rPr>
          <w:noProof/>
          <w:color w:val="000000"/>
        </w:rPr>
        <w:t>Extension ultérieure</w:t>
      </w:r>
      <w:r>
        <w:rPr>
          <w:noProof/>
        </w:rPr>
        <w:tab/>
      </w:r>
      <w:r>
        <w:rPr>
          <w:noProof/>
        </w:rPr>
        <w:fldChar w:fldCharType="begin"/>
      </w:r>
      <w:r>
        <w:rPr>
          <w:noProof/>
        </w:rPr>
        <w:instrText xml:space="preserve"> PAGEREF _Toc358556920 \h </w:instrText>
      </w:r>
      <w:r>
        <w:rPr>
          <w:noProof/>
        </w:rPr>
      </w:r>
      <w:r>
        <w:rPr>
          <w:noProof/>
        </w:rPr>
        <w:fldChar w:fldCharType="separate"/>
      </w:r>
      <w:r>
        <w:rPr>
          <w:noProof/>
        </w:rPr>
        <w:t>10</w:t>
      </w:r>
      <w:r>
        <w:rPr>
          <w:noProof/>
        </w:rPr>
        <w:fldChar w:fldCharType="end"/>
      </w:r>
    </w:p>
    <w:p w14:paraId="4AEC9BEA" w14:textId="77777777" w:rsidR="0070672A" w:rsidRDefault="0070672A">
      <w:pPr>
        <w:pStyle w:val="Verzeichnis2"/>
        <w:tabs>
          <w:tab w:val="left" w:pos="858"/>
        </w:tabs>
        <w:rPr>
          <w:rFonts w:asciiTheme="minorHAnsi" w:eastAsiaTheme="minorEastAsia" w:hAnsiTheme="minorHAnsi" w:cstheme="minorBidi"/>
          <w:noProof/>
          <w:sz w:val="24"/>
          <w:szCs w:val="24"/>
          <w:lang w:val="de-CH" w:eastAsia="ja-JP"/>
        </w:rPr>
      </w:pPr>
      <w:r w:rsidRPr="00904085">
        <w:rPr>
          <w:noProof/>
          <w:color w:val="000000"/>
        </w:rPr>
        <w:t xml:space="preserve">2.6 </w:t>
      </w:r>
      <w:r>
        <w:rPr>
          <w:rFonts w:asciiTheme="minorHAnsi" w:eastAsiaTheme="minorEastAsia" w:hAnsiTheme="minorHAnsi" w:cstheme="minorBidi"/>
          <w:noProof/>
          <w:sz w:val="24"/>
          <w:szCs w:val="24"/>
          <w:lang w:val="de-CH" w:eastAsia="ja-JP"/>
        </w:rPr>
        <w:tab/>
      </w:r>
      <w:r w:rsidRPr="00904085">
        <w:rPr>
          <w:noProof/>
          <w:color w:val="000000"/>
        </w:rPr>
        <w:t>Logistique du combustible</w:t>
      </w:r>
      <w:r>
        <w:rPr>
          <w:noProof/>
        </w:rPr>
        <w:tab/>
      </w:r>
      <w:r>
        <w:rPr>
          <w:noProof/>
        </w:rPr>
        <w:fldChar w:fldCharType="begin"/>
      </w:r>
      <w:r>
        <w:rPr>
          <w:noProof/>
        </w:rPr>
        <w:instrText xml:space="preserve"> PAGEREF _Toc358556921 \h </w:instrText>
      </w:r>
      <w:r>
        <w:rPr>
          <w:noProof/>
        </w:rPr>
      </w:r>
      <w:r>
        <w:rPr>
          <w:noProof/>
        </w:rPr>
        <w:fldChar w:fldCharType="separate"/>
      </w:r>
      <w:r>
        <w:rPr>
          <w:noProof/>
        </w:rPr>
        <w:t>10</w:t>
      </w:r>
      <w:r>
        <w:rPr>
          <w:noProof/>
        </w:rPr>
        <w:fldChar w:fldCharType="end"/>
      </w:r>
    </w:p>
    <w:p w14:paraId="72263A5E" w14:textId="77777777" w:rsidR="0070672A" w:rsidRDefault="0070672A">
      <w:pPr>
        <w:pStyle w:val="Verzeichnis2"/>
        <w:tabs>
          <w:tab w:val="left" w:pos="802"/>
        </w:tabs>
        <w:rPr>
          <w:rFonts w:asciiTheme="minorHAnsi" w:eastAsiaTheme="minorEastAsia" w:hAnsiTheme="minorHAnsi" w:cstheme="minorBidi"/>
          <w:noProof/>
          <w:sz w:val="24"/>
          <w:szCs w:val="24"/>
          <w:lang w:val="de-CH" w:eastAsia="ja-JP"/>
        </w:rPr>
      </w:pPr>
      <w:r w:rsidRPr="00904085">
        <w:rPr>
          <w:noProof/>
          <w:color w:val="000000"/>
        </w:rPr>
        <w:t>2.7</w:t>
      </w:r>
      <w:r>
        <w:rPr>
          <w:rFonts w:asciiTheme="minorHAnsi" w:eastAsiaTheme="minorEastAsia" w:hAnsiTheme="minorHAnsi" w:cstheme="minorBidi"/>
          <w:noProof/>
          <w:sz w:val="24"/>
          <w:szCs w:val="24"/>
          <w:lang w:val="de-CH" w:eastAsia="ja-JP"/>
        </w:rPr>
        <w:tab/>
      </w:r>
      <w:r w:rsidRPr="00904085">
        <w:rPr>
          <w:noProof/>
          <w:color w:val="000000"/>
        </w:rPr>
        <w:t>Combustible</w:t>
      </w:r>
      <w:r>
        <w:rPr>
          <w:noProof/>
        </w:rPr>
        <w:tab/>
      </w:r>
      <w:r>
        <w:rPr>
          <w:noProof/>
        </w:rPr>
        <w:fldChar w:fldCharType="begin"/>
      </w:r>
      <w:r>
        <w:rPr>
          <w:noProof/>
        </w:rPr>
        <w:instrText xml:space="preserve"> PAGEREF _Toc358556922 \h </w:instrText>
      </w:r>
      <w:r>
        <w:rPr>
          <w:noProof/>
        </w:rPr>
      </w:r>
      <w:r>
        <w:rPr>
          <w:noProof/>
        </w:rPr>
        <w:fldChar w:fldCharType="separate"/>
      </w:r>
      <w:r>
        <w:rPr>
          <w:noProof/>
        </w:rPr>
        <w:t>11</w:t>
      </w:r>
      <w:r>
        <w:rPr>
          <w:noProof/>
        </w:rPr>
        <w:fldChar w:fldCharType="end"/>
      </w:r>
    </w:p>
    <w:p w14:paraId="3F9A2A99" w14:textId="77777777" w:rsidR="0070672A" w:rsidRDefault="0070672A">
      <w:pPr>
        <w:pStyle w:val="Verzeichnis2"/>
        <w:tabs>
          <w:tab w:val="left" w:pos="802"/>
        </w:tabs>
        <w:rPr>
          <w:rFonts w:asciiTheme="minorHAnsi" w:eastAsiaTheme="minorEastAsia" w:hAnsiTheme="minorHAnsi" w:cstheme="minorBidi"/>
          <w:noProof/>
          <w:sz w:val="24"/>
          <w:szCs w:val="24"/>
          <w:lang w:val="de-CH" w:eastAsia="ja-JP"/>
        </w:rPr>
      </w:pPr>
      <w:r w:rsidRPr="00904085">
        <w:rPr>
          <w:noProof/>
          <w:color w:val="000000"/>
        </w:rPr>
        <w:t>2.8</w:t>
      </w:r>
      <w:r>
        <w:rPr>
          <w:rFonts w:asciiTheme="minorHAnsi" w:eastAsiaTheme="minorEastAsia" w:hAnsiTheme="minorHAnsi" w:cstheme="minorBidi"/>
          <w:noProof/>
          <w:sz w:val="24"/>
          <w:szCs w:val="24"/>
          <w:lang w:val="de-CH" w:eastAsia="ja-JP"/>
        </w:rPr>
        <w:tab/>
      </w:r>
      <w:r w:rsidRPr="00904085">
        <w:rPr>
          <w:noProof/>
          <w:color w:val="000000"/>
        </w:rPr>
        <w:t>Délais</w:t>
      </w:r>
      <w:r>
        <w:rPr>
          <w:noProof/>
        </w:rPr>
        <w:tab/>
      </w:r>
      <w:r>
        <w:rPr>
          <w:noProof/>
        </w:rPr>
        <w:fldChar w:fldCharType="begin"/>
      </w:r>
      <w:r>
        <w:rPr>
          <w:noProof/>
        </w:rPr>
        <w:instrText xml:space="preserve"> PAGEREF _Toc358556923 \h </w:instrText>
      </w:r>
      <w:r>
        <w:rPr>
          <w:noProof/>
        </w:rPr>
      </w:r>
      <w:r>
        <w:rPr>
          <w:noProof/>
        </w:rPr>
        <w:fldChar w:fldCharType="separate"/>
      </w:r>
      <w:r>
        <w:rPr>
          <w:noProof/>
        </w:rPr>
        <w:t>13</w:t>
      </w:r>
      <w:r>
        <w:rPr>
          <w:noProof/>
        </w:rPr>
        <w:fldChar w:fldCharType="end"/>
      </w:r>
    </w:p>
    <w:p w14:paraId="18611291" w14:textId="77777777" w:rsidR="0070672A" w:rsidRDefault="0070672A">
      <w:pPr>
        <w:pStyle w:val="Verzeichnis2"/>
        <w:tabs>
          <w:tab w:val="left" w:pos="802"/>
        </w:tabs>
        <w:rPr>
          <w:rFonts w:asciiTheme="minorHAnsi" w:eastAsiaTheme="minorEastAsia" w:hAnsiTheme="minorHAnsi" w:cstheme="minorBidi"/>
          <w:noProof/>
          <w:sz w:val="24"/>
          <w:szCs w:val="24"/>
          <w:lang w:val="de-CH" w:eastAsia="ja-JP"/>
        </w:rPr>
      </w:pPr>
      <w:r w:rsidRPr="00904085">
        <w:rPr>
          <w:noProof/>
          <w:color w:val="000000"/>
        </w:rPr>
        <w:t>2.9</w:t>
      </w:r>
      <w:r>
        <w:rPr>
          <w:rFonts w:asciiTheme="minorHAnsi" w:eastAsiaTheme="minorEastAsia" w:hAnsiTheme="minorHAnsi" w:cstheme="minorBidi"/>
          <w:noProof/>
          <w:sz w:val="24"/>
          <w:szCs w:val="24"/>
          <w:lang w:val="de-CH" w:eastAsia="ja-JP"/>
        </w:rPr>
        <w:tab/>
      </w:r>
      <w:r w:rsidRPr="00904085">
        <w:rPr>
          <w:noProof/>
          <w:color w:val="000000"/>
        </w:rPr>
        <w:t>Etendue de l'offre (schéma d'implantation, liste de références)</w:t>
      </w:r>
      <w:r>
        <w:rPr>
          <w:noProof/>
        </w:rPr>
        <w:tab/>
      </w:r>
      <w:r>
        <w:rPr>
          <w:noProof/>
        </w:rPr>
        <w:fldChar w:fldCharType="begin"/>
      </w:r>
      <w:r>
        <w:rPr>
          <w:noProof/>
        </w:rPr>
        <w:instrText xml:space="preserve"> PAGEREF _Toc358556924 \h </w:instrText>
      </w:r>
      <w:r>
        <w:rPr>
          <w:noProof/>
        </w:rPr>
      </w:r>
      <w:r>
        <w:rPr>
          <w:noProof/>
        </w:rPr>
        <w:fldChar w:fldCharType="separate"/>
      </w:r>
      <w:r>
        <w:rPr>
          <w:noProof/>
        </w:rPr>
        <w:t>13</w:t>
      </w:r>
      <w:r>
        <w:rPr>
          <w:noProof/>
        </w:rPr>
        <w:fldChar w:fldCharType="end"/>
      </w:r>
    </w:p>
    <w:p w14:paraId="5F11F620" w14:textId="77777777" w:rsidR="0070672A" w:rsidRDefault="0070672A">
      <w:pPr>
        <w:pStyle w:val="Verzeichnis2"/>
        <w:tabs>
          <w:tab w:val="left" w:pos="913"/>
        </w:tabs>
        <w:rPr>
          <w:rFonts w:asciiTheme="minorHAnsi" w:eastAsiaTheme="minorEastAsia" w:hAnsiTheme="minorHAnsi" w:cstheme="minorBidi"/>
          <w:noProof/>
          <w:sz w:val="24"/>
          <w:szCs w:val="24"/>
          <w:lang w:val="de-CH" w:eastAsia="ja-JP"/>
        </w:rPr>
      </w:pPr>
      <w:r w:rsidRPr="00904085">
        <w:rPr>
          <w:noProof/>
          <w:color w:val="000000"/>
        </w:rPr>
        <w:t>2.10</w:t>
      </w:r>
      <w:r>
        <w:rPr>
          <w:rFonts w:asciiTheme="minorHAnsi" w:eastAsiaTheme="minorEastAsia" w:hAnsiTheme="minorHAnsi" w:cstheme="minorBidi"/>
          <w:noProof/>
          <w:sz w:val="24"/>
          <w:szCs w:val="24"/>
          <w:lang w:val="de-CH" w:eastAsia="ja-JP"/>
        </w:rPr>
        <w:tab/>
      </w:r>
      <w:r w:rsidRPr="00904085">
        <w:rPr>
          <w:noProof/>
          <w:color w:val="000000"/>
        </w:rPr>
        <w:t>Annexes à l’appel d’offres (du concepteur)</w:t>
      </w:r>
      <w:r>
        <w:rPr>
          <w:noProof/>
        </w:rPr>
        <w:tab/>
      </w:r>
      <w:r>
        <w:rPr>
          <w:noProof/>
        </w:rPr>
        <w:fldChar w:fldCharType="begin"/>
      </w:r>
      <w:r>
        <w:rPr>
          <w:noProof/>
        </w:rPr>
        <w:instrText xml:space="preserve"> PAGEREF _Toc358556925 \h </w:instrText>
      </w:r>
      <w:r>
        <w:rPr>
          <w:noProof/>
        </w:rPr>
      </w:r>
      <w:r>
        <w:rPr>
          <w:noProof/>
        </w:rPr>
        <w:fldChar w:fldCharType="separate"/>
      </w:r>
      <w:r>
        <w:rPr>
          <w:noProof/>
        </w:rPr>
        <w:t>13</w:t>
      </w:r>
      <w:r>
        <w:rPr>
          <w:noProof/>
        </w:rPr>
        <w:fldChar w:fldCharType="end"/>
      </w:r>
    </w:p>
    <w:p w14:paraId="4F1C2555" w14:textId="77777777" w:rsidR="0070672A" w:rsidRDefault="0070672A">
      <w:pPr>
        <w:pStyle w:val="Verzeichnis1"/>
        <w:tabs>
          <w:tab w:val="left" w:pos="351"/>
        </w:tabs>
        <w:rPr>
          <w:rFonts w:asciiTheme="minorHAnsi" w:eastAsiaTheme="minorEastAsia" w:hAnsiTheme="minorHAnsi" w:cstheme="minorBidi"/>
          <w:b w:val="0"/>
          <w:noProof/>
          <w:sz w:val="24"/>
          <w:szCs w:val="24"/>
          <w:lang w:val="de-CH" w:eastAsia="ja-JP"/>
        </w:rPr>
      </w:pPr>
      <w:r w:rsidRPr="00904085">
        <w:rPr>
          <w:noProof/>
          <w:color w:val="000000"/>
        </w:rPr>
        <w:t>3</w:t>
      </w:r>
      <w:r>
        <w:rPr>
          <w:rFonts w:asciiTheme="minorHAnsi" w:eastAsiaTheme="minorEastAsia" w:hAnsiTheme="minorHAnsi" w:cstheme="minorBidi"/>
          <w:b w:val="0"/>
          <w:noProof/>
          <w:sz w:val="24"/>
          <w:szCs w:val="24"/>
          <w:lang w:val="de-CH" w:eastAsia="ja-JP"/>
        </w:rPr>
        <w:tab/>
      </w:r>
      <w:r w:rsidRPr="00904085">
        <w:rPr>
          <w:noProof/>
          <w:color w:val="000000"/>
        </w:rPr>
        <w:t>Paramètres d'exploitation de l'installation</w:t>
      </w:r>
      <w:r>
        <w:rPr>
          <w:noProof/>
        </w:rPr>
        <w:tab/>
      </w:r>
      <w:r>
        <w:rPr>
          <w:noProof/>
        </w:rPr>
        <w:fldChar w:fldCharType="begin"/>
      </w:r>
      <w:r>
        <w:rPr>
          <w:noProof/>
        </w:rPr>
        <w:instrText xml:space="preserve"> PAGEREF _Toc358556926 \h </w:instrText>
      </w:r>
      <w:r>
        <w:rPr>
          <w:noProof/>
        </w:rPr>
      </w:r>
      <w:r>
        <w:rPr>
          <w:noProof/>
        </w:rPr>
        <w:fldChar w:fldCharType="separate"/>
      </w:r>
      <w:r>
        <w:rPr>
          <w:noProof/>
        </w:rPr>
        <w:t>14</w:t>
      </w:r>
      <w:r>
        <w:rPr>
          <w:noProof/>
        </w:rPr>
        <w:fldChar w:fldCharType="end"/>
      </w:r>
    </w:p>
    <w:p w14:paraId="05D10373" w14:textId="77777777" w:rsidR="0070672A" w:rsidRDefault="0070672A">
      <w:pPr>
        <w:pStyle w:val="Verzeichnis2"/>
        <w:tabs>
          <w:tab w:val="left" w:pos="802"/>
        </w:tabs>
        <w:rPr>
          <w:rFonts w:asciiTheme="minorHAnsi" w:eastAsiaTheme="minorEastAsia" w:hAnsiTheme="minorHAnsi" w:cstheme="minorBidi"/>
          <w:noProof/>
          <w:sz w:val="24"/>
          <w:szCs w:val="24"/>
          <w:lang w:val="de-CH" w:eastAsia="ja-JP"/>
        </w:rPr>
      </w:pPr>
      <w:r w:rsidRPr="00904085">
        <w:rPr>
          <w:noProof/>
          <w:color w:val="000000"/>
        </w:rPr>
        <w:t>3.1</w:t>
      </w:r>
      <w:r>
        <w:rPr>
          <w:rFonts w:asciiTheme="minorHAnsi" w:eastAsiaTheme="minorEastAsia" w:hAnsiTheme="minorHAnsi" w:cstheme="minorBidi"/>
          <w:noProof/>
          <w:sz w:val="24"/>
          <w:szCs w:val="24"/>
          <w:lang w:val="de-CH" w:eastAsia="ja-JP"/>
        </w:rPr>
        <w:tab/>
      </w:r>
      <w:r w:rsidRPr="00904085">
        <w:rPr>
          <w:noProof/>
          <w:color w:val="000000"/>
        </w:rPr>
        <w:t>Paramètres de fonctionnement de la chaudière</w:t>
      </w:r>
      <w:r>
        <w:rPr>
          <w:noProof/>
        </w:rPr>
        <w:tab/>
      </w:r>
      <w:r>
        <w:rPr>
          <w:noProof/>
        </w:rPr>
        <w:fldChar w:fldCharType="begin"/>
      </w:r>
      <w:r>
        <w:rPr>
          <w:noProof/>
        </w:rPr>
        <w:instrText xml:space="preserve"> PAGEREF _Toc358556927 \h </w:instrText>
      </w:r>
      <w:r>
        <w:rPr>
          <w:noProof/>
        </w:rPr>
      </w:r>
      <w:r>
        <w:rPr>
          <w:noProof/>
        </w:rPr>
        <w:fldChar w:fldCharType="separate"/>
      </w:r>
      <w:r>
        <w:rPr>
          <w:noProof/>
        </w:rPr>
        <w:t>14</w:t>
      </w:r>
      <w:r>
        <w:rPr>
          <w:noProof/>
        </w:rPr>
        <w:fldChar w:fldCharType="end"/>
      </w:r>
    </w:p>
    <w:p w14:paraId="3E7E16E3" w14:textId="77777777" w:rsidR="0070672A" w:rsidRDefault="0070672A">
      <w:pPr>
        <w:pStyle w:val="Verzeichnis2"/>
        <w:tabs>
          <w:tab w:val="left" w:pos="802"/>
        </w:tabs>
        <w:rPr>
          <w:rFonts w:asciiTheme="minorHAnsi" w:eastAsiaTheme="minorEastAsia" w:hAnsiTheme="minorHAnsi" w:cstheme="minorBidi"/>
          <w:noProof/>
          <w:sz w:val="24"/>
          <w:szCs w:val="24"/>
          <w:lang w:val="de-CH" w:eastAsia="ja-JP"/>
        </w:rPr>
      </w:pPr>
      <w:r>
        <w:rPr>
          <w:noProof/>
        </w:rPr>
        <w:t>3.2</w:t>
      </w:r>
      <w:r>
        <w:rPr>
          <w:rFonts w:asciiTheme="minorHAnsi" w:eastAsiaTheme="minorEastAsia" w:hAnsiTheme="minorHAnsi" w:cstheme="minorBidi"/>
          <w:noProof/>
          <w:sz w:val="24"/>
          <w:szCs w:val="24"/>
          <w:lang w:val="de-CH" w:eastAsia="ja-JP"/>
        </w:rPr>
        <w:tab/>
      </w:r>
      <w:r>
        <w:rPr>
          <w:noProof/>
        </w:rPr>
        <w:t>Spécifications concernant les émissions</w:t>
      </w:r>
      <w:r>
        <w:rPr>
          <w:noProof/>
        </w:rPr>
        <w:tab/>
      </w:r>
      <w:r>
        <w:rPr>
          <w:noProof/>
        </w:rPr>
        <w:fldChar w:fldCharType="begin"/>
      </w:r>
      <w:r>
        <w:rPr>
          <w:noProof/>
        </w:rPr>
        <w:instrText xml:space="preserve"> PAGEREF _Toc358556928 \h </w:instrText>
      </w:r>
      <w:r>
        <w:rPr>
          <w:noProof/>
        </w:rPr>
      </w:r>
      <w:r>
        <w:rPr>
          <w:noProof/>
        </w:rPr>
        <w:fldChar w:fldCharType="separate"/>
      </w:r>
      <w:r>
        <w:rPr>
          <w:noProof/>
        </w:rPr>
        <w:t>14</w:t>
      </w:r>
      <w:r>
        <w:rPr>
          <w:noProof/>
        </w:rPr>
        <w:fldChar w:fldCharType="end"/>
      </w:r>
    </w:p>
    <w:p w14:paraId="0640E094" w14:textId="77777777" w:rsidR="0070672A" w:rsidRDefault="0070672A">
      <w:pPr>
        <w:pStyle w:val="Verzeichnis2"/>
        <w:tabs>
          <w:tab w:val="left" w:pos="802"/>
        </w:tabs>
        <w:rPr>
          <w:rFonts w:asciiTheme="minorHAnsi" w:eastAsiaTheme="minorEastAsia" w:hAnsiTheme="minorHAnsi" w:cstheme="minorBidi"/>
          <w:noProof/>
          <w:sz w:val="24"/>
          <w:szCs w:val="24"/>
          <w:lang w:val="de-CH" w:eastAsia="ja-JP"/>
        </w:rPr>
      </w:pPr>
      <w:r>
        <w:rPr>
          <w:noProof/>
        </w:rPr>
        <w:t>3.3</w:t>
      </w:r>
      <w:r>
        <w:rPr>
          <w:rFonts w:asciiTheme="minorHAnsi" w:eastAsiaTheme="minorEastAsia" w:hAnsiTheme="minorHAnsi" w:cstheme="minorBidi"/>
          <w:noProof/>
          <w:sz w:val="24"/>
          <w:szCs w:val="24"/>
          <w:lang w:val="de-CH" w:eastAsia="ja-JP"/>
        </w:rPr>
        <w:tab/>
      </w:r>
      <w:r>
        <w:rPr>
          <w:noProof/>
        </w:rPr>
        <w:t>Exigences acoustiques</w:t>
      </w:r>
      <w:r>
        <w:rPr>
          <w:noProof/>
        </w:rPr>
        <w:tab/>
      </w:r>
      <w:r>
        <w:rPr>
          <w:noProof/>
        </w:rPr>
        <w:fldChar w:fldCharType="begin"/>
      </w:r>
      <w:r>
        <w:rPr>
          <w:noProof/>
        </w:rPr>
        <w:instrText xml:space="preserve"> PAGEREF _Toc358556929 \h </w:instrText>
      </w:r>
      <w:r>
        <w:rPr>
          <w:noProof/>
        </w:rPr>
      </w:r>
      <w:r>
        <w:rPr>
          <w:noProof/>
        </w:rPr>
        <w:fldChar w:fldCharType="separate"/>
      </w:r>
      <w:r>
        <w:rPr>
          <w:noProof/>
        </w:rPr>
        <w:t>15</w:t>
      </w:r>
      <w:r>
        <w:rPr>
          <w:noProof/>
        </w:rPr>
        <w:fldChar w:fldCharType="end"/>
      </w:r>
    </w:p>
    <w:p w14:paraId="01F446A4" w14:textId="77777777" w:rsidR="0070672A" w:rsidRDefault="0070672A">
      <w:pPr>
        <w:pStyle w:val="Verzeichnis2"/>
        <w:tabs>
          <w:tab w:val="left" w:pos="802"/>
        </w:tabs>
        <w:rPr>
          <w:rFonts w:asciiTheme="minorHAnsi" w:eastAsiaTheme="minorEastAsia" w:hAnsiTheme="minorHAnsi" w:cstheme="minorBidi"/>
          <w:noProof/>
          <w:sz w:val="24"/>
          <w:szCs w:val="24"/>
          <w:lang w:val="de-CH" w:eastAsia="ja-JP"/>
        </w:rPr>
      </w:pPr>
      <w:r>
        <w:rPr>
          <w:noProof/>
        </w:rPr>
        <w:t>3.4</w:t>
      </w:r>
      <w:r>
        <w:rPr>
          <w:rFonts w:asciiTheme="minorHAnsi" w:eastAsiaTheme="minorEastAsia" w:hAnsiTheme="minorHAnsi" w:cstheme="minorBidi"/>
          <w:noProof/>
          <w:sz w:val="24"/>
          <w:szCs w:val="24"/>
          <w:lang w:val="de-CH" w:eastAsia="ja-JP"/>
        </w:rPr>
        <w:tab/>
      </w:r>
      <w:r>
        <w:rPr>
          <w:noProof/>
        </w:rPr>
        <w:t>Entretien, nettoyage</w:t>
      </w:r>
      <w:r>
        <w:rPr>
          <w:noProof/>
        </w:rPr>
        <w:tab/>
      </w:r>
      <w:r>
        <w:rPr>
          <w:noProof/>
        </w:rPr>
        <w:fldChar w:fldCharType="begin"/>
      </w:r>
      <w:r>
        <w:rPr>
          <w:noProof/>
        </w:rPr>
        <w:instrText xml:space="preserve"> PAGEREF _Toc358556930 \h </w:instrText>
      </w:r>
      <w:r>
        <w:rPr>
          <w:noProof/>
        </w:rPr>
      </w:r>
      <w:r>
        <w:rPr>
          <w:noProof/>
        </w:rPr>
        <w:fldChar w:fldCharType="separate"/>
      </w:r>
      <w:r>
        <w:rPr>
          <w:noProof/>
        </w:rPr>
        <w:t>15</w:t>
      </w:r>
      <w:r>
        <w:rPr>
          <w:noProof/>
        </w:rPr>
        <w:fldChar w:fldCharType="end"/>
      </w:r>
    </w:p>
    <w:p w14:paraId="1346AFE3" w14:textId="77777777" w:rsidR="0070672A" w:rsidRDefault="0070672A">
      <w:pPr>
        <w:pStyle w:val="Verzeichnis2"/>
        <w:tabs>
          <w:tab w:val="left" w:pos="802"/>
        </w:tabs>
        <w:rPr>
          <w:rFonts w:asciiTheme="minorHAnsi" w:eastAsiaTheme="minorEastAsia" w:hAnsiTheme="minorHAnsi" w:cstheme="minorBidi"/>
          <w:noProof/>
          <w:sz w:val="24"/>
          <w:szCs w:val="24"/>
          <w:lang w:val="de-CH" w:eastAsia="ja-JP"/>
        </w:rPr>
      </w:pPr>
      <w:r>
        <w:rPr>
          <w:noProof/>
        </w:rPr>
        <w:t>3.5</w:t>
      </w:r>
      <w:r>
        <w:rPr>
          <w:rFonts w:asciiTheme="minorHAnsi" w:eastAsiaTheme="minorEastAsia" w:hAnsiTheme="minorHAnsi" w:cstheme="minorBidi"/>
          <w:noProof/>
          <w:sz w:val="24"/>
          <w:szCs w:val="24"/>
          <w:lang w:val="de-CH" w:eastAsia="ja-JP"/>
        </w:rPr>
        <w:tab/>
      </w:r>
      <w:r>
        <w:rPr>
          <w:noProof/>
        </w:rPr>
        <w:t>Remise en état (entretien)</w:t>
      </w:r>
      <w:r>
        <w:rPr>
          <w:noProof/>
        </w:rPr>
        <w:tab/>
      </w:r>
      <w:r>
        <w:rPr>
          <w:noProof/>
        </w:rPr>
        <w:fldChar w:fldCharType="begin"/>
      </w:r>
      <w:r>
        <w:rPr>
          <w:noProof/>
        </w:rPr>
        <w:instrText xml:space="preserve"> PAGEREF _Toc358556931 \h </w:instrText>
      </w:r>
      <w:r>
        <w:rPr>
          <w:noProof/>
        </w:rPr>
      </w:r>
      <w:r>
        <w:rPr>
          <w:noProof/>
        </w:rPr>
        <w:fldChar w:fldCharType="separate"/>
      </w:r>
      <w:r>
        <w:rPr>
          <w:noProof/>
        </w:rPr>
        <w:t>17</w:t>
      </w:r>
      <w:r>
        <w:rPr>
          <w:noProof/>
        </w:rPr>
        <w:fldChar w:fldCharType="end"/>
      </w:r>
    </w:p>
    <w:p w14:paraId="19D654B0" w14:textId="77777777" w:rsidR="0070672A" w:rsidRDefault="0070672A">
      <w:pPr>
        <w:pStyle w:val="Verzeichnis2"/>
        <w:tabs>
          <w:tab w:val="left" w:pos="802"/>
        </w:tabs>
        <w:rPr>
          <w:rFonts w:asciiTheme="minorHAnsi" w:eastAsiaTheme="minorEastAsia" w:hAnsiTheme="minorHAnsi" w:cstheme="minorBidi"/>
          <w:noProof/>
          <w:sz w:val="24"/>
          <w:szCs w:val="24"/>
          <w:lang w:val="de-CH" w:eastAsia="ja-JP"/>
        </w:rPr>
      </w:pPr>
      <w:r>
        <w:rPr>
          <w:noProof/>
        </w:rPr>
        <w:t>3.6</w:t>
      </w:r>
      <w:r>
        <w:rPr>
          <w:rFonts w:asciiTheme="minorHAnsi" w:eastAsiaTheme="minorEastAsia" w:hAnsiTheme="minorHAnsi" w:cstheme="minorBidi"/>
          <w:noProof/>
          <w:sz w:val="24"/>
          <w:szCs w:val="24"/>
          <w:lang w:val="de-CH" w:eastAsia="ja-JP"/>
        </w:rPr>
        <w:tab/>
      </w:r>
      <w:r>
        <w:rPr>
          <w:noProof/>
        </w:rPr>
        <w:t>Energie auxiliaire</w:t>
      </w:r>
      <w:r>
        <w:rPr>
          <w:noProof/>
        </w:rPr>
        <w:tab/>
      </w:r>
      <w:r>
        <w:rPr>
          <w:noProof/>
        </w:rPr>
        <w:fldChar w:fldCharType="begin"/>
      </w:r>
      <w:r>
        <w:rPr>
          <w:noProof/>
        </w:rPr>
        <w:instrText xml:space="preserve"> PAGEREF _Toc358556932 \h </w:instrText>
      </w:r>
      <w:r>
        <w:rPr>
          <w:noProof/>
        </w:rPr>
      </w:r>
      <w:r>
        <w:rPr>
          <w:noProof/>
        </w:rPr>
        <w:fldChar w:fldCharType="separate"/>
      </w:r>
      <w:r>
        <w:rPr>
          <w:noProof/>
        </w:rPr>
        <w:t>17</w:t>
      </w:r>
      <w:r>
        <w:rPr>
          <w:noProof/>
        </w:rPr>
        <w:fldChar w:fldCharType="end"/>
      </w:r>
    </w:p>
    <w:p w14:paraId="4E7B976A" w14:textId="77777777" w:rsidR="0070672A" w:rsidRDefault="0070672A">
      <w:pPr>
        <w:pStyle w:val="Verzeichnis1"/>
        <w:tabs>
          <w:tab w:val="left" w:pos="407"/>
        </w:tabs>
        <w:rPr>
          <w:rFonts w:asciiTheme="minorHAnsi" w:eastAsiaTheme="minorEastAsia" w:hAnsiTheme="minorHAnsi" w:cstheme="minorBidi"/>
          <w:b w:val="0"/>
          <w:noProof/>
          <w:sz w:val="24"/>
          <w:szCs w:val="24"/>
          <w:lang w:val="de-CH" w:eastAsia="ja-JP"/>
        </w:rPr>
      </w:pPr>
      <w:r w:rsidRPr="00904085">
        <w:rPr>
          <w:noProof/>
          <w:color w:val="000000"/>
        </w:rPr>
        <w:t>4.</w:t>
      </w:r>
      <w:r>
        <w:rPr>
          <w:rFonts w:asciiTheme="minorHAnsi" w:eastAsiaTheme="minorEastAsia" w:hAnsiTheme="minorHAnsi" w:cstheme="minorBidi"/>
          <w:b w:val="0"/>
          <w:noProof/>
          <w:sz w:val="24"/>
          <w:szCs w:val="24"/>
          <w:lang w:val="de-CH" w:eastAsia="ja-JP"/>
        </w:rPr>
        <w:tab/>
      </w:r>
      <w:r w:rsidRPr="00904085">
        <w:rPr>
          <w:noProof/>
          <w:color w:val="000000"/>
        </w:rPr>
        <w:t>Série de prix</w:t>
      </w:r>
      <w:r>
        <w:rPr>
          <w:noProof/>
        </w:rPr>
        <w:tab/>
      </w:r>
      <w:r>
        <w:rPr>
          <w:noProof/>
        </w:rPr>
        <w:fldChar w:fldCharType="begin"/>
      </w:r>
      <w:r>
        <w:rPr>
          <w:noProof/>
        </w:rPr>
        <w:instrText xml:space="preserve"> PAGEREF _Toc358556933 \h </w:instrText>
      </w:r>
      <w:r>
        <w:rPr>
          <w:noProof/>
        </w:rPr>
      </w:r>
      <w:r>
        <w:rPr>
          <w:noProof/>
        </w:rPr>
        <w:fldChar w:fldCharType="separate"/>
      </w:r>
      <w:r>
        <w:rPr>
          <w:noProof/>
        </w:rPr>
        <w:t>18</w:t>
      </w:r>
      <w:r>
        <w:rPr>
          <w:noProof/>
        </w:rPr>
        <w:fldChar w:fldCharType="end"/>
      </w:r>
    </w:p>
    <w:p w14:paraId="766C8F2D" w14:textId="77777777" w:rsidR="0070672A" w:rsidRDefault="0070672A">
      <w:pPr>
        <w:pStyle w:val="Verzeichnis2"/>
        <w:tabs>
          <w:tab w:val="left" w:pos="802"/>
        </w:tabs>
        <w:rPr>
          <w:rFonts w:asciiTheme="minorHAnsi" w:eastAsiaTheme="minorEastAsia" w:hAnsiTheme="minorHAnsi" w:cstheme="minorBidi"/>
          <w:noProof/>
          <w:sz w:val="24"/>
          <w:szCs w:val="24"/>
          <w:lang w:val="de-CH" w:eastAsia="ja-JP"/>
        </w:rPr>
      </w:pPr>
      <w:r w:rsidRPr="00904085">
        <w:rPr>
          <w:noProof/>
          <w:color w:val="000000"/>
        </w:rPr>
        <w:t>4.1</w:t>
      </w:r>
      <w:r>
        <w:rPr>
          <w:rFonts w:asciiTheme="minorHAnsi" w:eastAsiaTheme="minorEastAsia" w:hAnsiTheme="minorHAnsi" w:cstheme="minorBidi"/>
          <w:noProof/>
          <w:sz w:val="24"/>
          <w:szCs w:val="24"/>
          <w:lang w:val="de-CH" w:eastAsia="ja-JP"/>
        </w:rPr>
        <w:tab/>
      </w:r>
      <w:r w:rsidRPr="00904085">
        <w:rPr>
          <w:noProof/>
          <w:color w:val="000000"/>
        </w:rPr>
        <w:t>Remplissage du silo</w:t>
      </w:r>
      <w:r>
        <w:rPr>
          <w:noProof/>
        </w:rPr>
        <w:tab/>
      </w:r>
      <w:r>
        <w:rPr>
          <w:noProof/>
        </w:rPr>
        <w:fldChar w:fldCharType="begin"/>
      </w:r>
      <w:r>
        <w:rPr>
          <w:noProof/>
        </w:rPr>
        <w:instrText xml:space="preserve"> PAGEREF _Toc358556934 \h </w:instrText>
      </w:r>
      <w:r>
        <w:rPr>
          <w:noProof/>
        </w:rPr>
      </w:r>
      <w:r>
        <w:rPr>
          <w:noProof/>
        </w:rPr>
        <w:fldChar w:fldCharType="separate"/>
      </w:r>
      <w:r>
        <w:rPr>
          <w:noProof/>
        </w:rPr>
        <w:t>18</w:t>
      </w:r>
      <w:r>
        <w:rPr>
          <w:noProof/>
        </w:rPr>
        <w:fldChar w:fldCharType="end"/>
      </w:r>
    </w:p>
    <w:p w14:paraId="3DBDB11A" w14:textId="77777777" w:rsidR="0070672A" w:rsidRDefault="0070672A">
      <w:pPr>
        <w:pStyle w:val="Verzeichnis2"/>
        <w:tabs>
          <w:tab w:val="left" w:pos="802"/>
        </w:tabs>
        <w:rPr>
          <w:rFonts w:asciiTheme="minorHAnsi" w:eastAsiaTheme="minorEastAsia" w:hAnsiTheme="minorHAnsi" w:cstheme="minorBidi"/>
          <w:noProof/>
          <w:sz w:val="24"/>
          <w:szCs w:val="24"/>
          <w:lang w:val="de-CH" w:eastAsia="ja-JP"/>
        </w:rPr>
      </w:pPr>
      <w:r w:rsidRPr="00904085">
        <w:rPr>
          <w:noProof/>
          <w:color w:val="000000"/>
        </w:rPr>
        <w:t>4.2</w:t>
      </w:r>
      <w:r>
        <w:rPr>
          <w:rFonts w:asciiTheme="minorHAnsi" w:eastAsiaTheme="minorEastAsia" w:hAnsiTheme="minorHAnsi" w:cstheme="minorBidi"/>
          <w:noProof/>
          <w:sz w:val="24"/>
          <w:szCs w:val="24"/>
          <w:lang w:val="de-CH" w:eastAsia="ja-JP"/>
        </w:rPr>
        <w:tab/>
      </w:r>
      <w:r w:rsidRPr="00904085">
        <w:rPr>
          <w:noProof/>
          <w:color w:val="000000"/>
        </w:rPr>
        <w:t>Système d’extraction du silo</w:t>
      </w:r>
      <w:r>
        <w:rPr>
          <w:noProof/>
        </w:rPr>
        <w:tab/>
      </w:r>
      <w:r>
        <w:rPr>
          <w:noProof/>
        </w:rPr>
        <w:fldChar w:fldCharType="begin"/>
      </w:r>
      <w:r>
        <w:rPr>
          <w:noProof/>
        </w:rPr>
        <w:instrText xml:space="preserve"> PAGEREF _Toc358556935 \h </w:instrText>
      </w:r>
      <w:r>
        <w:rPr>
          <w:noProof/>
        </w:rPr>
      </w:r>
      <w:r>
        <w:rPr>
          <w:noProof/>
        </w:rPr>
        <w:fldChar w:fldCharType="separate"/>
      </w:r>
      <w:r>
        <w:rPr>
          <w:noProof/>
        </w:rPr>
        <w:t>22</w:t>
      </w:r>
      <w:r>
        <w:rPr>
          <w:noProof/>
        </w:rPr>
        <w:fldChar w:fldCharType="end"/>
      </w:r>
    </w:p>
    <w:p w14:paraId="314000BF" w14:textId="77777777" w:rsidR="0070672A" w:rsidRDefault="0070672A">
      <w:pPr>
        <w:pStyle w:val="Verzeichnis2"/>
        <w:tabs>
          <w:tab w:val="left" w:pos="802"/>
        </w:tabs>
        <w:rPr>
          <w:rFonts w:asciiTheme="minorHAnsi" w:eastAsiaTheme="minorEastAsia" w:hAnsiTheme="minorHAnsi" w:cstheme="minorBidi"/>
          <w:noProof/>
          <w:sz w:val="24"/>
          <w:szCs w:val="24"/>
          <w:lang w:val="de-CH" w:eastAsia="ja-JP"/>
        </w:rPr>
      </w:pPr>
      <w:r w:rsidRPr="00904085">
        <w:rPr>
          <w:noProof/>
          <w:color w:val="000000"/>
        </w:rPr>
        <w:t>4.3</w:t>
      </w:r>
      <w:r>
        <w:rPr>
          <w:rFonts w:asciiTheme="minorHAnsi" w:eastAsiaTheme="minorEastAsia" w:hAnsiTheme="minorHAnsi" w:cstheme="minorBidi"/>
          <w:noProof/>
          <w:sz w:val="24"/>
          <w:szCs w:val="24"/>
          <w:lang w:val="de-CH" w:eastAsia="ja-JP"/>
        </w:rPr>
        <w:tab/>
      </w:r>
      <w:r w:rsidRPr="00904085">
        <w:rPr>
          <w:noProof/>
          <w:color w:val="000000"/>
        </w:rPr>
        <w:t>Système de transport du combustible</w:t>
      </w:r>
      <w:r>
        <w:rPr>
          <w:noProof/>
        </w:rPr>
        <w:tab/>
      </w:r>
      <w:r>
        <w:rPr>
          <w:noProof/>
        </w:rPr>
        <w:fldChar w:fldCharType="begin"/>
      </w:r>
      <w:r>
        <w:rPr>
          <w:noProof/>
        </w:rPr>
        <w:instrText xml:space="preserve"> PAGEREF _Toc358556936 \h </w:instrText>
      </w:r>
      <w:r>
        <w:rPr>
          <w:noProof/>
        </w:rPr>
      </w:r>
      <w:r>
        <w:rPr>
          <w:noProof/>
        </w:rPr>
        <w:fldChar w:fldCharType="separate"/>
      </w:r>
      <w:r>
        <w:rPr>
          <w:noProof/>
        </w:rPr>
        <w:t>24</w:t>
      </w:r>
      <w:r>
        <w:rPr>
          <w:noProof/>
        </w:rPr>
        <w:fldChar w:fldCharType="end"/>
      </w:r>
    </w:p>
    <w:p w14:paraId="7F69721B" w14:textId="77777777" w:rsidR="0070672A" w:rsidRDefault="0070672A">
      <w:pPr>
        <w:pStyle w:val="Verzeichnis2"/>
        <w:tabs>
          <w:tab w:val="left" w:pos="802"/>
        </w:tabs>
        <w:rPr>
          <w:rFonts w:asciiTheme="minorHAnsi" w:eastAsiaTheme="minorEastAsia" w:hAnsiTheme="minorHAnsi" w:cstheme="minorBidi"/>
          <w:noProof/>
          <w:sz w:val="24"/>
          <w:szCs w:val="24"/>
          <w:lang w:val="de-CH" w:eastAsia="ja-JP"/>
        </w:rPr>
      </w:pPr>
      <w:r w:rsidRPr="00904085">
        <w:rPr>
          <w:noProof/>
          <w:color w:val="000000"/>
        </w:rPr>
        <w:t>4.4</w:t>
      </w:r>
      <w:r>
        <w:rPr>
          <w:rFonts w:asciiTheme="minorHAnsi" w:eastAsiaTheme="minorEastAsia" w:hAnsiTheme="minorHAnsi" w:cstheme="minorBidi"/>
          <w:noProof/>
          <w:sz w:val="24"/>
          <w:szCs w:val="24"/>
          <w:lang w:val="de-CH" w:eastAsia="ja-JP"/>
        </w:rPr>
        <w:tab/>
      </w:r>
      <w:r w:rsidRPr="00904085">
        <w:rPr>
          <w:noProof/>
          <w:color w:val="000000"/>
        </w:rPr>
        <w:t>Foyer, chaudière, nettoyage des gaz de combustion</w:t>
      </w:r>
      <w:r>
        <w:rPr>
          <w:noProof/>
        </w:rPr>
        <w:tab/>
      </w:r>
      <w:r>
        <w:rPr>
          <w:noProof/>
        </w:rPr>
        <w:fldChar w:fldCharType="begin"/>
      </w:r>
      <w:r>
        <w:rPr>
          <w:noProof/>
        </w:rPr>
        <w:instrText xml:space="preserve"> PAGEREF _Toc358556937 \h </w:instrText>
      </w:r>
      <w:r>
        <w:rPr>
          <w:noProof/>
        </w:rPr>
      </w:r>
      <w:r>
        <w:rPr>
          <w:noProof/>
        </w:rPr>
        <w:fldChar w:fldCharType="separate"/>
      </w:r>
      <w:r>
        <w:rPr>
          <w:noProof/>
        </w:rPr>
        <w:t>26</w:t>
      </w:r>
      <w:r>
        <w:rPr>
          <w:noProof/>
        </w:rPr>
        <w:fldChar w:fldCharType="end"/>
      </w:r>
    </w:p>
    <w:p w14:paraId="0B4B6408" w14:textId="77777777" w:rsidR="0070672A" w:rsidRDefault="0070672A">
      <w:pPr>
        <w:pStyle w:val="Verzeichnis3"/>
        <w:tabs>
          <w:tab w:val="left" w:pos="1422"/>
          <w:tab w:val="right" w:leader="dot" w:pos="9344"/>
        </w:tabs>
        <w:rPr>
          <w:rFonts w:asciiTheme="minorHAnsi" w:eastAsiaTheme="minorEastAsia" w:hAnsiTheme="minorHAnsi" w:cstheme="minorBidi"/>
          <w:noProof/>
          <w:sz w:val="24"/>
          <w:szCs w:val="24"/>
          <w:lang w:val="de-CH" w:eastAsia="ja-JP"/>
        </w:rPr>
      </w:pPr>
      <w:r>
        <w:rPr>
          <w:noProof/>
        </w:rPr>
        <w:t>4.4.1</w:t>
      </w:r>
      <w:r>
        <w:rPr>
          <w:rFonts w:asciiTheme="minorHAnsi" w:eastAsiaTheme="minorEastAsia" w:hAnsiTheme="minorHAnsi" w:cstheme="minorBidi"/>
          <w:noProof/>
          <w:sz w:val="24"/>
          <w:szCs w:val="24"/>
          <w:lang w:val="de-CH" w:eastAsia="ja-JP"/>
        </w:rPr>
        <w:tab/>
      </w:r>
      <w:r>
        <w:rPr>
          <w:noProof/>
        </w:rPr>
        <w:t>Foyer de la chaudière</w:t>
      </w:r>
      <w:r>
        <w:rPr>
          <w:noProof/>
        </w:rPr>
        <w:tab/>
      </w:r>
      <w:r>
        <w:rPr>
          <w:noProof/>
        </w:rPr>
        <w:fldChar w:fldCharType="begin"/>
      </w:r>
      <w:r>
        <w:rPr>
          <w:noProof/>
        </w:rPr>
        <w:instrText xml:space="preserve"> PAGEREF _Toc358556938 \h </w:instrText>
      </w:r>
      <w:r>
        <w:rPr>
          <w:noProof/>
        </w:rPr>
      </w:r>
      <w:r>
        <w:rPr>
          <w:noProof/>
        </w:rPr>
        <w:fldChar w:fldCharType="separate"/>
      </w:r>
      <w:r>
        <w:rPr>
          <w:noProof/>
        </w:rPr>
        <w:t>26</w:t>
      </w:r>
      <w:r>
        <w:rPr>
          <w:noProof/>
        </w:rPr>
        <w:fldChar w:fldCharType="end"/>
      </w:r>
    </w:p>
    <w:p w14:paraId="664941DF" w14:textId="77777777" w:rsidR="0070672A" w:rsidRDefault="0070672A">
      <w:pPr>
        <w:pStyle w:val="Verzeichnis2"/>
        <w:tabs>
          <w:tab w:val="left" w:pos="858"/>
        </w:tabs>
        <w:rPr>
          <w:rFonts w:asciiTheme="minorHAnsi" w:eastAsiaTheme="minorEastAsia" w:hAnsiTheme="minorHAnsi" w:cstheme="minorBidi"/>
          <w:noProof/>
          <w:sz w:val="24"/>
          <w:szCs w:val="24"/>
          <w:lang w:val="de-CH" w:eastAsia="ja-JP"/>
        </w:rPr>
      </w:pPr>
      <w:r w:rsidRPr="00904085">
        <w:rPr>
          <w:noProof/>
          <w:color w:val="000000"/>
        </w:rPr>
        <w:t xml:space="preserve">4.5 </w:t>
      </w:r>
      <w:r>
        <w:rPr>
          <w:rFonts w:asciiTheme="minorHAnsi" w:eastAsiaTheme="minorEastAsia" w:hAnsiTheme="minorHAnsi" w:cstheme="minorBidi"/>
          <w:noProof/>
          <w:sz w:val="24"/>
          <w:szCs w:val="24"/>
          <w:lang w:val="de-CH" w:eastAsia="ja-JP"/>
        </w:rPr>
        <w:tab/>
      </w:r>
      <w:r w:rsidRPr="00904085">
        <w:rPr>
          <w:noProof/>
          <w:color w:val="000000"/>
        </w:rPr>
        <w:t>Extraction des cendres, nettoyage</w:t>
      </w:r>
      <w:r>
        <w:rPr>
          <w:noProof/>
        </w:rPr>
        <w:tab/>
      </w:r>
      <w:r>
        <w:rPr>
          <w:noProof/>
        </w:rPr>
        <w:fldChar w:fldCharType="begin"/>
      </w:r>
      <w:r>
        <w:rPr>
          <w:noProof/>
        </w:rPr>
        <w:instrText xml:space="preserve"> PAGEREF _Toc358556939 \h </w:instrText>
      </w:r>
      <w:r>
        <w:rPr>
          <w:noProof/>
        </w:rPr>
      </w:r>
      <w:r>
        <w:rPr>
          <w:noProof/>
        </w:rPr>
        <w:fldChar w:fldCharType="separate"/>
      </w:r>
      <w:r>
        <w:rPr>
          <w:noProof/>
        </w:rPr>
        <w:t>35</w:t>
      </w:r>
      <w:r>
        <w:rPr>
          <w:noProof/>
        </w:rPr>
        <w:fldChar w:fldCharType="end"/>
      </w:r>
    </w:p>
    <w:p w14:paraId="23710658" w14:textId="77777777" w:rsidR="0070672A" w:rsidRDefault="0070672A">
      <w:pPr>
        <w:pStyle w:val="Verzeichnis3"/>
        <w:tabs>
          <w:tab w:val="left" w:pos="1422"/>
          <w:tab w:val="right" w:leader="dot" w:pos="9344"/>
        </w:tabs>
        <w:rPr>
          <w:rFonts w:asciiTheme="minorHAnsi" w:eastAsiaTheme="minorEastAsia" w:hAnsiTheme="minorHAnsi" w:cstheme="minorBidi"/>
          <w:noProof/>
          <w:sz w:val="24"/>
          <w:szCs w:val="24"/>
          <w:lang w:val="de-CH" w:eastAsia="ja-JP"/>
        </w:rPr>
      </w:pPr>
      <w:r>
        <w:rPr>
          <w:noProof/>
        </w:rPr>
        <w:t>4.5.1</w:t>
      </w:r>
      <w:r>
        <w:rPr>
          <w:rFonts w:asciiTheme="minorHAnsi" w:eastAsiaTheme="minorEastAsia" w:hAnsiTheme="minorHAnsi" w:cstheme="minorBidi"/>
          <w:noProof/>
          <w:sz w:val="24"/>
          <w:szCs w:val="24"/>
          <w:lang w:val="de-CH" w:eastAsia="ja-JP"/>
        </w:rPr>
        <w:tab/>
      </w:r>
      <w:r>
        <w:rPr>
          <w:noProof/>
        </w:rPr>
        <w:t>Extraction et transport des cendres</w:t>
      </w:r>
      <w:r>
        <w:rPr>
          <w:noProof/>
        </w:rPr>
        <w:tab/>
      </w:r>
      <w:r>
        <w:rPr>
          <w:noProof/>
        </w:rPr>
        <w:fldChar w:fldCharType="begin"/>
      </w:r>
      <w:r>
        <w:rPr>
          <w:noProof/>
        </w:rPr>
        <w:instrText xml:space="preserve"> PAGEREF _Toc358556940 \h </w:instrText>
      </w:r>
      <w:r>
        <w:rPr>
          <w:noProof/>
        </w:rPr>
      </w:r>
      <w:r>
        <w:rPr>
          <w:noProof/>
        </w:rPr>
        <w:fldChar w:fldCharType="separate"/>
      </w:r>
      <w:r>
        <w:rPr>
          <w:noProof/>
        </w:rPr>
        <w:t>35</w:t>
      </w:r>
      <w:r>
        <w:rPr>
          <w:noProof/>
        </w:rPr>
        <w:fldChar w:fldCharType="end"/>
      </w:r>
    </w:p>
    <w:p w14:paraId="420D1AE3" w14:textId="77777777" w:rsidR="0070672A" w:rsidRDefault="0070672A">
      <w:pPr>
        <w:pStyle w:val="Verzeichnis3"/>
        <w:tabs>
          <w:tab w:val="left" w:pos="1477"/>
          <w:tab w:val="right" w:leader="dot" w:pos="9344"/>
        </w:tabs>
        <w:rPr>
          <w:rFonts w:asciiTheme="minorHAnsi" w:eastAsiaTheme="minorEastAsia" w:hAnsiTheme="minorHAnsi" w:cstheme="minorBidi"/>
          <w:noProof/>
          <w:sz w:val="24"/>
          <w:szCs w:val="24"/>
          <w:lang w:val="de-CH" w:eastAsia="ja-JP"/>
        </w:rPr>
      </w:pPr>
      <w:r>
        <w:rPr>
          <w:noProof/>
        </w:rPr>
        <w:t xml:space="preserve">4.5.2 </w:t>
      </w:r>
      <w:r>
        <w:rPr>
          <w:rFonts w:asciiTheme="minorHAnsi" w:eastAsiaTheme="minorEastAsia" w:hAnsiTheme="minorHAnsi" w:cstheme="minorBidi"/>
          <w:noProof/>
          <w:sz w:val="24"/>
          <w:szCs w:val="24"/>
          <w:lang w:val="de-CH" w:eastAsia="ja-JP"/>
        </w:rPr>
        <w:tab/>
      </w:r>
      <w:r>
        <w:rPr>
          <w:noProof/>
        </w:rPr>
        <w:t>Récipient à cendres de réserve</w:t>
      </w:r>
      <w:r>
        <w:rPr>
          <w:noProof/>
        </w:rPr>
        <w:tab/>
      </w:r>
      <w:r>
        <w:rPr>
          <w:noProof/>
        </w:rPr>
        <w:fldChar w:fldCharType="begin"/>
      </w:r>
      <w:r>
        <w:rPr>
          <w:noProof/>
        </w:rPr>
        <w:instrText xml:space="preserve"> PAGEREF _Toc358556941 \h </w:instrText>
      </w:r>
      <w:r>
        <w:rPr>
          <w:noProof/>
        </w:rPr>
      </w:r>
      <w:r>
        <w:rPr>
          <w:noProof/>
        </w:rPr>
        <w:fldChar w:fldCharType="separate"/>
      </w:r>
      <w:r>
        <w:rPr>
          <w:noProof/>
        </w:rPr>
        <w:t>37</w:t>
      </w:r>
      <w:r>
        <w:rPr>
          <w:noProof/>
        </w:rPr>
        <w:fldChar w:fldCharType="end"/>
      </w:r>
    </w:p>
    <w:p w14:paraId="0BCD43CB" w14:textId="77777777" w:rsidR="0070672A" w:rsidRDefault="0070672A">
      <w:pPr>
        <w:pStyle w:val="Verzeichnis3"/>
        <w:tabs>
          <w:tab w:val="left" w:pos="1477"/>
          <w:tab w:val="right" w:leader="dot" w:pos="9344"/>
        </w:tabs>
        <w:rPr>
          <w:rFonts w:asciiTheme="minorHAnsi" w:eastAsiaTheme="minorEastAsia" w:hAnsiTheme="minorHAnsi" w:cstheme="minorBidi"/>
          <w:noProof/>
          <w:sz w:val="24"/>
          <w:szCs w:val="24"/>
          <w:lang w:val="de-CH" w:eastAsia="ja-JP"/>
        </w:rPr>
      </w:pPr>
      <w:r>
        <w:rPr>
          <w:noProof/>
        </w:rPr>
        <w:t xml:space="preserve">4.5.3 </w:t>
      </w:r>
      <w:r>
        <w:rPr>
          <w:rFonts w:asciiTheme="minorHAnsi" w:eastAsiaTheme="minorEastAsia" w:hAnsiTheme="minorHAnsi" w:cstheme="minorBidi"/>
          <w:noProof/>
          <w:sz w:val="24"/>
          <w:szCs w:val="24"/>
          <w:lang w:val="de-CH" w:eastAsia="ja-JP"/>
        </w:rPr>
        <w:tab/>
      </w:r>
      <w:r>
        <w:rPr>
          <w:noProof/>
        </w:rPr>
        <w:t>Nettoyage manuel</w:t>
      </w:r>
      <w:r>
        <w:rPr>
          <w:noProof/>
        </w:rPr>
        <w:tab/>
      </w:r>
      <w:r>
        <w:rPr>
          <w:noProof/>
        </w:rPr>
        <w:fldChar w:fldCharType="begin"/>
      </w:r>
      <w:r>
        <w:rPr>
          <w:noProof/>
        </w:rPr>
        <w:instrText xml:space="preserve"> PAGEREF _Toc358556942 \h </w:instrText>
      </w:r>
      <w:r>
        <w:rPr>
          <w:noProof/>
        </w:rPr>
      </w:r>
      <w:r>
        <w:rPr>
          <w:noProof/>
        </w:rPr>
        <w:fldChar w:fldCharType="separate"/>
      </w:r>
      <w:r>
        <w:rPr>
          <w:noProof/>
        </w:rPr>
        <w:t>37</w:t>
      </w:r>
      <w:r>
        <w:rPr>
          <w:noProof/>
        </w:rPr>
        <w:fldChar w:fldCharType="end"/>
      </w:r>
    </w:p>
    <w:p w14:paraId="5CAE879B" w14:textId="77777777" w:rsidR="0070672A" w:rsidRDefault="0070672A">
      <w:pPr>
        <w:pStyle w:val="Verzeichnis2"/>
        <w:tabs>
          <w:tab w:val="left" w:pos="802"/>
        </w:tabs>
        <w:rPr>
          <w:rFonts w:asciiTheme="minorHAnsi" w:eastAsiaTheme="minorEastAsia" w:hAnsiTheme="minorHAnsi" w:cstheme="minorBidi"/>
          <w:noProof/>
          <w:sz w:val="24"/>
          <w:szCs w:val="24"/>
          <w:lang w:val="de-CH" w:eastAsia="ja-JP"/>
        </w:rPr>
      </w:pPr>
      <w:r w:rsidRPr="00904085">
        <w:rPr>
          <w:noProof/>
          <w:color w:val="000000"/>
        </w:rPr>
        <w:t>4.6</w:t>
      </w:r>
      <w:r>
        <w:rPr>
          <w:rFonts w:asciiTheme="minorHAnsi" w:eastAsiaTheme="minorEastAsia" w:hAnsiTheme="minorHAnsi" w:cstheme="minorBidi"/>
          <w:noProof/>
          <w:sz w:val="24"/>
          <w:szCs w:val="24"/>
          <w:lang w:val="de-CH" w:eastAsia="ja-JP"/>
        </w:rPr>
        <w:tab/>
      </w:r>
      <w:r w:rsidRPr="00904085">
        <w:rPr>
          <w:noProof/>
          <w:color w:val="000000"/>
        </w:rPr>
        <w:t>Dispositions de protection contre le bruit</w:t>
      </w:r>
      <w:r>
        <w:rPr>
          <w:noProof/>
        </w:rPr>
        <w:tab/>
      </w:r>
      <w:r>
        <w:rPr>
          <w:noProof/>
        </w:rPr>
        <w:fldChar w:fldCharType="begin"/>
      </w:r>
      <w:r>
        <w:rPr>
          <w:noProof/>
        </w:rPr>
        <w:instrText xml:space="preserve"> PAGEREF _Toc358556943 \h </w:instrText>
      </w:r>
      <w:r>
        <w:rPr>
          <w:noProof/>
        </w:rPr>
      </w:r>
      <w:r>
        <w:rPr>
          <w:noProof/>
        </w:rPr>
        <w:fldChar w:fldCharType="separate"/>
      </w:r>
      <w:r>
        <w:rPr>
          <w:noProof/>
        </w:rPr>
        <w:t>38</w:t>
      </w:r>
      <w:r>
        <w:rPr>
          <w:noProof/>
        </w:rPr>
        <w:fldChar w:fldCharType="end"/>
      </w:r>
    </w:p>
    <w:p w14:paraId="2E951C60" w14:textId="77777777" w:rsidR="0070672A" w:rsidRDefault="0070672A">
      <w:pPr>
        <w:pStyle w:val="Verzeichnis2"/>
        <w:tabs>
          <w:tab w:val="left" w:pos="802"/>
        </w:tabs>
        <w:rPr>
          <w:rFonts w:asciiTheme="minorHAnsi" w:eastAsiaTheme="minorEastAsia" w:hAnsiTheme="minorHAnsi" w:cstheme="minorBidi"/>
          <w:noProof/>
          <w:sz w:val="24"/>
          <w:szCs w:val="24"/>
          <w:lang w:val="de-CH" w:eastAsia="ja-JP"/>
        </w:rPr>
      </w:pPr>
      <w:r w:rsidRPr="00904085">
        <w:rPr>
          <w:noProof/>
          <w:color w:val="000000"/>
        </w:rPr>
        <w:t>4.7</w:t>
      </w:r>
      <w:r>
        <w:rPr>
          <w:rFonts w:asciiTheme="minorHAnsi" w:eastAsiaTheme="minorEastAsia" w:hAnsiTheme="minorHAnsi" w:cstheme="minorBidi"/>
          <w:noProof/>
          <w:sz w:val="24"/>
          <w:szCs w:val="24"/>
          <w:lang w:val="de-CH" w:eastAsia="ja-JP"/>
        </w:rPr>
        <w:tab/>
      </w:r>
      <w:r w:rsidRPr="00904085">
        <w:rPr>
          <w:noProof/>
          <w:color w:val="000000"/>
        </w:rPr>
        <w:t>Système MCR asservi des chaudières à bois</w:t>
      </w:r>
      <w:r>
        <w:rPr>
          <w:noProof/>
        </w:rPr>
        <w:tab/>
      </w:r>
      <w:r>
        <w:rPr>
          <w:noProof/>
        </w:rPr>
        <w:fldChar w:fldCharType="begin"/>
      </w:r>
      <w:r>
        <w:rPr>
          <w:noProof/>
        </w:rPr>
        <w:instrText xml:space="preserve"> PAGEREF _Toc358556944 \h </w:instrText>
      </w:r>
      <w:r>
        <w:rPr>
          <w:noProof/>
        </w:rPr>
      </w:r>
      <w:r>
        <w:rPr>
          <w:noProof/>
        </w:rPr>
        <w:fldChar w:fldCharType="separate"/>
      </w:r>
      <w:r>
        <w:rPr>
          <w:noProof/>
        </w:rPr>
        <w:t>39</w:t>
      </w:r>
      <w:r>
        <w:rPr>
          <w:noProof/>
        </w:rPr>
        <w:fldChar w:fldCharType="end"/>
      </w:r>
    </w:p>
    <w:p w14:paraId="296E6B43" w14:textId="77777777" w:rsidR="0070672A" w:rsidRDefault="0070672A">
      <w:pPr>
        <w:pStyle w:val="Verzeichnis3"/>
        <w:tabs>
          <w:tab w:val="left" w:pos="1477"/>
          <w:tab w:val="right" w:leader="dot" w:pos="9344"/>
        </w:tabs>
        <w:rPr>
          <w:rFonts w:asciiTheme="minorHAnsi" w:eastAsiaTheme="minorEastAsia" w:hAnsiTheme="minorHAnsi" w:cstheme="minorBidi"/>
          <w:noProof/>
          <w:sz w:val="24"/>
          <w:szCs w:val="24"/>
          <w:lang w:val="de-CH" w:eastAsia="ja-JP"/>
        </w:rPr>
      </w:pPr>
      <w:r>
        <w:rPr>
          <w:noProof/>
        </w:rPr>
        <w:t xml:space="preserve">4.7.1 </w:t>
      </w:r>
      <w:r>
        <w:rPr>
          <w:rFonts w:asciiTheme="minorHAnsi" w:eastAsiaTheme="minorEastAsia" w:hAnsiTheme="minorHAnsi" w:cstheme="minorBidi"/>
          <w:noProof/>
          <w:sz w:val="24"/>
          <w:szCs w:val="24"/>
          <w:lang w:val="de-CH" w:eastAsia="ja-JP"/>
        </w:rPr>
        <w:tab/>
      </w:r>
      <w:r>
        <w:rPr>
          <w:noProof/>
        </w:rPr>
        <w:t>Commande et régulation</w:t>
      </w:r>
      <w:r>
        <w:rPr>
          <w:noProof/>
        </w:rPr>
        <w:tab/>
      </w:r>
      <w:r>
        <w:rPr>
          <w:noProof/>
        </w:rPr>
        <w:fldChar w:fldCharType="begin"/>
      </w:r>
      <w:r>
        <w:rPr>
          <w:noProof/>
        </w:rPr>
        <w:instrText xml:space="preserve"> PAGEREF _Toc358556945 \h </w:instrText>
      </w:r>
      <w:r>
        <w:rPr>
          <w:noProof/>
        </w:rPr>
      </w:r>
      <w:r>
        <w:rPr>
          <w:noProof/>
        </w:rPr>
        <w:fldChar w:fldCharType="separate"/>
      </w:r>
      <w:r>
        <w:rPr>
          <w:noProof/>
        </w:rPr>
        <w:t>39</w:t>
      </w:r>
      <w:r>
        <w:rPr>
          <w:noProof/>
        </w:rPr>
        <w:fldChar w:fldCharType="end"/>
      </w:r>
    </w:p>
    <w:p w14:paraId="0C15C1C2" w14:textId="77777777" w:rsidR="0070672A" w:rsidRDefault="0070672A">
      <w:pPr>
        <w:pStyle w:val="Verzeichnis3"/>
        <w:tabs>
          <w:tab w:val="left" w:pos="1477"/>
          <w:tab w:val="right" w:leader="dot" w:pos="9344"/>
        </w:tabs>
        <w:rPr>
          <w:rFonts w:asciiTheme="minorHAnsi" w:eastAsiaTheme="minorEastAsia" w:hAnsiTheme="minorHAnsi" w:cstheme="minorBidi"/>
          <w:noProof/>
          <w:sz w:val="24"/>
          <w:szCs w:val="24"/>
          <w:lang w:val="de-CH" w:eastAsia="ja-JP"/>
        </w:rPr>
      </w:pPr>
      <w:r>
        <w:rPr>
          <w:noProof/>
        </w:rPr>
        <w:t xml:space="preserve">4.7.2 </w:t>
      </w:r>
      <w:r>
        <w:rPr>
          <w:rFonts w:asciiTheme="minorHAnsi" w:eastAsiaTheme="minorEastAsia" w:hAnsiTheme="minorHAnsi" w:cstheme="minorBidi"/>
          <w:noProof/>
          <w:sz w:val="24"/>
          <w:szCs w:val="24"/>
          <w:lang w:val="de-CH" w:eastAsia="ja-JP"/>
        </w:rPr>
        <w:tab/>
      </w:r>
      <w:r>
        <w:rPr>
          <w:noProof/>
        </w:rPr>
        <w:t>Extensions de l’armoire de commande</w:t>
      </w:r>
      <w:r>
        <w:rPr>
          <w:noProof/>
        </w:rPr>
        <w:tab/>
      </w:r>
      <w:r>
        <w:rPr>
          <w:noProof/>
        </w:rPr>
        <w:fldChar w:fldCharType="begin"/>
      </w:r>
      <w:r>
        <w:rPr>
          <w:noProof/>
        </w:rPr>
        <w:instrText xml:space="preserve"> PAGEREF _Toc358556946 \h </w:instrText>
      </w:r>
      <w:r>
        <w:rPr>
          <w:noProof/>
        </w:rPr>
      </w:r>
      <w:r>
        <w:rPr>
          <w:noProof/>
        </w:rPr>
        <w:fldChar w:fldCharType="separate"/>
      </w:r>
      <w:r>
        <w:rPr>
          <w:noProof/>
        </w:rPr>
        <w:t>40</w:t>
      </w:r>
      <w:r>
        <w:rPr>
          <w:noProof/>
        </w:rPr>
        <w:fldChar w:fldCharType="end"/>
      </w:r>
    </w:p>
    <w:p w14:paraId="39B6EFD7" w14:textId="77777777" w:rsidR="0070672A" w:rsidRDefault="0070672A">
      <w:pPr>
        <w:pStyle w:val="Verzeichnis3"/>
        <w:tabs>
          <w:tab w:val="right" w:leader="dot" w:pos="9344"/>
        </w:tabs>
        <w:rPr>
          <w:rFonts w:asciiTheme="minorHAnsi" w:eastAsiaTheme="minorEastAsia" w:hAnsiTheme="minorHAnsi" w:cstheme="minorBidi"/>
          <w:noProof/>
          <w:sz w:val="24"/>
          <w:szCs w:val="24"/>
          <w:lang w:val="de-CH" w:eastAsia="ja-JP"/>
        </w:rPr>
      </w:pPr>
      <w:r>
        <w:rPr>
          <w:noProof/>
        </w:rPr>
        <w:t>4.7.3  Visualisation</w:t>
      </w:r>
      <w:r>
        <w:rPr>
          <w:noProof/>
        </w:rPr>
        <w:tab/>
      </w:r>
      <w:r>
        <w:rPr>
          <w:noProof/>
        </w:rPr>
        <w:fldChar w:fldCharType="begin"/>
      </w:r>
      <w:r>
        <w:rPr>
          <w:noProof/>
        </w:rPr>
        <w:instrText xml:space="preserve"> PAGEREF _Toc358556947 \h </w:instrText>
      </w:r>
      <w:r>
        <w:rPr>
          <w:noProof/>
        </w:rPr>
      </w:r>
      <w:r>
        <w:rPr>
          <w:noProof/>
        </w:rPr>
        <w:fldChar w:fldCharType="separate"/>
      </w:r>
      <w:r>
        <w:rPr>
          <w:noProof/>
        </w:rPr>
        <w:t>41</w:t>
      </w:r>
      <w:r>
        <w:rPr>
          <w:noProof/>
        </w:rPr>
        <w:fldChar w:fldCharType="end"/>
      </w:r>
    </w:p>
    <w:p w14:paraId="3A1BE612" w14:textId="77777777" w:rsidR="0070672A" w:rsidRDefault="0070672A">
      <w:pPr>
        <w:pStyle w:val="Verzeichnis2"/>
        <w:tabs>
          <w:tab w:val="left" w:pos="802"/>
        </w:tabs>
        <w:rPr>
          <w:rFonts w:asciiTheme="minorHAnsi" w:eastAsiaTheme="minorEastAsia" w:hAnsiTheme="minorHAnsi" w:cstheme="minorBidi"/>
          <w:noProof/>
          <w:sz w:val="24"/>
          <w:szCs w:val="24"/>
          <w:lang w:val="de-CH" w:eastAsia="ja-JP"/>
        </w:rPr>
      </w:pPr>
      <w:r w:rsidRPr="00904085">
        <w:rPr>
          <w:noProof/>
          <w:color w:val="000000"/>
        </w:rPr>
        <w:t>4.8</w:t>
      </w:r>
      <w:r>
        <w:rPr>
          <w:rFonts w:asciiTheme="minorHAnsi" w:eastAsiaTheme="minorEastAsia" w:hAnsiTheme="minorHAnsi" w:cstheme="minorBidi"/>
          <w:noProof/>
          <w:sz w:val="24"/>
          <w:szCs w:val="24"/>
          <w:lang w:val="de-CH" w:eastAsia="ja-JP"/>
        </w:rPr>
        <w:tab/>
      </w:r>
      <w:r w:rsidRPr="00904085">
        <w:rPr>
          <w:noProof/>
          <w:color w:val="000000"/>
        </w:rPr>
        <w:t>Système MCR maître des chaudières à bois</w:t>
      </w:r>
      <w:r>
        <w:rPr>
          <w:noProof/>
        </w:rPr>
        <w:tab/>
      </w:r>
      <w:r>
        <w:rPr>
          <w:noProof/>
        </w:rPr>
        <w:fldChar w:fldCharType="begin"/>
      </w:r>
      <w:r>
        <w:rPr>
          <w:noProof/>
        </w:rPr>
        <w:instrText xml:space="preserve"> PAGEREF _Toc358556948 \h </w:instrText>
      </w:r>
      <w:r>
        <w:rPr>
          <w:noProof/>
        </w:rPr>
      </w:r>
      <w:r>
        <w:rPr>
          <w:noProof/>
        </w:rPr>
        <w:fldChar w:fldCharType="separate"/>
      </w:r>
      <w:r>
        <w:rPr>
          <w:noProof/>
        </w:rPr>
        <w:t>42</w:t>
      </w:r>
      <w:r>
        <w:rPr>
          <w:noProof/>
        </w:rPr>
        <w:fldChar w:fldCharType="end"/>
      </w:r>
    </w:p>
    <w:p w14:paraId="5B5607A5" w14:textId="77777777" w:rsidR="0070672A" w:rsidRDefault="0070672A">
      <w:pPr>
        <w:pStyle w:val="Verzeichnis2"/>
        <w:tabs>
          <w:tab w:val="left" w:pos="858"/>
        </w:tabs>
        <w:rPr>
          <w:rFonts w:asciiTheme="minorHAnsi" w:eastAsiaTheme="minorEastAsia" w:hAnsiTheme="minorHAnsi" w:cstheme="minorBidi"/>
          <w:noProof/>
          <w:sz w:val="24"/>
          <w:szCs w:val="24"/>
          <w:lang w:val="de-CH" w:eastAsia="ja-JP"/>
        </w:rPr>
      </w:pPr>
      <w:r w:rsidRPr="00904085">
        <w:rPr>
          <w:noProof/>
          <w:color w:val="000000"/>
        </w:rPr>
        <w:t xml:space="preserve">4.9 </w:t>
      </w:r>
      <w:r>
        <w:rPr>
          <w:rFonts w:asciiTheme="minorHAnsi" w:eastAsiaTheme="minorEastAsia" w:hAnsiTheme="minorHAnsi" w:cstheme="minorBidi"/>
          <w:noProof/>
          <w:sz w:val="24"/>
          <w:szCs w:val="24"/>
          <w:lang w:val="de-CH" w:eastAsia="ja-JP"/>
        </w:rPr>
        <w:tab/>
      </w:r>
      <w:r w:rsidRPr="00904085">
        <w:rPr>
          <w:noProof/>
          <w:color w:val="000000"/>
        </w:rPr>
        <w:t>Ventilation du local cylindres de silo avec clapet coupe-feu</w:t>
      </w:r>
      <w:r>
        <w:rPr>
          <w:noProof/>
        </w:rPr>
        <w:tab/>
      </w:r>
      <w:r>
        <w:rPr>
          <w:noProof/>
        </w:rPr>
        <w:fldChar w:fldCharType="begin"/>
      </w:r>
      <w:r>
        <w:rPr>
          <w:noProof/>
        </w:rPr>
        <w:instrText xml:space="preserve"> PAGEREF _Toc358556949 \h </w:instrText>
      </w:r>
      <w:r>
        <w:rPr>
          <w:noProof/>
        </w:rPr>
      </w:r>
      <w:r>
        <w:rPr>
          <w:noProof/>
        </w:rPr>
        <w:fldChar w:fldCharType="separate"/>
      </w:r>
      <w:r>
        <w:rPr>
          <w:noProof/>
        </w:rPr>
        <w:t>43</w:t>
      </w:r>
      <w:r>
        <w:rPr>
          <w:noProof/>
        </w:rPr>
        <w:fldChar w:fldCharType="end"/>
      </w:r>
    </w:p>
    <w:p w14:paraId="0E702D3F" w14:textId="77777777" w:rsidR="0070672A" w:rsidRDefault="0070672A">
      <w:pPr>
        <w:pStyle w:val="Verzeichnis2"/>
        <w:tabs>
          <w:tab w:val="clear" w:pos="993"/>
          <w:tab w:val="left" w:pos="969"/>
        </w:tabs>
        <w:rPr>
          <w:rFonts w:asciiTheme="minorHAnsi" w:eastAsiaTheme="minorEastAsia" w:hAnsiTheme="minorHAnsi" w:cstheme="minorBidi"/>
          <w:noProof/>
          <w:sz w:val="24"/>
          <w:szCs w:val="24"/>
          <w:lang w:val="de-CH" w:eastAsia="ja-JP"/>
        </w:rPr>
      </w:pPr>
      <w:r w:rsidRPr="00904085">
        <w:rPr>
          <w:noProof/>
          <w:color w:val="000000"/>
        </w:rPr>
        <w:t xml:space="preserve">4.10 </w:t>
      </w:r>
      <w:r>
        <w:rPr>
          <w:rFonts w:asciiTheme="minorHAnsi" w:eastAsiaTheme="minorEastAsia" w:hAnsiTheme="minorHAnsi" w:cstheme="minorBidi"/>
          <w:noProof/>
          <w:sz w:val="24"/>
          <w:szCs w:val="24"/>
          <w:lang w:val="de-CH" w:eastAsia="ja-JP"/>
        </w:rPr>
        <w:tab/>
      </w:r>
      <w:r w:rsidRPr="00904085">
        <w:rPr>
          <w:noProof/>
          <w:color w:val="000000"/>
        </w:rPr>
        <w:t>Option condensation des gaz de combustion</w:t>
      </w:r>
      <w:r>
        <w:rPr>
          <w:noProof/>
        </w:rPr>
        <w:tab/>
      </w:r>
      <w:r>
        <w:rPr>
          <w:noProof/>
        </w:rPr>
        <w:fldChar w:fldCharType="begin"/>
      </w:r>
      <w:r>
        <w:rPr>
          <w:noProof/>
        </w:rPr>
        <w:instrText xml:space="preserve"> PAGEREF _Toc358556950 \h </w:instrText>
      </w:r>
      <w:r>
        <w:rPr>
          <w:noProof/>
        </w:rPr>
      </w:r>
      <w:r>
        <w:rPr>
          <w:noProof/>
        </w:rPr>
        <w:fldChar w:fldCharType="separate"/>
      </w:r>
      <w:r>
        <w:rPr>
          <w:noProof/>
        </w:rPr>
        <w:t>44</w:t>
      </w:r>
      <w:r>
        <w:rPr>
          <w:noProof/>
        </w:rPr>
        <w:fldChar w:fldCharType="end"/>
      </w:r>
    </w:p>
    <w:p w14:paraId="0084775F" w14:textId="77777777" w:rsidR="0070672A" w:rsidRDefault="0070672A">
      <w:pPr>
        <w:pStyle w:val="Verzeichnis2"/>
        <w:tabs>
          <w:tab w:val="left" w:pos="913"/>
        </w:tabs>
        <w:rPr>
          <w:rFonts w:asciiTheme="minorHAnsi" w:eastAsiaTheme="minorEastAsia" w:hAnsiTheme="minorHAnsi" w:cstheme="minorBidi"/>
          <w:noProof/>
          <w:sz w:val="24"/>
          <w:szCs w:val="24"/>
          <w:lang w:val="de-CH" w:eastAsia="ja-JP"/>
        </w:rPr>
      </w:pPr>
      <w:r w:rsidRPr="00904085">
        <w:rPr>
          <w:noProof/>
          <w:color w:val="000000"/>
        </w:rPr>
        <w:t>4.11</w:t>
      </w:r>
      <w:r>
        <w:rPr>
          <w:rFonts w:asciiTheme="minorHAnsi" w:eastAsiaTheme="minorEastAsia" w:hAnsiTheme="minorHAnsi" w:cstheme="minorBidi"/>
          <w:noProof/>
          <w:sz w:val="24"/>
          <w:szCs w:val="24"/>
          <w:lang w:val="de-CH" w:eastAsia="ja-JP"/>
        </w:rPr>
        <w:tab/>
      </w:r>
      <w:r w:rsidRPr="00904085">
        <w:rPr>
          <w:noProof/>
          <w:color w:val="000000"/>
        </w:rPr>
        <w:t>Livraison, montage, mise en service, essai d’exploitation, instruction, certificat d’émission et preuve de performance</w:t>
      </w:r>
      <w:r>
        <w:rPr>
          <w:noProof/>
        </w:rPr>
        <w:tab/>
      </w:r>
      <w:r>
        <w:rPr>
          <w:noProof/>
        </w:rPr>
        <w:fldChar w:fldCharType="begin"/>
      </w:r>
      <w:r>
        <w:rPr>
          <w:noProof/>
        </w:rPr>
        <w:instrText xml:space="preserve"> PAGEREF _Toc358556951 \h </w:instrText>
      </w:r>
      <w:r>
        <w:rPr>
          <w:noProof/>
        </w:rPr>
      </w:r>
      <w:r>
        <w:rPr>
          <w:noProof/>
        </w:rPr>
        <w:fldChar w:fldCharType="separate"/>
      </w:r>
      <w:r>
        <w:rPr>
          <w:noProof/>
        </w:rPr>
        <w:t>45</w:t>
      </w:r>
      <w:r>
        <w:rPr>
          <w:noProof/>
        </w:rPr>
        <w:fldChar w:fldCharType="end"/>
      </w:r>
    </w:p>
    <w:p w14:paraId="74E434CD" w14:textId="77777777" w:rsidR="0070672A" w:rsidRDefault="0070672A">
      <w:pPr>
        <w:pStyle w:val="Verzeichnis1"/>
        <w:tabs>
          <w:tab w:val="left" w:pos="407"/>
        </w:tabs>
        <w:rPr>
          <w:rFonts w:asciiTheme="minorHAnsi" w:eastAsiaTheme="minorEastAsia" w:hAnsiTheme="minorHAnsi" w:cstheme="minorBidi"/>
          <w:b w:val="0"/>
          <w:noProof/>
          <w:sz w:val="24"/>
          <w:szCs w:val="24"/>
          <w:lang w:val="de-CH" w:eastAsia="ja-JP"/>
        </w:rPr>
      </w:pPr>
      <w:r w:rsidRPr="00904085">
        <w:rPr>
          <w:noProof/>
          <w:color w:val="000000"/>
        </w:rPr>
        <w:t>5.</w:t>
      </w:r>
      <w:r>
        <w:rPr>
          <w:rFonts w:asciiTheme="minorHAnsi" w:eastAsiaTheme="minorEastAsia" w:hAnsiTheme="minorHAnsi" w:cstheme="minorBidi"/>
          <w:b w:val="0"/>
          <w:noProof/>
          <w:sz w:val="24"/>
          <w:szCs w:val="24"/>
          <w:lang w:val="de-CH" w:eastAsia="ja-JP"/>
        </w:rPr>
        <w:tab/>
      </w:r>
      <w:r w:rsidRPr="00904085">
        <w:rPr>
          <w:noProof/>
          <w:color w:val="000000"/>
        </w:rPr>
        <w:t>Contrat d’entretien</w:t>
      </w:r>
      <w:r>
        <w:rPr>
          <w:noProof/>
        </w:rPr>
        <w:tab/>
      </w:r>
      <w:r>
        <w:rPr>
          <w:noProof/>
        </w:rPr>
        <w:fldChar w:fldCharType="begin"/>
      </w:r>
      <w:r>
        <w:rPr>
          <w:noProof/>
        </w:rPr>
        <w:instrText xml:space="preserve"> PAGEREF _Toc358556952 \h </w:instrText>
      </w:r>
      <w:r>
        <w:rPr>
          <w:noProof/>
        </w:rPr>
      </w:r>
      <w:r>
        <w:rPr>
          <w:noProof/>
        </w:rPr>
        <w:fldChar w:fldCharType="separate"/>
      </w:r>
      <w:r>
        <w:rPr>
          <w:noProof/>
        </w:rPr>
        <w:t>48</w:t>
      </w:r>
      <w:r>
        <w:rPr>
          <w:noProof/>
        </w:rPr>
        <w:fldChar w:fldCharType="end"/>
      </w:r>
    </w:p>
    <w:p w14:paraId="71CA8CA4" w14:textId="77777777" w:rsidR="0070672A" w:rsidRDefault="0070672A">
      <w:pPr>
        <w:pStyle w:val="Verzeichnis1"/>
        <w:tabs>
          <w:tab w:val="left" w:pos="407"/>
        </w:tabs>
        <w:rPr>
          <w:rFonts w:asciiTheme="minorHAnsi" w:eastAsiaTheme="minorEastAsia" w:hAnsiTheme="minorHAnsi" w:cstheme="minorBidi"/>
          <w:b w:val="0"/>
          <w:noProof/>
          <w:sz w:val="24"/>
          <w:szCs w:val="24"/>
          <w:lang w:val="de-CH" w:eastAsia="ja-JP"/>
        </w:rPr>
      </w:pPr>
      <w:r w:rsidRPr="00904085">
        <w:rPr>
          <w:noProof/>
          <w:color w:val="000000"/>
        </w:rPr>
        <w:t>6.</w:t>
      </w:r>
      <w:r>
        <w:rPr>
          <w:rFonts w:asciiTheme="minorHAnsi" w:eastAsiaTheme="minorEastAsia" w:hAnsiTheme="minorHAnsi" w:cstheme="minorBidi"/>
          <w:b w:val="0"/>
          <w:noProof/>
          <w:sz w:val="24"/>
          <w:szCs w:val="24"/>
          <w:lang w:val="de-CH" w:eastAsia="ja-JP"/>
        </w:rPr>
        <w:tab/>
      </w:r>
      <w:r w:rsidRPr="00904085">
        <w:rPr>
          <w:noProof/>
          <w:color w:val="000000"/>
        </w:rPr>
        <w:t>Récapitulation des prix</w:t>
      </w:r>
      <w:r>
        <w:rPr>
          <w:noProof/>
        </w:rPr>
        <w:tab/>
      </w:r>
      <w:r>
        <w:rPr>
          <w:noProof/>
        </w:rPr>
        <w:fldChar w:fldCharType="begin"/>
      </w:r>
      <w:r>
        <w:rPr>
          <w:noProof/>
        </w:rPr>
        <w:instrText xml:space="preserve"> PAGEREF _Toc358556953 \h </w:instrText>
      </w:r>
      <w:r>
        <w:rPr>
          <w:noProof/>
        </w:rPr>
      </w:r>
      <w:r>
        <w:rPr>
          <w:noProof/>
        </w:rPr>
        <w:fldChar w:fldCharType="separate"/>
      </w:r>
      <w:r>
        <w:rPr>
          <w:noProof/>
        </w:rPr>
        <w:t>49</w:t>
      </w:r>
      <w:r>
        <w:rPr>
          <w:noProof/>
        </w:rPr>
        <w:fldChar w:fldCharType="end"/>
      </w:r>
    </w:p>
    <w:p w14:paraId="0B7E6C04" w14:textId="77777777" w:rsidR="00057E16" w:rsidRPr="002954BC" w:rsidRDefault="00057E16" w:rsidP="00057E16">
      <w:pPr>
        <w:spacing w:before="120" w:after="60"/>
        <w:ind w:right="1983"/>
        <w:jc w:val="both"/>
      </w:pPr>
      <w:r>
        <w:rPr>
          <w:b/>
          <w:color w:val="000000"/>
          <w:sz w:val="24"/>
        </w:rPr>
        <w:fldChar w:fldCharType="end"/>
      </w:r>
    </w:p>
    <w:p w14:paraId="0C028ABB" w14:textId="77777777" w:rsidR="003F17F1" w:rsidRPr="002954BC" w:rsidRDefault="003F17F1" w:rsidP="00707440">
      <w:pPr>
        <w:pStyle w:val="Verzeichnis2"/>
      </w:pPr>
    </w:p>
    <w:p w14:paraId="5890E107" w14:textId="77777777" w:rsidR="00B46D00" w:rsidRPr="002954BC" w:rsidRDefault="00B46D00" w:rsidP="003F17F1">
      <w:pPr>
        <w:pStyle w:val="berschrift2"/>
        <w:sectPr w:rsidR="00B46D00" w:rsidRPr="002954BC" w:rsidSect="00003254">
          <w:headerReference w:type="even" r:id="rId14"/>
          <w:headerReference w:type="default" r:id="rId15"/>
          <w:footerReference w:type="even" r:id="rId16"/>
          <w:type w:val="continuous"/>
          <w:pgSz w:w="11906" w:h="16838"/>
          <w:pgMar w:top="1276" w:right="1134" w:bottom="851" w:left="1418" w:header="720" w:footer="720" w:gutter="0"/>
          <w:pgNumType w:start="2"/>
          <w:cols w:space="720"/>
          <w:docGrid w:linePitch="299"/>
        </w:sectPr>
      </w:pPr>
    </w:p>
    <w:p w14:paraId="4915B31E" w14:textId="77777777" w:rsidR="003F17F1" w:rsidRPr="002954BC" w:rsidRDefault="003F17F1" w:rsidP="003F17F1">
      <w:pPr>
        <w:pStyle w:val="berschrift2"/>
        <w:rPr>
          <w:color w:val="000000"/>
        </w:rPr>
      </w:pPr>
      <w:bookmarkStart w:id="0" w:name="_Toc263573862"/>
      <w:bookmarkStart w:id="1" w:name="_Toc349555726"/>
      <w:bookmarkStart w:id="2" w:name="_Toc358556900"/>
      <w:r w:rsidRPr="002954BC">
        <w:rPr>
          <w:color w:val="000000"/>
        </w:rPr>
        <w:lastRenderedPageBreak/>
        <w:t>0.1</w:t>
      </w:r>
      <w:r w:rsidRPr="002954BC">
        <w:rPr>
          <w:color w:val="000000"/>
        </w:rPr>
        <w:tab/>
        <w:t>Indication importante pour le concepteur</w:t>
      </w:r>
      <w:bookmarkEnd w:id="0"/>
      <w:bookmarkEnd w:id="1"/>
      <w:bookmarkEnd w:id="2"/>
    </w:p>
    <w:p w14:paraId="60855D1D" w14:textId="77777777" w:rsidR="003F17F1" w:rsidRPr="002954BC" w:rsidRDefault="003F17F1" w:rsidP="003F17F1">
      <w:pPr>
        <w:pStyle w:val="Textkrper"/>
        <w:spacing w:before="0"/>
        <w:rPr>
          <w:color w:val="000000"/>
        </w:rPr>
      </w:pPr>
      <w:r w:rsidRPr="002954BC">
        <w:rPr>
          <w:color w:val="000000"/>
        </w:rPr>
        <w:t xml:space="preserve">L’appel d’offre modèle sert au concepteur comme instrument pour présenter une demande d’offre complète au fournisseur de chaudière. Ce dernier ne pourra remplir une offre complète facilement et dans les règles de l’art que si la soumission comporte toutes les indications nécessaires de la part du concepteur et que seuls les champs prévus à cet effet sont adaptés. </w:t>
      </w:r>
    </w:p>
    <w:p w14:paraId="77520BDB" w14:textId="77777777" w:rsidR="003F17F1" w:rsidRPr="002954BC" w:rsidRDefault="003F17F1" w:rsidP="003F17F1">
      <w:pPr>
        <w:rPr>
          <w:color w:val="000000"/>
          <w:sz w:val="20"/>
        </w:rPr>
      </w:pPr>
      <w:r w:rsidRPr="002954BC">
        <w:rPr>
          <w:color w:val="000000"/>
          <w:sz w:val="20"/>
        </w:rPr>
        <w:t xml:space="preserve">Afin qu’un appel d’offre puisse être qualifié d’appel d’offre modèle, seuls les textes en italique et grisés, ainsi que les champs marqués en gris ( </w:t>
      </w:r>
      <w:r w:rsidRPr="009622FD">
        <w:rPr>
          <w:color w:val="000000"/>
          <w:sz w:val="20"/>
          <w:highlight w:val="lightGray"/>
        </w:rPr>
        <w:t>........</w:t>
      </w:r>
      <w:r w:rsidRPr="002954BC">
        <w:rPr>
          <w:color w:val="000000"/>
          <w:sz w:val="20"/>
        </w:rPr>
        <w:t xml:space="preserve"> ) peuvent être complétés ou modifiés.</w:t>
      </w:r>
    </w:p>
    <w:p w14:paraId="219DC719" w14:textId="77777777" w:rsidR="003F17F1" w:rsidRPr="002954BC" w:rsidRDefault="003F17F1" w:rsidP="003F17F1">
      <w:pPr>
        <w:rPr>
          <w:color w:val="000000"/>
          <w:sz w:val="20"/>
        </w:rPr>
      </w:pPr>
    </w:p>
    <w:p w14:paraId="3CEBCB58" w14:textId="77777777" w:rsidR="003F17F1" w:rsidRPr="002954BC" w:rsidRDefault="003F17F1" w:rsidP="003F17F1">
      <w:pPr>
        <w:rPr>
          <w:color w:val="000000"/>
          <w:sz w:val="20"/>
        </w:rPr>
      </w:pPr>
      <w:r w:rsidRPr="002954BC">
        <w:rPr>
          <w:color w:val="000000"/>
          <w:sz w:val="20"/>
        </w:rPr>
        <w:sym w:font="Wingdings" w:char="F0A8"/>
      </w:r>
      <w:r w:rsidRPr="002954BC">
        <w:rPr>
          <w:color w:val="000000"/>
          <w:sz w:val="20"/>
        </w:rPr>
        <w:t xml:space="preserve"> Symbole, que le </w:t>
      </w:r>
      <w:r w:rsidRPr="002954BC">
        <w:rPr>
          <w:b/>
          <w:color w:val="000000"/>
          <w:sz w:val="20"/>
        </w:rPr>
        <w:t>concepteur</w:t>
      </w:r>
      <w:r w:rsidRPr="002954BC">
        <w:rPr>
          <w:color w:val="000000"/>
          <w:sz w:val="20"/>
        </w:rPr>
        <w:t xml:space="preserve"> doit cocher le cas échéant. Ce symbole est un élément de la police</w:t>
      </w:r>
      <w:r w:rsidR="00026927" w:rsidRPr="002954BC">
        <w:rPr>
          <w:color w:val="000000"/>
          <w:sz w:val="20"/>
        </w:rPr>
        <w:t xml:space="preserve"> </w:t>
      </w:r>
      <w:r w:rsidRPr="002954BC">
        <w:rPr>
          <w:color w:val="000000"/>
          <w:sz w:val="20"/>
        </w:rPr>
        <w:t>«Windings»</w:t>
      </w:r>
    </w:p>
    <w:p w14:paraId="3CE4D0D3" w14:textId="77777777" w:rsidR="003F17F1" w:rsidRPr="002954BC" w:rsidRDefault="003F17F1" w:rsidP="003F17F1">
      <w:pPr>
        <w:rPr>
          <w:color w:val="000000"/>
          <w:sz w:val="20"/>
        </w:rPr>
      </w:pPr>
    </w:p>
    <w:p w14:paraId="312C1109" w14:textId="77777777" w:rsidR="003F17F1" w:rsidRPr="002954BC" w:rsidRDefault="003F17F1" w:rsidP="003F17F1">
      <w:pPr>
        <w:autoSpaceDE w:val="0"/>
        <w:autoSpaceDN w:val="0"/>
        <w:adjustRightInd w:val="0"/>
        <w:rPr>
          <w:color w:val="000000"/>
          <w:sz w:val="20"/>
        </w:rPr>
      </w:pPr>
      <w:r w:rsidRPr="002954BC">
        <w:rPr>
          <w:color w:val="000000"/>
          <w:sz w:val="20"/>
        </w:rPr>
        <w:t>Au poste «6 Récapitulation des prix», la «Déclaration du concepteur spécialisé / Auteur du projet» doit être signée. Il convient d’indiquer si seuls les textes imprimés en italique ont été modifiés ou les champs prévus cochés, ou si d’autres modifications ont été apportées.</w:t>
      </w:r>
    </w:p>
    <w:p w14:paraId="02964CB5" w14:textId="77777777" w:rsidR="003F17F1" w:rsidRPr="002954BC" w:rsidRDefault="003F17F1" w:rsidP="003F17F1">
      <w:pPr>
        <w:rPr>
          <w:rFonts w:ascii="Arial Narrow" w:hAnsi="Arial Narrow"/>
          <w:color w:val="000000"/>
          <w:sz w:val="20"/>
        </w:rPr>
      </w:pPr>
    </w:p>
    <w:p w14:paraId="5B096556" w14:textId="77777777" w:rsidR="003F17F1" w:rsidRPr="002954BC" w:rsidRDefault="003F17F1" w:rsidP="003F17F1">
      <w:pPr>
        <w:pStyle w:val="berschrift2"/>
        <w:rPr>
          <w:color w:val="000000"/>
        </w:rPr>
      </w:pPr>
      <w:bookmarkStart w:id="3" w:name="_Toc261851566"/>
      <w:bookmarkStart w:id="4" w:name="_Toc263573863"/>
      <w:bookmarkStart w:id="5" w:name="_Toc349555727"/>
      <w:bookmarkStart w:id="6" w:name="_Toc358556901"/>
      <w:r w:rsidRPr="002954BC">
        <w:rPr>
          <w:color w:val="000000"/>
        </w:rPr>
        <w:t>0.2</w:t>
      </w:r>
      <w:r w:rsidRPr="002954BC">
        <w:rPr>
          <w:color w:val="000000"/>
        </w:rPr>
        <w:tab/>
        <w:t>Indication importante pour l’entrepreneur</w:t>
      </w:r>
      <w:bookmarkEnd w:id="3"/>
      <w:bookmarkEnd w:id="4"/>
      <w:bookmarkEnd w:id="5"/>
      <w:bookmarkEnd w:id="6"/>
    </w:p>
    <w:p w14:paraId="12818D2F" w14:textId="77777777" w:rsidR="003F17F1" w:rsidRPr="002954BC" w:rsidRDefault="003F17F1" w:rsidP="00057E16">
      <w:pPr>
        <w:pStyle w:val="Textkrper"/>
      </w:pPr>
      <w:r w:rsidRPr="002954BC">
        <w:t>Seuls les champs de texte qui ne sont pas grisés ( ……. ) peuvent être modifiés ou complétés.</w:t>
      </w:r>
    </w:p>
    <w:p w14:paraId="0F11EEA3" w14:textId="77777777" w:rsidR="003F17F1" w:rsidRPr="002954BC" w:rsidRDefault="003F17F1" w:rsidP="00057E16">
      <w:pPr>
        <w:pStyle w:val="Textkrper"/>
      </w:pPr>
      <w:r w:rsidRPr="002954BC">
        <w:sym w:font="Wingdings" w:char="F0A1"/>
      </w:r>
      <w:r w:rsidRPr="002954BC">
        <w:t xml:space="preserve"> Symbole, à cocher par l’</w:t>
      </w:r>
      <w:r w:rsidRPr="002954BC">
        <w:rPr>
          <w:b/>
        </w:rPr>
        <w:t>entrepreneur</w:t>
      </w:r>
      <w:r w:rsidRPr="002954BC">
        <w:t>.</w:t>
      </w:r>
    </w:p>
    <w:p w14:paraId="3DFC9D49" w14:textId="77777777" w:rsidR="005141FB" w:rsidRPr="002954BC" w:rsidRDefault="005141FB" w:rsidP="003F17F1">
      <w:pPr>
        <w:rPr>
          <w:color w:val="000000"/>
          <w:sz w:val="20"/>
        </w:rPr>
      </w:pPr>
    </w:p>
    <w:p w14:paraId="1F2ACA98" w14:textId="77777777" w:rsidR="005141FB" w:rsidRPr="002954BC" w:rsidRDefault="005141FB" w:rsidP="003F17F1">
      <w:pPr>
        <w:rPr>
          <w:color w:val="000000"/>
          <w:sz w:val="20"/>
        </w:rPr>
      </w:pPr>
    </w:p>
    <w:p w14:paraId="47AAF13A" w14:textId="77777777" w:rsidR="005141FB" w:rsidRPr="002954BC" w:rsidRDefault="005141FB">
      <w:pPr>
        <w:pStyle w:val="berschrift1"/>
        <w:tabs>
          <w:tab w:val="left" w:pos="709"/>
        </w:tabs>
        <w:spacing w:after="120"/>
        <w:ind w:left="709" w:hanging="709"/>
        <w:rPr>
          <w:color w:val="000000"/>
        </w:rPr>
        <w:sectPr w:rsidR="005141FB" w:rsidRPr="002954BC" w:rsidSect="00B46D00">
          <w:headerReference w:type="even" r:id="rId17"/>
          <w:headerReference w:type="default" r:id="rId18"/>
          <w:pgSz w:w="11906" w:h="16838"/>
          <w:pgMar w:top="1276" w:right="1134" w:bottom="851" w:left="1418" w:header="720" w:footer="720" w:gutter="0"/>
          <w:cols w:space="720"/>
        </w:sectPr>
      </w:pPr>
      <w:bookmarkStart w:id="7" w:name="_Toc263573864"/>
    </w:p>
    <w:p w14:paraId="03F506E8" w14:textId="77777777" w:rsidR="003F17F1" w:rsidRPr="002954BC" w:rsidRDefault="003F17F1">
      <w:pPr>
        <w:pStyle w:val="berschrift1"/>
        <w:tabs>
          <w:tab w:val="left" w:pos="709"/>
        </w:tabs>
        <w:spacing w:after="120"/>
        <w:ind w:left="709" w:hanging="709"/>
        <w:rPr>
          <w:color w:val="000000"/>
        </w:rPr>
      </w:pPr>
      <w:bookmarkStart w:id="8" w:name="_Toc349555728"/>
      <w:bookmarkStart w:id="9" w:name="_Toc358556902"/>
      <w:r w:rsidRPr="002954BC">
        <w:rPr>
          <w:color w:val="000000"/>
        </w:rPr>
        <w:lastRenderedPageBreak/>
        <w:t>1.</w:t>
      </w:r>
      <w:r w:rsidRPr="002954BC">
        <w:rPr>
          <w:color w:val="000000"/>
        </w:rPr>
        <w:tab/>
        <w:t>Conditions générales de la soumission</w:t>
      </w:r>
      <w:bookmarkEnd w:id="7"/>
      <w:bookmarkEnd w:id="8"/>
      <w:bookmarkEnd w:id="9"/>
    </w:p>
    <w:p w14:paraId="6A1694AC" w14:textId="77777777" w:rsidR="003F17F1" w:rsidRPr="002954BC" w:rsidRDefault="003F17F1">
      <w:pPr>
        <w:pStyle w:val="berschrift2"/>
        <w:tabs>
          <w:tab w:val="left" w:pos="709"/>
        </w:tabs>
        <w:ind w:left="709" w:hanging="709"/>
        <w:rPr>
          <w:color w:val="000000"/>
        </w:rPr>
      </w:pPr>
      <w:bookmarkStart w:id="10" w:name="_Toc263573865"/>
      <w:bookmarkStart w:id="11" w:name="_Toc349555729"/>
      <w:bookmarkStart w:id="12" w:name="_Toc358556903"/>
      <w:r w:rsidRPr="002954BC">
        <w:rPr>
          <w:color w:val="000000"/>
        </w:rPr>
        <w:t>1.1</w:t>
      </w:r>
      <w:r w:rsidRPr="002954BC">
        <w:rPr>
          <w:color w:val="000000"/>
        </w:rPr>
        <w:tab/>
        <w:t>Bases</w:t>
      </w:r>
      <w:bookmarkEnd w:id="10"/>
      <w:bookmarkEnd w:id="11"/>
      <w:bookmarkEnd w:id="12"/>
    </w:p>
    <w:p w14:paraId="7F5272A2" w14:textId="77777777" w:rsidR="003F17F1" w:rsidRPr="002954BC" w:rsidRDefault="003F17F1">
      <w:pPr>
        <w:pStyle w:val="Textkrper2"/>
        <w:tabs>
          <w:tab w:val="clear" w:pos="567"/>
          <w:tab w:val="clear" w:pos="850"/>
        </w:tabs>
        <w:rPr>
          <w:color w:val="000000"/>
        </w:rPr>
      </w:pPr>
      <w:r w:rsidRPr="002954BC">
        <w:rPr>
          <w:color w:val="000000"/>
        </w:rPr>
        <w:t>Sauf indication contraire dans les présentes conditions générales et particulières et dans la description des travaux, les prescriptions et directives ci-après s'appliquent à l'établissement de l'offre, à l'adjudication et à l'exécution des travaux:</w:t>
      </w:r>
    </w:p>
    <w:p w14:paraId="19049D20" w14:textId="77777777" w:rsidR="003F17F1" w:rsidRPr="002954BC" w:rsidRDefault="003F17F1">
      <w:pPr>
        <w:jc w:val="both"/>
        <w:rPr>
          <w:color w:val="000000"/>
          <w:sz w:val="20"/>
        </w:rPr>
      </w:pPr>
    </w:p>
    <w:p w14:paraId="610C9A3B" w14:textId="77777777" w:rsidR="003F17F1" w:rsidRPr="002954BC" w:rsidRDefault="003F17F1" w:rsidP="003F17F1">
      <w:pPr>
        <w:numPr>
          <w:ilvl w:val="0"/>
          <w:numId w:val="9"/>
        </w:numPr>
        <w:tabs>
          <w:tab w:val="left" w:pos="567"/>
          <w:tab w:val="left" w:pos="850"/>
        </w:tabs>
        <w:jc w:val="both"/>
        <w:rPr>
          <w:color w:val="000000"/>
          <w:sz w:val="20"/>
        </w:rPr>
      </w:pPr>
      <w:r w:rsidRPr="002954BC">
        <w:rPr>
          <w:color w:val="000000"/>
          <w:sz w:val="20"/>
        </w:rPr>
        <w:t>Prescriptions et directives officielles</w:t>
      </w:r>
    </w:p>
    <w:p w14:paraId="3B85BFD2" w14:textId="77777777" w:rsidR="003F17F1" w:rsidRPr="002954BC" w:rsidRDefault="003F17F1" w:rsidP="003F17F1">
      <w:pPr>
        <w:numPr>
          <w:ilvl w:val="0"/>
          <w:numId w:val="9"/>
        </w:numPr>
        <w:tabs>
          <w:tab w:val="left" w:pos="567"/>
          <w:tab w:val="left" w:pos="850"/>
        </w:tabs>
        <w:jc w:val="both"/>
        <w:rPr>
          <w:color w:val="000000"/>
          <w:sz w:val="20"/>
        </w:rPr>
      </w:pPr>
      <w:r w:rsidRPr="002954BC">
        <w:rPr>
          <w:color w:val="000000"/>
          <w:sz w:val="20"/>
        </w:rPr>
        <w:t>Conditions du maître d'ouvrage et de l'architecte</w:t>
      </w:r>
    </w:p>
    <w:p w14:paraId="151CB4D5" w14:textId="77777777" w:rsidR="003F17F1" w:rsidRPr="002954BC" w:rsidRDefault="003F17F1" w:rsidP="003F17F1">
      <w:pPr>
        <w:numPr>
          <w:ilvl w:val="0"/>
          <w:numId w:val="9"/>
        </w:numPr>
        <w:tabs>
          <w:tab w:val="left" w:pos="567"/>
          <w:tab w:val="left" w:pos="850"/>
        </w:tabs>
        <w:jc w:val="both"/>
        <w:rPr>
          <w:color w:val="000000"/>
          <w:sz w:val="20"/>
        </w:rPr>
      </w:pPr>
      <w:r w:rsidRPr="002954BC">
        <w:rPr>
          <w:color w:val="000000"/>
          <w:sz w:val="20"/>
        </w:rPr>
        <w:t>Normes et recommandations SIA et des associations professionnelles en relation avec les techniques utilisées</w:t>
      </w:r>
    </w:p>
    <w:p w14:paraId="0952052E" w14:textId="77777777" w:rsidR="003F17F1" w:rsidRPr="002954BC" w:rsidRDefault="003F17F1" w:rsidP="003F17F1">
      <w:pPr>
        <w:numPr>
          <w:ilvl w:val="0"/>
          <w:numId w:val="9"/>
        </w:numPr>
        <w:tabs>
          <w:tab w:val="left" w:pos="567"/>
          <w:tab w:val="left" w:pos="850"/>
        </w:tabs>
        <w:jc w:val="both"/>
        <w:rPr>
          <w:color w:val="000000"/>
          <w:sz w:val="20"/>
        </w:rPr>
      </w:pPr>
      <w:r w:rsidRPr="002954BC">
        <w:rPr>
          <w:color w:val="000000"/>
          <w:sz w:val="20"/>
        </w:rPr>
        <w:t>Normes et recommandations de la SICC et de la SUVA</w:t>
      </w:r>
    </w:p>
    <w:p w14:paraId="2A9D7939" w14:textId="77777777" w:rsidR="003F17F1" w:rsidRPr="002954BC" w:rsidRDefault="003F17F1" w:rsidP="003F17F1">
      <w:pPr>
        <w:numPr>
          <w:ilvl w:val="0"/>
          <w:numId w:val="9"/>
        </w:numPr>
        <w:tabs>
          <w:tab w:val="left" w:pos="567"/>
          <w:tab w:val="left" w:pos="850"/>
        </w:tabs>
        <w:jc w:val="both"/>
        <w:rPr>
          <w:color w:val="000000"/>
          <w:sz w:val="20"/>
        </w:rPr>
      </w:pPr>
      <w:r w:rsidRPr="002954BC">
        <w:rPr>
          <w:color w:val="000000"/>
          <w:sz w:val="20"/>
        </w:rPr>
        <w:t>Ordonnance fédérale sur la protection de l'air OPair</w:t>
      </w:r>
    </w:p>
    <w:p w14:paraId="76404C6E" w14:textId="77777777" w:rsidR="003F17F1" w:rsidRPr="002954BC" w:rsidRDefault="003F17F1" w:rsidP="003F17F1">
      <w:pPr>
        <w:numPr>
          <w:ilvl w:val="0"/>
          <w:numId w:val="9"/>
        </w:numPr>
        <w:tabs>
          <w:tab w:val="left" w:pos="567"/>
          <w:tab w:val="left" w:pos="850"/>
        </w:tabs>
        <w:jc w:val="both"/>
        <w:rPr>
          <w:color w:val="000000"/>
          <w:sz w:val="20"/>
        </w:rPr>
      </w:pPr>
      <w:r w:rsidRPr="002954BC">
        <w:rPr>
          <w:color w:val="000000"/>
          <w:sz w:val="20"/>
        </w:rPr>
        <w:t>Prescriptions et directives d'organisations professionnelles (AEA, ASCV, etc.)</w:t>
      </w:r>
    </w:p>
    <w:p w14:paraId="1BC1182A" w14:textId="77777777" w:rsidR="003F17F1" w:rsidRPr="002954BC" w:rsidRDefault="003F17F1">
      <w:pPr>
        <w:tabs>
          <w:tab w:val="left" w:pos="567"/>
          <w:tab w:val="left" w:pos="850"/>
        </w:tabs>
        <w:jc w:val="both"/>
        <w:rPr>
          <w:color w:val="000000"/>
          <w:sz w:val="20"/>
        </w:rPr>
      </w:pPr>
    </w:p>
    <w:p w14:paraId="59C8D501" w14:textId="77777777" w:rsidR="003F17F1" w:rsidRPr="002954BC" w:rsidRDefault="003F17F1">
      <w:pPr>
        <w:tabs>
          <w:tab w:val="left" w:pos="567"/>
          <w:tab w:val="left" w:pos="850"/>
        </w:tabs>
        <w:spacing w:after="240"/>
        <w:jc w:val="both"/>
        <w:rPr>
          <w:color w:val="000000"/>
          <w:sz w:val="20"/>
        </w:rPr>
      </w:pPr>
      <w:r w:rsidRPr="002954BC">
        <w:rPr>
          <w:color w:val="000000"/>
          <w:sz w:val="20"/>
        </w:rPr>
        <w:t>Ces conditions doivent être respectées dans l'ordre indiqué ci-dessus.</w:t>
      </w:r>
    </w:p>
    <w:p w14:paraId="08A067BA" w14:textId="77777777" w:rsidR="003F17F1" w:rsidRPr="002954BC" w:rsidRDefault="003F17F1">
      <w:pPr>
        <w:pStyle w:val="Textkrper2"/>
        <w:spacing w:after="120"/>
        <w:rPr>
          <w:color w:val="000000"/>
        </w:rPr>
      </w:pPr>
      <w:r w:rsidRPr="002954BC">
        <w:rPr>
          <w:color w:val="000000"/>
        </w:rPr>
        <w:t>L'entrepreneur est seul responsable du respect de ces prescriptions vis-à-vis des autorités.</w:t>
      </w:r>
    </w:p>
    <w:p w14:paraId="0CB7EE51" w14:textId="77777777" w:rsidR="003F17F1" w:rsidRPr="002954BC" w:rsidRDefault="003F17F1">
      <w:pPr>
        <w:tabs>
          <w:tab w:val="left" w:pos="567"/>
          <w:tab w:val="left" w:pos="850"/>
        </w:tabs>
        <w:spacing w:after="120"/>
        <w:jc w:val="both"/>
        <w:rPr>
          <w:color w:val="000000"/>
          <w:sz w:val="20"/>
        </w:rPr>
      </w:pPr>
      <w:r w:rsidRPr="002954BC">
        <w:rPr>
          <w:color w:val="000000"/>
          <w:sz w:val="20"/>
        </w:rPr>
        <w:t>En cas d'écarts éventuels, les présentes conditions de soumission font foi. Si le texte ou les plans du projet permettent différentes interprétations, le soumissionnaire a l'obligation de demander une explication avant l'adjudication. À défaut, l'avis de l'ingénieur fait foi.</w:t>
      </w:r>
    </w:p>
    <w:p w14:paraId="073E3F32" w14:textId="77777777" w:rsidR="003F17F1" w:rsidRPr="002954BC" w:rsidRDefault="003F17F1">
      <w:pPr>
        <w:tabs>
          <w:tab w:val="left" w:pos="567"/>
          <w:tab w:val="left" w:pos="850"/>
        </w:tabs>
        <w:spacing w:after="120"/>
        <w:jc w:val="both"/>
        <w:rPr>
          <w:color w:val="000000"/>
          <w:sz w:val="20"/>
        </w:rPr>
      </w:pPr>
      <w:r w:rsidRPr="002954BC">
        <w:rPr>
          <w:color w:val="000000"/>
          <w:sz w:val="20"/>
        </w:rPr>
        <w:t>Par la remise de son offre, l'entrepreneur déclare avoir pris connaissance des plans et des autres documents de l'offre, et être informé de la nature et de la situation du lieu de travail dans tous ses aspects.</w:t>
      </w:r>
    </w:p>
    <w:p w14:paraId="7A0B0341" w14:textId="77777777" w:rsidR="003F17F1" w:rsidRPr="002954BC" w:rsidRDefault="003F17F1">
      <w:pPr>
        <w:tabs>
          <w:tab w:val="left" w:pos="567"/>
          <w:tab w:val="left" w:pos="850"/>
        </w:tabs>
        <w:jc w:val="both"/>
        <w:rPr>
          <w:color w:val="000000"/>
          <w:sz w:val="20"/>
        </w:rPr>
      </w:pPr>
      <w:r w:rsidRPr="002954BC">
        <w:rPr>
          <w:color w:val="000000"/>
          <w:sz w:val="20"/>
        </w:rPr>
        <w:t>Les réclamations portant sur les matériaux, les exécutions, les délais prévus, etc. doivent être introduites avec justification au moment de l'établissement de l'offre. Les réclamations et revendications ultérieures ne sont pas recevables.</w:t>
      </w:r>
    </w:p>
    <w:p w14:paraId="1388C742" w14:textId="77777777" w:rsidR="003F17F1" w:rsidRPr="002954BC" w:rsidRDefault="003F17F1">
      <w:pPr>
        <w:pStyle w:val="berschrift2"/>
        <w:rPr>
          <w:color w:val="000000"/>
        </w:rPr>
      </w:pPr>
      <w:bookmarkStart w:id="13" w:name="_Toc263573866"/>
      <w:bookmarkStart w:id="14" w:name="_Toc349555730"/>
      <w:bookmarkStart w:id="15" w:name="_Toc358556904"/>
      <w:r w:rsidRPr="002954BC">
        <w:rPr>
          <w:color w:val="000000"/>
        </w:rPr>
        <w:t xml:space="preserve">1.2 </w:t>
      </w:r>
      <w:r w:rsidRPr="002954BC">
        <w:rPr>
          <w:color w:val="000000"/>
        </w:rPr>
        <w:tab/>
        <w:t>Prix</w:t>
      </w:r>
      <w:bookmarkEnd w:id="13"/>
      <w:bookmarkEnd w:id="14"/>
      <w:bookmarkEnd w:id="15"/>
    </w:p>
    <w:p w14:paraId="0150DF29" w14:textId="77777777" w:rsidR="003F17F1" w:rsidRPr="002954BC" w:rsidRDefault="003F17F1">
      <w:pPr>
        <w:pStyle w:val="Textkrper2"/>
        <w:rPr>
          <w:color w:val="000000"/>
        </w:rPr>
      </w:pPr>
      <w:r w:rsidRPr="002954BC">
        <w:rPr>
          <w:color w:val="000000"/>
        </w:rPr>
        <w:t>Dans le prix seront calculés:</w:t>
      </w:r>
    </w:p>
    <w:p w14:paraId="168DD381" w14:textId="77777777" w:rsidR="003F17F1" w:rsidRPr="002954BC" w:rsidRDefault="003F17F1" w:rsidP="003F17F1">
      <w:pPr>
        <w:pStyle w:val="Textkrper2"/>
        <w:numPr>
          <w:ilvl w:val="0"/>
          <w:numId w:val="8"/>
        </w:numPr>
        <w:tabs>
          <w:tab w:val="clear" w:pos="283"/>
          <w:tab w:val="clear" w:pos="360"/>
          <w:tab w:val="clear" w:pos="567"/>
          <w:tab w:val="left" w:pos="284"/>
        </w:tabs>
        <w:spacing w:before="120" w:after="120"/>
        <w:ind w:left="284" w:hanging="284"/>
        <w:rPr>
          <w:color w:val="000000"/>
        </w:rPr>
      </w:pPr>
      <w:r w:rsidRPr="002954BC">
        <w:rPr>
          <w:color w:val="000000"/>
        </w:rPr>
        <w:t>La livraison de tous les matériaux et travaux de montage en vue d'une exécution dans les règles de l'art, pour autant qu'ils ne soient pas explicitement mentionnés dans les rubriques comme étant du ressort de la direction des travaux.</w:t>
      </w:r>
    </w:p>
    <w:p w14:paraId="59F7CAC3" w14:textId="77777777" w:rsidR="003F17F1" w:rsidRPr="002954BC" w:rsidRDefault="003F17F1" w:rsidP="003F17F1">
      <w:pPr>
        <w:numPr>
          <w:ilvl w:val="0"/>
          <w:numId w:val="8"/>
        </w:numPr>
        <w:tabs>
          <w:tab w:val="clear" w:pos="360"/>
          <w:tab w:val="left" w:pos="284"/>
          <w:tab w:val="left" w:pos="850"/>
        </w:tabs>
        <w:spacing w:after="120"/>
        <w:ind w:left="284" w:hanging="284"/>
        <w:jc w:val="both"/>
        <w:rPr>
          <w:color w:val="000000"/>
          <w:sz w:val="20"/>
        </w:rPr>
      </w:pPr>
      <w:r w:rsidRPr="002954BC">
        <w:rPr>
          <w:color w:val="000000"/>
          <w:sz w:val="20"/>
        </w:rPr>
        <w:t>Tous les travaux accessoires, tels que le transport franco chantier, travaux effectués dans les règles de l'art, mise en place de l'outillage et des appareils, échafaudages et installations auxiliaires. Les équipements spéciaux nécessaires sont à la charge du maître d’ouvrage.</w:t>
      </w:r>
    </w:p>
    <w:p w14:paraId="122A8A73" w14:textId="77777777" w:rsidR="003F17F1" w:rsidRPr="002954BC" w:rsidRDefault="003F17F1" w:rsidP="003F17F1">
      <w:pPr>
        <w:numPr>
          <w:ilvl w:val="0"/>
          <w:numId w:val="8"/>
        </w:numPr>
        <w:tabs>
          <w:tab w:val="clear" w:pos="360"/>
          <w:tab w:val="left" w:pos="284"/>
          <w:tab w:val="left" w:pos="850"/>
        </w:tabs>
        <w:spacing w:after="120"/>
        <w:ind w:left="284" w:hanging="284"/>
        <w:jc w:val="both"/>
        <w:rPr>
          <w:color w:val="000000"/>
          <w:sz w:val="20"/>
        </w:rPr>
      </w:pPr>
      <w:r w:rsidRPr="002954BC">
        <w:rPr>
          <w:color w:val="000000"/>
          <w:sz w:val="20"/>
        </w:rPr>
        <w:t>La taxe sur la valeur ajoutée.</w:t>
      </w:r>
    </w:p>
    <w:p w14:paraId="050E1348" w14:textId="77777777" w:rsidR="003F17F1" w:rsidRPr="002954BC" w:rsidRDefault="003F17F1" w:rsidP="003F17F1">
      <w:pPr>
        <w:numPr>
          <w:ilvl w:val="0"/>
          <w:numId w:val="8"/>
        </w:numPr>
        <w:tabs>
          <w:tab w:val="clear" w:pos="360"/>
          <w:tab w:val="left" w:pos="284"/>
          <w:tab w:val="left" w:pos="850"/>
        </w:tabs>
        <w:spacing w:after="120"/>
        <w:ind w:left="284" w:hanging="284"/>
        <w:jc w:val="both"/>
        <w:rPr>
          <w:color w:val="000000"/>
          <w:sz w:val="20"/>
        </w:rPr>
      </w:pPr>
      <w:r w:rsidRPr="002954BC">
        <w:rPr>
          <w:color w:val="000000"/>
          <w:sz w:val="20"/>
        </w:rPr>
        <w:t>L'installation complète prête pour la mise en service, y compris les essais, la réception technique et les instructions écrites pour le personnel d'exploitation.</w:t>
      </w:r>
    </w:p>
    <w:p w14:paraId="080658CC" w14:textId="77777777" w:rsidR="003F17F1" w:rsidRPr="002954BC" w:rsidRDefault="003F17F1" w:rsidP="003F17F1">
      <w:pPr>
        <w:numPr>
          <w:ilvl w:val="0"/>
          <w:numId w:val="8"/>
        </w:numPr>
        <w:tabs>
          <w:tab w:val="clear" w:pos="360"/>
          <w:tab w:val="left" w:pos="284"/>
          <w:tab w:val="left" w:pos="850"/>
        </w:tabs>
        <w:spacing w:after="120"/>
        <w:ind w:left="284" w:hanging="284"/>
        <w:jc w:val="both"/>
        <w:rPr>
          <w:color w:val="000000"/>
          <w:sz w:val="20"/>
        </w:rPr>
      </w:pPr>
      <w:r w:rsidRPr="002954BC">
        <w:rPr>
          <w:color w:val="000000"/>
          <w:sz w:val="20"/>
        </w:rPr>
        <w:t>La preuve de performance des appareils et systèmes doit être fournie par l'entrepreneur.</w:t>
      </w:r>
    </w:p>
    <w:p w14:paraId="768940F4" w14:textId="77777777" w:rsidR="003F17F1" w:rsidRPr="002954BC" w:rsidRDefault="003F17F1" w:rsidP="003F17F1">
      <w:pPr>
        <w:numPr>
          <w:ilvl w:val="0"/>
          <w:numId w:val="8"/>
        </w:numPr>
        <w:tabs>
          <w:tab w:val="clear" w:pos="360"/>
          <w:tab w:val="left" w:pos="284"/>
          <w:tab w:val="left" w:pos="850"/>
        </w:tabs>
        <w:spacing w:after="120"/>
        <w:ind w:left="284" w:hanging="284"/>
        <w:jc w:val="both"/>
        <w:rPr>
          <w:color w:val="000000"/>
          <w:sz w:val="20"/>
        </w:rPr>
      </w:pPr>
      <w:r w:rsidRPr="002954BC">
        <w:rPr>
          <w:color w:val="000000"/>
          <w:sz w:val="20"/>
        </w:rPr>
        <w:t>Les contrôles ultérieurs éventuellement nécessaires, par exemple le réglage subséquent de la combustion après environ un mois d'exploitation ou d'autres réglages spécifiques à l'installation.</w:t>
      </w:r>
    </w:p>
    <w:p w14:paraId="0A8DCF59" w14:textId="77777777" w:rsidR="003F17F1" w:rsidRPr="002954BC" w:rsidRDefault="003F17F1" w:rsidP="003F17F1">
      <w:pPr>
        <w:numPr>
          <w:ilvl w:val="0"/>
          <w:numId w:val="8"/>
        </w:numPr>
        <w:tabs>
          <w:tab w:val="clear" w:pos="360"/>
          <w:tab w:val="left" w:pos="284"/>
          <w:tab w:val="left" w:pos="850"/>
        </w:tabs>
        <w:spacing w:after="120"/>
        <w:ind w:left="284" w:hanging="284"/>
        <w:jc w:val="both"/>
        <w:rPr>
          <w:color w:val="000000"/>
          <w:sz w:val="20"/>
        </w:rPr>
      </w:pPr>
      <w:r w:rsidRPr="002954BC">
        <w:rPr>
          <w:color w:val="000000"/>
          <w:sz w:val="20"/>
        </w:rPr>
        <w:t xml:space="preserve">Une participation aux coûts inhérents au nettoyage et à la publicité du chantier de </w:t>
      </w:r>
      <w:r w:rsidRPr="009622FD">
        <w:rPr>
          <w:color w:val="000000"/>
          <w:sz w:val="20"/>
          <w:highlight w:val="lightGray"/>
        </w:rPr>
        <w:t>.......</w:t>
      </w:r>
      <w:r w:rsidRPr="002954BC">
        <w:rPr>
          <w:color w:val="000000"/>
          <w:sz w:val="20"/>
        </w:rPr>
        <w:t>%.</w:t>
      </w:r>
    </w:p>
    <w:p w14:paraId="7D5842CC" w14:textId="77777777" w:rsidR="003F17F1" w:rsidRPr="002954BC" w:rsidRDefault="003F17F1">
      <w:pPr>
        <w:tabs>
          <w:tab w:val="left" w:pos="567"/>
          <w:tab w:val="left" w:pos="850"/>
        </w:tabs>
        <w:jc w:val="both"/>
        <w:rPr>
          <w:color w:val="000000"/>
          <w:sz w:val="20"/>
        </w:rPr>
      </w:pPr>
      <w:r w:rsidRPr="002954BC">
        <w:rPr>
          <w:color w:val="000000"/>
          <w:sz w:val="20"/>
        </w:rPr>
        <w:t>L'entrepreneur ne peut pas modifier ou supprimer des spécifications. L'entrepreneur peut proposer des variantes en annexe. Tous les rabais et escomptes doivent être indiqués dans l'offre. La durée de validité de l'offre est de 3 mois à compter de la date de sa remise.</w:t>
      </w:r>
    </w:p>
    <w:p w14:paraId="3E079887" w14:textId="77777777" w:rsidR="003F17F1" w:rsidRPr="002954BC" w:rsidRDefault="003F17F1">
      <w:pPr>
        <w:tabs>
          <w:tab w:val="left" w:pos="567"/>
          <w:tab w:val="left" w:pos="850"/>
        </w:tabs>
        <w:jc w:val="both"/>
        <w:rPr>
          <w:color w:val="000000"/>
          <w:sz w:val="20"/>
        </w:rPr>
      </w:pPr>
    </w:p>
    <w:p w14:paraId="447335CE" w14:textId="77777777" w:rsidR="003F17F1" w:rsidRPr="002954BC" w:rsidRDefault="003F17F1">
      <w:pPr>
        <w:tabs>
          <w:tab w:val="left" w:pos="567"/>
          <w:tab w:val="left" w:pos="850"/>
          <w:tab w:val="left" w:pos="3969"/>
          <w:tab w:val="left" w:pos="5670"/>
          <w:tab w:val="left" w:pos="7371"/>
        </w:tabs>
        <w:jc w:val="both"/>
        <w:rPr>
          <w:color w:val="000000"/>
          <w:sz w:val="20"/>
        </w:rPr>
      </w:pPr>
      <w:r w:rsidRPr="002954BC">
        <w:rPr>
          <w:color w:val="000000"/>
          <w:sz w:val="20"/>
        </w:rPr>
        <w:t>Possibilité d'un rabais supplémentaire:</w:t>
      </w:r>
      <w:r w:rsidRPr="002954BC">
        <w:rPr>
          <w:color w:val="000000"/>
          <w:sz w:val="20"/>
        </w:rPr>
        <w:tab/>
      </w:r>
      <w:r w:rsidRPr="002954BC">
        <w:rPr>
          <w:color w:val="000000"/>
          <w:sz w:val="20"/>
        </w:rPr>
        <w:sym w:font="Wingdings" w:char="F0A8"/>
      </w:r>
      <w:r w:rsidRPr="002954BC">
        <w:rPr>
          <w:color w:val="000000"/>
          <w:sz w:val="20"/>
        </w:rPr>
        <w:t xml:space="preserve"> Oui</w:t>
      </w:r>
      <w:r w:rsidRPr="002954BC">
        <w:rPr>
          <w:color w:val="000000"/>
          <w:sz w:val="20"/>
        </w:rPr>
        <w:tab/>
      </w:r>
      <w:r w:rsidRPr="002954BC">
        <w:rPr>
          <w:color w:val="000000"/>
          <w:sz w:val="20"/>
        </w:rPr>
        <w:sym w:font="Wingdings" w:char="F0A8"/>
      </w:r>
      <w:r w:rsidRPr="002954BC">
        <w:rPr>
          <w:color w:val="000000"/>
          <w:sz w:val="20"/>
        </w:rPr>
        <w:t xml:space="preserve"> Non</w:t>
      </w:r>
      <w:r w:rsidRPr="002954BC">
        <w:rPr>
          <w:color w:val="000000"/>
          <w:sz w:val="20"/>
        </w:rPr>
        <w:tab/>
      </w:r>
      <w:r w:rsidRPr="002954BC">
        <w:rPr>
          <w:color w:val="000000"/>
          <w:sz w:val="20"/>
        </w:rPr>
        <w:sym w:font="Wingdings" w:char="F0A8"/>
      </w:r>
      <w:r w:rsidRPr="002954BC">
        <w:rPr>
          <w:color w:val="000000"/>
          <w:sz w:val="20"/>
        </w:rPr>
        <w:t xml:space="preserve"> Ouvert</w:t>
      </w:r>
    </w:p>
    <w:p w14:paraId="12E3F39C" w14:textId="77777777" w:rsidR="003F17F1" w:rsidRPr="002954BC" w:rsidRDefault="003F17F1">
      <w:pPr>
        <w:pStyle w:val="berschrift2"/>
        <w:rPr>
          <w:color w:val="000000"/>
        </w:rPr>
      </w:pPr>
      <w:r w:rsidRPr="002954BC">
        <w:rPr>
          <w:color w:val="000000"/>
        </w:rPr>
        <w:br w:type="page"/>
      </w:r>
      <w:bookmarkStart w:id="16" w:name="_Toc263573867"/>
      <w:bookmarkStart w:id="17" w:name="_Toc349555731"/>
      <w:bookmarkStart w:id="18" w:name="_Toc358556905"/>
      <w:r w:rsidRPr="002954BC">
        <w:rPr>
          <w:color w:val="000000"/>
        </w:rPr>
        <w:lastRenderedPageBreak/>
        <w:t xml:space="preserve">1.3 </w:t>
      </w:r>
      <w:r w:rsidRPr="002954BC">
        <w:rPr>
          <w:color w:val="000000"/>
        </w:rPr>
        <w:tab/>
      </w:r>
      <w:r w:rsidR="00D31124" w:rsidRPr="002954BC">
        <w:rPr>
          <w:color w:val="000000"/>
        </w:rPr>
        <w:t>E</w:t>
      </w:r>
      <w:r w:rsidRPr="002954BC">
        <w:rPr>
          <w:color w:val="000000"/>
        </w:rPr>
        <w:t>valuation de l’offre</w:t>
      </w:r>
      <w:bookmarkEnd w:id="16"/>
      <w:bookmarkEnd w:id="17"/>
      <w:bookmarkEnd w:id="18"/>
    </w:p>
    <w:p w14:paraId="4E055DFF" w14:textId="77777777" w:rsidR="003F17F1" w:rsidRPr="002954BC" w:rsidRDefault="003F17F1">
      <w:pPr>
        <w:pStyle w:val="Textkrper2"/>
        <w:tabs>
          <w:tab w:val="clear" w:pos="283"/>
          <w:tab w:val="clear" w:pos="567"/>
          <w:tab w:val="clear" w:pos="850"/>
        </w:tabs>
        <w:autoSpaceDE w:val="0"/>
        <w:autoSpaceDN w:val="0"/>
        <w:adjustRightInd w:val="0"/>
        <w:spacing w:before="86"/>
        <w:rPr>
          <w:color w:val="000000"/>
        </w:rPr>
      </w:pPr>
      <w:r w:rsidRPr="002954BC">
        <w:rPr>
          <w:color w:val="000000"/>
        </w:rPr>
        <w:t>L’évaluation de l’offre se fait en tenant compte de l’ensemble des aspects techniques, économiques et fonctionnels.</w:t>
      </w:r>
    </w:p>
    <w:p w14:paraId="3EF3CD90" w14:textId="77777777" w:rsidR="003F17F1" w:rsidRPr="002954BC" w:rsidRDefault="003F17F1">
      <w:pPr>
        <w:autoSpaceDE w:val="0"/>
        <w:autoSpaceDN w:val="0"/>
        <w:adjustRightInd w:val="0"/>
        <w:spacing w:before="98"/>
        <w:jc w:val="both"/>
        <w:rPr>
          <w:color w:val="000000"/>
          <w:sz w:val="20"/>
        </w:rPr>
      </w:pPr>
      <w:r w:rsidRPr="002954BC">
        <w:rPr>
          <w:color w:val="000000"/>
          <w:sz w:val="20"/>
        </w:rPr>
        <w:t>Les critères suivants sont plus particulièrement examinés:</w:t>
      </w:r>
    </w:p>
    <w:p w14:paraId="2A21E38E" w14:textId="77777777" w:rsidR="003F17F1" w:rsidRPr="002954BC" w:rsidRDefault="003F17F1">
      <w:pPr>
        <w:pStyle w:val="aufzaehlung"/>
        <w:rPr>
          <w:color w:val="000000"/>
        </w:rPr>
      </w:pPr>
      <w:r w:rsidRPr="002954BC">
        <w:rPr>
          <w:color w:val="000000"/>
        </w:rPr>
        <w:t>Rendement de combustion et rendement de la chaudière</w:t>
      </w:r>
    </w:p>
    <w:p w14:paraId="71239B0B" w14:textId="77777777" w:rsidR="003F17F1" w:rsidRPr="002954BC" w:rsidRDefault="003F17F1">
      <w:pPr>
        <w:pStyle w:val="aufzaehlung"/>
        <w:rPr>
          <w:color w:val="000000"/>
        </w:rPr>
      </w:pPr>
      <w:r w:rsidRPr="002954BC">
        <w:rPr>
          <w:color w:val="000000"/>
        </w:rPr>
        <w:t>Déperditions de chaleur, besoins en énergie de processus électrique et thermique</w:t>
      </w:r>
    </w:p>
    <w:p w14:paraId="7DFFFABD" w14:textId="77777777" w:rsidR="003F17F1" w:rsidRPr="002954BC" w:rsidRDefault="003F17F1">
      <w:pPr>
        <w:pStyle w:val="aufzaehlung"/>
        <w:rPr>
          <w:color w:val="000000"/>
        </w:rPr>
      </w:pPr>
      <w:r w:rsidRPr="002954BC">
        <w:rPr>
          <w:color w:val="000000"/>
        </w:rPr>
        <w:t>Possibilités de nettoyage et de maintenance</w:t>
      </w:r>
    </w:p>
    <w:p w14:paraId="60432DB4" w14:textId="77777777" w:rsidR="003F17F1" w:rsidRPr="002954BC" w:rsidRDefault="003F17F1">
      <w:pPr>
        <w:pStyle w:val="aufzaehlung"/>
        <w:rPr>
          <w:color w:val="000000"/>
        </w:rPr>
      </w:pPr>
      <w:r w:rsidRPr="002954BC">
        <w:rPr>
          <w:color w:val="000000"/>
        </w:rPr>
        <w:t>Nombre d’installations de référence comparables</w:t>
      </w:r>
    </w:p>
    <w:p w14:paraId="0C3D34C6" w14:textId="77777777" w:rsidR="003F17F1" w:rsidRPr="002954BC" w:rsidRDefault="003F17F1">
      <w:pPr>
        <w:pStyle w:val="aufzaehlung"/>
        <w:rPr>
          <w:color w:val="000000"/>
        </w:rPr>
      </w:pPr>
      <w:r w:rsidRPr="002954BC">
        <w:rPr>
          <w:color w:val="000000"/>
        </w:rPr>
        <w:t>Fonctionnement constant avec différents combustibles</w:t>
      </w:r>
    </w:p>
    <w:p w14:paraId="231E565D" w14:textId="77777777" w:rsidR="003F17F1" w:rsidRPr="002954BC" w:rsidRDefault="003F17F1">
      <w:pPr>
        <w:pStyle w:val="aufzaehlung"/>
        <w:rPr>
          <w:color w:val="000000"/>
        </w:rPr>
      </w:pPr>
      <w:r w:rsidRPr="002954BC">
        <w:rPr>
          <w:color w:val="000000"/>
        </w:rPr>
        <w:t>Valeurs d’émissions</w:t>
      </w:r>
    </w:p>
    <w:p w14:paraId="5DE3FDBB" w14:textId="77777777" w:rsidR="003F17F1" w:rsidRPr="002954BC" w:rsidRDefault="003F17F1">
      <w:pPr>
        <w:autoSpaceDE w:val="0"/>
        <w:autoSpaceDN w:val="0"/>
        <w:adjustRightInd w:val="0"/>
        <w:spacing w:before="88"/>
        <w:jc w:val="both"/>
        <w:rPr>
          <w:color w:val="000000"/>
          <w:sz w:val="20"/>
        </w:rPr>
      </w:pPr>
      <w:r w:rsidRPr="002954BC">
        <w:rPr>
          <w:color w:val="000000"/>
          <w:sz w:val="20"/>
        </w:rPr>
        <w:t>L’évaluation des offres se fait en tenant compte des coûts annuels de l’installation, qui comprennent notamment les frais liés à la consommation et à l’exploitation.</w:t>
      </w:r>
    </w:p>
    <w:p w14:paraId="0E89E7DF" w14:textId="77777777" w:rsidR="003F17F1" w:rsidRPr="002954BC" w:rsidRDefault="003F17F1">
      <w:pPr>
        <w:pStyle w:val="berschrift2"/>
        <w:rPr>
          <w:color w:val="000000"/>
        </w:rPr>
      </w:pPr>
      <w:bookmarkStart w:id="19" w:name="_Toc263573868"/>
      <w:bookmarkStart w:id="20" w:name="_Toc349555732"/>
      <w:bookmarkStart w:id="21" w:name="_Toc358556906"/>
      <w:r w:rsidRPr="002954BC">
        <w:rPr>
          <w:color w:val="000000"/>
        </w:rPr>
        <w:t>1.4</w:t>
      </w:r>
      <w:r w:rsidRPr="002954BC">
        <w:rPr>
          <w:color w:val="000000"/>
        </w:rPr>
        <w:tab/>
        <w:t>Modifications par rapport à l'offre et au contrat</w:t>
      </w:r>
      <w:bookmarkEnd w:id="19"/>
      <w:bookmarkEnd w:id="20"/>
      <w:bookmarkEnd w:id="21"/>
    </w:p>
    <w:p w14:paraId="5B910FEE" w14:textId="77777777" w:rsidR="003F17F1" w:rsidRPr="002954BC" w:rsidRDefault="003F17F1">
      <w:pPr>
        <w:pStyle w:val="Textkrper2"/>
        <w:rPr>
          <w:color w:val="000000"/>
        </w:rPr>
      </w:pPr>
      <w:r w:rsidRPr="002954BC">
        <w:rPr>
          <w:color w:val="000000"/>
        </w:rPr>
        <w:t>Si, au cours de l'exécution, des postes sont supprimés totalement ou en partie, cela ne donne à l'entrepreneur aucun droit à revendication de quelque nature que ce soit.</w:t>
      </w:r>
    </w:p>
    <w:p w14:paraId="671D06F5" w14:textId="77777777" w:rsidR="003F17F1" w:rsidRPr="002954BC" w:rsidRDefault="003F17F1">
      <w:pPr>
        <w:pStyle w:val="Textkrper2"/>
        <w:tabs>
          <w:tab w:val="clear" w:pos="283"/>
        </w:tabs>
        <w:spacing w:before="120"/>
        <w:rPr>
          <w:color w:val="000000"/>
        </w:rPr>
      </w:pPr>
      <w:r w:rsidRPr="002954BC">
        <w:rPr>
          <w:color w:val="000000"/>
        </w:rPr>
        <w:t>Les prestations supplémentaires par rapport aux spécifications de la soumission doivent être mentionnées par écrit. Les calculs pour d’éventuelles offres supplémentaires doivent correspondre au contrat d'entreprise conclu.</w:t>
      </w:r>
    </w:p>
    <w:p w14:paraId="5FA0DB9D" w14:textId="77777777" w:rsidR="003F17F1" w:rsidRPr="002954BC" w:rsidRDefault="003F17F1">
      <w:pPr>
        <w:pStyle w:val="Textkrper2"/>
        <w:spacing w:before="120"/>
        <w:rPr>
          <w:color w:val="000000"/>
        </w:rPr>
      </w:pPr>
      <w:r w:rsidRPr="002954BC">
        <w:rPr>
          <w:color w:val="000000"/>
        </w:rPr>
        <w:t>Lors de l'adjudication des travaux, le maître d'ouvrage se réserve le droit de procéder à une répartition par lots. Cette répartition ne donne à l'entrepreneur aucun droit de revendication de quelque nature que ce soit à l'encontre du maître de l'ouvrage.</w:t>
      </w:r>
    </w:p>
    <w:p w14:paraId="3916047B" w14:textId="77777777" w:rsidR="003F17F1" w:rsidRPr="002954BC" w:rsidRDefault="003F17F1">
      <w:pPr>
        <w:pStyle w:val="berschrift2"/>
        <w:rPr>
          <w:color w:val="000000"/>
        </w:rPr>
      </w:pPr>
      <w:bookmarkStart w:id="22" w:name="_Toc263573869"/>
      <w:bookmarkStart w:id="23" w:name="_Toc349555733"/>
      <w:bookmarkStart w:id="24" w:name="_Toc358556907"/>
      <w:r w:rsidRPr="002954BC">
        <w:rPr>
          <w:color w:val="000000"/>
        </w:rPr>
        <w:t>1.5</w:t>
      </w:r>
      <w:r w:rsidRPr="002954BC">
        <w:rPr>
          <w:color w:val="000000"/>
        </w:rPr>
        <w:tab/>
        <w:t>Documentation</w:t>
      </w:r>
      <w:bookmarkEnd w:id="22"/>
      <w:bookmarkEnd w:id="23"/>
      <w:bookmarkEnd w:id="24"/>
    </w:p>
    <w:p w14:paraId="1CB6B27C" w14:textId="77777777" w:rsidR="003F17F1" w:rsidRPr="002954BC" w:rsidRDefault="003F17F1">
      <w:pPr>
        <w:tabs>
          <w:tab w:val="left" w:pos="567"/>
          <w:tab w:val="left" w:pos="850"/>
        </w:tabs>
        <w:jc w:val="both"/>
        <w:rPr>
          <w:color w:val="000000"/>
          <w:sz w:val="20"/>
        </w:rPr>
      </w:pPr>
      <w:r w:rsidRPr="002954BC">
        <w:rPr>
          <w:color w:val="000000"/>
          <w:sz w:val="20"/>
        </w:rPr>
        <w:t>Après achèvement et remise des installations, l’entrepreneur est tenu de fournir une documentation comportant des listes de pièces en .... - exemplaires. La documentation doit comprendre les éléments suivants:</w:t>
      </w:r>
    </w:p>
    <w:p w14:paraId="27EA03AF" w14:textId="77777777" w:rsidR="003F17F1" w:rsidRPr="002954BC" w:rsidRDefault="003F17F1">
      <w:pPr>
        <w:pStyle w:val="aufzaehlung"/>
        <w:rPr>
          <w:color w:val="000000"/>
        </w:rPr>
      </w:pPr>
      <w:r w:rsidRPr="002954BC">
        <w:rPr>
          <w:color w:val="000000"/>
        </w:rPr>
        <w:t>Instructions de service et plan d’entretien dans le nombre d'exemplaires convenu</w:t>
      </w:r>
    </w:p>
    <w:p w14:paraId="579C12BC" w14:textId="77777777" w:rsidR="003F17F1" w:rsidRPr="002954BC" w:rsidRDefault="003F17F1">
      <w:pPr>
        <w:pStyle w:val="aufzaehlung"/>
        <w:rPr>
          <w:color w:val="000000"/>
        </w:rPr>
      </w:pPr>
      <w:r w:rsidRPr="002954BC">
        <w:rPr>
          <w:color w:val="000000"/>
        </w:rPr>
        <w:t>Plans à l'échelle 1:50 et schémas d'implantation de l'installation</w:t>
      </w:r>
    </w:p>
    <w:p w14:paraId="19879F0D" w14:textId="77777777" w:rsidR="003F17F1" w:rsidRPr="002954BC" w:rsidRDefault="003F17F1">
      <w:pPr>
        <w:pStyle w:val="aufzaehlung"/>
        <w:rPr>
          <w:color w:val="000000"/>
        </w:rPr>
      </w:pPr>
      <w:r w:rsidRPr="002954BC">
        <w:rPr>
          <w:color w:val="000000"/>
        </w:rPr>
        <w:t>Documentation détaillée et complète sur les éléments composant l’installation, leurs dimensions, la robinetterie et les appareils (tenue du listing des pièces de rechange)</w:t>
      </w:r>
    </w:p>
    <w:p w14:paraId="02ED66A8" w14:textId="77777777" w:rsidR="003F17F1" w:rsidRPr="002954BC" w:rsidRDefault="003F17F1">
      <w:pPr>
        <w:pStyle w:val="aufzaehlung"/>
        <w:rPr>
          <w:color w:val="000000"/>
        </w:rPr>
      </w:pPr>
      <w:r w:rsidRPr="002954BC">
        <w:rPr>
          <w:color w:val="000000"/>
        </w:rPr>
        <w:t>Schéma électrique actualisé, plans d’exécution révisés</w:t>
      </w:r>
    </w:p>
    <w:p w14:paraId="6887DF98" w14:textId="77777777" w:rsidR="003F17F1" w:rsidRPr="002954BC" w:rsidRDefault="003F17F1">
      <w:pPr>
        <w:pStyle w:val="aufzaehlung"/>
        <w:rPr>
          <w:color w:val="000000"/>
        </w:rPr>
      </w:pPr>
      <w:r w:rsidRPr="002954BC">
        <w:rPr>
          <w:color w:val="000000"/>
        </w:rPr>
        <w:t>Procès- verbal de mise en service avec toutes les valeurs de réglage.</w:t>
      </w:r>
    </w:p>
    <w:p w14:paraId="3F99BCA3" w14:textId="77777777" w:rsidR="003F17F1" w:rsidRPr="002954BC" w:rsidRDefault="003F17F1">
      <w:pPr>
        <w:pStyle w:val="Textkrper2"/>
        <w:spacing w:before="120"/>
        <w:rPr>
          <w:color w:val="000000"/>
        </w:rPr>
      </w:pPr>
      <w:r w:rsidRPr="002954BC">
        <w:rPr>
          <w:color w:val="000000"/>
        </w:rPr>
        <w:t>L’entrepreneur fournira les documents de révision avec le décompte final.</w:t>
      </w:r>
    </w:p>
    <w:p w14:paraId="07E691B5" w14:textId="77777777" w:rsidR="003F17F1" w:rsidRPr="002954BC" w:rsidRDefault="003F17F1">
      <w:pPr>
        <w:pStyle w:val="berschrift2"/>
        <w:rPr>
          <w:color w:val="000000"/>
        </w:rPr>
      </w:pPr>
      <w:bookmarkStart w:id="25" w:name="_Toc263573870"/>
      <w:bookmarkStart w:id="26" w:name="_Toc349555734"/>
      <w:bookmarkStart w:id="27" w:name="_Toc358556908"/>
      <w:r w:rsidRPr="002954BC">
        <w:rPr>
          <w:color w:val="000000"/>
        </w:rPr>
        <w:t>1.6</w:t>
      </w:r>
      <w:r w:rsidRPr="002954BC">
        <w:rPr>
          <w:color w:val="000000"/>
        </w:rPr>
        <w:tab/>
        <w:t>Conditions de réception</w:t>
      </w:r>
      <w:bookmarkEnd w:id="25"/>
      <w:bookmarkEnd w:id="26"/>
      <w:bookmarkEnd w:id="27"/>
    </w:p>
    <w:p w14:paraId="33709416" w14:textId="77777777" w:rsidR="003F17F1" w:rsidRPr="002954BC" w:rsidRDefault="003F17F1">
      <w:pPr>
        <w:pStyle w:val="Textkrper2"/>
        <w:rPr>
          <w:color w:val="000000"/>
        </w:rPr>
      </w:pPr>
      <w:r w:rsidRPr="002954BC">
        <w:rPr>
          <w:color w:val="000000"/>
        </w:rPr>
        <w:t>À l'achèvement des travaux, les installations seront remises dans un état parfaitement prêt à fonctionner. Tous les appareils seront munis de plaques signalétiques.</w:t>
      </w:r>
    </w:p>
    <w:p w14:paraId="00EDE6D7" w14:textId="77777777" w:rsidR="003F17F1" w:rsidRPr="002954BC" w:rsidRDefault="003F17F1">
      <w:pPr>
        <w:pStyle w:val="Textkrper2"/>
        <w:rPr>
          <w:color w:val="000000"/>
        </w:rPr>
      </w:pPr>
      <w:r w:rsidRPr="002954BC">
        <w:rPr>
          <w:color w:val="000000"/>
        </w:rPr>
        <w:t>A la réception, les documents seront remis au maître d'ouvrage conformément au point 1.5:</w:t>
      </w:r>
    </w:p>
    <w:p w14:paraId="41BD6739" w14:textId="77777777" w:rsidR="003F17F1" w:rsidRPr="002954BC" w:rsidRDefault="003F17F1">
      <w:pPr>
        <w:tabs>
          <w:tab w:val="left" w:pos="567"/>
          <w:tab w:val="left" w:pos="850"/>
        </w:tabs>
        <w:spacing w:before="120"/>
        <w:jc w:val="both"/>
        <w:rPr>
          <w:color w:val="000000"/>
          <w:sz w:val="20"/>
        </w:rPr>
      </w:pPr>
      <w:r w:rsidRPr="002954BC">
        <w:rPr>
          <w:color w:val="000000"/>
          <w:sz w:val="20"/>
        </w:rPr>
        <w:t>Dans le cas où les puissances garanties ne sont pas atteintes ou si l'installation ne fonctionne pas de façon irréprochable, l'entrepreneur apportera, à sa charge, les améliorations nécessaires et présentera une preuve de performance acceptée par le maître d'ouvrage.</w:t>
      </w:r>
    </w:p>
    <w:p w14:paraId="1A2DDA7D" w14:textId="77777777" w:rsidR="003F17F1" w:rsidRPr="002954BC" w:rsidRDefault="003F17F1">
      <w:pPr>
        <w:pStyle w:val="berschrift2"/>
        <w:rPr>
          <w:color w:val="000000"/>
        </w:rPr>
      </w:pPr>
      <w:bookmarkStart w:id="28" w:name="_Toc263573871"/>
      <w:bookmarkStart w:id="29" w:name="_Toc349555735"/>
      <w:bookmarkStart w:id="30" w:name="_Toc358556909"/>
      <w:r w:rsidRPr="002954BC">
        <w:rPr>
          <w:color w:val="000000"/>
        </w:rPr>
        <w:t>1.7</w:t>
      </w:r>
      <w:r w:rsidRPr="002954BC">
        <w:rPr>
          <w:color w:val="000000"/>
        </w:rPr>
        <w:tab/>
        <w:t>Travaux en régie</w:t>
      </w:r>
      <w:bookmarkEnd w:id="28"/>
      <w:bookmarkEnd w:id="29"/>
      <w:bookmarkEnd w:id="30"/>
    </w:p>
    <w:p w14:paraId="6C23B81C" w14:textId="77777777" w:rsidR="003F17F1" w:rsidRPr="002954BC" w:rsidRDefault="003F17F1">
      <w:pPr>
        <w:tabs>
          <w:tab w:val="left" w:pos="567"/>
          <w:tab w:val="left" w:pos="850"/>
        </w:tabs>
        <w:jc w:val="both"/>
        <w:rPr>
          <w:color w:val="000000"/>
          <w:sz w:val="20"/>
        </w:rPr>
      </w:pPr>
      <w:r w:rsidRPr="002954BC">
        <w:rPr>
          <w:color w:val="000000"/>
          <w:sz w:val="20"/>
        </w:rPr>
        <w:t>Les salaires horaires pour les travaux en régie sont les suivants:</w:t>
      </w:r>
    </w:p>
    <w:p w14:paraId="315B0E0C" w14:textId="77777777" w:rsidR="003F17F1" w:rsidRPr="002954BC" w:rsidRDefault="003F17F1" w:rsidP="00D657F2">
      <w:pPr>
        <w:pStyle w:val="Textkrper2"/>
        <w:tabs>
          <w:tab w:val="clear" w:pos="850"/>
          <w:tab w:val="left" w:pos="963"/>
          <w:tab w:val="left" w:pos="2694"/>
          <w:tab w:val="left" w:pos="6804"/>
          <w:tab w:val="right" w:leader="dot" w:pos="9072"/>
        </w:tabs>
        <w:rPr>
          <w:color w:val="000000"/>
        </w:rPr>
      </w:pPr>
      <w:r w:rsidRPr="002954BC">
        <w:rPr>
          <w:color w:val="000000"/>
        </w:rPr>
        <w:tab/>
        <w:t>a)</w:t>
      </w:r>
      <w:r w:rsidRPr="002954BC">
        <w:rPr>
          <w:color w:val="000000"/>
        </w:rPr>
        <w:tab/>
        <w:t>Chef monteur</w:t>
      </w:r>
      <w:r w:rsidRPr="002954BC">
        <w:rPr>
          <w:color w:val="000000"/>
        </w:rPr>
        <w:tab/>
        <w:t>y compris outillage et majorations</w:t>
      </w:r>
      <w:r w:rsidRPr="002954BC">
        <w:rPr>
          <w:color w:val="000000"/>
        </w:rPr>
        <w:tab/>
        <w:t xml:space="preserve">CHF ............................... </w:t>
      </w:r>
    </w:p>
    <w:p w14:paraId="0D36B037" w14:textId="77777777" w:rsidR="003F17F1" w:rsidRPr="002954BC" w:rsidRDefault="003F17F1" w:rsidP="00D657F2">
      <w:pPr>
        <w:pStyle w:val="Textkrper2"/>
        <w:tabs>
          <w:tab w:val="clear" w:pos="850"/>
          <w:tab w:val="left" w:pos="963"/>
          <w:tab w:val="left" w:pos="2694"/>
          <w:tab w:val="left" w:pos="6804"/>
          <w:tab w:val="right" w:leader="dot" w:pos="9072"/>
        </w:tabs>
        <w:rPr>
          <w:color w:val="000000"/>
        </w:rPr>
      </w:pPr>
      <w:r w:rsidRPr="002954BC">
        <w:rPr>
          <w:color w:val="000000"/>
        </w:rPr>
        <w:tab/>
        <w:t>b)</w:t>
      </w:r>
      <w:r w:rsidRPr="002954BC">
        <w:rPr>
          <w:color w:val="000000"/>
        </w:rPr>
        <w:tab/>
        <w:t>Monteur</w:t>
      </w:r>
      <w:r w:rsidRPr="002954BC">
        <w:rPr>
          <w:color w:val="000000"/>
        </w:rPr>
        <w:tab/>
        <w:t>y compris outillage et majorations</w:t>
      </w:r>
      <w:r w:rsidRPr="002954BC">
        <w:rPr>
          <w:color w:val="000000"/>
        </w:rPr>
        <w:tab/>
        <w:t xml:space="preserve">CHF ............................... </w:t>
      </w:r>
    </w:p>
    <w:p w14:paraId="0612D6E5" w14:textId="77777777" w:rsidR="003F17F1" w:rsidRPr="002954BC" w:rsidRDefault="003F17F1" w:rsidP="00D657F2">
      <w:pPr>
        <w:pStyle w:val="Textkrper2"/>
        <w:tabs>
          <w:tab w:val="clear" w:pos="850"/>
          <w:tab w:val="left" w:pos="2694"/>
          <w:tab w:val="left" w:pos="6804"/>
          <w:tab w:val="right" w:leader="dot" w:pos="9072"/>
        </w:tabs>
        <w:rPr>
          <w:color w:val="000000"/>
        </w:rPr>
      </w:pPr>
      <w:r w:rsidRPr="002954BC">
        <w:rPr>
          <w:color w:val="000000"/>
        </w:rPr>
        <w:tab/>
        <w:t>c)</w:t>
      </w:r>
      <w:r w:rsidRPr="002954BC">
        <w:rPr>
          <w:color w:val="000000"/>
        </w:rPr>
        <w:tab/>
        <w:t>Aide monteur</w:t>
      </w:r>
      <w:r w:rsidRPr="002954BC">
        <w:rPr>
          <w:color w:val="000000"/>
        </w:rPr>
        <w:tab/>
        <w:t>y compris outillage et majorations</w:t>
      </w:r>
      <w:r w:rsidRPr="002954BC">
        <w:rPr>
          <w:color w:val="000000"/>
        </w:rPr>
        <w:tab/>
        <w:t xml:space="preserve">CHF ............................... </w:t>
      </w:r>
    </w:p>
    <w:p w14:paraId="1BCAC96A" w14:textId="77777777" w:rsidR="003F17F1" w:rsidRPr="002954BC" w:rsidRDefault="003F17F1" w:rsidP="00D657F2">
      <w:pPr>
        <w:pStyle w:val="Textkrper2"/>
        <w:tabs>
          <w:tab w:val="clear" w:pos="850"/>
          <w:tab w:val="left" w:pos="2694"/>
          <w:tab w:val="left" w:pos="6804"/>
          <w:tab w:val="right" w:leader="dot" w:pos="9072"/>
        </w:tabs>
        <w:rPr>
          <w:color w:val="000000"/>
        </w:rPr>
      </w:pPr>
      <w:r w:rsidRPr="002954BC">
        <w:rPr>
          <w:color w:val="000000"/>
        </w:rPr>
        <w:tab/>
        <w:t>d)</w:t>
      </w:r>
      <w:r w:rsidRPr="002954BC">
        <w:rPr>
          <w:color w:val="000000"/>
        </w:rPr>
        <w:tab/>
        <w:t>Apprenti</w:t>
      </w:r>
      <w:r w:rsidRPr="002954BC">
        <w:rPr>
          <w:color w:val="000000"/>
        </w:rPr>
        <w:tab/>
        <w:t>y compris outillage et majorations</w:t>
      </w:r>
      <w:r w:rsidRPr="002954BC">
        <w:rPr>
          <w:color w:val="000000"/>
        </w:rPr>
        <w:tab/>
        <w:t xml:space="preserve">CHF ............................... </w:t>
      </w:r>
    </w:p>
    <w:p w14:paraId="4D9DA027" w14:textId="77777777" w:rsidR="003F17F1" w:rsidRPr="002954BC" w:rsidRDefault="003F17F1">
      <w:pPr>
        <w:tabs>
          <w:tab w:val="left" w:pos="567"/>
          <w:tab w:val="left" w:pos="963"/>
        </w:tabs>
        <w:jc w:val="both"/>
        <w:rPr>
          <w:color w:val="000000"/>
          <w:sz w:val="20"/>
        </w:rPr>
      </w:pPr>
    </w:p>
    <w:p w14:paraId="3315DE4C" w14:textId="77777777" w:rsidR="003F17F1" w:rsidRPr="002954BC" w:rsidRDefault="003F17F1">
      <w:pPr>
        <w:pStyle w:val="Textkrper"/>
        <w:tabs>
          <w:tab w:val="left" w:pos="567"/>
          <w:tab w:val="left" w:pos="963"/>
        </w:tabs>
        <w:spacing w:before="0" w:after="120"/>
        <w:rPr>
          <w:color w:val="000000"/>
        </w:rPr>
      </w:pPr>
      <w:r w:rsidRPr="002954BC">
        <w:rPr>
          <w:color w:val="000000"/>
        </w:rPr>
        <w:t>Les travaux en régie ne sont rémunérés que s'ils ont été commandés par la direction des travaux avant leur exécution. Les travaux en régie sont à enregistrer chaque jour et doivent être présentés sans retard à la direction des travaux pour vérification et signature.</w:t>
      </w:r>
    </w:p>
    <w:p w14:paraId="68FDD330" w14:textId="77777777" w:rsidR="003F17F1" w:rsidRPr="002954BC" w:rsidRDefault="003F17F1">
      <w:pPr>
        <w:pStyle w:val="berschrift2"/>
        <w:rPr>
          <w:color w:val="000000"/>
        </w:rPr>
      </w:pPr>
      <w:r w:rsidRPr="002954BC">
        <w:rPr>
          <w:color w:val="000000"/>
        </w:rPr>
        <w:br w:type="page"/>
      </w:r>
      <w:bookmarkStart w:id="31" w:name="_Toc263573872"/>
      <w:bookmarkStart w:id="32" w:name="_Toc349555736"/>
      <w:bookmarkStart w:id="33" w:name="_Toc358556910"/>
      <w:r w:rsidRPr="002954BC">
        <w:rPr>
          <w:color w:val="000000"/>
        </w:rPr>
        <w:lastRenderedPageBreak/>
        <w:t>1.8</w:t>
      </w:r>
      <w:r w:rsidRPr="002954BC">
        <w:rPr>
          <w:color w:val="000000"/>
        </w:rPr>
        <w:tab/>
        <w:t>Paiements</w:t>
      </w:r>
      <w:bookmarkEnd w:id="31"/>
      <w:bookmarkEnd w:id="32"/>
      <w:bookmarkEnd w:id="33"/>
    </w:p>
    <w:p w14:paraId="6C9BC083" w14:textId="77777777" w:rsidR="003F17F1" w:rsidRPr="002954BC" w:rsidRDefault="003F17F1">
      <w:pPr>
        <w:pStyle w:val="Textkrper2"/>
        <w:tabs>
          <w:tab w:val="clear" w:pos="850"/>
          <w:tab w:val="left" w:pos="963"/>
        </w:tabs>
        <w:spacing w:after="120"/>
        <w:rPr>
          <w:color w:val="000000"/>
        </w:rPr>
      </w:pPr>
      <w:r w:rsidRPr="002954BC">
        <w:rPr>
          <w:color w:val="000000"/>
        </w:rPr>
        <w:t>Toutes les factures doivent être remises en triple exemplaire à la direction des travaux. Les conditions de paiement sont les suivantes:</w:t>
      </w:r>
    </w:p>
    <w:p w14:paraId="2E3546E5" w14:textId="77777777" w:rsidR="003F17F1" w:rsidRPr="002954BC" w:rsidRDefault="003F17F1">
      <w:pPr>
        <w:tabs>
          <w:tab w:val="left" w:pos="567"/>
          <w:tab w:val="left" w:pos="850"/>
        </w:tabs>
        <w:jc w:val="both"/>
        <w:rPr>
          <w:color w:val="000000"/>
          <w:sz w:val="20"/>
        </w:rPr>
      </w:pPr>
      <w:r w:rsidRPr="002954BC">
        <w:rPr>
          <w:color w:val="000000"/>
          <w:sz w:val="20"/>
        </w:rPr>
        <w:t>30% à la commande</w:t>
      </w:r>
    </w:p>
    <w:p w14:paraId="4CED88D8" w14:textId="77777777" w:rsidR="003F17F1" w:rsidRPr="002954BC" w:rsidRDefault="003F17F1">
      <w:pPr>
        <w:tabs>
          <w:tab w:val="left" w:pos="567"/>
          <w:tab w:val="left" w:pos="850"/>
        </w:tabs>
        <w:jc w:val="both"/>
        <w:rPr>
          <w:color w:val="000000"/>
          <w:sz w:val="20"/>
        </w:rPr>
      </w:pPr>
      <w:r w:rsidRPr="002954BC">
        <w:rPr>
          <w:color w:val="000000"/>
          <w:sz w:val="20"/>
        </w:rPr>
        <w:t>30% à la livraison des composants principaux sur le chantier</w:t>
      </w:r>
    </w:p>
    <w:p w14:paraId="4FA7B583" w14:textId="77777777" w:rsidR="003F17F1" w:rsidRPr="002954BC" w:rsidRDefault="003F17F1">
      <w:pPr>
        <w:tabs>
          <w:tab w:val="left" w:pos="567"/>
          <w:tab w:val="left" w:pos="850"/>
        </w:tabs>
        <w:jc w:val="both"/>
        <w:rPr>
          <w:color w:val="000000"/>
          <w:sz w:val="20"/>
        </w:rPr>
      </w:pPr>
      <w:r w:rsidRPr="002954BC">
        <w:rPr>
          <w:color w:val="000000"/>
          <w:sz w:val="20"/>
        </w:rPr>
        <w:t>30% à l'achèvement du montage</w:t>
      </w:r>
    </w:p>
    <w:p w14:paraId="6FEB43C5" w14:textId="77777777" w:rsidR="003F17F1" w:rsidRPr="002954BC" w:rsidRDefault="003F17F1">
      <w:pPr>
        <w:tabs>
          <w:tab w:val="left" w:pos="567"/>
          <w:tab w:val="left" w:pos="850"/>
        </w:tabs>
        <w:spacing w:after="120"/>
        <w:jc w:val="both"/>
        <w:rPr>
          <w:color w:val="000000"/>
          <w:sz w:val="20"/>
        </w:rPr>
      </w:pPr>
      <w:r w:rsidRPr="002954BC">
        <w:rPr>
          <w:color w:val="000000"/>
          <w:sz w:val="20"/>
        </w:rPr>
        <w:t>10% à la réception</w:t>
      </w:r>
    </w:p>
    <w:p w14:paraId="2F93CCF6" w14:textId="77777777" w:rsidR="003F17F1" w:rsidRPr="002954BC" w:rsidRDefault="003F17F1" w:rsidP="001948E2">
      <w:pPr>
        <w:pStyle w:val="Verzeichnis3"/>
      </w:pPr>
      <w:r w:rsidRPr="002954BC">
        <w:sym w:font="Wingdings" w:char="F0A1"/>
      </w:r>
      <w:r w:rsidRPr="002954BC">
        <w:rPr>
          <w:color w:val="000000"/>
        </w:rPr>
        <w:t xml:space="preserve"> Selon conditions spécifiques de l’entrepreneur</w:t>
      </w:r>
    </w:p>
    <w:p w14:paraId="542ABE86" w14:textId="77777777" w:rsidR="003F17F1" w:rsidRPr="002954BC" w:rsidRDefault="003F17F1">
      <w:pPr>
        <w:pStyle w:val="berschrift2"/>
        <w:rPr>
          <w:color w:val="000000"/>
        </w:rPr>
      </w:pPr>
      <w:bookmarkStart w:id="34" w:name="_Toc263573873"/>
      <w:bookmarkStart w:id="35" w:name="_Toc349555737"/>
      <w:bookmarkStart w:id="36" w:name="_Toc358556911"/>
      <w:r w:rsidRPr="002954BC">
        <w:rPr>
          <w:color w:val="000000"/>
        </w:rPr>
        <w:t>1.9</w:t>
      </w:r>
      <w:r w:rsidRPr="002954BC">
        <w:rPr>
          <w:color w:val="000000"/>
        </w:rPr>
        <w:tab/>
        <w:t>Garantie</w:t>
      </w:r>
      <w:bookmarkEnd w:id="34"/>
      <w:bookmarkEnd w:id="35"/>
      <w:bookmarkEnd w:id="36"/>
    </w:p>
    <w:p w14:paraId="06DC0DA0" w14:textId="77777777" w:rsidR="003F17F1" w:rsidRPr="002954BC" w:rsidRDefault="003F17F1">
      <w:pPr>
        <w:pStyle w:val="Textkrper2"/>
        <w:rPr>
          <w:color w:val="000000"/>
        </w:rPr>
      </w:pPr>
      <w:r w:rsidRPr="002954BC">
        <w:rPr>
          <w:color w:val="000000"/>
        </w:rPr>
        <w:t>À réception de l'ouvrage, l'entrepreneur fournira une garantie portant sur la réalisation contractuelle des travaux. La garantie se rapporte également au respect des puissances et des valeurs de garantie indiquées en matière de travaux de maintenance et d'émissions de l'installation. Les délais suivants s'appliquent:</w:t>
      </w:r>
    </w:p>
    <w:p w14:paraId="430358AA" w14:textId="77777777" w:rsidR="003F17F1" w:rsidRPr="002954BC" w:rsidRDefault="003F17F1">
      <w:pPr>
        <w:pStyle w:val="aufzaehlung"/>
        <w:tabs>
          <w:tab w:val="right" w:pos="9356"/>
          <w:tab w:val="left" w:pos="9639"/>
        </w:tabs>
        <w:jc w:val="left"/>
        <w:rPr>
          <w:color w:val="000000"/>
        </w:rPr>
      </w:pPr>
      <w:r w:rsidRPr="002954BC">
        <w:rPr>
          <w:color w:val="000000"/>
        </w:rPr>
        <w:t xml:space="preserve">Chaudière (échangeur de chaleur) sous respect des directives </w:t>
      </w:r>
      <w:r w:rsidR="00FF077D" w:rsidRPr="002954BC">
        <w:rPr>
          <w:color w:val="000000"/>
        </w:rPr>
        <w:t>SICC</w:t>
      </w:r>
      <w:r w:rsidRPr="002954BC">
        <w:rPr>
          <w:color w:val="000000"/>
        </w:rPr>
        <w:t xml:space="preserve"> 97-1 </w:t>
      </w:r>
      <w:r w:rsidRPr="002954BC">
        <w:rPr>
          <w:color w:val="000000"/>
        </w:rPr>
        <w:tab/>
        <w:t>5 ans</w:t>
      </w:r>
    </w:p>
    <w:p w14:paraId="726D4BAB" w14:textId="77777777" w:rsidR="003F17F1" w:rsidRPr="002954BC" w:rsidRDefault="003F17F1">
      <w:pPr>
        <w:pStyle w:val="aufzaehlung"/>
        <w:numPr>
          <w:ilvl w:val="0"/>
          <w:numId w:val="0"/>
        </w:numPr>
        <w:tabs>
          <w:tab w:val="right" w:pos="8505"/>
          <w:tab w:val="right" w:pos="9356"/>
          <w:tab w:val="left" w:pos="9639"/>
        </w:tabs>
        <w:ind w:left="284"/>
        <w:jc w:val="left"/>
        <w:rPr>
          <w:color w:val="000000"/>
        </w:rPr>
      </w:pPr>
      <w:r w:rsidRPr="002954BC">
        <w:rPr>
          <w:color w:val="000000"/>
        </w:rPr>
        <w:t xml:space="preserve">«Qualité de l’eau pour les installations de chauffage, à vapeur, de réfrigération et de climatisation» </w:t>
      </w:r>
      <w:r w:rsidRPr="002954BC">
        <w:rPr>
          <w:color w:val="000000"/>
        </w:rPr>
        <w:br/>
        <w:t>et de la température minimale de retour prescrite</w:t>
      </w:r>
    </w:p>
    <w:p w14:paraId="65FCDE1F" w14:textId="77777777" w:rsidR="003F17F1" w:rsidRPr="002954BC" w:rsidRDefault="003F17F1">
      <w:pPr>
        <w:pStyle w:val="aufzaehlung"/>
        <w:tabs>
          <w:tab w:val="right" w:pos="8505"/>
          <w:tab w:val="right" w:pos="9356"/>
          <w:tab w:val="left" w:pos="9639"/>
        </w:tabs>
        <w:jc w:val="left"/>
        <w:rPr>
          <w:color w:val="000000"/>
        </w:rPr>
      </w:pPr>
      <w:r w:rsidRPr="002954BC">
        <w:rPr>
          <w:color w:val="000000"/>
        </w:rPr>
        <w:t>Composants mécaniques</w:t>
      </w:r>
      <w:r w:rsidRPr="002954BC">
        <w:rPr>
          <w:color w:val="000000"/>
        </w:rPr>
        <w:tab/>
      </w:r>
      <w:r w:rsidRPr="002954BC">
        <w:rPr>
          <w:color w:val="000000"/>
        </w:rPr>
        <w:tab/>
        <w:t>2 ans</w:t>
      </w:r>
    </w:p>
    <w:p w14:paraId="30E246F8" w14:textId="77777777" w:rsidR="003F17F1" w:rsidRPr="002954BC" w:rsidRDefault="003F17F1">
      <w:pPr>
        <w:pStyle w:val="aufzaehlung"/>
        <w:numPr>
          <w:ilvl w:val="0"/>
          <w:numId w:val="0"/>
        </w:numPr>
        <w:tabs>
          <w:tab w:val="right" w:pos="8505"/>
          <w:tab w:val="right" w:pos="9356"/>
          <w:tab w:val="left" w:pos="9639"/>
        </w:tabs>
        <w:ind w:firstLine="284"/>
        <w:jc w:val="left"/>
        <w:rPr>
          <w:color w:val="000000"/>
        </w:rPr>
      </w:pPr>
      <w:r w:rsidRPr="002954BC">
        <w:rPr>
          <w:color w:val="000000"/>
        </w:rPr>
        <w:t>(extracteur, convoyeurs à vis et à chaîne, etc.)</w:t>
      </w:r>
    </w:p>
    <w:p w14:paraId="73C96DA9" w14:textId="77777777" w:rsidR="003F17F1" w:rsidRPr="002954BC" w:rsidRDefault="003F17F1">
      <w:pPr>
        <w:pStyle w:val="aufzaehlung"/>
        <w:tabs>
          <w:tab w:val="right" w:pos="8505"/>
          <w:tab w:val="right" w:pos="9356"/>
          <w:tab w:val="left" w:pos="9639"/>
        </w:tabs>
        <w:jc w:val="left"/>
        <w:rPr>
          <w:color w:val="000000"/>
        </w:rPr>
      </w:pPr>
      <w:r w:rsidRPr="002954BC">
        <w:rPr>
          <w:color w:val="000000"/>
        </w:rPr>
        <w:t>Composants électriques</w:t>
      </w:r>
      <w:r w:rsidRPr="002954BC">
        <w:rPr>
          <w:color w:val="000000"/>
        </w:rPr>
        <w:tab/>
      </w:r>
      <w:r w:rsidRPr="002954BC">
        <w:rPr>
          <w:color w:val="000000"/>
        </w:rPr>
        <w:tab/>
        <w:t>2 ans</w:t>
      </w:r>
    </w:p>
    <w:p w14:paraId="1180D6DF" w14:textId="77777777" w:rsidR="003F17F1" w:rsidRPr="002954BC" w:rsidRDefault="003F17F1">
      <w:pPr>
        <w:pStyle w:val="aufzaehlung"/>
        <w:numPr>
          <w:ilvl w:val="0"/>
          <w:numId w:val="0"/>
        </w:numPr>
        <w:tabs>
          <w:tab w:val="right" w:pos="8505"/>
        </w:tabs>
        <w:ind w:firstLine="284"/>
        <w:jc w:val="left"/>
        <w:rPr>
          <w:color w:val="000000"/>
        </w:rPr>
      </w:pPr>
      <w:r w:rsidRPr="002954BC">
        <w:rPr>
          <w:color w:val="000000"/>
        </w:rPr>
        <w:t>(armoire de commande, thermostats, sondes, etc.)</w:t>
      </w:r>
    </w:p>
    <w:p w14:paraId="16BFE0D6" w14:textId="77777777" w:rsidR="003F17F1" w:rsidRPr="002954BC" w:rsidRDefault="003F17F1">
      <w:pPr>
        <w:pStyle w:val="Textkrper2"/>
        <w:spacing w:before="120"/>
        <w:rPr>
          <w:color w:val="000000"/>
        </w:rPr>
      </w:pPr>
      <w:r w:rsidRPr="002954BC">
        <w:rPr>
          <w:color w:val="000000"/>
        </w:rPr>
        <w:t>L’entrepreneur doit garantir pour 5 ans la livraison de pièces de rechange d’origine et pour 10 ans un service de réparation pour l’installation complète avec tous les composants livrés (couvercles silo, systèmes de transport des plaquettes, etc.).</w:t>
      </w:r>
    </w:p>
    <w:p w14:paraId="5A213194" w14:textId="77777777" w:rsidR="003F17F1" w:rsidRPr="002954BC" w:rsidRDefault="003F17F1">
      <w:pPr>
        <w:pStyle w:val="Textkrper2"/>
        <w:spacing w:before="120"/>
        <w:jc w:val="left"/>
        <w:rPr>
          <w:color w:val="000000"/>
        </w:rPr>
      </w:pPr>
      <w:r w:rsidRPr="002954BC">
        <w:rPr>
          <w:color w:val="000000"/>
        </w:rPr>
        <w:t xml:space="preserve">À titre de sécurité, l'entrepreneur contracte une garantie bancaire ou d'assurance ferme pour un montant équivalent à 10% du total final du décompte, valable pour la durée de la garantie à partir de la réception des installations. </w:t>
      </w:r>
    </w:p>
    <w:p w14:paraId="4677F1AD" w14:textId="77777777" w:rsidR="003F17F1" w:rsidRPr="002954BC" w:rsidRDefault="003F17F1">
      <w:pPr>
        <w:pStyle w:val="berschrift2"/>
        <w:rPr>
          <w:color w:val="000000"/>
        </w:rPr>
      </w:pPr>
      <w:bookmarkStart w:id="37" w:name="_Toc263573874"/>
      <w:bookmarkStart w:id="38" w:name="_Toc349555738"/>
      <w:bookmarkStart w:id="39" w:name="_Toc358556912"/>
      <w:r w:rsidRPr="002954BC">
        <w:rPr>
          <w:color w:val="000000"/>
        </w:rPr>
        <w:t>1.10</w:t>
      </w:r>
      <w:r w:rsidRPr="002954BC">
        <w:rPr>
          <w:color w:val="000000"/>
        </w:rPr>
        <w:tab/>
        <w:t>Assurances</w:t>
      </w:r>
      <w:bookmarkEnd w:id="37"/>
      <w:bookmarkEnd w:id="38"/>
      <w:bookmarkEnd w:id="39"/>
    </w:p>
    <w:p w14:paraId="027F5DCE" w14:textId="77777777" w:rsidR="003F17F1" w:rsidRPr="002954BC" w:rsidRDefault="003F17F1">
      <w:pPr>
        <w:pStyle w:val="Textkrper2"/>
        <w:tabs>
          <w:tab w:val="clear" w:pos="283"/>
        </w:tabs>
        <w:rPr>
          <w:color w:val="000000"/>
        </w:rPr>
      </w:pPr>
      <w:r w:rsidRPr="002954BC">
        <w:rPr>
          <w:color w:val="000000"/>
        </w:rPr>
        <w:t>L'entrepreneur déclare être assuré à un niveau suffisant par une assurance responsabilité civile vis-à-vis de tiers et de biens.</w:t>
      </w:r>
    </w:p>
    <w:p w14:paraId="6B3E6726" w14:textId="77777777" w:rsidR="003F17F1" w:rsidRPr="002954BC" w:rsidRDefault="003F17F1">
      <w:pPr>
        <w:tabs>
          <w:tab w:val="left" w:pos="567"/>
          <w:tab w:val="left" w:pos="850"/>
        </w:tabs>
        <w:jc w:val="both"/>
        <w:rPr>
          <w:color w:val="000000"/>
          <w:sz w:val="20"/>
        </w:rPr>
      </w:pPr>
    </w:p>
    <w:p w14:paraId="5408094D" w14:textId="77777777" w:rsidR="003F17F1" w:rsidRPr="002954BC" w:rsidRDefault="003F17F1">
      <w:pPr>
        <w:pStyle w:val="Textkrper2"/>
        <w:tabs>
          <w:tab w:val="clear" w:pos="283"/>
          <w:tab w:val="clear" w:pos="567"/>
          <w:tab w:val="right" w:leader="dot" w:pos="9072"/>
        </w:tabs>
        <w:rPr>
          <w:color w:val="000000"/>
        </w:rPr>
      </w:pPr>
      <w:r w:rsidRPr="002954BC">
        <w:rPr>
          <w:color w:val="000000"/>
        </w:rPr>
        <w:t xml:space="preserve">Compagnie d'assurances: </w:t>
      </w:r>
      <w:r w:rsidRPr="002954BC">
        <w:rPr>
          <w:color w:val="000000"/>
        </w:rPr>
        <w:tab/>
      </w:r>
    </w:p>
    <w:p w14:paraId="5359C07D" w14:textId="77777777" w:rsidR="003F17F1" w:rsidRPr="002954BC" w:rsidRDefault="003F17F1">
      <w:pPr>
        <w:tabs>
          <w:tab w:val="left" w:pos="567"/>
          <w:tab w:val="left" w:pos="850"/>
        </w:tabs>
        <w:jc w:val="both"/>
        <w:rPr>
          <w:color w:val="000000"/>
          <w:sz w:val="20"/>
        </w:rPr>
      </w:pPr>
      <w:r w:rsidRPr="002954BC">
        <w:rPr>
          <w:color w:val="000000"/>
          <w:sz w:val="20"/>
        </w:rPr>
        <w:t>Les montants couverts sont:</w:t>
      </w:r>
    </w:p>
    <w:p w14:paraId="353A5C5E" w14:textId="77777777" w:rsidR="003F17F1" w:rsidRPr="002954BC" w:rsidRDefault="003F17F1" w:rsidP="003F17F1">
      <w:pPr>
        <w:numPr>
          <w:ilvl w:val="0"/>
          <w:numId w:val="6"/>
        </w:numPr>
        <w:tabs>
          <w:tab w:val="left" w:pos="567"/>
          <w:tab w:val="left" w:pos="850"/>
          <w:tab w:val="left" w:pos="4580"/>
          <w:tab w:val="left" w:pos="6740"/>
          <w:tab w:val="right" w:leader="dot" w:pos="9072"/>
        </w:tabs>
        <w:spacing w:line="360" w:lineRule="auto"/>
        <w:jc w:val="both"/>
        <w:rPr>
          <w:color w:val="000000"/>
          <w:sz w:val="20"/>
        </w:rPr>
      </w:pPr>
      <w:r w:rsidRPr="002954BC">
        <w:rPr>
          <w:color w:val="000000"/>
          <w:sz w:val="20"/>
        </w:rPr>
        <w:t>En cas de décès ou de blessures corporelles:</w:t>
      </w:r>
      <w:r w:rsidRPr="002954BC">
        <w:rPr>
          <w:color w:val="000000"/>
          <w:sz w:val="20"/>
        </w:rPr>
        <w:tab/>
        <w:t>par personne</w:t>
      </w:r>
      <w:r w:rsidRPr="002954BC">
        <w:rPr>
          <w:color w:val="000000"/>
          <w:sz w:val="20"/>
        </w:rPr>
        <w:tab/>
        <w:t>CHF .....................................</w:t>
      </w:r>
    </w:p>
    <w:p w14:paraId="1AF65DA3" w14:textId="77777777" w:rsidR="003F17F1" w:rsidRPr="002954BC" w:rsidRDefault="003F17F1" w:rsidP="001948E2">
      <w:pPr>
        <w:pStyle w:val="Verzeichnis3"/>
      </w:pPr>
      <w:r w:rsidRPr="002954BC">
        <w:rPr>
          <w:color w:val="000000"/>
        </w:rPr>
        <w:tab/>
      </w:r>
      <w:r w:rsidRPr="002954BC">
        <w:rPr>
          <w:color w:val="000000"/>
        </w:rPr>
        <w:tab/>
      </w:r>
      <w:r w:rsidRPr="002954BC">
        <w:rPr>
          <w:color w:val="000000"/>
        </w:rPr>
        <w:tab/>
        <w:t>par sinistre</w:t>
      </w:r>
      <w:r w:rsidRPr="002954BC">
        <w:rPr>
          <w:color w:val="000000"/>
        </w:rPr>
        <w:tab/>
        <w:t>CHF .....................................</w:t>
      </w:r>
    </w:p>
    <w:p w14:paraId="787307BC" w14:textId="77777777" w:rsidR="003F17F1" w:rsidRPr="002954BC" w:rsidRDefault="003F17F1">
      <w:pPr>
        <w:pStyle w:val="aufzaehlung"/>
        <w:tabs>
          <w:tab w:val="left" w:pos="4580"/>
          <w:tab w:val="left" w:pos="6740"/>
          <w:tab w:val="right" w:leader="dot" w:pos="9072"/>
        </w:tabs>
        <w:rPr>
          <w:color w:val="000000"/>
        </w:rPr>
      </w:pPr>
      <w:r w:rsidRPr="002954BC">
        <w:rPr>
          <w:color w:val="000000"/>
        </w:rPr>
        <w:t xml:space="preserve">En cas de dommages matériels </w:t>
      </w:r>
      <w:r w:rsidRPr="002954BC">
        <w:rPr>
          <w:color w:val="000000"/>
        </w:rPr>
        <w:tab/>
        <w:t>par sinistre</w:t>
      </w:r>
      <w:r w:rsidRPr="002954BC">
        <w:rPr>
          <w:color w:val="000000"/>
        </w:rPr>
        <w:tab/>
        <w:t>CHF ......................................</w:t>
      </w:r>
    </w:p>
    <w:p w14:paraId="6FFCA91C" w14:textId="77777777" w:rsidR="003F17F1" w:rsidRPr="002954BC" w:rsidRDefault="003F17F1">
      <w:pPr>
        <w:pStyle w:val="berschrift2"/>
        <w:rPr>
          <w:color w:val="000000"/>
        </w:rPr>
      </w:pPr>
      <w:r w:rsidRPr="002954BC">
        <w:rPr>
          <w:color w:val="000000"/>
        </w:rPr>
        <w:br w:type="page"/>
      </w:r>
      <w:bookmarkStart w:id="40" w:name="_Toc263573875"/>
      <w:bookmarkStart w:id="41" w:name="_Toc349555739"/>
      <w:bookmarkStart w:id="42" w:name="_Toc358556913"/>
      <w:r w:rsidRPr="002954BC">
        <w:rPr>
          <w:color w:val="000000"/>
        </w:rPr>
        <w:lastRenderedPageBreak/>
        <w:t>1.11</w:t>
      </w:r>
      <w:r w:rsidRPr="002954BC">
        <w:rPr>
          <w:color w:val="000000"/>
        </w:rPr>
        <w:tab/>
        <w:t>Honoraires et prestations du concepteur</w:t>
      </w:r>
      <w:bookmarkEnd w:id="40"/>
      <w:bookmarkEnd w:id="41"/>
      <w:bookmarkEnd w:id="42"/>
    </w:p>
    <w:p w14:paraId="4AF09414" w14:textId="77777777" w:rsidR="003F17F1" w:rsidRPr="002954BC" w:rsidRDefault="003F17F1">
      <w:pPr>
        <w:pStyle w:val="Textkrper2"/>
        <w:tabs>
          <w:tab w:val="clear" w:pos="283"/>
        </w:tabs>
        <w:rPr>
          <w:color w:val="000000"/>
        </w:rPr>
      </w:pPr>
      <w:r w:rsidRPr="002954BC">
        <w:rPr>
          <w:color w:val="000000"/>
        </w:rPr>
        <w:t>Pour les prestations partielles de planification mentionnées ci-après, l'ingénieur est payé directement par le maître d'ouvrage, sans déduction pour l'entreprise adjudicataire. Le soumissionnaire en tiendra compte de manière convenable dans sa remise de prix.</w:t>
      </w:r>
    </w:p>
    <w:p w14:paraId="0A6D9551" w14:textId="77777777" w:rsidR="003F17F1" w:rsidRPr="002954BC" w:rsidRDefault="003F17F1">
      <w:pPr>
        <w:pStyle w:val="Beschriftung"/>
        <w:spacing w:before="180" w:after="90"/>
        <w:rPr>
          <w:b w:val="0"/>
          <w:i/>
          <w:color w:val="000000"/>
          <w:sz w:val="20"/>
        </w:rPr>
      </w:pPr>
      <w:r w:rsidRPr="002954BC">
        <w:rPr>
          <w:i/>
          <w:color w:val="000000"/>
          <w:sz w:val="20"/>
        </w:rPr>
        <w:t>Répartition des prestations de planification</w:t>
      </w:r>
    </w:p>
    <w:tbl>
      <w:tblPr>
        <w:tblW w:w="935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754"/>
        <w:gridCol w:w="1754"/>
        <w:gridCol w:w="5848"/>
      </w:tblGrid>
      <w:tr w:rsidR="003F17F1" w:rsidRPr="002954BC" w14:paraId="458FF05D" w14:textId="77777777">
        <w:tc>
          <w:tcPr>
            <w:tcW w:w="1701" w:type="dxa"/>
            <w:tcBorders>
              <w:bottom w:val="nil"/>
            </w:tcBorders>
          </w:tcPr>
          <w:p w14:paraId="2905F3EF" w14:textId="77777777" w:rsidR="003F17F1" w:rsidRPr="002954BC" w:rsidRDefault="003F17F1">
            <w:pPr>
              <w:tabs>
                <w:tab w:val="left" w:pos="567"/>
                <w:tab w:val="left" w:pos="850"/>
                <w:tab w:val="left" w:pos="2260"/>
                <w:tab w:val="left" w:pos="5100"/>
              </w:tabs>
              <w:jc w:val="center"/>
              <w:rPr>
                <w:rFonts w:ascii="Arial Narrow" w:hAnsi="Arial Narrow"/>
                <w:color w:val="000000"/>
                <w:sz w:val="20"/>
              </w:rPr>
            </w:pPr>
            <w:r w:rsidRPr="002954BC">
              <w:rPr>
                <w:rFonts w:ascii="Arial Narrow" w:hAnsi="Arial Narrow"/>
                <w:color w:val="000000"/>
                <w:sz w:val="20"/>
              </w:rPr>
              <w:t>Concepteur</w:t>
            </w:r>
          </w:p>
        </w:tc>
        <w:tc>
          <w:tcPr>
            <w:tcW w:w="1701" w:type="dxa"/>
            <w:tcBorders>
              <w:bottom w:val="nil"/>
            </w:tcBorders>
          </w:tcPr>
          <w:p w14:paraId="646BD171" w14:textId="77777777" w:rsidR="003F17F1" w:rsidRPr="002954BC" w:rsidRDefault="003F17F1">
            <w:pPr>
              <w:tabs>
                <w:tab w:val="left" w:pos="567"/>
                <w:tab w:val="left" w:pos="850"/>
                <w:tab w:val="left" w:pos="2260"/>
                <w:tab w:val="left" w:pos="5100"/>
              </w:tabs>
              <w:jc w:val="center"/>
              <w:rPr>
                <w:rFonts w:ascii="Arial Narrow" w:hAnsi="Arial Narrow"/>
                <w:color w:val="000000"/>
                <w:sz w:val="20"/>
              </w:rPr>
            </w:pPr>
            <w:r w:rsidRPr="002954BC">
              <w:rPr>
                <w:rFonts w:ascii="Arial Narrow" w:hAnsi="Arial Narrow"/>
                <w:color w:val="000000"/>
                <w:sz w:val="20"/>
              </w:rPr>
              <w:t>Entrepreneur</w:t>
            </w:r>
          </w:p>
        </w:tc>
        <w:tc>
          <w:tcPr>
            <w:tcW w:w="5670" w:type="dxa"/>
          </w:tcPr>
          <w:p w14:paraId="174ED00B" w14:textId="77777777" w:rsidR="003F17F1" w:rsidRPr="002954BC" w:rsidRDefault="003F17F1">
            <w:pPr>
              <w:tabs>
                <w:tab w:val="left" w:pos="567"/>
                <w:tab w:val="left" w:pos="850"/>
                <w:tab w:val="left" w:pos="2260"/>
                <w:tab w:val="left" w:pos="5100"/>
              </w:tabs>
              <w:jc w:val="both"/>
              <w:rPr>
                <w:rFonts w:ascii="Arial Narrow" w:hAnsi="Arial Narrow"/>
                <w:color w:val="000000"/>
                <w:sz w:val="20"/>
              </w:rPr>
            </w:pPr>
          </w:p>
        </w:tc>
      </w:tr>
      <w:tr w:rsidR="003F17F1" w:rsidRPr="002954BC" w14:paraId="772EFF6D" w14:textId="77777777">
        <w:tc>
          <w:tcPr>
            <w:tcW w:w="1701" w:type="dxa"/>
            <w:shd w:val="pct25" w:color="auto" w:fill="FFFFFF"/>
          </w:tcPr>
          <w:p w14:paraId="3E050CBB" w14:textId="77777777" w:rsidR="003F17F1" w:rsidRPr="002954BC" w:rsidRDefault="003F17F1">
            <w:pPr>
              <w:tabs>
                <w:tab w:val="left" w:pos="567"/>
                <w:tab w:val="right" w:pos="923"/>
                <w:tab w:val="left" w:pos="2260"/>
                <w:tab w:val="left" w:pos="5100"/>
              </w:tabs>
              <w:jc w:val="center"/>
              <w:rPr>
                <w:rFonts w:ascii="Arial Narrow" w:hAnsi="Arial Narrow"/>
                <w:color w:val="000000"/>
                <w:sz w:val="20"/>
              </w:rPr>
            </w:pPr>
            <w:r w:rsidRPr="002954BC">
              <w:rPr>
                <w:rFonts w:ascii="Arial Narrow" w:hAnsi="Arial Narrow"/>
                <w:color w:val="000000"/>
                <w:sz w:val="20"/>
              </w:rPr>
              <w:t>X</w:t>
            </w:r>
          </w:p>
        </w:tc>
        <w:tc>
          <w:tcPr>
            <w:tcW w:w="1701" w:type="dxa"/>
            <w:shd w:val="pct25" w:color="auto" w:fill="FFFFFF"/>
          </w:tcPr>
          <w:p w14:paraId="62C63FD1" w14:textId="77777777" w:rsidR="003F17F1" w:rsidRPr="002954BC" w:rsidRDefault="003F17F1">
            <w:pPr>
              <w:tabs>
                <w:tab w:val="left" w:pos="2260"/>
                <w:tab w:val="left" w:pos="5100"/>
              </w:tabs>
              <w:jc w:val="center"/>
              <w:rPr>
                <w:rFonts w:ascii="Arial Narrow" w:hAnsi="Arial Narrow"/>
                <w:color w:val="000000"/>
                <w:sz w:val="20"/>
              </w:rPr>
            </w:pPr>
          </w:p>
        </w:tc>
        <w:tc>
          <w:tcPr>
            <w:tcW w:w="5670" w:type="dxa"/>
          </w:tcPr>
          <w:p w14:paraId="6A8B259E" w14:textId="77777777" w:rsidR="003F17F1" w:rsidRPr="002954BC" w:rsidRDefault="003F17F1">
            <w:pPr>
              <w:tabs>
                <w:tab w:val="left" w:pos="567"/>
                <w:tab w:val="left" w:pos="850"/>
                <w:tab w:val="left" w:pos="2260"/>
                <w:tab w:val="left" w:pos="5100"/>
              </w:tabs>
              <w:jc w:val="both"/>
              <w:rPr>
                <w:rFonts w:ascii="Arial Narrow" w:hAnsi="Arial Narrow"/>
                <w:color w:val="000000"/>
                <w:sz w:val="20"/>
              </w:rPr>
            </w:pPr>
            <w:r w:rsidRPr="002954BC">
              <w:rPr>
                <w:rFonts w:ascii="Arial Narrow" w:hAnsi="Arial Narrow"/>
                <w:color w:val="000000"/>
                <w:sz w:val="20"/>
              </w:rPr>
              <w:t>Description du système, études préliminaires</w:t>
            </w:r>
          </w:p>
        </w:tc>
      </w:tr>
      <w:tr w:rsidR="003F17F1" w:rsidRPr="002954BC" w14:paraId="0A8B1AB5" w14:textId="77777777">
        <w:tc>
          <w:tcPr>
            <w:tcW w:w="1701" w:type="dxa"/>
            <w:shd w:val="pct25" w:color="auto" w:fill="FFFFFF"/>
          </w:tcPr>
          <w:p w14:paraId="610A016A" w14:textId="77777777" w:rsidR="003F17F1" w:rsidRPr="002954BC" w:rsidRDefault="003F17F1">
            <w:pPr>
              <w:tabs>
                <w:tab w:val="left" w:pos="567"/>
                <w:tab w:val="left" w:pos="850"/>
                <w:tab w:val="left" w:pos="2260"/>
                <w:tab w:val="left" w:pos="5100"/>
              </w:tabs>
              <w:jc w:val="center"/>
              <w:rPr>
                <w:rFonts w:ascii="Arial Narrow" w:hAnsi="Arial Narrow"/>
                <w:color w:val="000000"/>
                <w:sz w:val="20"/>
              </w:rPr>
            </w:pPr>
            <w:r w:rsidRPr="002954BC">
              <w:rPr>
                <w:rFonts w:ascii="Arial Narrow" w:hAnsi="Arial Narrow"/>
                <w:color w:val="000000"/>
                <w:sz w:val="20"/>
              </w:rPr>
              <w:t>X</w:t>
            </w:r>
          </w:p>
        </w:tc>
        <w:tc>
          <w:tcPr>
            <w:tcW w:w="1701" w:type="dxa"/>
            <w:shd w:val="pct25" w:color="auto" w:fill="FFFFFF"/>
          </w:tcPr>
          <w:p w14:paraId="57E5336C" w14:textId="77777777" w:rsidR="003F17F1" w:rsidRPr="002954BC" w:rsidRDefault="003F17F1">
            <w:pPr>
              <w:tabs>
                <w:tab w:val="left" w:pos="567"/>
                <w:tab w:val="left" w:pos="850"/>
                <w:tab w:val="left" w:pos="2260"/>
                <w:tab w:val="left" w:pos="5100"/>
              </w:tabs>
              <w:jc w:val="center"/>
              <w:rPr>
                <w:rFonts w:ascii="Arial Narrow" w:hAnsi="Arial Narrow"/>
                <w:color w:val="000000"/>
                <w:sz w:val="20"/>
              </w:rPr>
            </w:pPr>
          </w:p>
        </w:tc>
        <w:tc>
          <w:tcPr>
            <w:tcW w:w="5670" w:type="dxa"/>
          </w:tcPr>
          <w:p w14:paraId="0EF29000" w14:textId="77777777" w:rsidR="003F17F1" w:rsidRPr="002954BC" w:rsidRDefault="003F17F1">
            <w:pPr>
              <w:tabs>
                <w:tab w:val="left" w:pos="567"/>
                <w:tab w:val="left" w:pos="850"/>
                <w:tab w:val="left" w:pos="2260"/>
                <w:tab w:val="left" w:pos="5100"/>
              </w:tabs>
              <w:jc w:val="both"/>
              <w:rPr>
                <w:rFonts w:ascii="Arial Narrow" w:hAnsi="Arial Narrow"/>
                <w:color w:val="000000"/>
                <w:sz w:val="20"/>
              </w:rPr>
            </w:pPr>
            <w:r w:rsidRPr="002954BC">
              <w:rPr>
                <w:rFonts w:ascii="Arial Narrow" w:hAnsi="Arial Narrow"/>
                <w:color w:val="000000"/>
                <w:sz w:val="20"/>
              </w:rPr>
              <w:t>Avant-projet et estimation des coûts</w:t>
            </w:r>
          </w:p>
        </w:tc>
      </w:tr>
      <w:tr w:rsidR="003F17F1" w:rsidRPr="002954BC" w14:paraId="4D3D07B0" w14:textId="77777777">
        <w:tc>
          <w:tcPr>
            <w:tcW w:w="1701" w:type="dxa"/>
            <w:shd w:val="pct25" w:color="auto" w:fill="FFFFFF"/>
          </w:tcPr>
          <w:p w14:paraId="158C48E7" w14:textId="77777777" w:rsidR="003F17F1" w:rsidRPr="002954BC" w:rsidRDefault="003F17F1">
            <w:pPr>
              <w:tabs>
                <w:tab w:val="left" w:pos="567"/>
                <w:tab w:val="left" w:pos="850"/>
                <w:tab w:val="left" w:pos="2260"/>
                <w:tab w:val="left" w:pos="5100"/>
              </w:tabs>
              <w:jc w:val="center"/>
              <w:rPr>
                <w:rFonts w:ascii="Arial Narrow" w:hAnsi="Arial Narrow"/>
                <w:color w:val="000000"/>
                <w:sz w:val="20"/>
              </w:rPr>
            </w:pPr>
          </w:p>
        </w:tc>
        <w:tc>
          <w:tcPr>
            <w:tcW w:w="1701" w:type="dxa"/>
            <w:shd w:val="pct25" w:color="auto" w:fill="FFFFFF"/>
          </w:tcPr>
          <w:p w14:paraId="41D593C5" w14:textId="77777777" w:rsidR="003F17F1" w:rsidRPr="002954BC" w:rsidRDefault="003F17F1">
            <w:pPr>
              <w:tabs>
                <w:tab w:val="left" w:pos="567"/>
                <w:tab w:val="left" w:pos="850"/>
                <w:tab w:val="left" w:pos="2260"/>
                <w:tab w:val="left" w:pos="5100"/>
              </w:tabs>
              <w:jc w:val="center"/>
              <w:rPr>
                <w:rFonts w:ascii="Arial Narrow" w:hAnsi="Arial Narrow"/>
                <w:color w:val="000000"/>
                <w:sz w:val="20"/>
              </w:rPr>
            </w:pPr>
            <w:r w:rsidRPr="002954BC">
              <w:rPr>
                <w:rFonts w:ascii="Arial Narrow" w:hAnsi="Arial Narrow"/>
                <w:color w:val="000000"/>
                <w:sz w:val="20"/>
              </w:rPr>
              <w:t>X</w:t>
            </w:r>
          </w:p>
        </w:tc>
        <w:tc>
          <w:tcPr>
            <w:tcW w:w="5670" w:type="dxa"/>
          </w:tcPr>
          <w:p w14:paraId="3992BBD7" w14:textId="77777777" w:rsidR="003F17F1" w:rsidRPr="002954BC" w:rsidRDefault="003F17F1">
            <w:pPr>
              <w:tabs>
                <w:tab w:val="left" w:pos="567"/>
                <w:tab w:val="left" w:pos="850"/>
                <w:tab w:val="left" w:pos="2260"/>
                <w:tab w:val="left" w:pos="5100"/>
              </w:tabs>
              <w:jc w:val="both"/>
              <w:rPr>
                <w:rFonts w:ascii="Arial Narrow" w:hAnsi="Arial Narrow"/>
                <w:color w:val="000000"/>
                <w:sz w:val="20"/>
              </w:rPr>
            </w:pPr>
            <w:r w:rsidRPr="002954BC">
              <w:rPr>
                <w:rFonts w:ascii="Arial Narrow" w:hAnsi="Arial Narrow"/>
                <w:color w:val="000000"/>
                <w:sz w:val="20"/>
              </w:rPr>
              <w:t>Implantation chaudière avec alimentation depuis le silo</w:t>
            </w:r>
          </w:p>
        </w:tc>
      </w:tr>
      <w:tr w:rsidR="003F17F1" w:rsidRPr="002954BC" w14:paraId="564F297A" w14:textId="77777777">
        <w:tc>
          <w:tcPr>
            <w:tcW w:w="1701" w:type="dxa"/>
            <w:shd w:val="pct25" w:color="auto" w:fill="FFFFFF"/>
          </w:tcPr>
          <w:p w14:paraId="395CC9F3" w14:textId="77777777" w:rsidR="003F17F1" w:rsidRPr="002954BC" w:rsidRDefault="003F17F1">
            <w:pPr>
              <w:tabs>
                <w:tab w:val="left" w:pos="567"/>
                <w:tab w:val="left" w:pos="850"/>
                <w:tab w:val="left" w:pos="2260"/>
                <w:tab w:val="left" w:pos="5100"/>
              </w:tabs>
              <w:jc w:val="center"/>
              <w:rPr>
                <w:rFonts w:ascii="Arial Narrow" w:hAnsi="Arial Narrow"/>
                <w:color w:val="000000"/>
                <w:sz w:val="20"/>
              </w:rPr>
            </w:pPr>
            <w:r w:rsidRPr="002954BC">
              <w:rPr>
                <w:rFonts w:ascii="Arial Narrow" w:hAnsi="Arial Narrow"/>
                <w:color w:val="000000"/>
                <w:sz w:val="20"/>
              </w:rPr>
              <w:t>X</w:t>
            </w:r>
          </w:p>
        </w:tc>
        <w:tc>
          <w:tcPr>
            <w:tcW w:w="1701" w:type="dxa"/>
            <w:shd w:val="pct25" w:color="auto" w:fill="FFFFFF"/>
          </w:tcPr>
          <w:p w14:paraId="37BC2F0B" w14:textId="77777777" w:rsidR="003F17F1" w:rsidRPr="002954BC" w:rsidRDefault="003F17F1">
            <w:pPr>
              <w:tabs>
                <w:tab w:val="left" w:pos="567"/>
                <w:tab w:val="left" w:pos="850"/>
                <w:tab w:val="left" w:pos="2260"/>
                <w:tab w:val="left" w:pos="5100"/>
              </w:tabs>
              <w:jc w:val="center"/>
              <w:rPr>
                <w:rFonts w:ascii="Arial Narrow" w:hAnsi="Arial Narrow"/>
                <w:color w:val="000000"/>
                <w:sz w:val="20"/>
              </w:rPr>
            </w:pPr>
          </w:p>
        </w:tc>
        <w:tc>
          <w:tcPr>
            <w:tcW w:w="5670" w:type="dxa"/>
          </w:tcPr>
          <w:p w14:paraId="49658293" w14:textId="77777777" w:rsidR="003F17F1" w:rsidRPr="002954BC" w:rsidRDefault="003F17F1">
            <w:pPr>
              <w:tabs>
                <w:tab w:val="left" w:pos="567"/>
                <w:tab w:val="left" w:pos="850"/>
                <w:tab w:val="left" w:pos="2260"/>
                <w:tab w:val="left" w:pos="5100"/>
              </w:tabs>
              <w:jc w:val="both"/>
              <w:rPr>
                <w:rFonts w:ascii="Arial Narrow" w:hAnsi="Arial Narrow"/>
                <w:color w:val="000000"/>
                <w:sz w:val="20"/>
              </w:rPr>
            </w:pPr>
            <w:r w:rsidRPr="002954BC">
              <w:rPr>
                <w:rFonts w:ascii="Arial Narrow" w:hAnsi="Arial Narrow"/>
                <w:color w:val="000000"/>
                <w:sz w:val="20"/>
              </w:rPr>
              <w:t>Projet global, y c. plans de coordination nécessaires et soumission</w:t>
            </w:r>
          </w:p>
        </w:tc>
      </w:tr>
      <w:tr w:rsidR="003F17F1" w:rsidRPr="002954BC" w14:paraId="2CFF566D" w14:textId="77777777">
        <w:tc>
          <w:tcPr>
            <w:tcW w:w="1701" w:type="dxa"/>
            <w:shd w:val="pct25" w:color="auto" w:fill="FFFFFF"/>
          </w:tcPr>
          <w:p w14:paraId="35F712A0" w14:textId="77777777" w:rsidR="003F17F1" w:rsidRPr="002954BC" w:rsidRDefault="003F17F1">
            <w:pPr>
              <w:tabs>
                <w:tab w:val="left" w:pos="567"/>
                <w:tab w:val="left" w:pos="850"/>
                <w:tab w:val="left" w:pos="2260"/>
                <w:tab w:val="left" w:pos="5100"/>
              </w:tabs>
              <w:jc w:val="center"/>
              <w:rPr>
                <w:rFonts w:ascii="Arial Narrow" w:hAnsi="Arial Narrow"/>
                <w:color w:val="000000"/>
                <w:sz w:val="20"/>
              </w:rPr>
            </w:pPr>
            <w:r w:rsidRPr="002954BC">
              <w:rPr>
                <w:rFonts w:ascii="Arial Narrow" w:hAnsi="Arial Narrow"/>
                <w:color w:val="000000"/>
                <w:sz w:val="20"/>
              </w:rPr>
              <w:t>X</w:t>
            </w:r>
          </w:p>
        </w:tc>
        <w:tc>
          <w:tcPr>
            <w:tcW w:w="1701" w:type="dxa"/>
            <w:shd w:val="pct25" w:color="auto" w:fill="FFFFFF"/>
          </w:tcPr>
          <w:p w14:paraId="62924DC7" w14:textId="77777777" w:rsidR="003F17F1" w:rsidRPr="002954BC" w:rsidRDefault="003F17F1">
            <w:pPr>
              <w:tabs>
                <w:tab w:val="left" w:pos="567"/>
                <w:tab w:val="left" w:pos="850"/>
                <w:tab w:val="left" w:pos="2260"/>
                <w:tab w:val="left" w:pos="5100"/>
              </w:tabs>
              <w:jc w:val="center"/>
              <w:rPr>
                <w:rFonts w:ascii="Arial Narrow" w:hAnsi="Arial Narrow"/>
                <w:color w:val="000000"/>
                <w:sz w:val="20"/>
              </w:rPr>
            </w:pPr>
          </w:p>
        </w:tc>
        <w:tc>
          <w:tcPr>
            <w:tcW w:w="5670" w:type="dxa"/>
          </w:tcPr>
          <w:p w14:paraId="21BEBA57" w14:textId="77777777" w:rsidR="003F17F1" w:rsidRPr="002954BC" w:rsidRDefault="003F17F1">
            <w:pPr>
              <w:tabs>
                <w:tab w:val="left" w:pos="567"/>
                <w:tab w:val="left" w:pos="850"/>
                <w:tab w:val="left" w:pos="2260"/>
                <w:tab w:val="left" w:pos="5100"/>
              </w:tabs>
              <w:jc w:val="both"/>
              <w:rPr>
                <w:rFonts w:ascii="Arial Narrow" w:hAnsi="Arial Narrow"/>
                <w:color w:val="000000"/>
                <w:sz w:val="20"/>
              </w:rPr>
            </w:pPr>
            <w:r w:rsidRPr="002954BC">
              <w:rPr>
                <w:rFonts w:ascii="Arial Narrow" w:hAnsi="Arial Narrow"/>
                <w:color w:val="000000"/>
                <w:sz w:val="20"/>
              </w:rPr>
              <w:t>Coordination</w:t>
            </w:r>
          </w:p>
        </w:tc>
      </w:tr>
      <w:tr w:rsidR="003F17F1" w:rsidRPr="002954BC" w14:paraId="0447C402" w14:textId="77777777">
        <w:tc>
          <w:tcPr>
            <w:tcW w:w="1701" w:type="dxa"/>
            <w:shd w:val="pct25" w:color="auto" w:fill="FFFFFF"/>
          </w:tcPr>
          <w:p w14:paraId="5AA35DA0" w14:textId="77777777" w:rsidR="003F17F1" w:rsidRPr="002954BC" w:rsidRDefault="003F17F1">
            <w:pPr>
              <w:tabs>
                <w:tab w:val="left" w:pos="567"/>
                <w:tab w:val="left" w:pos="850"/>
                <w:tab w:val="left" w:pos="2260"/>
                <w:tab w:val="left" w:pos="5100"/>
              </w:tabs>
              <w:jc w:val="center"/>
              <w:rPr>
                <w:rFonts w:ascii="Arial Narrow" w:hAnsi="Arial Narrow"/>
                <w:color w:val="000000"/>
                <w:sz w:val="20"/>
              </w:rPr>
            </w:pPr>
          </w:p>
        </w:tc>
        <w:tc>
          <w:tcPr>
            <w:tcW w:w="1701" w:type="dxa"/>
            <w:shd w:val="pct25" w:color="auto" w:fill="FFFFFF"/>
          </w:tcPr>
          <w:p w14:paraId="484BAEA6" w14:textId="77777777" w:rsidR="003F17F1" w:rsidRPr="002954BC" w:rsidRDefault="003F17F1">
            <w:pPr>
              <w:tabs>
                <w:tab w:val="left" w:pos="567"/>
                <w:tab w:val="left" w:pos="850"/>
                <w:tab w:val="left" w:pos="2260"/>
                <w:tab w:val="left" w:pos="5100"/>
              </w:tabs>
              <w:jc w:val="center"/>
              <w:rPr>
                <w:rFonts w:ascii="Arial Narrow" w:hAnsi="Arial Narrow"/>
                <w:color w:val="000000"/>
                <w:sz w:val="20"/>
              </w:rPr>
            </w:pPr>
            <w:r w:rsidRPr="002954BC">
              <w:rPr>
                <w:rFonts w:ascii="Arial Narrow" w:hAnsi="Arial Narrow"/>
                <w:color w:val="000000"/>
                <w:sz w:val="20"/>
              </w:rPr>
              <w:t>X</w:t>
            </w:r>
          </w:p>
        </w:tc>
        <w:tc>
          <w:tcPr>
            <w:tcW w:w="5670" w:type="dxa"/>
          </w:tcPr>
          <w:p w14:paraId="1A77E2E2" w14:textId="77777777" w:rsidR="003F17F1" w:rsidRPr="002954BC" w:rsidRDefault="003F17F1">
            <w:pPr>
              <w:tabs>
                <w:tab w:val="left" w:pos="567"/>
                <w:tab w:val="left" w:pos="850"/>
                <w:tab w:val="left" w:pos="2260"/>
                <w:tab w:val="left" w:pos="5100"/>
              </w:tabs>
              <w:jc w:val="both"/>
              <w:rPr>
                <w:rFonts w:ascii="Arial Narrow" w:hAnsi="Arial Narrow"/>
                <w:color w:val="000000"/>
                <w:sz w:val="20"/>
              </w:rPr>
            </w:pPr>
            <w:r w:rsidRPr="002954BC">
              <w:rPr>
                <w:rFonts w:ascii="Arial Narrow" w:hAnsi="Arial Narrow"/>
                <w:color w:val="000000"/>
                <w:sz w:val="20"/>
              </w:rPr>
              <w:t>Plans des incorporés avec instructions pour l'entrepreneur</w:t>
            </w:r>
          </w:p>
        </w:tc>
      </w:tr>
      <w:tr w:rsidR="003F17F1" w:rsidRPr="002954BC" w14:paraId="023230F9" w14:textId="77777777">
        <w:tc>
          <w:tcPr>
            <w:tcW w:w="1701" w:type="dxa"/>
            <w:shd w:val="pct25" w:color="auto" w:fill="FFFFFF"/>
          </w:tcPr>
          <w:p w14:paraId="50373447" w14:textId="77777777" w:rsidR="003F17F1" w:rsidRPr="002954BC" w:rsidRDefault="003F17F1">
            <w:pPr>
              <w:tabs>
                <w:tab w:val="left" w:pos="567"/>
                <w:tab w:val="left" w:pos="850"/>
                <w:tab w:val="left" w:pos="2260"/>
                <w:tab w:val="left" w:pos="5100"/>
              </w:tabs>
              <w:jc w:val="center"/>
              <w:rPr>
                <w:rFonts w:ascii="Arial Narrow" w:hAnsi="Arial Narrow"/>
                <w:color w:val="000000"/>
                <w:sz w:val="20"/>
              </w:rPr>
            </w:pPr>
          </w:p>
        </w:tc>
        <w:tc>
          <w:tcPr>
            <w:tcW w:w="1701" w:type="dxa"/>
            <w:shd w:val="pct25" w:color="auto" w:fill="FFFFFF"/>
          </w:tcPr>
          <w:p w14:paraId="70DD606E" w14:textId="77777777" w:rsidR="003F17F1" w:rsidRPr="002954BC" w:rsidRDefault="003F17F1">
            <w:pPr>
              <w:tabs>
                <w:tab w:val="left" w:pos="567"/>
                <w:tab w:val="left" w:pos="850"/>
                <w:tab w:val="left" w:pos="2260"/>
                <w:tab w:val="left" w:pos="5100"/>
              </w:tabs>
              <w:jc w:val="center"/>
              <w:rPr>
                <w:rFonts w:ascii="Arial Narrow" w:hAnsi="Arial Narrow"/>
                <w:color w:val="000000"/>
                <w:sz w:val="20"/>
              </w:rPr>
            </w:pPr>
            <w:r w:rsidRPr="002954BC">
              <w:rPr>
                <w:rFonts w:ascii="Arial Narrow" w:hAnsi="Arial Narrow"/>
                <w:color w:val="000000"/>
                <w:sz w:val="20"/>
              </w:rPr>
              <w:t>X</w:t>
            </w:r>
          </w:p>
        </w:tc>
        <w:tc>
          <w:tcPr>
            <w:tcW w:w="5670" w:type="dxa"/>
          </w:tcPr>
          <w:p w14:paraId="77C95797" w14:textId="77777777" w:rsidR="003F17F1" w:rsidRPr="002954BC" w:rsidRDefault="003F17F1">
            <w:pPr>
              <w:tabs>
                <w:tab w:val="left" w:pos="567"/>
                <w:tab w:val="left" w:pos="850"/>
                <w:tab w:val="left" w:pos="2260"/>
                <w:tab w:val="left" w:pos="5100"/>
              </w:tabs>
              <w:jc w:val="both"/>
              <w:rPr>
                <w:rFonts w:ascii="Arial Narrow" w:hAnsi="Arial Narrow"/>
                <w:color w:val="000000"/>
                <w:sz w:val="20"/>
              </w:rPr>
            </w:pPr>
            <w:r w:rsidRPr="002954BC">
              <w:rPr>
                <w:rFonts w:ascii="Arial Narrow" w:hAnsi="Arial Narrow"/>
                <w:color w:val="000000"/>
                <w:sz w:val="20"/>
              </w:rPr>
              <w:t>Liste des moteurs</w:t>
            </w:r>
          </w:p>
        </w:tc>
      </w:tr>
      <w:tr w:rsidR="003F17F1" w:rsidRPr="002954BC" w14:paraId="44A3A5D5" w14:textId="77777777">
        <w:tc>
          <w:tcPr>
            <w:tcW w:w="1701" w:type="dxa"/>
            <w:shd w:val="pct25" w:color="auto" w:fill="FFFFFF"/>
          </w:tcPr>
          <w:p w14:paraId="5A8D7056" w14:textId="77777777" w:rsidR="003F17F1" w:rsidRPr="002954BC" w:rsidRDefault="003F17F1">
            <w:pPr>
              <w:tabs>
                <w:tab w:val="left" w:pos="567"/>
                <w:tab w:val="left" w:pos="850"/>
                <w:tab w:val="left" w:pos="2260"/>
                <w:tab w:val="left" w:pos="5100"/>
              </w:tabs>
              <w:jc w:val="center"/>
              <w:rPr>
                <w:rFonts w:ascii="Arial Narrow" w:hAnsi="Arial Narrow"/>
                <w:color w:val="000000"/>
                <w:sz w:val="20"/>
              </w:rPr>
            </w:pPr>
            <w:r w:rsidRPr="002954BC">
              <w:rPr>
                <w:rFonts w:ascii="Arial Narrow" w:hAnsi="Arial Narrow"/>
                <w:color w:val="000000"/>
                <w:sz w:val="20"/>
              </w:rPr>
              <w:t>X</w:t>
            </w:r>
          </w:p>
        </w:tc>
        <w:tc>
          <w:tcPr>
            <w:tcW w:w="1701" w:type="dxa"/>
            <w:shd w:val="pct25" w:color="auto" w:fill="FFFFFF"/>
          </w:tcPr>
          <w:p w14:paraId="7F1B6FB4" w14:textId="77777777" w:rsidR="003F17F1" w:rsidRPr="002954BC" w:rsidRDefault="003F17F1">
            <w:pPr>
              <w:tabs>
                <w:tab w:val="left" w:pos="567"/>
                <w:tab w:val="left" w:pos="850"/>
                <w:tab w:val="left" w:pos="2260"/>
                <w:tab w:val="left" w:pos="5100"/>
              </w:tabs>
              <w:jc w:val="center"/>
              <w:rPr>
                <w:rFonts w:ascii="Arial Narrow" w:hAnsi="Arial Narrow"/>
                <w:color w:val="000000"/>
                <w:sz w:val="20"/>
              </w:rPr>
            </w:pPr>
          </w:p>
        </w:tc>
        <w:tc>
          <w:tcPr>
            <w:tcW w:w="5670" w:type="dxa"/>
          </w:tcPr>
          <w:p w14:paraId="5A9942C7" w14:textId="77777777" w:rsidR="003F17F1" w:rsidRPr="002954BC" w:rsidRDefault="003F17F1">
            <w:pPr>
              <w:tabs>
                <w:tab w:val="left" w:pos="567"/>
                <w:tab w:val="left" w:pos="850"/>
                <w:tab w:val="left" w:pos="2260"/>
                <w:tab w:val="left" w:pos="5100"/>
              </w:tabs>
              <w:jc w:val="both"/>
              <w:rPr>
                <w:rFonts w:ascii="Arial Narrow" w:hAnsi="Arial Narrow"/>
                <w:color w:val="000000"/>
                <w:sz w:val="20"/>
              </w:rPr>
            </w:pPr>
            <w:r w:rsidRPr="002954BC">
              <w:rPr>
                <w:rFonts w:ascii="Arial Narrow" w:hAnsi="Arial Narrow"/>
                <w:color w:val="000000"/>
                <w:sz w:val="20"/>
              </w:rPr>
              <w:t>Plans des évidements et des socles</w:t>
            </w:r>
          </w:p>
        </w:tc>
      </w:tr>
      <w:tr w:rsidR="003F17F1" w:rsidRPr="002954BC" w14:paraId="6C8340FA" w14:textId="77777777">
        <w:tc>
          <w:tcPr>
            <w:tcW w:w="1701" w:type="dxa"/>
            <w:shd w:val="pct25" w:color="auto" w:fill="FFFFFF"/>
          </w:tcPr>
          <w:p w14:paraId="551DB88A" w14:textId="77777777" w:rsidR="003F17F1" w:rsidRPr="002954BC" w:rsidRDefault="003F17F1">
            <w:pPr>
              <w:tabs>
                <w:tab w:val="left" w:pos="567"/>
                <w:tab w:val="left" w:pos="850"/>
                <w:tab w:val="left" w:pos="2260"/>
                <w:tab w:val="left" w:pos="5100"/>
              </w:tabs>
              <w:jc w:val="center"/>
              <w:rPr>
                <w:rFonts w:ascii="Arial Narrow" w:hAnsi="Arial Narrow"/>
                <w:color w:val="000000"/>
                <w:sz w:val="20"/>
              </w:rPr>
            </w:pPr>
            <w:r w:rsidRPr="002954BC">
              <w:rPr>
                <w:rFonts w:ascii="Arial Narrow" w:hAnsi="Arial Narrow"/>
                <w:color w:val="000000"/>
                <w:sz w:val="20"/>
              </w:rPr>
              <w:t>X</w:t>
            </w:r>
          </w:p>
        </w:tc>
        <w:tc>
          <w:tcPr>
            <w:tcW w:w="1701" w:type="dxa"/>
            <w:shd w:val="pct25" w:color="auto" w:fill="FFFFFF"/>
          </w:tcPr>
          <w:p w14:paraId="703D7001" w14:textId="77777777" w:rsidR="003F17F1" w:rsidRPr="002954BC" w:rsidRDefault="003F17F1">
            <w:pPr>
              <w:tabs>
                <w:tab w:val="left" w:pos="567"/>
                <w:tab w:val="left" w:pos="850"/>
                <w:tab w:val="left" w:pos="2260"/>
                <w:tab w:val="left" w:pos="5100"/>
              </w:tabs>
              <w:jc w:val="center"/>
              <w:rPr>
                <w:rFonts w:ascii="Arial Narrow" w:hAnsi="Arial Narrow"/>
                <w:color w:val="000000"/>
                <w:sz w:val="20"/>
              </w:rPr>
            </w:pPr>
          </w:p>
        </w:tc>
        <w:tc>
          <w:tcPr>
            <w:tcW w:w="5670" w:type="dxa"/>
          </w:tcPr>
          <w:p w14:paraId="7FFEC973" w14:textId="77777777" w:rsidR="003F17F1" w:rsidRPr="002954BC" w:rsidRDefault="003F17F1">
            <w:pPr>
              <w:tabs>
                <w:tab w:val="left" w:pos="567"/>
                <w:tab w:val="left" w:pos="850"/>
                <w:tab w:val="left" w:pos="2260"/>
                <w:tab w:val="left" w:pos="5100"/>
              </w:tabs>
              <w:jc w:val="both"/>
              <w:rPr>
                <w:rFonts w:ascii="Arial Narrow" w:hAnsi="Arial Narrow"/>
                <w:color w:val="000000"/>
                <w:sz w:val="20"/>
              </w:rPr>
            </w:pPr>
            <w:r w:rsidRPr="002954BC">
              <w:rPr>
                <w:rFonts w:ascii="Arial Narrow" w:hAnsi="Arial Narrow"/>
                <w:color w:val="000000"/>
                <w:sz w:val="20"/>
              </w:rPr>
              <w:t>Surveillance de l’exécution</w:t>
            </w:r>
          </w:p>
        </w:tc>
      </w:tr>
      <w:tr w:rsidR="003F17F1" w:rsidRPr="002954BC" w14:paraId="1D1429B7" w14:textId="77777777">
        <w:tc>
          <w:tcPr>
            <w:tcW w:w="1701" w:type="dxa"/>
            <w:shd w:val="pct25" w:color="auto" w:fill="FFFFFF"/>
          </w:tcPr>
          <w:p w14:paraId="0260AEEF" w14:textId="77777777" w:rsidR="003F17F1" w:rsidRPr="002954BC" w:rsidRDefault="003F17F1">
            <w:pPr>
              <w:tabs>
                <w:tab w:val="left" w:pos="567"/>
                <w:tab w:val="left" w:pos="850"/>
                <w:tab w:val="left" w:pos="2260"/>
                <w:tab w:val="left" w:pos="5100"/>
              </w:tabs>
              <w:jc w:val="center"/>
              <w:rPr>
                <w:rFonts w:ascii="Arial Narrow" w:hAnsi="Arial Narrow"/>
                <w:color w:val="000000"/>
                <w:sz w:val="20"/>
              </w:rPr>
            </w:pPr>
            <w:r w:rsidRPr="002954BC">
              <w:rPr>
                <w:rFonts w:ascii="Arial Narrow" w:hAnsi="Arial Narrow"/>
                <w:color w:val="000000"/>
                <w:sz w:val="20"/>
              </w:rPr>
              <w:t>X</w:t>
            </w:r>
          </w:p>
        </w:tc>
        <w:tc>
          <w:tcPr>
            <w:tcW w:w="1701" w:type="dxa"/>
            <w:shd w:val="pct25" w:color="auto" w:fill="FFFFFF"/>
          </w:tcPr>
          <w:p w14:paraId="5223C0E5" w14:textId="77777777" w:rsidR="003F17F1" w:rsidRPr="002954BC" w:rsidRDefault="003F17F1">
            <w:pPr>
              <w:tabs>
                <w:tab w:val="left" w:pos="567"/>
                <w:tab w:val="left" w:pos="850"/>
                <w:tab w:val="left" w:pos="2260"/>
                <w:tab w:val="left" w:pos="5100"/>
              </w:tabs>
              <w:jc w:val="center"/>
              <w:rPr>
                <w:rFonts w:ascii="Arial Narrow" w:hAnsi="Arial Narrow"/>
                <w:color w:val="000000"/>
                <w:sz w:val="20"/>
              </w:rPr>
            </w:pPr>
          </w:p>
        </w:tc>
        <w:tc>
          <w:tcPr>
            <w:tcW w:w="5670" w:type="dxa"/>
          </w:tcPr>
          <w:p w14:paraId="40ABE244" w14:textId="77777777" w:rsidR="003F17F1" w:rsidRPr="002954BC" w:rsidRDefault="003F17F1">
            <w:pPr>
              <w:tabs>
                <w:tab w:val="left" w:pos="567"/>
                <w:tab w:val="left" w:pos="850"/>
                <w:tab w:val="left" w:pos="2260"/>
                <w:tab w:val="left" w:pos="5100"/>
              </w:tabs>
              <w:jc w:val="both"/>
              <w:rPr>
                <w:rFonts w:ascii="Arial Narrow" w:hAnsi="Arial Narrow"/>
                <w:color w:val="000000"/>
                <w:sz w:val="20"/>
              </w:rPr>
            </w:pPr>
            <w:r w:rsidRPr="002954BC">
              <w:rPr>
                <w:rFonts w:ascii="Arial Narrow" w:hAnsi="Arial Narrow"/>
                <w:color w:val="000000"/>
                <w:sz w:val="20"/>
              </w:rPr>
              <w:t>Plans de montage, schémas hydrauliques</w:t>
            </w:r>
          </w:p>
        </w:tc>
      </w:tr>
      <w:tr w:rsidR="003F17F1" w:rsidRPr="002954BC" w14:paraId="20B41DA4" w14:textId="77777777">
        <w:tc>
          <w:tcPr>
            <w:tcW w:w="1701" w:type="dxa"/>
            <w:shd w:val="pct25" w:color="auto" w:fill="FFFFFF"/>
          </w:tcPr>
          <w:p w14:paraId="2991113F" w14:textId="77777777" w:rsidR="003F17F1" w:rsidRPr="002954BC" w:rsidRDefault="003F17F1">
            <w:pPr>
              <w:tabs>
                <w:tab w:val="left" w:pos="567"/>
                <w:tab w:val="left" w:pos="850"/>
                <w:tab w:val="left" w:pos="2260"/>
                <w:tab w:val="left" w:pos="5100"/>
              </w:tabs>
              <w:jc w:val="center"/>
              <w:rPr>
                <w:rFonts w:ascii="Arial Narrow" w:hAnsi="Arial Narrow"/>
                <w:color w:val="000000"/>
                <w:sz w:val="20"/>
              </w:rPr>
            </w:pPr>
          </w:p>
        </w:tc>
        <w:tc>
          <w:tcPr>
            <w:tcW w:w="1701" w:type="dxa"/>
            <w:shd w:val="pct25" w:color="auto" w:fill="FFFFFF"/>
          </w:tcPr>
          <w:p w14:paraId="3D4F6777" w14:textId="77777777" w:rsidR="003F17F1" w:rsidRPr="002954BC" w:rsidRDefault="003F17F1">
            <w:pPr>
              <w:tabs>
                <w:tab w:val="left" w:pos="567"/>
                <w:tab w:val="left" w:pos="850"/>
                <w:tab w:val="left" w:pos="2260"/>
                <w:tab w:val="left" w:pos="5100"/>
              </w:tabs>
              <w:jc w:val="center"/>
              <w:rPr>
                <w:rFonts w:ascii="Arial Narrow" w:hAnsi="Arial Narrow"/>
                <w:color w:val="000000"/>
                <w:sz w:val="20"/>
              </w:rPr>
            </w:pPr>
            <w:r w:rsidRPr="002954BC">
              <w:rPr>
                <w:rFonts w:ascii="Arial Narrow" w:hAnsi="Arial Narrow"/>
                <w:color w:val="000000"/>
                <w:sz w:val="20"/>
              </w:rPr>
              <w:t>X</w:t>
            </w:r>
          </w:p>
        </w:tc>
        <w:tc>
          <w:tcPr>
            <w:tcW w:w="5670" w:type="dxa"/>
          </w:tcPr>
          <w:p w14:paraId="2A41284F" w14:textId="77777777" w:rsidR="003F17F1" w:rsidRPr="002954BC" w:rsidRDefault="003F17F1">
            <w:pPr>
              <w:tabs>
                <w:tab w:val="left" w:pos="567"/>
                <w:tab w:val="left" w:pos="850"/>
                <w:tab w:val="left" w:pos="2260"/>
                <w:tab w:val="left" w:pos="5100"/>
              </w:tabs>
              <w:jc w:val="both"/>
              <w:rPr>
                <w:rFonts w:ascii="Arial Narrow" w:hAnsi="Arial Narrow"/>
                <w:color w:val="000000"/>
                <w:sz w:val="20"/>
              </w:rPr>
            </w:pPr>
            <w:r w:rsidRPr="002954BC">
              <w:rPr>
                <w:rFonts w:ascii="Arial Narrow" w:hAnsi="Arial Narrow"/>
                <w:color w:val="000000"/>
                <w:sz w:val="20"/>
              </w:rPr>
              <w:t>Plans de détail et d’atelier, commandes du matériel</w:t>
            </w:r>
          </w:p>
        </w:tc>
      </w:tr>
      <w:tr w:rsidR="003F17F1" w:rsidRPr="002954BC" w14:paraId="50E7F7E4" w14:textId="77777777">
        <w:tc>
          <w:tcPr>
            <w:tcW w:w="1701" w:type="dxa"/>
            <w:shd w:val="pct25" w:color="auto" w:fill="FFFFFF"/>
          </w:tcPr>
          <w:p w14:paraId="38E1E63C" w14:textId="77777777" w:rsidR="003F17F1" w:rsidRPr="002954BC" w:rsidRDefault="003F17F1">
            <w:pPr>
              <w:tabs>
                <w:tab w:val="left" w:pos="567"/>
                <w:tab w:val="left" w:pos="850"/>
                <w:tab w:val="left" w:pos="2260"/>
                <w:tab w:val="left" w:pos="5100"/>
              </w:tabs>
              <w:jc w:val="center"/>
              <w:rPr>
                <w:rFonts w:ascii="Arial Narrow" w:hAnsi="Arial Narrow"/>
                <w:color w:val="000000"/>
                <w:sz w:val="20"/>
              </w:rPr>
            </w:pPr>
            <w:r w:rsidRPr="002954BC">
              <w:rPr>
                <w:rFonts w:ascii="Arial Narrow" w:hAnsi="Arial Narrow"/>
                <w:color w:val="000000"/>
                <w:sz w:val="20"/>
              </w:rPr>
              <w:t>X</w:t>
            </w:r>
          </w:p>
        </w:tc>
        <w:tc>
          <w:tcPr>
            <w:tcW w:w="1701" w:type="dxa"/>
            <w:shd w:val="pct25" w:color="auto" w:fill="FFFFFF"/>
          </w:tcPr>
          <w:p w14:paraId="4D4A547A" w14:textId="77777777" w:rsidR="003F17F1" w:rsidRPr="002954BC" w:rsidRDefault="003F17F1">
            <w:pPr>
              <w:tabs>
                <w:tab w:val="left" w:pos="567"/>
                <w:tab w:val="left" w:pos="850"/>
                <w:tab w:val="left" w:pos="2260"/>
                <w:tab w:val="left" w:pos="5100"/>
              </w:tabs>
              <w:jc w:val="center"/>
              <w:rPr>
                <w:rFonts w:ascii="Arial Narrow" w:hAnsi="Arial Narrow"/>
                <w:color w:val="000000"/>
                <w:sz w:val="20"/>
              </w:rPr>
            </w:pPr>
            <w:r w:rsidRPr="002954BC">
              <w:rPr>
                <w:rFonts w:ascii="Arial Narrow" w:hAnsi="Arial Narrow"/>
                <w:color w:val="000000"/>
                <w:sz w:val="20"/>
              </w:rPr>
              <w:t>X</w:t>
            </w:r>
          </w:p>
        </w:tc>
        <w:tc>
          <w:tcPr>
            <w:tcW w:w="5670" w:type="dxa"/>
          </w:tcPr>
          <w:p w14:paraId="3797AD81" w14:textId="77777777" w:rsidR="003F17F1" w:rsidRPr="002954BC" w:rsidRDefault="003F17F1">
            <w:pPr>
              <w:tabs>
                <w:tab w:val="left" w:pos="567"/>
                <w:tab w:val="left" w:pos="850"/>
                <w:tab w:val="left" w:pos="2260"/>
                <w:tab w:val="left" w:pos="5100"/>
              </w:tabs>
              <w:jc w:val="both"/>
              <w:rPr>
                <w:rFonts w:ascii="Arial Narrow" w:hAnsi="Arial Narrow"/>
                <w:color w:val="000000"/>
                <w:sz w:val="20"/>
              </w:rPr>
            </w:pPr>
            <w:r w:rsidRPr="002954BC">
              <w:rPr>
                <w:rFonts w:ascii="Arial Narrow" w:hAnsi="Arial Narrow"/>
                <w:color w:val="000000"/>
                <w:sz w:val="20"/>
              </w:rPr>
              <w:t>Contrôles sur chantier</w:t>
            </w:r>
          </w:p>
        </w:tc>
      </w:tr>
      <w:tr w:rsidR="003F17F1" w:rsidRPr="002954BC" w14:paraId="42D04189" w14:textId="77777777">
        <w:tc>
          <w:tcPr>
            <w:tcW w:w="1701" w:type="dxa"/>
            <w:shd w:val="pct25" w:color="auto" w:fill="FFFFFF"/>
          </w:tcPr>
          <w:p w14:paraId="6E1DD159" w14:textId="77777777" w:rsidR="003F17F1" w:rsidRPr="002954BC" w:rsidRDefault="003F17F1">
            <w:pPr>
              <w:tabs>
                <w:tab w:val="left" w:pos="567"/>
                <w:tab w:val="left" w:pos="850"/>
                <w:tab w:val="left" w:pos="2260"/>
                <w:tab w:val="left" w:pos="5100"/>
              </w:tabs>
              <w:jc w:val="center"/>
              <w:rPr>
                <w:rFonts w:ascii="Arial Narrow" w:hAnsi="Arial Narrow"/>
                <w:color w:val="000000"/>
                <w:sz w:val="20"/>
              </w:rPr>
            </w:pPr>
            <w:r w:rsidRPr="002954BC">
              <w:rPr>
                <w:rFonts w:ascii="Arial Narrow" w:hAnsi="Arial Narrow"/>
                <w:color w:val="000000"/>
                <w:sz w:val="20"/>
              </w:rPr>
              <w:t>X</w:t>
            </w:r>
          </w:p>
        </w:tc>
        <w:tc>
          <w:tcPr>
            <w:tcW w:w="1701" w:type="dxa"/>
            <w:shd w:val="pct25" w:color="auto" w:fill="FFFFFF"/>
          </w:tcPr>
          <w:p w14:paraId="08F53647" w14:textId="77777777" w:rsidR="003F17F1" w:rsidRPr="002954BC" w:rsidRDefault="003F17F1">
            <w:pPr>
              <w:tabs>
                <w:tab w:val="left" w:pos="567"/>
                <w:tab w:val="left" w:pos="850"/>
                <w:tab w:val="left" w:pos="2260"/>
                <w:tab w:val="left" w:pos="5100"/>
              </w:tabs>
              <w:jc w:val="center"/>
              <w:rPr>
                <w:rFonts w:ascii="Arial Narrow" w:hAnsi="Arial Narrow"/>
                <w:color w:val="000000"/>
                <w:sz w:val="20"/>
              </w:rPr>
            </w:pPr>
          </w:p>
        </w:tc>
        <w:tc>
          <w:tcPr>
            <w:tcW w:w="5670" w:type="dxa"/>
          </w:tcPr>
          <w:p w14:paraId="422FE77B" w14:textId="77777777" w:rsidR="003F17F1" w:rsidRPr="002954BC" w:rsidRDefault="003F17F1">
            <w:pPr>
              <w:tabs>
                <w:tab w:val="left" w:pos="567"/>
                <w:tab w:val="left" w:pos="850"/>
                <w:tab w:val="left" w:pos="2260"/>
                <w:tab w:val="left" w:pos="5100"/>
              </w:tabs>
              <w:jc w:val="both"/>
              <w:rPr>
                <w:rFonts w:ascii="Arial Narrow" w:hAnsi="Arial Narrow"/>
                <w:color w:val="000000"/>
                <w:sz w:val="20"/>
              </w:rPr>
            </w:pPr>
            <w:r w:rsidRPr="002954BC">
              <w:rPr>
                <w:rFonts w:ascii="Arial Narrow" w:hAnsi="Arial Narrow"/>
                <w:color w:val="000000"/>
                <w:sz w:val="20"/>
              </w:rPr>
              <w:t>Direction locale des travaux</w:t>
            </w:r>
          </w:p>
        </w:tc>
      </w:tr>
      <w:tr w:rsidR="003F17F1" w:rsidRPr="002954BC" w14:paraId="0C469B1A" w14:textId="77777777">
        <w:tc>
          <w:tcPr>
            <w:tcW w:w="1701" w:type="dxa"/>
            <w:shd w:val="pct25" w:color="auto" w:fill="FFFFFF"/>
          </w:tcPr>
          <w:p w14:paraId="4A6EF52B" w14:textId="77777777" w:rsidR="003F17F1" w:rsidRPr="002954BC" w:rsidRDefault="003F17F1">
            <w:pPr>
              <w:tabs>
                <w:tab w:val="left" w:pos="567"/>
                <w:tab w:val="left" w:pos="850"/>
                <w:tab w:val="left" w:pos="2260"/>
                <w:tab w:val="left" w:pos="5100"/>
              </w:tabs>
              <w:jc w:val="center"/>
              <w:rPr>
                <w:rFonts w:ascii="Arial Narrow" w:hAnsi="Arial Narrow"/>
                <w:color w:val="000000"/>
                <w:sz w:val="20"/>
              </w:rPr>
            </w:pPr>
            <w:r w:rsidRPr="002954BC">
              <w:rPr>
                <w:rFonts w:ascii="Arial Narrow" w:hAnsi="Arial Narrow"/>
                <w:color w:val="000000"/>
                <w:sz w:val="20"/>
              </w:rPr>
              <w:t>X</w:t>
            </w:r>
          </w:p>
        </w:tc>
        <w:tc>
          <w:tcPr>
            <w:tcW w:w="1701" w:type="dxa"/>
            <w:shd w:val="pct25" w:color="auto" w:fill="FFFFFF"/>
          </w:tcPr>
          <w:p w14:paraId="1DC048A4" w14:textId="77777777" w:rsidR="003F17F1" w:rsidRPr="002954BC" w:rsidRDefault="003F17F1">
            <w:pPr>
              <w:tabs>
                <w:tab w:val="left" w:pos="567"/>
                <w:tab w:val="left" w:pos="850"/>
                <w:tab w:val="left" w:pos="2260"/>
                <w:tab w:val="left" w:pos="5100"/>
              </w:tabs>
              <w:jc w:val="center"/>
              <w:rPr>
                <w:rFonts w:ascii="Arial Narrow" w:hAnsi="Arial Narrow"/>
                <w:color w:val="000000"/>
                <w:sz w:val="20"/>
              </w:rPr>
            </w:pPr>
          </w:p>
        </w:tc>
        <w:tc>
          <w:tcPr>
            <w:tcW w:w="5670" w:type="dxa"/>
          </w:tcPr>
          <w:p w14:paraId="74AF8322" w14:textId="77777777" w:rsidR="003F17F1" w:rsidRPr="002954BC" w:rsidRDefault="003F17F1">
            <w:pPr>
              <w:tabs>
                <w:tab w:val="left" w:pos="567"/>
                <w:tab w:val="left" w:pos="850"/>
                <w:tab w:val="left" w:pos="2260"/>
                <w:tab w:val="left" w:pos="5100"/>
              </w:tabs>
              <w:jc w:val="both"/>
              <w:rPr>
                <w:rFonts w:ascii="Arial Narrow" w:hAnsi="Arial Narrow"/>
                <w:color w:val="000000"/>
                <w:sz w:val="20"/>
              </w:rPr>
            </w:pPr>
            <w:r w:rsidRPr="002954BC">
              <w:rPr>
                <w:rFonts w:ascii="Arial Narrow" w:hAnsi="Arial Narrow"/>
                <w:color w:val="000000"/>
                <w:sz w:val="20"/>
              </w:rPr>
              <w:t>Contrôle du fonctionnement, contrôles finaux quantitatifs</w:t>
            </w:r>
          </w:p>
        </w:tc>
      </w:tr>
      <w:tr w:rsidR="003F17F1" w:rsidRPr="002954BC" w14:paraId="147EB84D" w14:textId="77777777">
        <w:tc>
          <w:tcPr>
            <w:tcW w:w="1701" w:type="dxa"/>
            <w:shd w:val="pct25" w:color="auto" w:fill="FFFFFF"/>
          </w:tcPr>
          <w:p w14:paraId="0BB8EFB8" w14:textId="77777777" w:rsidR="003F17F1" w:rsidRPr="002954BC" w:rsidRDefault="003F17F1">
            <w:pPr>
              <w:tabs>
                <w:tab w:val="left" w:pos="567"/>
                <w:tab w:val="left" w:pos="850"/>
                <w:tab w:val="left" w:pos="2260"/>
                <w:tab w:val="left" w:pos="5100"/>
              </w:tabs>
              <w:jc w:val="center"/>
              <w:rPr>
                <w:rFonts w:ascii="Arial Narrow" w:hAnsi="Arial Narrow"/>
                <w:color w:val="000000"/>
                <w:sz w:val="20"/>
              </w:rPr>
            </w:pPr>
            <w:r w:rsidRPr="002954BC">
              <w:rPr>
                <w:rFonts w:ascii="Arial Narrow" w:hAnsi="Arial Narrow"/>
                <w:color w:val="000000"/>
                <w:sz w:val="20"/>
              </w:rPr>
              <w:t>X</w:t>
            </w:r>
          </w:p>
        </w:tc>
        <w:tc>
          <w:tcPr>
            <w:tcW w:w="1701" w:type="dxa"/>
            <w:shd w:val="pct25" w:color="auto" w:fill="FFFFFF"/>
          </w:tcPr>
          <w:p w14:paraId="50D10CF5" w14:textId="77777777" w:rsidR="003F17F1" w:rsidRPr="002954BC" w:rsidRDefault="003F17F1">
            <w:pPr>
              <w:tabs>
                <w:tab w:val="left" w:pos="567"/>
                <w:tab w:val="left" w:pos="850"/>
                <w:tab w:val="left" w:pos="2260"/>
                <w:tab w:val="left" w:pos="5100"/>
              </w:tabs>
              <w:jc w:val="center"/>
              <w:rPr>
                <w:rFonts w:ascii="Arial Narrow" w:hAnsi="Arial Narrow"/>
                <w:color w:val="000000"/>
                <w:sz w:val="20"/>
              </w:rPr>
            </w:pPr>
          </w:p>
        </w:tc>
        <w:tc>
          <w:tcPr>
            <w:tcW w:w="5670" w:type="dxa"/>
          </w:tcPr>
          <w:p w14:paraId="7EEAE5CC" w14:textId="77777777" w:rsidR="003F17F1" w:rsidRPr="002954BC" w:rsidRDefault="003F17F1">
            <w:pPr>
              <w:tabs>
                <w:tab w:val="left" w:pos="567"/>
                <w:tab w:val="left" w:pos="850"/>
                <w:tab w:val="left" w:pos="2260"/>
                <w:tab w:val="left" w:pos="5100"/>
              </w:tabs>
              <w:jc w:val="both"/>
              <w:rPr>
                <w:rFonts w:ascii="Arial Narrow" w:hAnsi="Arial Narrow"/>
                <w:color w:val="000000"/>
                <w:sz w:val="20"/>
              </w:rPr>
            </w:pPr>
            <w:r w:rsidRPr="002954BC">
              <w:rPr>
                <w:rFonts w:ascii="Arial Narrow" w:hAnsi="Arial Narrow"/>
                <w:color w:val="000000"/>
                <w:sz w:val="20"/>
              </w:rPr>
              <w:t>Vérification des décomptes</w:t>
            </w:r>
          </w:p>
        </w:tc>
      </w:tr>
      <w:tr w:rsidR="003F17F1" w:rsidRPr="002954BC" w14:paraId="200B47D8" w14:textId="77777777">
        <w:tc>
          <w:tcPr>
            <w:tcW w:w="1701" w:type="dxa"/>
            <w:shd w:val="pct25" w:color="auto" w:fill="FFFFFF"/>
          </w:tcPr>
          <w:p w14:paraId="5C7118BE" w14:textId="77777777" w:rsidR="003F17F1" w:rsidRPr="002954BC" w:rsidRDefault="003F17F1">
            <w:pPr>
              <w:tabs>
                <w:tab w:val="left" w:pos="567"/>
                <w:tab w:val="left" w:pos="850"/>
                <w:tab w:val="left" w:pos="2260"/>
                <w:tab w:val="left" w:pos="5100"/>
              </w:tabs>
              <w:jc w:val="center"/>
              <w:rPr>
                <w:rFonts w:ascii="Arial Narrow" w:hAnsi="Arial Narrow"/>
                <w:color w:val="000000"/>
                <w:sz w:val="20"/>
              </w:rPr>
            </w:pPr>
          </w:p>
        </w:tc>
        <w:tc>
          <w:tcPr>
            <w:tcW w:w="1701" w:type="dxa"/>
            <w:shd w:val="pct25" w:color="auto" w:fill="FFFFFF"/>
          </w:tcPr>
          <w:p w14:paraId="79CF28C1" w14:textId="77777777" w:rsidR="003F17F1" w:rsidRPr="002954BC" w:rsidRDefault="003F17F1">
            <w:pPr>
              <w:tabs>
                <w:tab w:val="left" w:pos="567"/>
                <w:tab w:val="left" w:pos="850"/>
                <w:tab w:val="left" w:pos="2260"/>
                <w:tab w:val="left" w:pos="5100"/>
              </w:tabs>
              <w:jc w:val="center"/>
              <w:rPr>
                <w:rFonts w:ascii="Arial Narrow" w:hAnsi="Arial Narrow"/>
                <w:color w:val="000000"/>
                <w:sz w:val="20"/>
              </w:rPr>
            </w:pPr>
            <w:r w:rsidRPr="002954BC">
              <w:rPr>
                <w:rFonts w:ascii="Arial Narrow" w:hAnsi="Arial Narrow"/>
                <w:color w:val="000000"/>
                <w:sz w:val="20"/>
              </w:rPr>
              <w:t>X</w:t>
            </w:r>
          </w:p>
        </w:tc>
        <w:tc>
          <w:tcPr>
            <w:tcW w:w="5670" w:type="dxa"/>
          </w:tcPr>
          <w:p w14:paraId="1B5B7E5C" w14:textId="77777777" w:rsidR="003F17F1" w:rsidRPr="002954BC" w:rsidRDefault="003F17F1">
            <w:pPr>
              <w:tabs>
                <w:tab w:val="left" w:pos="567"/>
                <w:tab w:val="left" w:pos="850"/>
                <w:tab w:val="left" w:pos="2260"/>
                <w:tab w:val="left" w:pos="5100"/>
              </w:tabs>
              <w:jc w:val="both"/>
              <w:rPr>
                <w:rFonts w:ascii="Arial Narrow" w:hAnsi="Arial Narrow"/>
                <w:color w:val="000000"/>
                <w:sz w:val="20"/>
              </w:rPr>
            </w:pPr>
            <w:r w:rsidRPr="002954BC">
              <w:rPr>
                <w:rFonts w:ascii="Arial Narrow" w:hAnsi="Arial Narrow"/>
                <w:color w:val="000000"/>
                <w:sz w:val="20"/>
              </w:rPr>
              <w:t>Plans des révisions</w:t>
            </w:r>
          </w:p>
        </w:tc>
      </w:tr>
    </w:tbl>
    <w:p w14:paraId="6BCFFAB0" w14:textId="77777777" w:rsidR="003F17F1" w:rsidRPr="002954BC" w:rsidRDefault="003F17F1">
      <w:pPr>
        <w:pStyle w:val="Beschriftung"/>
        <w:spacing w:before="180" w:after="90"/>
        <w:rPr>
          <w:color w:val="000000"/>
          <w:sz w:val="20"/>
        </w:rPr>
      </w:pPr>
      <w:r w:rsidRPr="002954BC">
        <w:rPr>
          <w:color w:val="000000"/>
          <w:sz w:val="20"/>
        </w:rPr>
        <w:t>Prestations du maître de l’ouvrage</w:t>
      </w:r>
    </w:p>
    <w:p w14:paraId="24D12E3F" w14:textId="77777777" w:rsidR="003F17F1" w:rsidRPr="002954BC" w:rsidRDefault="003F17F1">
      <w:pPr>
        <w:tabs>
          <w:tab w:val="left" w:pos="311"/>
          <w:tab w:val="left" w:pos="567"/>
          <w:tab w:val="left" w:pos="850"/>
        </w:tabs>
        <w:spacing w:after="120"/>
        <w:jc w:val="both"/>
        <w:rPr>
          <w:b/>
          <w:i/>
          <w:color w:val="000000"/>
          <w:sz w:val="20"/>
        </w:rPr>
      </w:pPr>
      <w:r w:rsidRPr="002954BC">
        <w:rPr>
          <w:b/>
          <w:i/>
          <w:color w:val="000000"/>
          <w:sz w:val="20"/>
        </w:rPr>
        <w:t>Chantier</w:t>
      </w:r>
    </w:p>
    <w:p w14:paraId="07E7E78E" w14:textId="77777777" w:rsidR="003F17F1" w:rsidRPr="002954BC" w:rsidRDefault="003F17F1">
      <w:pPr>
        <w:tabs>
          <w:tab w:val="left" w:pos="311"/>
          <w:tab w:val="left" w:pos="567"/>
          <w:tab w:val="left" w:pos="850"/>
        </w:tabs>
        <w:spacing w:after="120"/>
        <w:jc w:val="both"/>
        <w:rPr>
          <w:color w:val="000000"/>
          <w:sz w:val="20"/>
        </w:rPr>
      </w:pPr>
      <w:r w:rsidRPr="002954BC">
        <w:rPr>
          <w:color w:val="000000"/>
          <w:sz w:val="20"/>
        </w:rPr>
        <w:t>La direction des travaux mettra à disposition un local verrouillable qui servira de dépôt de matériel et d'atelier.</w:t>
      </w:r>
    </w:p>
    <w:p w14:paraId="66AADCB2" w14:textId="77777777" w:rsidR="003F17F1" w:rsidRPr="002954BC" w:rsidRDefault="003F17F1">
      <w:pPr>
        <w:pStyle w:val="Beschriftung"/>
        <w:spacing w:before="180" w:after="90"/>
        <w:rPr>
          <w:color w:val="000000"/>
        </w:rPr>
      </w:pPr>
      <w:r w:rsidRPr="002954BC">
        <w:rPr>
          <w:color w:val="000000"/>
          <w:sz w:val="20"/>
        </w:rPr>
        <w:t>Bâtiments</w:t>
      </w:r>
    </w:p>
    <w:p w14:paraId="43E175A6" w14:textId="77777777" w:rsidR="003F17F1" w:rsidRPr="002954BC" w:rsidRDefault="003F17F1" w:rsidP="003F17F1">
      <w:pPr>
        <w:numPr>
          <w:ilvl w:val="0"/>
          <w:numId w:val="3"/>
        </w:numPr>
        <w:tabs>
          <w:tab w:val="left" w:pos="311"/>
          <w:tab w:val="left" w:pos="567"/>
          <w:tab w:val="left" w:pos="850"/>
        </w:tabs>
        <w:jc w:val="both"/>
        <w:rPr>
          <w:color w:val="000000"/>
          <w:sz w:val="20"/>
        </w:rPr>
      </w:pPr>
      <w:r w:rsidRPr="002954BC">
        <w:rPr>
          <w:color w:val="000000"/>
          <w:sz w:val="20"/>
        </w:rPr>
        <w:t>Tous les évidements et percements nécessaires pour le passage des conduites et canalisations</w:t>
      </w:r>
    </w:p>
    <w:p w14:paraId="3B6B4B1B" w14:textId="77777777" w:rsidR="003F17F1" w:rsidRPr="002954BC" w:rsidRDefault="003F17F1" w:rsidP="003F17F1">
      <w:pPr>
        <w:numPr>
          <w:ilvl w:val="0"/>
          <w:numId w:val="3"/>
        </w:numPr>
        <w:tabs>
          <w:tab w:val="left" w:pos="311"/>
          <w:tab w:val="left" w:pos="567"/>
          <w:tab w:val="left" w:pos="850"/>
        </w:tabs>
        <w:jc w:val="both"/>
        <w:rPr>
          <w:color w:val="000000"/>
          <w:sz w:val="20"/>
        </w:rPr>
      </w:pPr>
      <w:r w:rsidRPr="002954BC">
        <w:rPr>
          <w:color w:val="000000"/>
          <w:sz w:val="20"/>
        </w:rPr>
        <w:t>Tous les travaux de maçonnerie, menuiserie, plâtrerie, serrurerie et bétonnage nécessaires</w:t>
      </w:r>
    </w:p>
    <w:p w14:paraId="1E2D1092" w14:textId="77777777" w:rsidR="003F17F1" w:rsidRPr="002954BC" w:rsidRDefault="003F17F1" w:rsidP="003F17F1">
      <w:pPr>
        <w:numPr>
          <w:ilvl w:val="0"/>
          <w:numId w:val="3"/>
        </w:numPr>
        <w:tabs>
          <w:tab w:val="left" w:pos="311"/>
          <w:tab w:val="left" w:pos="567"/>
          <w:tab w:val="left" w:pos="850"/>
        </w:tabs>
        <w:jc w:val="both"/>
        <w:rPr>
          <w:color w:val="000000"/>
          <w:sz w:val="20"/>
        </w:rPr>
      </w:pPr>
      <w:r w:rsidRPr="002954BC">
        <w:rPr>
          <w:color w:val="000000"/>
          <w:sz w:val="20"/>
        </w:rPr>
        <w:t>Pose des incorporés</w:t>
      </w:r>
    </w:p>
    <w:p w14:paraId="41E168A3" w14:textId="77777777" w:rsidR="003F17F1" w:rsidRPr="002954BC" w:rsidRDefault="003F17F1" w:rsidP="003F17F1">
      <w:pPr>
        <w:numPr>
          <w:ilvl w:val="0"/>
          <w:numId w:val="3"/>
        </w:numPr>
        <w:tabs>
          <w:tab w:val="left" w:pos="311"/>
          <w:tab w:val="left" w:pos="567"/>
          <w:tab w:val="left" w:pos="850"/>
        </w:tabs>
        <w:jc w:val="both"/>
        <w:rPr>
          <w:color w:val="000000"/>
          <w:sz w:val="20"/>
        </w:rPr>
      </w:pPr>
      <w:r w:rsidRPr="002954BC">
        <w:rPr>
          <w:color w:val="000000"/>
          <w:sz w:val="20"/>
        </w:rPr>
        <w:t>Façon de socles pour machines et appareils, pose des cadres et consoles</w:t>
      </w:r>
    </w:p>
    <w:p w14:paraId="7F780682" w14:textId="77777777" w:rsidR="003F17F1" w:rsidRPr="002954BC" w:rsidRDefault="003F17F1" w:rsidP="003F17F1">
      <w:pPr>
        <w:numPr>
          <w:ilvl w:val="0"/>
          <w:numId w:val="3"/>
        </w:numPr>
        <w:tabs>
          <w:tab w:val="left" w:pos="311"/>
          <w:tab w:val="left" w:pos="567"/>
          <w:tab w:val="left" w:pos="850"/>
        </w:tabs>
        <w:jc w:val="both"/>
        <w:rPr>
          <w:color w:val="000000"/>
          <w:sz w:val="20"/>
        </w:rPr>
      </w:pPr>
      <w:r w:rsidRPr="002954BC">
        <w:rPr>
          <w:color w:val="000000"/>
          <w:sz w:val="20"/>
        </w:rPr>
        <w:t>Réservation en toiture</w:t>
      </w:r>
    </w:p>
    <w:p w14:paraId="3A9EAC80" w14:textId="77777777" w:rsidR="003F17F1" w:rsidRPr="002954BC" w:rsidRDefault="003F17F1" w:rsidP="003F17F1">
      <w:pPr>
        <w:numPr>
          <w:ilvl w:val="0"/>
          <w:numId w:val="3"/>
        </w:numPr>
        <w:tabs>
          <w:tab w:val="left" w:pos="311"/>
          <w:tab w:val="left" w:pos="567"/>
          <w:tab w:val="left" w:pos="850"/>
        </w:tabs>
        <w:jc w:val="both"/>
        <w:rPr>
          <w:color w:val="000000"/>
          <w:sz w:val="20"/>
        </w:rPr>
      </w:pPr>
      <w:r w:rsidRPr="002954BC">
        <w:rPr>
          <w:color w:val="000000"/>
          <w:sz w:val="20"/>
        </w:rPr>
        <w:t>Réservation pour ventilation</w:t>
      </w:r>
    </w:p>
    <w:p w14:paraId="744C8D54" w14:textId="77777777" w:rsidR="003F17F1" w:rsidRPr="002954BC" w:rsidRDefault="003F17F1" w:rsidP="003F17F1">
      <w:pPr>
        <w:numPr>
          <w:ilvl w:val="0"/>
          <w:numId w:val="3"/>
        </w:numPr>
        <w:tabs>
          <w:tab w:val="left" w:pos="311"/>
          <w:tab w:val="left" w:pos="567"/>
          <w:tab w:val="left" w:pos="850"/>
        </w:tabs>
        <w:jc w:val="both"/>
        <w:rPr>
          <w:color w:val="000000"/>
          <w:sz w:val="20"/>
        </w:rPr>
      </w:pPr>
      <w:r w:rsidRPr="002954BC">
        <w:rPr>
          <w:color w:val="000000"/>
          <w:sz w:val="20"/>
        </w:rPr>
        <w:t>Isolation phonique de la centrale et réalisation de chapes flottantes</w:t>
      </w:r>
    </w:p>
    <w:p w14:paraId="37D6BFC2" w14:textId="77777777" w:rsidR="003F17F1" w:rsidRPr="002954BC" w:rsidRDefault="003F17F1" w:rsidP="003F17F1">
      <w:pPr>
        <w:numPr>
          <w:ilvl w:val="0"/>
          <w:numId w:val="3"/>
        </w:numPr>
        <w:tabs>
          <w:tab w:val="left" w:pos="311"/>
          <w:tab w:val="left" w:pos="567"/>
          <w:tab w:val="left" w:pos="850"/>
        </w:tabs>
        <w:jc w:val="both"/>
        <w:rPr>
          <w:color w:val="000000"/>
          <w:sz w:val="20"/>
        </w:rPr>
      </w:pPr>
      <w:r w:rsidRPr="002954BC">
        <w:rPr>
          <w:color w:val="000000"/>
          <w:sz w:val="20"/>
        </w:rPr>
        <w:t>Portes coupe-feu pour les locaux techniques</w:t>
      </w:r>
    </w:p>
    <w:p w14:paraId="44875336" w14:textId="77777777" w:rsidR="003F17F1" w:rsidRPr="002954BC" w:rsidRDefault="003F17F1" w:rsidP="003F17F1">
      <w:pPr>
        <w:numPr>
          <w:ilvl w:val="0"/>
          <w:numId w:val="3"/>
        </w:numPr>
        <w:tabs>
          <w:tab w:val="left" w:pos="311"/>
          <w:tab w:val="left" w:pos="567"/>
          <w:tab w:val="left" w:pos="850"/>
        </w:tabs>
        <w:jc w:val="both"/>
        <w:rPr>
          <w:color w:val="000000"/>
          <w:sz w:val="20"/>
        </w:rPr>
      </w:pPr>
      <w:r w:rsidRPr="002954BC">
        <w:rPr>
          <w:color w:val="000000"/>
          <w:sz w:val="20"/>
        </w:rPr>
        <w:t>Peinture des éléments apparents de l'installation</w:t>
      </w:r>
    </w:p>
    <w:p w14:paraId="16902160" w14:textId="77777777" w:rsidR="003F17F1" w:rsidRPr="002954BC" w:rsidRDefault="003F17F1" w:rsidP="003F17F1">
      <w:pPr>
        <w:numPr>
          <w:ilvl w:val="0"/>
          <w:numId w:val="3"/>
        </w:numPr>
        <w:tabs>
          <w:tab w:val="left" w:pos="311"/>
          <w:tab w:val="left" w:pos="567"/>
          <w:tab w:val="left" w:pos="850"/>
        </w:tabs>
        <w:spacing w:after="120"/>
        <w:jc w:val="both"/>
        <w:rPr>
          <w:color w:val="000000"/>
          <w:sz w:val="20"/>
        </w:rPr>
      </w:pPr>
      <w:r w:rsidRPr="002954BC">
        <w:rPr>
          <w:color w:val="000000"/>
          <w:sz w:val="20"/>
        </w:rPr>
        <w:t>Terrassement</w:t>
      </w:r>
    </w:p>
    <w:p w14:paraId="325D22CA" w14:textId="77777777" w:rsidR="003F17F1" w:rsidRPr="002954BC" w:rsidRDefault="003F17F1">
      <w:pPr>
        <w:pStyle w:val="Beschriftung"/>
        <w:spacing w:before="180" w:after="90"/>
        <w:rPr>
          <w:color w:val="000000"/>
        </w:rPr>
      </w:pPr>
      <w:r w:rsidRPr="002954BC">
        <w:rPr>
          <w:color w:val="000000"/>
          <w:sz w:val="20"/>
        </w:rPr>
        <w:t>Sanitaire</w:t>
      </w:r>
    </w:p>
    <w:p w14:paraId="3A0C5ABA" w14:textId="77777777" w:rsidR="003F17F1" w:rsidRPr="002954BC" w:rsidRDefault="003F17F1" w:rsidP="003F17F1">
      <w:pPr>
        <w:numPr>
          <w:ilvl w:val="0"/>
          <w:numId w:val="4"/>
        </w:numPr>
        <w:tabs>
          <w:tab w:val="left" w:pos="311"/>
          <w:tab w:val="left" w:pos="567"/>
          <w:tab w:val="left" w:pos="850"/>
        </w:tabs>
        <w:ind w:left="357" w:hanging="357"/>
        <w:jc w:val="both"/>
        <w:rPr>
          <w:color w:val="000000"/>
          <w:sz w:val="20"/>
        </w:rPr>
      </w:pPr>
      <w:r w:rsidRPr="002954BC">
        <w:rPr>
          <w:color w:val="000000"/>
          <w:sz w:val="20"/>
        </w:rPr>
        <w:t>Exécution des conduites de condensats et d'égouttage</w:t>
      </w:r>
    </w:p>
    <w:p w14:paraId="07016605" w14:textId="77777777" w:rsidR="003F17F1" w:rsidRPr="002954BC" w:rsidRDefault="003F17F1" w:rsidP="003F17F1">
      <w:pPr>
        <w:numPr>
          <w:ilvl w:val="0"/>
          <w:numId w:val="4"/>
        </w:numPr>
        <w:tabs>
          <w:tab w:val="left" w:pos="311"/>
          <w:tab w:val="left" w:pos="567"/>
          <w:tab w:val="left" w:pos="850"/>
        </w:tabs>
        <w:jc w:val="both"/>
        <w:rPr>
          <w:color w:val="000000"/>
          <w:sz w:val="20"/>
        </w:rPr>
      </w:pPr>
      <w:r w:rsidRPr="002954BC">
        <w:rPr>
          <w:color w:val="000000"/>
          <w:sz w:val="20"/>
        </w:rPr>
        <w:t>Exécution des conduites d'écoulement et de trop-plein</w:t>
      </w:r>
    </w:p>
    <w:p w14:paraId="5BB37620" w14:textId="77777777" w:rsidR="003F17F1" w:rsidRPr="002954BC" w:rsidRDefault="003F17F1" w:rsidP="003F17F1">
      <w:pPr>
        <w:numPr>
          <w:ilvl w:val="0"/>
          <w:numId w:val="4"/>
        </w:numPr>
        <w:tabs>
          <w:tab w:val="left" w:pos="311"/>
          <w:tab w:val="left" w:pos="567"/>
          <w:tab w:val="left" w:pos="850"/>
        </w:tabs>
        <w:jc w:val="both"/>
        <w:rPr>
          <w:color w:val="000000"/>
          <w:sz w:val="20"/>
        </w:rPr>
      </w:pPr>
      <w:r w:rsidRPr="002954BC">
        <w:rPr>
          <w:color w:val="000000"/>
          <w:sz w:val="20"/>
        </w:rPr>
        <w:t>Raccordement eau froide, eau chaude et circulation</w:t>
      </w:r>
    </w:p>
    <w:p w14:paraId="0EC79F31" w14:textId="77777777" w:rsidR="003F17F1" w:rsidRPr="002954BC" w:rsidRDefault="003F17F1" w:rsidP="003F17F1">
      <w:pPr>
        <w:numPr>
          <w:ilvl w:val="0"/>
          <w:numId w:val="4"/>
        </w:numPr>
        <w:tabs>
          <w:tab w:val="left" w:pos="311"/>
          <w:tab w:val="left" w:pos="567"/>
          <w:tab w:val="left" w:pos="850"/>
        </w:tabs>
        <w:spacing w:after="120"/>
        <w:jc w:val="both"/>
        <w:rPr>
          <w:color w:val="000000"/>
          <w:sz w:val="20"/>
        </w:rPr>
      </w:pPr>
      <w:r w:rsidRPr="002954BC">
        <w:rPr>
          <w:color w:val="000000"/>
          <w:sz w:val="20"/>
        </w:rPr>
        <w:t>Pose des écoulements de sol</w:t>
      </w:r>
    </w:p>
    <w:p w14:paraId="1B32CE0E" w14:textId="77777777" w:rsidR="003F17F1" w:rsidRPr="002954BC" w:rsidRDefault="003F17F1">
      <w:pPr>
        <w:pStyle w:val="Beschriftung"/>
        <w:spacing w:before="180" w:after="90"/>
        <w:rPr>
          <w:color w:val="000000"/>
        </w:rPr>
      </w:pPr>
      <w:r w:rsidRPr="002954BC">
        <w:rPr>
          <w:color w:val="000000"/>
          <w:sz w:val="20"/>
        </w:rPr>
        <w:t>Ventilation</w:t>
      </w:r>
    </w:p>
    <w:p w14:paraId="0717ABDB" w14:textId="77777777" w:rsidR="003F17F1" w:rsidRPr="002954BC" w:rsidRDefault="003F17F1" w:rsidP="003F17F1">
      <w:pPr>
        <w:numPr>
          <w:ilvl w:val="0"/>
          <w:numId w:val="5"/>
        </w:numPr>
        <w:tabs>
          <w:tab w:val="left" w:pos="311"/>
          <w:tab w:val="left" w:pos="567"/>
          <w:tab w:val="left" w:pos="850"/>
        </w:tabs>
        <w:spacing w:after="120"/>
        <w:ind w:left="357" w:hanging="357"/>
        <w:jc w:val="both"/>
        <w:rPr>
          <w:color w:val="000000"/>
          <w:sz w:val="20"/>
        </w:rPr>
      </w:pPr>
      <w:r w:rsidRPr="002954BC">
        <w:rPr>
          <w:color w:val="000000"/>
          <w:sz w:val="20"/>
        </w:rPr>
        <w:t>Raccordement des appareils aux canaux et conduits de ventilation</w:t>
      </w:r>
    </w:p>
    <w:p w14:paraId="3228AFF3" w14:textId="77777777" w:rsidR="003F17F1" w:rsidRPr="002954BC" w:rsidRDefault="009C5165">
      <w:pPr>
        <w:pStyle w:val="Beschriftung"/>
        <w:spacing w:before="180" w:after="90"/>
        <w:rPr>
          <w:color w:val="000000"/>
        </w:rPr>
      </w:pPr>
      <w:r w:rsidRPr="002954BC">
        <w:rPr>
          <w:color w:val="000000"/>
          <w:sz w:val="20"/>
        </w:rPr>
        <w:br w:type="page"/>
      </w:r>
      <w:r w:rsidR="00D31124" w:rsidRPr="002954BC">
        <w:rPr>
          <w:color w:val="000000"/>
          <w:sz w:val="20"/>
        </w:rPr>
        <w:lastRenderedPageBreak/>
        <w:t>E</w:t>
      </w:r>
      <w:r w:rsidR="003F17F1" w:rsidRPr="002954BC">
        <w:rPr>
          <w:color w:val="000000"/>
          <w:sz w:val="20"/>
        </w:rPr>
        <w:t>lectricité</w:t>
      </w:r>
    </w:p>
    <w:p w14:paraId="5DF2CA61" w14:textId="77777777" w:rsidR="003F17F1" w:rsidRPr="002954BC" w:rsidRDefault="003F17F1" w:rsidP="003F17F1">
      <w:pPr>
        <w:numPr>
          <w:ilvl w:val="0"/>
          <w:numId w:val="2"/>
        </w:numPr>
        <w:tabs>
          <w:tab w:val="left" w:pos="311"/>
          <w:tab w:val="left" w:pos="567"/>
          <w:tab w:val="left" w:pos="850"/>
        </w:tabs>
        <w:ind w:left="357" w:hanging="357"/>
        <w:jc w:val="both"/>
        <w:rPr>
          <w:color w:val="000000"/>
          <w:sz w:val="20"/>
        </w:rPr>
      </w:pPr>
      <w:r w:rsidRPr="002954BC">
        <w:rPr>
          <w:color w:val="000000"/>
          <w:sz w:val="20"/>
        </w:rPr>
        <w:t>Tous les travaux de raccordement électrique entre l'armoire de commande, les régulateurs, les sondes et les moteurs</w:t>
      </w:r>
    </w:p>
    <w:p w14:paraId="464AC18E" w14:textId="77777777" w:rsidR="003F17F1" w:rsidRPr="002954BC" w:rsidRDefault="003F17F1" w:rsidP="003F17F1">
      <w:pPr>
        <w:numPr>
          <w:ilvl w:val="0"/>
          <w:numId w:val="2"/>
        </w:numPr>
        <w:tabs>
          <w:tab w:val="left" w:pos="311"/>
          <w:tab w:val="left" w:pos="567"/>
          <w:tab w:val="left" w:pos="850"/>
        </w:tabs>
        <w:jc w:val="both"/>
        <w:rPr>
          <w:color w:val="000000"/>
          <w:sz w:val="20"/>
        </w:rPr>
      </w:pPr>
      <w:r w:rsidRPr="002954BC">
        <w:rPr>
          <w:color w:val="000000"/>
          <w:sz w:val="20"/>
        </w:rPr>
        <w:t>Livraison de l'armoire de commande, pour autant qu'elle ne soit pas incluse dans le présent devis</w:t>
      </w:r>
    </w:p>
    <w:p w14:paraId="3CF04804" w14:textId="77777777" w:rsidR="003F17F1" w:rsidRPr="002954BC" w:rsidRDefault="003F17F1" w:rsidP="003F17F1">
      <w:pPr>
        <w:numPr>
          <w:ilvl w:val="0"/>
          <w:numId w:val="2"/>
        </w:numPr>
        <w:tabs>
          <w:tab w:val="left" w:pos="311"/>
          <w:tab w:val="left" w:pos="567"/>
          <w:tab w:val="left" w:pos="850"/>
        </w:tabs>
        <w:jc w:val="both"/>
        <w:rPr>
          <w:color w:val="000000"/>
          <w:sz w:val="20"/>
        </w:rPr>
      </w:pPr>
      <w:r w:rsidRPr="002954BC">
        <w:rPr>
          <w:color w:val="000000"/>
          <w:sz w:val="20"/>
        </w:rPr>
        <w:t>Introduction principale de l’électricité</w:t>
      </w:r>
    </w:p>
    <w:p w14:paraId="69079CB7" w14:textId="77777777" w:rsidR="003F17F1" w:rsidRPr="002954BC" w:rsidRDefault="003F17F1" w:rsidP="003F17F1">
      <w:pPr>
        <w:numPr>
          <w:ilvl w:val="0"/>
          <w:numId w:val="2"/>
        </w:numPr>
        <w:tabs>
          <w:tab w:val="left" w:pos="311"/>
          <w:tab w:val="left" w:pos="567"/>
          <w:tab w:val="left" w:pos="850"/>
        </w:tabs>
        <w:jc w:val="both"/>
        <w:rPr>
          <w:color w:val="000000"/>
          <w:sz w:val="20"/>
        </w:rPr>
      </w:pPr>
      <w:r w:rsidRPr="002954BC">
        <w:rPr>
          <w:color w:val="000000"/>
          <w:sz w:val="20"/>
        </w:rPr>
        <w:t>Assistance lors du réglage et de la mise en service</w:t>
      </w:r>
    </w:p>
    <w:p w14:paraId="6413FB75" w14:textId="77777777" w:rsidR="003F17F1" w:rsidRPr="002954BC" w:rsidRDefault="003F17F1" w:rsidP="003F17F1">
      <w:pPr>
        <w:numPr>
          <w:ilvl w:val="0"/>
          <w:numId w:val="2"/>
        </w:numPr>
        <w:tabs>
          <w:tab w:val="left" w:pos="311"/>
          <w:tab w:val="left" w:pos="567"/>
          <w:tab w:val="left" w:pos="850"/>
        </w:tabs>
        <w:ind w:left="357" w:hanging="357"/>
        <w:jc w:val="both"/>
        <w:rPr>
          <w:color w:val="000000"/>
          <w:sz w:val="20"/>
        </w:rPr>
      </w:pPr>
      <w:r w:rsidRPr="002954BC">
        <w:rPr>
          <w:color w:val="000000"/>
          <w:sz w:val="20"/>
        </w:rPr>
        <w:t>Contacteur à clé ou bouton pour actionner sur place le couvercle de la trémie, le lift à cendres, etc.</w:t>
      </w:r>
    </w:p>
    <w:p w14:paraId="6DA2B5AE" w14:textId="77777777" w:rsidR="003F17F1" w:rsidRPr="002954BC" w:rsidRDefault="003F17F1">
      <w:pPr>
        <w:pStyle w:val="berschrift2"/>
        <w:rPr>
          <w:color w:val="000000"/>
        </w:rPr>
      </w:pPr>
      <w:bookmarkStart w:id="43" w:name="_Toc263573876"/>
      <w:bookmarkStart w:id="44" w:name="_Toc349555740"/>
      <w:bookmarkStart w:id="45" w:name="_Toc358556914"/>
      <w:r w:rsidRPr="002954BC">
        <w:rPr>
          <w:color w:val="000000"/>
        </w:rPr>
        <w:t>1.12</w:t>
      </w:r>
      <w:r w:rsidRPr="002954BC">
        <w:rPr>
          <w:color w:val="000000"/>
        </w:rPr>
        <w:tab/>
        <w:t>Déclaration</w:t>
      </w:r>
      <w:bookmarkEnd w:id="43"/>
      <w:bookmarkEnd w:id="44"/>
      <w:bookmarkEnd w:id="45"/>
    </w:p>
    <w:p w14:paraId="1620CFEC" w14:textId="77777777" w:rsidR="003F17F1" w:rsidRPr="002954BC" w:rsidRDefault="003F17F1">
      <w:pPr>
        <w:pStyle w:val="Textkrper2"/>
        <w:rPr>
          <w:color w:val="000000"/>
        </w:rPr>
      </w:pPr>
      <w:r w:rsidRPr="002954BC">
        <w:rPr>
          <w:color w:val="000000"/>
        </w:rPr>
        <w:t>Les présentes prescriptions avec les plans et le montant accepté font partie intégrante du contrat d'entreprise pour l'exécution des travaux décrits ci-après. Des modifications de marques spécifiées ne sont acceptées qu'avec l'accord écrit de la direction des travaux et du concepteur.</w:t>
      </w:r>
    </w:p>
    <w:p w14:paraId="03D54005" w14:textId="77777777" w:rsidR="003F17F1" w:rsidRPr="002954BC" w:rsidRDefault="003F17F1">
      <w:pPr>
        <w:tabs>
          <w:tab w:val="left" w:pos="283"/>
          <w:tab w:val="left" w:pos="567"/>
          <w:tab w:val="left" w:pos="850"/>
        </w:tabs>
        <w:jc w:val="both"/>
        <w:rPr>
          <w:color w:val="000000"/>
          <w:sz w:val="20"/>
        </w:rPr>
      </w:pPr>
    </w:p>
    <w:p w14:paraId="2705A488" w14:textId="77777777" w:rsidR="003F17F1" w:rsidRPr="002954BC" w:rsidRDefault="003F17F1">
      <w:pPr>
        <w:tabs>
          <w:tab w:val="left" w:pos="6280"/>
        </w:tabs>
        <w:jc w:val="both"/>
        <w:rPr>
          <w:color w:val="000000"/>
          <w:sz w:val="20"/>
        </w:rPr>
      </w:pPr>
    </w:p>
    <w:p w14:paraId="1E85CF66" w14:textId="77777777" w:rsidR="003F17F1" w:rsidRPr="002954BC" w:rsidRDefault="003F17F1">
      <w:pPr>
        <w:tabs>
          <w:tab w:val="left" w:pos="6280"/>
        </w:tabs>
        <w:jc w:val="both"/>
        <w:rPr>
          <w:color w:val="000000"/>
          <w:sz w:val="20"/>
        </w:rPr>
      </w:pPr>
      <w:r w:rsidRPr="002954BC">
        <w:rPr>
          <w:color w:val="000000"/>
          <w:sz w:val="20"/>
        </w:rPr>
        <w:t>Date:</w:t>
      </w:r>
      <w:r w:rsidRPr="002954BC">
        <w:rPr>
          <w:color w:val="000000"/>
          <w:sz w:val="20"/>
        </w:rPr>
        <w:tab/>
        <w:t>L'entrepreneur:</w:t>
      </w:r>
    </w:p>
    <w:p w14:paraId="0E72354E" w14:textId="77777777" w:rsidR="003F17F1" w:rsidRPr="002954BC" w:rsidRDefault="003F17F1" w:rsidP="001948E2">
      <w:pPr>
        <w:pStyle w:val="Verzeichnis3"/>
      </w:pPr>
    </w:p>
    <w:p w14:paraId="4E739C1F" w14:textId="77777777" w:rsidR="003F17F1" w:rsidRPr="002954BC" w:rsidRDefault="003F17F1">
      <w:pPr>
        <w:tabs>
          <w:tab w:val="left" w:pos="6280"/>
        </w:tabs>
        <w:jc w:val="both"/>
        <w:rPr>
          <w:color w:val="000000"/>
          <w:sz w:val="20"/>
        </w:rPr>
      </w:pPr>
      <w:r w:rsidRPr="002954BC">
        <w:rPr>
          <w:color w:val="000000"/>
          <w:sz w:val="20"/>
        </w:rPr>
        <w:t>......................................</w:t>
      </w:r>
      <w:r w:rsidRPr="002954BC">
        <w:rPr>
          <w:color w:val="000000"/>
          <w:sz w:val="20"/>
        </w:rPr>
        <w:tab/>
        <w:t>.........................................</w:t>
      </w:r>
    </w:p>
    <w:p w14:paraId="4439203C" w14:textId="77777777" w:rsidR="003F17F1" w:rsidRPr="002954BC" w:rsidRDefault="003F17F1">
      <w:pPr>
        <w:pStyle w:val="Beschriftung"/>
        <w:tabs>
          <w:tab w:val="clear" w:pos="311"/>
          <w:tab w:val="clear" w:pos="567"/>
          <w:tab w:val="left" w:pos="426"/>
        </w:tabs>
        <w:rPr>
          <w:color w:val="000000"/>
          <w:sz w:val="28"/>
        </w:rPr>
      </w:pPr>
    </w:p>
    <w:p w14:paraId="5E9688DE" w14:textId="77777777" w:rsidR="00E21EC7" w:rsidRPr="002954BC" w:rsidRDefault="00E21EC7">
      <w:pPr>
        <w:pStyle w:val="berschrift1"/>
        <w:rPr>
          <w:color w:val="000000"/>
        </w:rPr>
        <w:sectPr w:rsidR="00E21EC7" w:rsidRPr="002954BC" w:rsidSect="005141FB">
          <w:headerReference w:type="even" r:id="rId19"/>
          <w:headerReference w:type="default" r:id="rId20"/>
          <w:pgSz w:w="11906" w:h="16838"/>
          <w:pgMar w:top="1276" w:right="1134" w:bottom="851" w:left="1418" w:header="720" w:footer="720" w:gutter="0"/>
          <w:cols w:space="720"/>
        </w:sectPr>
      </w:pPr>
      <w:bookmarkStart w:id="46" w:name="_Toc46565760"/>
      <w:bookmarkStart w:id="47" w:name="_Toc263573877"/>
    </w:p>
    <w:p w14:paraId="500D9C24" w14:textId="77777777" w:rsidR="003F17F1" w:rsidRPr="002954BC" w:rsidRDefault="003F17F1">
      <w:pPr>
        <w:pStyle w:val="berschrift1"/>
        <w:rPr>
          <w:color w:val="000000"/>
        </w:rPr>
      </w:pPr>
      <w:bookmarkStart w:id="48" w:name="_Toc349555741"/>
      <w:bookmarkStart w:id="49" w:name="_Toc358556915"/>
      <w:r w:rsidRPr="002954BC">
        <w:rPr>
          <w:color w:val="000000"/>
        </w:rPr>
        <w:lastRenderedPageBreak/>
        <w:t>2.</w:t>
      </w:r>
      <w:r w:rsidRPr="002954BC">
        <w:rPr>
          <w:color w:val="000000"/>
        </w:rPr>
        <w:tab/>
        <w:t xml:space="preserve">Description du projet, définition du combustible et </w:t>
      </w:r>
      <w:r w:rsidRPr="002954BC">
        <w:rPr>
          <w:color w:val="000000"/>
        </w:rPr>
        <w:br/>
        <w:t xml:space="preserve">spécifications </w:t>
      </w:r>
      <w:bookmarkEnd w:id="46"/>
      <w:r w:rsidRPr="002954BC">
        <w:rPr>
          <w:color w:val="000000"/>
        </w:rPr>
        <w:t>de l’offre</w:t>
      </w:r>
      <w:bookmarkEnd w:id="47"/>
      <w:bookmarkEnd w:id="48"/>
      <w:bookmarkEnd w:id="49"/>
    </w:p>
    <w:p w14:paraId="352BF5B5" w14:textId="77777777" w:rsidR="003F17F1" w:rsidRPr="002954BC" w:rsidRDefault="003F17F1">
      <w:pPr>
        <w:pStyle w:val="berschrift2"/>
        <w:rPr>
          <w:color w:val="000000"/>
        </w:rPr>
      </w:pPr>
      <w:bookmarkStart w:id="50" w:name="_Toc263573878"/>
      <w:bookmarkStart w:id="51" w:name="_Toc349555742"/>
      <w:bookmarkStart w:id="52" w:name="_Toc358556916"/>
      <w:r w:rsidRPr="002954BC">
        <w:rPr>
          <w:color w:val="000000"/>
        </w:rPr>
        <w:t>2.1</w:t>
      </w:r>
      <w:r w:rsidRPr="002954BC">
        <w:rPr>
          <w:color w:val="000000"/>
        </w:rPr>
        <w:tab/>
        <w:t>Généralités</w:t>
      </w:r>
      <w:bookmarkEnd w:id="50"/>
      <w:bookmarkEnd w:id="51"/>
      <w:bookmarkEnd w:id="52"/>
    </w:p>
    <w:tbl>
      <w:tblPr>
        <w:tblW w:w="9356" w:type="dxa"/>
        <w:jc w:val="center"/>
        <w:tblLayout w:type="fixed"/>
        <w:tblCellMar>
          <w:left w:w="70" w:type="dxa"/>
          <w:right w:w="70" w:type="dxa"/>
        </w:tblCellMar>
        <w:tblLook w:val="0000" w:firstRow="0" w:lastRow="0" w:firstColumn="0" w:lastColumn="0" w:noHBand="0" w:noVBand="0"/>
      </w:tblPr>
      <w:tblGrid>
        <w:gridCol w:w="9356"/>
      </w:tblGrid>
      <w:tr w:rsidR="003F17F1" w:rsidRPr="002954BC" w14:paraId="1BFB13FB" w14:textId="77777777">
        <w:trPr>
          <w:trHeight w:val="820"/>
          <w:jc w:val="center"/>
        </w:trPr>
        <w:tc>
          <w:tcPr>
            <w:tcW w:w="9212" w:type="dxa"/>
            <w:shd w:val="pct25" w:color="auto" w:fill="FFFFFF"/>
          </w:tcPr>
          <w:p w14:paraId="727DF86B" w14:textId="77777777" w:rsidR="003F17F1" w:rsidRPr="002954BC" w:rsidRDefault="003F17F1">
            <w:pPr>
              <w:pStyle w:val="Kopfzeile"/>
              <w:tabs>
                <w:tab w:val="clear" w:pos="4536"/>
                <w:tab w:val="clear" w:pos="9072"/>
              </w:tabs>
              <w:rPr>
                <w:i/>
                <w:color w:val="000000"/>
                <w:sz w:val="20"/>
              </w:rPr>
            </w:pPr>
            <w:r w:rsidRPr="002954BC">
              <w:rPr>
                <w:i/>
                <w:color w:val="000000"/>
                <w:sz w:val="20"/>
              </w:rPr>
              <w:t>Description générale du projet, indications sur des conditions particulières</w:t>
            </w:r>
          </w:p>
          <w:p w14:paraId="65B00EA4" w14:textId="77777777" w:rsidR="003F17F1" w:rsidRPr="002954BC" w:rsidRDefault="003F17F1">
            <w:pPr>
              <w:pStyle w:val="Kopfzeile"/>
              <w:tabs>
                <w:tab w:val="clear" w:pos="4536"/>
                <w:tab w:val="clear" w:pos="9072"/>
              </w:tabs>
              <w:rPr>
                <w:i/>
                <w:color w:val="000000"/>
                <w:sz w:val="20"/>
              </w:rPr>
            </w:pPr>
            <w:r w:rsidRPr="002954BC">
              <w:rPr>
                <w:i/>
                <w:color w:val="000000"/>
                <w:sz w:val="20"/>
              </w:rPr>
              <w:t>Pour les thèmes mentionnés ci-dessous (consommateurs, producteurs monovalent, bivalent,…) donner une description précise du projet</w:t>
            </w:r>
          </w:p>
          <w:p w14:paraId="2E2E8777" w14:textId="77777777" w:rsidR="003F17F1" w:rsidRPr="002954BC" w:rsidRDefault="003F17F1">
            <w:pPr>
              <w:pStyle w:val="Kopfzeile"/>
              <w:tabs>
                <w:tab w:val="clear" w:pos="4536"/>
                <w:tab w:val="clear" w:pos="9072"/>
              </w:tabs>
              <w:rPr>
                <w:i/>
                <w:color w:val="000000"/>
                <w:sz w:val="20"/>
              </w:rPr>
            </w:pPr>
          </w:p>
          <w:p w14:paraId="4A0FAA8F" w14:textId="77777777" w:rsidR="003F17F1" w:rsidRPr="002954BC" w:rsidRDefault="003F17F1">
            <w:pPr>
              <w:pStyle w:val="Kopfzeile"/>
              <w:tabs>
                <w:tab w:val="clear" w:pos="4536"/>
                <w:tab w:val="clear" w:pos="9072"/>
              </w:tabs>
              <w:rPr>
                <w:i/>
                <w:color w:val="000000"/>
                <w:sz w:val="20"/>
              </w:rPr>
            </w:pPr>
          </w:p>
          <w:p w14:paraId="560F10FB" w14:textId="77777777" w:rsidR="003F17F1" w:rsidRPr="002954BC" w:rsidRDefault="003F17F1">
            <w:pPr>
              <w:pStyle w:val="Kopfzeile"/>
              <w:tabs>
                <w:tab w:val="clear" w:pos="4536"/>
                <w:tab w:val="clear" w:pos="9072"/>
              </w:tabs>
              <w:rPr>
                <w:i/>
                <w:color w:val="000000"/>
                <w:sz w:val="20"/>
              </w:rPr>
            </w:pPr>
          </w:p>
          <w:p w14:paraId="1B0B4FA4" w14:textId="77777777" w:rsidR="003F17F1" w:rsidRPr="002954BC" w:rsidRDefault="003F17F1">
            <w:pPr>
              <w:pStyle w:val="Kopfzeile"/>
              <w:tabs>
                <w:tab w:val="clear" w:pos="4536"/>
                <w:tab w:val="clear" w:pos="9072"/>
              </w:tabs>
              <w:rPr>
                <w:i/>
                <w:color w:val="000000"/>
                <w:sz w:val="20"/>
              </w:rPr>
            </w:pPr>
          </w:p>
        </w:tc>
      </w:tr>
    </w:tbl>
    <w:p w14:paraId="0A3A5004" w14:textId="77777777" w:rsidR="003F17F1" w:rsidRPr="002954BC" w:rsidRDefault="003F17F1">
      <w:pPr>
        <w:spacing w:after="120"/>
        <w:rPr>
          <w:b/>
          <w:color w:val="000000"/>
          <w:sz w:val="20"/>
        </w:rPr>
      </w:pPr>
    </w:p>
    <w:p w14:paraId="7A1C5608" w14:textId="77777777" w:rsidR="003F17F1" w:rsidRPr="002954BC" w:rsidRDefault="003F17F1">
      <w:pPr>
        <w:pStyle w:val="berschrift2"/>
        <w:rPr>
          <w:color w:val="000000"/>
        </w:rPr>
      </w:pPr>
      <w:bookmarkStart w:id="53" w:name="_Toc263573879"/>
      <w:bookmarkStart w:id="54" w:name="_Toc349555743"/>
      <w:bookmarkStart w:id="55" w:name="_Toc358556917"/>
      <w:r w:rsidRPr="002954BC">
        <w:rPr>
          <w:color w:val="000000"/>
        </w:rPr>
        <w:t>2.2</w:t>
      </w:r>
      <w:r w:rsidRPr="002954BC">
        <w:rPr>
          <w:color w:val="000000"/>
        </w:rPr>
        <w:tab/>
        <w:t>Consommateurs de chaleur</w:t>
      </w:r>
      <w:bookmarkEnd w:id="53"/>
      <w:bookmarkEnd w:id="54"/>
      <w:bookmarkEnd w:id="55"/>
    </w:p>
    <w:tbl>
      <w:tblPr>
        <w:tblW w:w="9356" w:type="dxa"/>
        <w:jc w:val="center"/>
        <w:tblLayout w:type="fixed"/>
        <w:tblCellMar>
          <w:left w:w="70" w:type="dxa"/>
          <w:right w:w="70" w:type="dxa"/>
        </w:tblCellMar>
        <w:tblLook w:val="0000" w:firstRow="0" w:lastRow="0" w:firstColumn="0" w:lastColumn="0" w:noHBand="0" w:noVBand="0"/>
      </w:tblPr>
      <w:tblGrid>
        <w:gridCol w:w="9356"/>
      </w:tblGrid>
      <w:tr w:rsidR="003F17F1" w:rsidRPr="002954BC" w14:paraId="7217E955" w14:textId="77777777">
        <w:trPr>
          <w:trHeight w:val="1520"/>
          <w:jc w:val="center"/>
        </w:trPr>
        <w:tc>
          <w:tcPr>
            <w:tcW w:w="9212" w:type="dxa"/>
            <w:shd w:val="pct25" w:color="auto" w:fill="FFFFFF"/>
          </w:tcPr>
          <w:p w14:paraId="2C1D7408" w14:textId="77777777" w:rsidR="003F17F1" w:rsidRPr="002954BC" w:rsidRDefault="003F17F1">
            <w:pPr>
              <w:rPr>
                <w:i/>
                <w:color w:val="000000"/>
                <w:sz w:val="20"/>
              </w:rPr>
            </w:pPr>
            <w:r w:rsidRPr="002954BC">
              <w:rPr>
                <w:i/>
                <w:color w:val="000000"/>
                <w:sz w:val="20"/>
              </w:rPr>
              <w:t xml:space="preserve">Besoins en chaleur, puissance thermique requise, immeubles d’habitation, industrie, gros consommateurs individuels, charge en ruban, </w:t>
            </w:r>
            <w:r w:rsidRPr="002954BC">
              <w:rPr>
                <w:color w:val="000000"/>
              </w:rPr>
              <w:br/>
            </w:r>
            <w:r w:rsidRPr="002954BC">
              <w:rPr>
                <w:i/>
                <w:color w:val="000000"/>
                <w:sz w:val="20"/>
              </w:rPr>
              <w:t>modifications de puissance, exploitation en été</w:t>
            </w:r>
          </w:p>
          <w:p w14:paraId="00F92BF4" w14:textId="77777777" w:rsidR="003F17F1" w:rsidRPr="002954BC" w:rsidRDefault="003F17F1">
            <w:pPr>
              <w:rPr>
                <w:i/>
                <w:color w:val="000000"/>
                <w:sz w:val="20"/>
              </w:rPr>
            </w:pPr>
            <w:r w:rsidRPr="002954BC">
              <w:rPr>
                <w:i/>
                <w:color w:val="000000"/>
                <w:sz w:val="20"/>
              </w:rPr>
              <w:t>Moyenne de charge de chauffe journalière minimale en cas de fonctionnement à faible charge de la plus petite chaudière à bois en période transitoire ou en été (voir tableau 20 du Guide QM)</w:t>
            </w:r>
            <w:r w:rsidR="00037F85" w:rsidRPr="002954BC">
              <w:rPr>
                <w:i/>
                <w:color w:val="000000"/>
                <w:sz w:val="20"/>
              </w:rPr>
              <w:t>:</w:t>
            </w:r>
            <w:r w:rsidRPr="002954BC">
              <w:rPr>
                <w:i/>
                <w:color w:val="000000"/>
                <w:sz w:val="20"/>
              </w:rPr>
              <w:t xml:space="preserve"> ........... kW</w:t>
            </w:r>
          </w:p>
        </w:tc>
      </w:tr>
    </w:tbl>
    <w:p w14:paraId="1A5F5CD7" w14:textId="77777777" w:rsidR="003F17F1" w:rsidRPr="002954BC" w:rsidRDefault="003F17F1">
      <w:pPr>
        <w:pStyle w:val="Kopfzeile"/>
        <w:tabs>
          <w:tab w:val="clear" w:pos="4536"/>
          <w:tab w:val="clear" w:pos="9072"/>
        </w:tabs>
        <w:rPr>
          <w:rFonts w:ascii="Arial Narrow" w:hAnsi="Arial Narrow"/>
          <w:color w:val="000000"/>
          <w:sz w:val="20"/>
        </w:rPr>
      </w:pPr>
    </w:p>
    <w:p w14:paraId="577965F7" w14:textId="77777777" w:rsidR="003F17F1" w:rsidRPr="002954BC" w:rsidRDefault="003F17F1">
      <w:pPr>
        <w:pStyle w:val="berschrift2"/>
        <w:rPr>
          <w:color w:val="000000"/>
        </w:rPr>
      </w:pPr>
      <w:bookmarkStart w:id="56" w:name="_Toc263573880"/>
      <w:bookmarkStart w:id="57" w:name="_Toc349555744"/>
      <w:bookmarkStart w:id="58" w:name="_Toc358556918"/>
      <w:r w:rsidRPr="002954BC">
        <w:rPr>
          <w:color w:val="000000"/>
        </w:rPr>
        <w:t>2.3</w:t>
      </w:r>
      <w:r w:rsidRPr="002954BC">
        <w:rPr>
          <w:color w:val="000000"/>
        </w:rPr>
        <w:tab/>
        <w:t>Production de chaleur</w:t>
      </w:r>
      <w:bookmarkEnd w:id="56"/>
      <w:bookmarkEnd w:id="57"/>
      <w:bookmarkEnd w:id="58"/>
      <w:r w:rsidRPr="002954BC">
        <w:rPr>
          <w:color w:val="000000"/>
        </w:rPr>
        <w:t xml:space="preserve"> </w:t>
      </w:r>
    </w:p>
    <w:tbl>
      <w:tblPr>
        <w:tblW w:w="9356" w:type="dxa"/>
        <w:jc w:val="center"/>
        <w:tblLayout w:type="fixed"/>
        <w:tblCellMar>
          <w:left w:w="70" w:type="dxa"/>
          <w:right w:w="70" w:type="dxa"/>
        </w:tblCellMar>
        <w:tblLook w:val="0000" w:firstRow="0" w:lastRow="0" w:firstColumn="0" w:lastColumn="0" w:noHBand="0" w:noVBand="0"/>
      </w:tblPr>
      <w:tblGrid>
        <w:gridCol w:w="9356"/>
      </w:tblGrid>
      <w:tr w:rsidR="003F17F1" w:rsidRPr="002954BC" w14:paraId="7D038070" w14:textId="77777777">
        <w:trPr>
          <w:trHeight w:val="1377"/>
          <w:jc w:val="center"/>
        </w:trPr>
        <w:tc>
          <w:tcPr>
            <w:tcW w:w="9212" w:type="dxa"/>
            <w:shd w:val="pct25" w:color="auto" w:fill="FFFFFF"/>
          </w:tcPr>
          <w:p w14:paraId="6749A7F8" w14:textId="77777777" w:rsidR="003F17F1" w:rsidRPr="002954BC" w:rsidRDefault="003F17F1">
            <w:pPr>
              <w:pStyle w:val="Kopfzeile"/>
              <w:tabs>
                <w:tab w:val="clear" w:pos="4536"/>
                <w:tab w:val="clear" w:pos="9072"/>
              </w:tabs>
              <w:rPr>
                <w:i/>
                <w:color w:val="000000"/>
                <w:sz w:val="20"/>
              </w:rPr>
            </w:pPr>
            <w:r w:rsidRPr="002954BC">
              <w:rPr>
                <w:i/>
                <w:color w:val="000000"/>
                <w:sz w:val="20"/>
              </w:rPr>
              <w:t>Puissance de la chaudière à bois, puissance de la chaudière d’appoint à gaz ou à mazout, volume de l’accumulateur</w:t>
            </w:r>
            <w:r w:rsidRPr="002954BC">
              <w:rPr>
                <w:color w:val="000000"/>
              </w:rPr>
              <w:br/>
            </w:r>
            <w:r w:rsidRPr="002954BC">
              <w:rPr>
                <w:i/>
                <w:color w:val="000000"/>
                <w:sz w:val="20"/>
              </w:rPr>
              <w:t>Solution standard de production de chaleur</w:t>
            </w:r>
            <w:r w:rsidR="00F9391B" w:rsidRPr="002954BC">
              <w:rPr>
                <w:i/>
                <w:color w:val="000000"/>
                <w:sz w:val="20"/>
              </w:rPr>
              <w:t xml:space="preserve"> WE</w:t>
            </w:r>
            <w:r w:rsidRPr="002954BC">
              <w:rPr>
                <w:i/>
                <w:color w:val="000000"/>
                <w:sz w:val="20"/>
              </w:rPr>
              <w:t xml:space="preserve">..... </w:t>
            </w:r>
          </w:p>
          <w:p w14:paraId="0FBDBCDF" w14:textId="77777777" w:rsidR="003F17F1" w:rsidRPr="002954BC" w:rsidRDefault="003F17F1" w:rsidP="003F17F1">
            <w:pPr>
              <w:pStyle w:val="Kopfzeile"/>
              <w:tabs>
                <w:tab w:val="clear" w:pos="4536"/>
                <w:tab w:val="clear" w:pos="9072"/>
              </w:tabs>
              <w:rPr>
                <w:i/>
                <w:color w:val="000000"/>
                <w:sz w:val="20"/>
              </w:rPr>
            </w:pPr>
            <w:r w:rsidRPr="002954BC">
              <w:rPr>
                <w:i/>
                <w:color w:val="000000"/>
                <w:sz w:val="20"/>
              </w:rPr>
              <w:t>Moyenne de charge de chauffe journalière minimale en cas de fonctionnement à faible charge en pourcentage de la puissance nominale de la plus petite chaudière à bois (voir tableau 20 du Guide QM)</w:t>
            </w:r>
            <w:r w:rsidR="00037F85" w:rsidRPr="002954BC">
              <w:rPr>
                <w:i/>
                <w:color w:val="000000"/>
                <w:sz w:val="20"/>
              </w:rPr>
              <w:t>:</w:t>
            </w:r>
            <w:r w:rsidRPr="002954BC">
              <w:rPr>
                <w:i/>
                <w:color w:val="000000"/>
                <w:sz w:val="20"/>
              </w:rPr>
              <w:t xml:space="preserve"> ...........%</w:t>
            </w:r>
          </w:p>
        </w:tc>
      </w:tr>
    </w:tbl>
    <w:p w14:paraId="0A634931" w14:textId="77777777" w:rsidR="003F17F1" w:rsidRPr="002954BC" w:rsidRDefault="003F17F1">
      <w:pPr>
        <w:pStyle w:val="Kopfzeile"/>
        <w:tabs>
          <w:tab w:val="clear" w:pos="4536"/>
          <w:tab w:val="clear" w:pos="9072"/>
        </w:tabs>
        <w:rPr>
          <w:color w:val="000000"/>
          <w:sz w:val="20"/>
        </w:rPr>
      </w:pPr>
    </w:p>
    <w:p w14:paraId="1DFBA40F" w14:textId="77777777" w:rsidR="003F17F1" w:rsidRPr="002954BC" w:rsidRDefault="003F17F1">
      <w:pPr>
        <w:pStyle w:val="berschrift2"/>
        <w:rPr>
          <w:color w:val="000000"/>
        </w:rPr>
      </w:pPr>
      <w:bookmarkStart w:id="59" w:name="_Toc263573881"/>
      <w:bookmarkStart w:id="60" w:name="_Toc349555745"/>
      <w:bookmarkStart w:id="61" w:name="_Toc358556919"/>
      <w:r w:rsidRPr="002954BC">
        <w:rPr>
          <w:color w:val="000000"/>
        </w:rPr>
        <w:t>2.4</w:t>
      </w:r>
      <w:r w:rsidRPr="002954BC">
        <w:rPr>
          <w:color w:val="000000"/>
        </w:rPr>
        <w:tab/>
        <w:t>Transformation / nouvelle construction</w:t>
      </w:r>
      <w:bookmarkEnd w:id="59"/>
      <w:bookmarkEnd w:id="60"/>
      <w:bookmarkEnd w:id="61"/>
    </w:p>
    <w:tbl>
      <w:tblPr>
        <w:tblW w:w="9356" w:type="dxa"/>
        <w:jc w:val="center"/>
        <w:tblLayout w:type="fixed"/>
        <w:tblCellMar>
          <w:left w:w="70" w:type="dxa"/>
          <w:right w:w="70" w:type="dxa"/>
        </w:tblCellMar>
        <w:tblLook w:val="0000" w:firstRow="0" w:lastRow="0" w:firstColumn="0" w:lastColumn="0" w:noHBand="0" w:noVBand="0"/>
      </w:tblPr>
      <w:tblGrid>
        <w:gridCol w:w="9356"/>
      </w:tblGrid>
      <w:tr w:rsidR="003F17F1" w:rsidRPr="002954BC" w14:paraId="7BFFC313" w14:textId="77777777">
        <w:trPr>
          <w:trHeight w:val="1520"/>
          <w:jc w:val="center"/>
        </w:trPr>
        <w:tc>
          <w:tcPr>
            <w:tcW w:w="9212" w:type="dxa"/>
            <w:shd w:val="pct25" w:color="auto" w:fill="FFFFFF"/>
          </w:tcPr>
          <w:p w14:paraId="59D1A352" w14:textId="77777777" w:rsidR="003F17F1" w:rsidRPr="002954BC" w:rsidRDefault="003F17F1">
            <w:pPr>
              <w:tabs>
                <w:tab w:val="right" w:leader="dot" w:pos="9356"/>
              </w:tabs>
              <w:rPr>
                <w:color w:val="000000"/>
                <w:sz w:val="20"/>
              </w:rPr>
            </w:pPr>
            <w:r w:rsidRPr="002954BC">
              <w:rPr>
                <w:color w:val="000000"/>
                <w:sz w:val="20"/>
              </w:rPr>
              <w:tab/>
            </w:r>
          </w:p>
          <w:p w14:paraId="5A7372C1" w14:textId="77777777" w:rsidR="003F17F1" w:rsidRPr="002954BC" w:rsidRDefault="003F17F1">
            <w:pPr>
              <w:tabs>
                <w:tab w:val="right" w:leader="dot" w:pos="9356"/>
              </w:tabs>
              <w:rPr>
                <w:color w:val="000000"/>
                <w:sz w:val="20"/>
              </w:rPr>
            </w:pPr>
            <w:r w:rsidRPr="002954BC">
              <w:rPr>
                <w:color w:val="000000"/>
                <w:sz w:val="20"/>
              </w:rPr>
              <w:tab/>
            </w:r>
          </w:p>
          <w:p w14:paraId="1A063A85" w14:textId="77777777" w:rsidR="003F17F1" w:rsidRPr="002954BC" w:rsidRDefault="003F17F1">
            <w:pPr>
              <w:tabs>
                <w:tab w:val="right" w:leader="dot" w:pos="9356"/>
              </w:tabs>
              <w:rPr>
                <w:color w:val="000000"/>
                <w:sz w:val="20"/>
              </w:rPr>
            </w:pPr>
            <w:r w:rsidRPr="002954BC">
              <w:rPr>
                <w:color w:val="000000"/>
                <w:sz w:val="20"/>
              </w:rPr>
              <w:tab/>
            </w:r>
          </w:p>
        </w:tc>
      </w:tr>
    </w:tbl>
    <w:p w14:paraId="1DEBAA0A" w14:textId="77777777" w:rsidR="003F17F1" w:rsidRPr="002954BC" w:rsidRDefault="003F17F1">
      <w:pPr>
        <w:rPr>
          <w:color w:val="000000"/>
          <w:sz w:val="20"/>
        </w:rPr>
      </w:pPr>
    </w:p>
    <w:p w14:paraId="74E6F81A" w14:textId="77777777" w:rsidR="003F17F1" w:rsidRPr="002954BC" w:rsidRDefault="003F17F1">
      <w:pPr>
        <w:pStyle w:val="berschrift2"/>
        <w:rPr>
          <w:color w:val="000000"/>
        </w:rPr>
      </w:pPr>
      <w:bookmarkStart w:id="62" w:name="_Toc263573882"/>
      <w:bookmarkStart w:id="63" w:name="_Toc349555746"/>
      <w:bookmarkStart w:id="64" w:name="_Toc358556920"/>
      <w:r w:rsidRPr="002954BC">
        <w:rPr>
          <w:color w:val="000000"/>
        </w:rPr>
        <w:t>2.5</w:t>
      </w:r>
      <w:r w:rsidRPr="002954BC">
        <w:rPr>
          <w:color w:val="000000"/>
        </w:rPr>
        <w:tab/>
        <w:t>Extension ultérieure</w:t>
      </w:r>
      <w:bookmarkEnd w:id="62"/>
      <w:bookmarkEnd w:id="63"/>
      <w:bookmarkEnd w:id="64"/>
    </w:p>
    <w:tbl>
      <w:tblPr>
        <w:tblW w:w="9356" w:type="dxa"/>
        <w:jc w:val="center"/>
        <w:tblLayout w:type="fixed"/>
        <w:tblCellMar>
          <w:left w:w="70" w:type="dxa"/>
          <w:right w:w="70" w:type="dxa"/>
        </w:tblCellMar>
        <w:tblLook w:val="0000" w:firstRow="0" w:lastRow="0" w:firstColumn="0" w:lastColumn="0" w:noHBand="0" w:noVBand="0"/>
      </w:tblPr>
      <w:tblGrid>
        <w:gridCol w:w="9356"/>
      </w:tblGrid>
      <w:tr w:rsidR="003F17F1" w:rsidRPr="002954BC" w14:paraId="490537A2" w14:textId="77777777">
        <w:trPr>
          <w:trHeight w:val="1119"/>
          <w:jc w:val="center"/>
        </w:trPr>
        <w:tc>
          <w:tcPr>
            <w:tcW w:w="9212" w:type="dxa"/>
            <w:shd w:val="pct25" w:color="auto" w:fill="FFFFFF"/>
          </w:tcPr>
          <w:p w14:paraId="5BC8FFAB" w14:textId="77777777" w:rsidR="003F17F1" w:rsidRPr="002954BC" w:rsidRDefault="003F17F1">
            <w:pPr>
              <w:pStyle w:val="Kopfzeile"/>
              <w:tabs>
                <w:tab w:val="clear" w:pos="4536"/>
                <w:tab w:val="clear" w:pos="9072"/>
              </w:tabs>
              <w:rPr>
                <w:i/>
                <w:color w:val="000000"/>
                <w:sz w:val="20"/>
              </w:rPr>
            </w:pPr>
            <w:r w:rsidRPr="002954BC">
              <w:rPr>
                <w:i/>
                <w:color w:val="000000"/>
                <w:sz w:val="20"/>
              </w:rPr>
              <w:t xml:space="preserve">Extension ultérieure du réseau et intégration éventuelle de consommateurs de chaleur supplémentaires (bois ou gaz); </w:t>
            </w:r>
            <w:r w:rsidRPr="002954BC">
              <w:rPr>
                <w:color w:val="000000"/>
              </w:rPr>
              <w:br/>
            </w:r>
            <w:r w:rsidRPr="002954BC">
              <w:rPr>
                <w:i/>
                <w:color w:val="000000"/>
                <w:sz w:val="20"/>
              </w:rPr>
              <w:t>totalité de la puissance thermique requise à l’extension finale</w:t>
            </w:r>
          </w:p>
        </w:tc>
      </w:tr>
    </w:tbl>
    <w:p w14:paraId="68342CFF" w14:textId="77777777" w:rsidR="003F17F1" w:rsidRPr="002954BC" w:rsidRDefault="003F17F1">
      <w:pPr>
        <w:pStyle w:val="Kopfzeile"/>
        <w:tabs>
          <w:tab w:val="clear" w:pos="4536"/>
          <w:tab w:val="clear" w:pos="9072"/>
        </w:tabs>
        <w:rPr>
          <w:color w:val="000000"/>
          <w:sz w:val="20"/>
        </w:rPr>
      </w:pPr>
    </w:p>
    <w:p w14:paraId="34AF2919" w14:textId="77777777" w:rsidR="003F17F1" w:rsidRPr="002954BC" w:rsidRDefault="003F17F1">
      <w:pPr>
        <w:pStyle w:val="berschrift2"/>
        <w:rPr>
          <w:color w:val="000000"/>
        </w:rPr>
      </w:pPr>
      <w:bookmarkStart w:id="65" w:name="_Toc263573883"/>
      <w:bookmarkStart w:id="66" w:name="_Toc349555747"/>
      <w:bookmarkStart w:id="67" w:name="_Toc358556921"/>
      <w:r w:rsidRPr="002954BC">
        <w:rPr>
          <w:color w:val="000000"/>
        </w:rPr>
        <w:t xml:space="preserve">2.6 </w:t>
      </w:r>
      <w:r w:rsidRPr="002954BC">
        <w:rPr>
          <w:color w:val="000000"/>
        </w:rPr>
        <w:tab/>
        <w:t>Logistique du combustible</w:t>
      </w:r>
      <w:bookmarkEnd w:id="65"/>
      <w:bookmarkEnd w:id="66"/>
      <w:bookmarkEnd w:id="67"/>
    </w:p>
    <w:tbl>
      <w:tblPr>
        <w:tblW w:w="9356" w:type="dxa"/>
        <w:jc w:val="center"/>
        <w:tblLayout w:type="fixed"/>
        <w:tblCellMar>
          <w:left w:w="70" w:type="dxa"/>
          <w:right w:w="70" w:type="dxa"/>
        </w:tblCellMar>
        <w:tblLook w:val="0000" w:firstRow="0" w:lastRow="0" w:firstColumn="0" w:lastColumn="0" w:noHBand="0" w:noVBand="0"/>
      </w:tblPr>
      <w:tblGrid>
        <w:gridCol w:w="9356"/>
      </w:tblGrid>
      <w:tr w:rsidR="003F17F1" w:rsidRPr="002954BC" w14:paraId="2D936CE6" w14:textId="77777777">
        <w:trPr>
          <w:trHeight w:val="1520"/>
          <w:jc w:val="center"/>
        </w:trPr>
        <w:tc>
          <w:tcPr>
            <w:tcW w:w="9212" w:type="dxa"/>
            <w:shd w:val="pct25" w:color="auto" w:fill="FFFFFF"/>
          </w:tcPr>
          <w:p w14:paraId="3EC88497" w14:textId="77777777" w:rsidR="003F17F1" w:rsidRPr="002954BC" w:rsidRDefault="003F17F1">
            <w:pPr>
              <w:rPr>
                <w:i/>
                <w:color w:val="000000"/>
                <w:sz w:val="20"/>
              </w:rPr>
            </w:pPr>
            <w:r w:rsidRPr="002954BC">
              <w:rPr>
                <w:i/>
                <w:color w:val="000000"/>
                <w:sz w:val="20"/>
              </w:rPr>
              <w:t>Livraison des plaquettes par conteneurs roll on/off de 40 m</w:t>
            </w:r>
            <w:r w:rsidRPr="002954BC">
              <w:rPr>
                <w:i/>
                <w:color w:val="000000"/>
                <w:sz w:val="20"/>
                <w:vertAlign w:val="superscript"/>
              </w:rPr>
              <w:t>3</w:t>
            </w:r>
            <w:r w:rsidRPr="002954BC">
              <w:rPr>
                <w:i/>
                <w:color w:val="000000"/>
                <w:sz w:val="20"/>
              </w:rPr>
              <w:t>; camion; semi-remorques à fond mouvant; pompes; intervalle des livraisons, nombre maximum de jours sans livraison de combustible, ...</w:t>
            </w:r>
          </w:p>
        </w:tc>
      </w:tr>
    </w:tbl>
    <w:p w14:paraId="0BC57771" w14:textId="77777777" w:rsidR="003F17F1" w:rsidRPr="002954BC" w:rsidRDefault="005A7AFF" w:rsidP="00026F41">
      <w:pPr>
        <w:pStyle w:val="berschrift2"/>
        <w:rPr>
          <w:color w:val="000000"/>
        </w:rPr>
      </w:pPr>
      <w:bookmarkStart w:id="68" w:name="_Toc261851587"/>
      <w:bookmarkStart w:id="69" w:name="_Toc263573884"/>
      <w:r w:rsidRPr="002954BC">
        <w:rPr>
          <w:color w:val="000000"/>
        </w:rPr>
        <w:br w:type="page"/>
      </w:r>
      <w:bookmarkStart w:id="70" w:name="_Toc349555748"/>
      <w:bookmarkStart w:id="71" w:name="_Toc358556922"/>
      <w:r w:rsidR="003F17F1" w:rsidRPr="002954BC">
        <w:rPr>
          <w:color w:val="000000"/>
        </w:rPr>
        <w:lastRenderedPageBreak/>
        <w:t>2.7</w:t>
      </w:r>
      <w:r w:rsidR="003F17F1" w:rsidRPr="002954BC">
        <w:rPr>
          <w:color w:val="000000"/>
        </w:rPr>
        <w:tab/>
        <w:t>Combustible</w:t>
      </w:r>
      <w:bookmarkEnd w:id="68"/>
      <w:bookmarkEnd w:id="69"/>
      <w:bookmarkEnd w:id="70"/>
      <w:bookmarkEnd w:id="71"/>
    </w:p>
    <w:p w14:paraId="3183F342" w14:textId="77777777" w:rsidR="00033D72" w:rsidRPr="002954BC" w:rsidRDefault="003F17F1" w:rsidP="00033D72">
      <w:pPr>
        <w:pStyle w:val="Textkrper2"/>
        <w:tabs>
          <w:tab w:val="clear" w:pos="567"/>
          <w:tab w:val="clear" w:pos="850"/>
        </w:tabs>
        <w:spacing w:after="120"/>
        <w:rPr>
          <w:color w:val="000000"/>
        </w:rPr>
      </w:pPr>
      <w:r w:rsidRPr="002954BC">
        <w:rPr>
          <w:color w:val="000000"/>
        </w:rPr>
        <w:t>Les notions de combustible, assortiment de combustibles et combustible de référence sont utilisées comme suit ci-après</w:t>
      </w:r>
      <w:r w:rsidR="00037F85" w:rsidRPr="002954BC">
        <w:rPr>
          <w:color w:val="000000"/>
        </w:rPr>
        <w:t>:</w:t>
      </w:r>
      <w:r w:rsidRPr="002954BC">
        <w:rPr>
          <w:color w:val="000000"/>
        </w:rPr>
        <w:t xml:space="preserve"> le terme de combustible désigne un type particulier de bois de feu comme p.</w:t>
      </w:r>
      <w:r w:rsidR="00026927" w:rsidRPr="002954BC">
        <w:rPr>
          <w:color w:val="000000"/>
        </w:rPr>
        <w:t xml:space="preserve"> </w:t>
      </w:r>
      <w:r w:rsidRPr="002954BC">
        <w:rPr>
          <w:color w:val="000000"/>
        </w:rPr>
        <w:t>ex. des «Plaquettes issues de l’exploitation forestière et de ré</w:t>
      </w:r>
      <w:r w:rsidR="00FB6CF4" w:rsidRPr="002954BC">
        <w:rPr>
          <w:color w:val="000000"/>
        </w:rPr>
        <w:t>sidus de bois industriel PFS-P31S-M50 / RI-P31S-M</w:t>
      </w:r>
      <w:r w:rsidRPr="002954BC">
        <w:rPr>
          <w:color w:val="000000"/>
        </w:rPr>
        <w:t>50» ou des «</w:t>
      </w:r>
      <w:r w:rsidR="00D31124" w:rsidRPr="002954BC">
        <w:rPr>
          <w:color w:val="000000"/>
        </w:rPr>
        <w:t>E</w:t>
      </w:r>
      <w:r w:rsidRPr="002954BC">
        <w:rPr>
          <w:color w:val="000000"/>
        </w:rPr>
        <w:t xml:space="preserve">corces déchiquetées Rz». L’expression «assortiment de combustibles» englobe les différents combustibles à brûler. </w:t>
      </w:r>
      <w:r w:rsidRPr="002954BC">
        <w:rPr>
          <w:b/>
          <w:color w:val="000000"/>
        </w:rPr>
        <w:t>Le combustible de référence, présentant une teneur en eau définie, est déterminant pour le dimensionnement de la chaudière et du chauffage.</w:t>
      </w:r>
      <w:r w:rsidRPr="002954BC">
        <w:rPr>
          <w:color w:val="000000"/>
        </w:rPr>
        <w:t xml:space="preserve"> Le fournisseur de la chaudière doit attester de la puissance nominale de la chaudière avec le combustible de référence. L'assortiment de combustible doit être défini conformément à son utilisation habituelle selon la moyenne annuelle. Les proportions des combustibles indiqués doivent être mentionnées dans le tableau ci-dessous avec une précision de </w:t>
      </w:r>
      <w:r w:rsidRPr="002954BC">
        <w:rPr>
          <w:color w:val="000000"/>
        </w:rPr>
        <w:sym w:font="Symbol" w:char="F0B1"/>
      </w:r>
      <w:r w:rsidRPr="002954BC">
        <w:rPr>
          <w:color w:val="000000"/>
        </w:rPr>
        <w:t>20%.</w:t>
      </w:r>
    </w:p>
    <w:tbl>
      <w:tblPr>
        <w:tblW w:w="9507" w:type="dxa"/>
        <w:jc w:val="center"/>
        <w:tblLayout w:type="fixed"/>
        <w:tblCellMar>
          <w:left w:w="71" w:type="dxa"/>
          <w:right w:w="71" w:type="dxa"/>
        </w:tblCellMar>
        <w:tblLook w:val="0000" w:firstRow="0" w:lastRow="0" w:firstColumn="0" w:lastColumn="0" w:noHBand="0" w:noVBand="0"/>
      </w:tblPr>
      <w:tblGrid>
        <w:gridCol w:w="1495"/>
        <w:gridCol w:w="283"/>
        <w:gridCol w:w="851"/>
        <w:gridCol w:w="850"/>
        <w:gridCol w:w="709"/>
        <w:gridCol w:w="709"/>
        <w:gridCol w:w="850"/>
        <w:gridCol w:w="709"/>
        <w:gridCol w:w="709"/>
        <w:gridCol w:w="850"/>
        <w:gridCol w:w="709"/>
        <w:gridCol w:w="783"/>
      </w:tblGrid>
      <w:tr w:rsidR="00033D72" w:rsidRPr="002954BC" w14:paraId="2CFA71DD" w14:textId="77777777" w:rsidTr="00033D72">
        <w:trPr>
          <w:cantSplit/>
          <w:trHeight w:val="1725"/>
          <w:jc w:val="center"/>
        </w:trPr>
        <w:tc>
          <w:tcPr>
            <w:tcW w:w="1495" w:type="dxa"/>
            <w:tcBorders>
              <w:top w:val="single" w:sz="2" w:space="0" w:color="auto"/>
              <w:left w:val="single" w:sz="2" w:space="0" w:color="auto"/>
              <w:bottom w:val="single" w:sz="2" w:space="0" w:color="auto"/>
              <w:right w:val="nil"/>
            </w:tcBorders>
            <w:shd w:val="clear" w:color="auto" w:fill="D9D9D9"/>
            <w:vAlign w:val="bottom"/>
          </w:tcPr>
          <w:p w14:paraId="2E17F036" w14:textId="77777777" w:rsidR="00033D72" w:rsidRPr="002954BC" w:rsidRDefault="00033D72" w:rsidP="00033D72">
            <w:pPr>
              <w:pStyle w:val="Tabelle"/>
              <w:spacing w:after="20"/>
              <w:rPr>
                <w:b/>
                <w:sz w:val="15"/>
                <w:szCs w:val="15"/>
              </w:rPr>
            </w:pPr>
            <w:r w:rsidRPr="002954BC">
              <w:rPr>
                <w:b/>
                <w:sz w:val="15"/>
                <w:szCs w:val="15"/>
              </w:rPr>
              <w:t>Combustibles</w:t>
            </w:r>
          </w:p>
          <w:p w14:paraId="67671B29" w14:textId="77777777" w:rsidR="00033D72" w:rsidRPr="002954BC" w:rsidRDefault="00033D72" w:rsidP="00033D72">
            <w:pPr>
              <w:pStyle w:val="Tabelle"/>
              <w:spacing w:after="20"/>
              <w:rPr>
                <w:sz w:val="15"/>
                <w:szCs w:val="15"/>
              </w:rPr>
            </w:pPr>
          </w:p>
          <w:p w14:paraId="7989E209" w14:textId="77777777" w:rsidR="00033D72" w:rsidRPr="002954BC" w:rsidRDefault="00033D72" w:rsidP="00033D72">
            <w:pPr>
              <w:pStyle w:val="Tabelle"/>
              <w:spacing w:after="20"/>
              <w:rPr>
                <w:sz w:val="15"/>
                <w:szCs w:val="15"/>
              </w:rPr>
            </w:pPr>
            <w:r w:rsidRPr="002954BC">
              <w:rPr>
                <w:sz w:val="15"/>
                <w:szCs w:val="15"/>
              </w:rPr>
              <w:t>pour</w:t>
            </w:r>
          </w:p>
          <w:p w14:paraId="39B173EC" w14:textId="77777777" w:rsidR="00033D72" w:rsidRPr="002954BC" w:rsidRDefault="00033D72" w:rsidP="00033D72">
            <w:pPr>
              <w:pStyle w:val="Tabelle"/>
              <w:spacing w:after="20"/>
              <w:rPr>
                <w:sz w:val="15"/>
                <w:szCs w:val="15"/>
              </w:rPr>
            </w:pPr>
            <w:r w:rsidRPr="002954BC">
              <w:rPr>
                <w:sz w:val="15"/>
                <w:szCs w:val="15"/>
              </w:rPr>
              <w:t>les installations de chauffage dans la gamme de puissance</w:t>
            </w:r>
          </w:p>
          <w:p w14:paraId="67B8F9ED" w14:textId="77777777" w:rsidR="00033D72" w:rsidRPr="002954BC" w:rsidRDefault="00033D72" w:rsidP="00033D72">
            <w:pPr>
              <w:pStyle w:val="Tabelle"/>
              <w:spacing w:after="20"/>
              <w:rPr>
                <w:sz w:val="15"/>
                <w:szCs w:val="15"/>
              </w:rPr>
            </w:pPr>
            <w:r w:rsidRPr="002954BC">
              <w:rPr>
                <w:sz w:val="15"/>
                <w:szCs w:val="15"/>
              </w:rPr>
              <w:t>100 kW – 10 MW</w:t>
            </w:r>
          </w:p>
        </w:tc>
        <w:tc>
          <w:tcPr>
            <w:tcW w:w="1984" w:type="dxa"/>
            <w:gridSpan w:val="3"/>
            <w:tcBorders>
              <w:top w:val="single" w:sz="2" w:space="0" w:color="auto"/>
              <w:left w:val="nil"/>
              <w:bottom w:val="single" w:sz="2" w:space="0" w:color="auto"/>
              <w:right w:val="single" w:sz="4" w:space="0" w:color="auto"/>
            </w:tcBorders>
            <w:shd w:val="clear" w:color="auto" w:fill="D9D9D9"/>
            <w:vAlign w:val="bottom"/>
          </w:tcPr>
          <w:p w14:paraId="3E58E718" w14:textId="77777777" w:rsidR="00033D72" w:rsidRPr="002954BC" w:rsidRDefault="00033D72" w:rsidP="00033D72">
            <w:pPr>
              <w:pStyle w:val="Tabelle"/>
              <w:spacing w:after="20"/>
              <w:rPr>
                <w:b/>
                <w:sz w:val="15"/>
                <w:szCs w:val="15"/>
              </w:rPr>
            </w:pPr>
            <w:r w:rsidRPr="002954BC">
              <w:rPr>
                <w:b/>
                <w:color w:val="000000"/>
                <w:sz w:val="15"/>
              </w:rPr>
              <w:t>Abréviation</w:t>
            </w:r>
          </w:p>
        </w:tc>
        <w:tc>
          <w:tcPr>
            <w:tcW w:w="709" w:type="dxa"/>
            <w:tcBorders>
              <w:top w:val="single" w:sz="4" w:space="0" w:color="auto"/>
              <w:left w:val="single" w:sz="4" w:space="0" w:color="auto"/>
              <w:bottom w:val="single" w:sz="4" w:space="0" w:color="auto"/>
              <w:right w:val="single" w:sz="4" w:space="0" w:color="auto"/>
            </w:tcBorders>
            <w:shd w:val="clear" w:color="auto" w:fill="D9D9D9"/>
            <w:textDirection w:val="btLr"/>
            <w:vAlign w:val="center"/>
          </w:tcPr>
          <w:p w14:paraId="73A65011" w14:textId="77777777" w:rsidR="00033D72" w:rsidRPr="002954BC" w:rsidRDefault="00033D72" w:rsidP="00033D72">
            <w:pPr>
              <w:pStyle w:val="Tabelle"/>
              <w:tabs>
                <w:tab w:val="left" w:pos="218"/>
              </w:tabs>
              <w:spacing w:line="160" w:lineRule="exact"/>
              <w:ind w:left="57"/>
              <w:rPr>
                <w:sz w:val="15"/>
                <w:szCs w:val="15"/>
              </w:rPr>
            </w:pPr>
            <w:r w:rsidRPr="002954BC">
              <w:rPr>
                <w:b/>
                <w:sz w:val="15"/>
                <w:szCs w:val="15"/>
              </w:rPr>
              <w:t>Part des besoins annuels</w:t>
            </w:r>
          </w:p>
        </w:tc>
        <w:tc>
          <w:tcPr>
            <w:tcW w:w="709" w:type="dxa"/>
            <w:tcBorders>
              <w:top w:val="single" w:sz="4" w:space="0" w:color="auto"/>
              <w:left w:val="single" w:sz="4" w:space="0" w:color="auto"/>
              <w:bottom w:val="single" w:sz="4" w:space="0" w:color="auto"/>
              <w:right w:val="single" w:sz="4" w:space="0" w:color="auto"/>
            </w:tcBorders>
            <w:shd w:val="clear" w:color="auto" w:fill="D9D9D9"/>
            <w:textDirection w:val="btLr"/>
            <w:vAlign w:val="center"/>
          </w:tcPr>
          <w:p w14:paraId="4E5A9FE6" w14:textId="77777777" w:rsidR="00033D72" w:rsidRPr="002954BC" w:rsidRDefault="00033D72" w:rsidP="00033D72">
            <w:pPr>
              <w:pStyle w:val="Tabelle"/>
              <w:tabs>
                <w:tab w:val="left" w:pos="218"/>
              </w:tabs>
              <w:spacing w:line="160" w:lineRule="exact"/>
              <w:ind w:left="57"/>
              <w:rPr>
                <w:sz w:val="15"/>
                <w:szCs w:val="15"/>
              </w:rPr>
            </w:pPr>
            <w:r w:rsidRPr="002954BC">
              <w:rPr>
                <w:b/>
                <w:sz w:val="15"/>
                <w:szCs w:val="15"/>
              </w:rPr>
              <w:t>P</w:t>
            </w:r>
            <w:r w:rsidRPr="002954BC">
              <w:rPr>
                <w:b/>
                <w:sz w:val="15"/>
                <w:szCs w:val="15"/>
              </w:rPr>
              <w:tab/>
              <w:t xml:space="preserve">Dimensions de </w:t>
            </w:r>
            <w:r w:rsidRPr="002954BC">
              <w:rPr>
                <w:sz w:val="15"/>
                <w:szCs w:val="15"/>
              </w:rPr>
              <w:tab/>
            </w:r>
            <w:r w:rsidRPr="002954BC">
              <w:rPr>
                <w:b/>
                <w:sz w:val="15"/>
                <w:szCs w:val="15"/>
              </w:rPr>
              <w:t>particules</w:t>
            </w:r>
            <w:r w:rsidRPr="002954BC">
              <w:rPr>
                <w:sz w:val="15"/>
                <w:szCs w:val="15"/>
              </w:rPr>
              <w:br/>
            </w:r>
            <w:r w:rsidRPr="002954BC">
              <w:rPr>
                <w:sz w:val="15"/>
                <w:szCs w:val="15"/>
              </w:rPr>
              <w:tab/>
              <w:t>mm (voir plus bas)</w:t>
            </w:r>
          </w:p>
        </w:tc>
        <w:tc>
          <w:tcPr>
            <w:tcW w:w="850" w:type="dxa"/>
            <w:tcBorders>
              <w:top w:val="single" w:sz="4" w:space="0" w:color="auto"/>
              <w:left w:val="single" w:sz="4" w:space="0" w:color="auto"/>
              <w:bottom w:val="single" w:sz="4" w:space="0" w:color="auto"/>
              <w:right w:val="single" w:sz="4" w:space="0" w:color="auto"/>
            </w:tcBorders>
            <w:shd w:val="clear" w:color="auto" w:fill="D9D9D9"/>
            <w:textDirection w:val="btLr"/>
            <w:vAlign w:val="center"/>
          </w:tcPr>
          <w:p w14:paraId="05B520FC" w14:textId="77777777" w:rsidR="00033D72" w:rsidRPr="002954BC" w:rsidRDefault="00033D72" w:rsidP="00033D72">
            <w:pPr>
              <w:pStyle w:val="Tabelle"/>
              <w:tabs>
                <w:tab w:val="left" w:pos="218"/>
              </w:tabs>
              <w:spacing w:line="160" w:lineRule="exact"/>
              <w:ind w:left="57"/>
              <w:rPr>
                <w:sz w:val="15"/>
                <w:szCs w:val="15"/>
              </w:rPr>
            </w:pPr>
            <w:r w:rsidRPr="002954BC">
              <w:rPr>
                <w:b/>
                <w:sz w:val="15"/>
                <w:szCs w:val="15"/>
              </w:rPr>
              <w:t>M</w:t>
            </w:r>
            <w:r w:rsidRPr="002954BC">
              <w:rPr>
                <w:b/>
                <w:sz w:val="15"/>
                <w:szCs w:val="15"/>
              </w:rPr>
              <w:tab/>
              <w:t xml:space="preserve">Teneur en humidité </w:t>
            </w:r>
            <w:r w:rsidRPr="002954BC">
              <w:rPr>
                <w:b/>
                <w:sz w:val="15"/>
                <w:szCs w:val="15"/>
                <w:vertAlign w:val="superscript"/>
              </w:rPr>
              <w:t>3)</w:t>
            </w:r>
            <w:r w:rsidRPr="002954BC">
              <w:rPr>
                <w:sz w:val="15"/>
                <w:szCs w:val="15"/>
              </w:rPr>
              <w:br/>
            </w:r>
            <w:r w:rsidRPr="002954BC">
              <w:rPr>
                <w:sz w:val="15"/>
                <w:szCs w:val="15"/>
              </w:rPr>
              <w:tab/>
              <w:t>% en masse sur</w:t>
            </w:r>
          </w:p>
          <w:p w14:paraId="10BF22A4" w14:textId="77777777" w:rsidR="00033D72" w:rsidRPr="002954BC" w:rsidRDefault="00033D72" w:rsidP="00033D72">
            <w:pPr>
              <w:pStyle w:val="Tabelle"/>
              <w:tabs>
                <w:tab w:val="left" w:pos="218"/>
              </w:tabs>
              <w:spacing w:line="160" w:lineRule="exact"/>
              <w:ind w:left="57"/>
              <w:rPr>
                <w:sz w:val="15"/>
                <w:szCs w:val="15"/>
              </w:rPr>
            </w:pPr>
            <w:r w:rsidRPr="002954BC">
              <w:rPr>
                <w:sz w:val="15"/>
                <w:szCs w:val="15"/>
              </w:rPr>
              <w:tab/>
              <w:t>combustible humide</w:t>
            </w:r>
          </w:p>
        </w:tc>
        <w:tc>
          <w:tcPr>
            <w:tcW w:w="709" w:type="dxa"/>
            <w:tcBorders>
              <w:top w:val="single" w:sz="4" w:space="0" w:color="auto"/>
              <w:left w:val="single" w:sz="4" w:space="0" w:color="auto"/>
              <w:bottom w:val="single" w:sz="4" w:space="0" w:color="auto"/>
              <w:right w:val="single" w:sz="4" w:space="0" w:color="auto"/>
            </w:tcBorders>
            <w:shd w:val="clear" w:color="auto" w:fill="D9D9D9"/>
            <w:textDirection w:val="btLr"/>
            <w:vAlign w:val="center"/>
          </w:tcPr>
          <w:p w14:paraId="0FA09ECF" w14:textId="77777777" w:rsidR="00033D72" w:rsidRPr="002954BC" w:rsidRDefault="00033D72" w:rsidP="00033D72">
            <w:pPr>
              <w:pStyle w:val="Tabelle"/>
              <w:tabs>
                <w:tab w:val="left" w:pos="218"/>
              </w:tabs>
              <w:spacing w:line="160" w:lineRule="exact"/>
              <w:ind w:left="57"/>
              <w:rPr>
                <w:sz w:val="15"/>
                <w:szCs w:val="15"/>
              </w:rPr>
            </w:pPr>
            <w:r w:rsidRPr="002954BC">
              <w:rPr>
                <w:b/>
                <w:sz w:val="15"/>
                <w:szCs w:val="15"/>
              </w:rPr>
              <w:t>N</w:t>
            </w:r>
            <w:r w:rsidRPr="002954BC">
              <w:rPr>
                <w:b/>
                <w:sz w:val="15"/>
                <w:szCs w:val="15"/>
              </w:rPr>
              <w:tab/>
              <w:t>Teneur en azote</w:t>
            </w:r>
            <w:r w:rsidRPr="002954BC">
              <w:rPr>
                <w:sz w:val="15"/>
                <w:szCs w:val="15"/>
              </w:rPr>
              <w:br/>
            </w:r>
            <w:r w:rsidRPr="002954BC">
              <w:rPr>
                <w:sz w:val="15"/>
                <w:szCs w:val="15"/>
              </w:rPr>
              <w:tab/>
              <w:t xml:space="preserve">% en masse sur </w:t>
            </w:r>
            <w:r w:rsidRPr="002954BC">
              <w:rPr>
                <w:sz w:val="15"/>
                <w:szCs w:val="15"/>
              </w:rPr>
              <w:tab/>
              <w:t>combustible anhydre</w:t>
            </w:r>
          </w:p>
        </w:tc>
        <w:tc>
          <w:tcPr>
            <w:tcW w:w="709" w:type="dxa"/>
            <w:tcBorders>
              <w:top w:val="single" w:sz="4" w:space="0" w:color="auto"/>
              <w:left w:val="single" w:sz="4" w:space="0" w:color="auto"/>
              <w:bottom w:val="single" w:sz="4" w:space="0" w:color="auto"/>
              <w:right w:val="single" w:sz="4" w:space="0" w:color="auto"/>
            </w:tcBorders>
            <w:shd w:val="clear" w:color="auto" w:fill="D9D9D9"/>
            <w:textDirection w:val="btLr"/>
            <w:vAlign w:val="center"/>
          </w:tcPr>
          <w:p w14:paraId="1FF92BA4" w14:textId="77777777" w:rsidR="00033D72" w:rsidRPr="002954BC" w:rsidRDefault="00033D72" w:rsidP="00033D72">
            <w:pPr>
              <w:pStyle w:val="Tabelle"/>
              <w:tabs>
                <w:tab w:val="left" w:pos="218"/>
              </w:tabs>
              <w:spacing w:line="160" w:lineRule="exact"/>
              <w:ind w:left="57"/>
              <w:rPr>
                <w:sz w:val="15"/>
                <w:szCs w:val="15"/>
              </w:rPr>
            </w:pPr>
            <w:r w:rsidRPr="002954BC">
              <w:rPr>
                <w:b/>
                <w:sz w:val="15"/>
                <w:szCs w:val="15"/>
              </w:rPr>
              <w:t>F</w:t>
            </w:r>
            <w:r w:rsidRPr="002954BC">
              <w:rPr>
                <w:b/>
                <w:sz w:val="15"/>
                <w:szCs w:val="15"/>
              </w:rPr>
              <w:tab/>
              <w:t>Fraction fine</w:t>
            </w:r>
            <w:r w:rsidRPr="002954BC">
              <w:rPr>
                <w:sz w:val="15"/>
                <w:szCs w:val="15"/>
              </w:rPr>
              <w:br/>
            </w:r>
            <w:r w:rsidRPr="002954BC">
              <w:rPr>
                <w:sz w:val="15"/>
                <w:szCs w:val="15"/>
              </w:rPr>
              <w:tab/>
              <w:t xml:space="preserve">% en masse  </w:t>
            </w:r>
          </w:p>
          <w:p w14:paraId="350BEE26" w14:textId="77777777" w:rsidR="00033D72" w:rsidRPr="002954BC" w:rsidRDefault="00033D72" w:rsidP="00033D72">
            <w:pPr>
              <w:pStyle w:val="Tabelle"/>
              <w:tabs>
                <w:tab w:val="left" w:pos="218"/>
              </w:tabs>
              <w:spacing w:line="160" w:lineRule="exact"/>
              <w:ind w:left="57"/>
              <w:rPr>
                <w:sz w:val="15"/>
                <w:szCs w:val="15"/>
              </w:rPr>
            </w:pPr>
            <w:r w:rsidRPr="002954BC">
              <w:rPr>
                <w:sz w:val="15"/>
                <w:szCs w:val="15"/>
              </w:rPr>
              <w:tab/>
              <w:t>combustible humide</w:t>
            </w:r>
          </w:p>
        </w:tc>
        <w:tc>
          <w:tcPr>
            <w:tcW w:w="850" w:type="dxa"/>
            <w:tcBorders>
              <w:top w:val="single" w:sz="4" w:space="0" w:color="auto"/>
              <w:left w:val="single" w:sz="4" w:space="0" w:color="auto"/>
              <w:bottom w:val="single" w:sz="4" w:space="0" w:color="auto"/>
              <w:right w:val="single" w:sz="4" w:space="0" w:color="auto"/>
            </w:tcBorders>
            <w:shd w:val="clear" w:color="auto" w:fill="D9D9D9"/>
            <w:textDirection w:val="btLr"/>
            <w:vAlign w:val="center"/>
          </w:tcPr>
          <w:p w14:paraId="25BBEACB" w14:textId="77777777" w:rsidR="00033D72" w:rsidRPr="002954BC" w:rsidRDefault="00033D72" w:rsidP="00033D72">
            <w:pPr>
              <w:pStyle w:val="Tabelle"/>
              <w:tabs>
                <w:tab w:val="left" w:pos="218"/>
              </w:tabs>
              <w:spacing w:line="160" w:lineRule="exact"/>
              <w:ind w:left="57"/>
              <w:rPr>
                <w:b/>
                <w:sz w:val="15"/>
                <w:szCs w:val="15"/>
              </w:rPr>
            </w:pPr>
            <w:r w:rsidRPr="002954BC">
              <w:rPr>
                <w:b/>
                <w:sz w:val="15"/>
                <w:szCs w:val="15"/>
              </w:rPr>
              <w:t>A</w:t>
            </w:r>
            <w:r w:rsidRPr="002954BC">
              <w:rPr>
                <w:b/>
                <w:sz w:val="15"/>
                <w:szCs w:val="15"/>
              </w:rPr>
              <w:tab/>
              <w:t>Teneur en cendres</w:t>
            </w:r>
          </w:p>
          <w:p w14:paraId="352B300F" w14:textId="77777777" w:rsidR="00033D72" w:rsidRPr="002954BC" w:rsidRDefault="00033D72" w:rsidP="00033D72">
            <w:pPr>
              <w:pStyle w:val="Tabelle"/>
              <w:tabs>
                <w:tab w:val="left" w:pos="218"/>
              </w:tabs>
              <w:spacing w:line="160" w:lineRule="exact"/>
              <w:ind w:left="57"/>
              <w:rPr>
                <w:sz w:val="15"/>
                <w:szCs w:val="15"/>
              </w:rPr>
            </w:pPr>
            <w:r w:rsidRPr="002954BC">
              <w:rPr>
                <w:b/>
                <w:sz w:val="15"/>
                <w:szCs w:val="15"/>
              </w:rPr>
              <w:t xml:space="preserve"> </w:t>
            </w:r>
            <w:r w:rsidRPr="002954BC">
              <w:rPr>
                <w:sz w:val="15"/>
                <w:szCs w:val="15"/>
              </w:rPr>
              <w:tab/>
            </w:r>
            <w:r w:rsidRPr="002954BC">
              <w:rPr>
                <w:b/>
                <w:sz w:val="15"/>
                <w:szCs w:val="15"/>
              </w:rPr>
              <w:t>avec corps étrangers</w:t>
            </w:r>
            <w:r w:rsidRPr="002954BC">
              <w:rPr>
                <w:sz w:val="15"/>
                <w:szCs w:val="15"/>
              </w:rPr>
              <w:br/>
            </w:r>
            <w:r w:rsidRPr="002954BC">
              <w:rPr>
                <w:sz w:val="15"/>
                <w:szCs w:val="15"/>
              </w:rPr>
              <w:tab/>
              <w:t xml:space="preserve">% en masse sur </w:t>
            </w:r>
            <w:r w:rsidRPr="002954BC">
              <w:rPr>
                <w:sz w:val="15"/>
                <w:szCs w:val="15"/>
              </w:rPr>
              <w:br/>
            </w:r>
            <w:r w:rsidRPr="002954BC">
              <w:rPr>
                <w:sz w:val="15"/>
                <w:szCs w:val="15"/>
              </w:rPr>
              <w:tab/>
              <w:t>combustible anhydre</w:t>
            </w:r>
          </w:p>
        </w:tc>
        <w:tc>
          <w:tcPr>
            <w:tcW w:w="709" w:type="dxa"/>
            <w:tcBorders>
              <w:top w:val="single" w:sz="4" w:space="0" w:color="auto"/>
              <w:left w:val="single" w:sz="4" w:space="0" w:color="auto"/>
              <w:bottom w:val="single" w:sz="4" w:space="0" w:color="auto"/>
              <w:right w:val="single" w:sz="4" w:space="0" w:color="auto"/>
            </w:tcBorders>
            <w:shd w:val="clear" w:color="auto" w:fill="D9D9D9"/>
            <w:textDirection w:val="btLr"/>
            <w:vAlign w:val="center"/>
          </w:tcPr>
          <w:p w14:paraId="54DF7FC5" w14:textId="77777777" w:rsidR="00033D72" w:rsidRPr="002954BC" w:rsidRDefault="00033D72" w:rsidP="00033D72">
            <w:pPr>
              <w:tabs>
                <w:tab w:val="left" w:pos="340"/>
                <w:tab w:val="right" w:pos="1814"/>
              </w:tabs>
              <w:ind w:left="57" w:right="-71"/>
              <w:rPr>
                <w:color w:val="000000"/>
                <w:sz w:val="15"/>
              </w:rPr>
            </w:pPr>
            <w:r w:rsidRPr="002954BC">
              <w:rPr>
                <w:b/>
                <w:color w:val="000000"/>
                <w:sz w:val="15"/>
              </w:rPr>
              <w:tab/>
              <w:t>Déchiqueté</w:t>
            </w:r>
            <w:r w:rsidRPr="002954BC">
              <w:rPr>
                <w:color w:val="000000"/>
              </w:rPr>
              <w:br/>
            </w:r>
            <w:r w:rsidRPr="002954BC">
              <w:rPr>
                <w:color w:val="000000"/>
                <w:sz w:val="21"/>
              </w:rPr>
              <w:tab/>
            </w:r>
            <w:r w:rsidRPr="002954BC">
              <w:rPr>
                <w:color w:val="000000"/>
                <w:sz w:val="15"/>
              </w:rPr>
              <w:t>outil coupant</w:t>
            </w:r>
          </w:p>
        </w:tc>
        <w:tc>
          <w:tcPr>
            <w:tcW w:w="783" w:type="dxa"/>
            <w:tcBorders>
              <w:top w:val="single" w:sz="4" w:space="0" w:color="auto"/>
              <w:left w:val="single" w:sz="4" w:space="0" w:color="auto"/>
              <w:bottom w:val="single" w:sz="4" w:space="0" w:color="auto"/>
              <w:right w:val="single" w:sz="4" w:space="0" w:color="auto"/>
            </w:tcBorders>
            <w:shd w:val="clear" w:color="auto" w:fill="D9D9D9"/>
            <w:textDirection w:val="btLr"/>
            <w:vAlign w:val="center"/>
          </w:tcPr>
          <w:p w14:paraId="1D359DFB" w14:textId="77777777" w:rsidR="00033D72" w:rsidRPr="002954BC" w:rsidRDefault="00033D72" w:rsidP="00033D72">
            <w:pPr>
              <w:tabs>
                <w:tab w:val="left" w:pos="340"/>
                <w:tab w:val="right" w:pos="1814"/>
              </w:tabs>
              <w:ind w:left="57" w:right="-71"/>
              <w:rPr>
                <w:color w:val="000000"/>
                <w:sz w:val="15"/>
              </w:rPr>
            </w:pPr>
            <w:r w:rsidRPr="002954BC">
              <w:rPr>
                <w:b/>
                <w:color w:val="000000"/>
                <w:sz w:val="15"/>
              </w:rPr>
              <w:tab/>
              <w:t>broyé</w:t>
            </w:r>
            <w:r w:rsidRPr="002954BC">
              <w:rPr>
                <w:color w:val="000000"/>
              </w:rPr>
              <w:br/>
            </w:r>
            <w:r w:rsidRPr="002954BC">
              <w:rPr>
                <w:color w:val="000000"/>
                <w:sz w:val="21"/>
              </w:rPr>
              <w:tab/>
            </w:r>
            <w:r w:rsidRPr="002954BC">
              <w:rPr>
                <w:color w:val="000000"/>
                <w:sz w:val="15"/>
              </w:rPr>
              <w:t>outil cassant</w:t>
            </w:r>
          </w:p>
        </w:tc>
      </w:tr>
      <w:tr w:rsidR="00033D72" w:rsidRPr="002954BC" w14:paraId="47C71D41" w14:textId="77777777" w:rsidTr="00033D72">
        <w:trPr>
          <w:cantSplit/>
          <w:trHeight w:val="275"/>
          <w:jc w:val="center"/>
        </w:trPr>
        <w:tc>
          <w:tcPr>
            <w:tcW w:w="1495" w:type="dxa"/>
            <w:tcBorders>
              <w:top w:val="nil"/>
              <w:left w:val="single" w:sz="2" w:space="0" w:color="auto"/>
              <w:right w:val="nil"/>
            </w:tcBorders>
            <w:vAlign w:val="center"/>
          </w:tcPr>
          <w:p w14:paraId="1EEEF04C" w14:textId="77777777" w:rsidR="00033D72" w:rsidRPr="002954BC" w:rsidRDefault="00033D72" w:rsidP="00033D72">
            <w:pPr>
              <w:pStyle w:val="Tabelle"/>
              <w:spacing w:before="40"/>
              <w:rPr>
                <w:sz w:val="15"/>
                <w:szCs w:val="15"/>
              </w:rPr>
            </w:pPr>
            <w:r w:rsidRPr="002954BC">
              <w:rPr>
                <w:sz w:val="15"/>
                <w:szCs w:val="15"/>
              </w:rPr>
              <w:t>Plaquettes de qualitées issues de l’exploitation forestière (PFS)</w:t>
            </w:r>
            <w:r w:rsidRPr="002954BC">
              <w:rPr>
                <w:sz w:val="15"/>
                <w:szCs w:val="15"/>
                <w:vertAlign w:val="superscript"/>
              </w:rPr>
              <w:t xml:space="preserve">1) 9) </w:t>
            </w:r>
            <w:r w:rsidRPr="002954BC">
              <w:rPr>
                <w:sz w:val="15"/>
                <w:szCs w:val="15"/>
              </w:rPr>
              <w:t xml:space="preserve">et </w:t>
            </w:r>
          </w:p>
        </w:tc>
        <w:tc>
          <w:tcPr>
            <w:tcW w:w="1984" w:type="dxa"/>
            <w:gridSpan w:val="3"/>
            <w:tcBorders>
              <w:top w:val="single" w:sz="2" w:space="0" w:color="auto"/>
              <w:left w:val="nil"/>
              <w:bottom w:val="single" w:sz="4" w:space="0" w:color="auto"/>
              <w:right w:val="single" w:sz="4" w:space="0" w:color="auto"/>
            </w:tcBorders>
            <w:vAlign w:val="center"/>
          </w:tcPr>
          <w:p w14:paraId="4F855240" w14:textId="77777777" w:rsidR="00033D72" w:rsidRPr="0003205D" w:rsidRDefault="00033D72" w:rsidP="00033D72">
            <w:pPr>
              <w:pStyle w:val="Tabelle"/>
              <w:spacing w:before="40"/>
              <w:rPr>
                <w:sz w:val="15"/>
                <w:szCs w:val="15"/>
                <w:vertAlign w:val="superscript"/>
                <w:lang w:val="en-GB"/>
              </w:rPr>
            </w:pPr>
            <w:r w:rsidRPr="0003205D">
              <w:rPr>
                <w:sz w:val="15"/>
                <w:szCs w:val="15"/>
                <w:lang w:val="en-GB"/>
              </w:rPr>
              <w:t>fine PFS-P16S-M20 /</w:t>
            </w:r>
            <w:r w:rsidRPr="0003205D">
              <w:rPr>
                <w:sz w:val="15"/>
                <w:szCs w:val="15"/>
                <w:vertAlign w:val="superscript"/>
                <w:lang w:val="en-GB"/>
              </w:rPr>
              <w:t xml:space="preserve"> </w:t>
            </w:r>
            <w:r w:rsidRPr="0003205D">
              <w:rPr>
                <w:sz w:val="15"/>
                <w:szCs w:val="15"/>
                <w:lang w:val="en-GB"/>
              </w:rPr>
              <w:br/>
              <w:t xml:space="preserve">          RI-P16S-M20</w:t>
            </w:r>
          </w:p>
        </w:tc>
        <w:tc>
          <w:tcPr>
            <w:tcW w:w="709" w:type="dxa"/>
            <w:tcBorders>
              <w:top w:val="single" w:sz="2" w:space="0" w:color="auto"/>
              <w:left w:val="single" w:sz="4" w:space="0" w:color="auto"/>
              <w:bottom w:val="nil"/>
            </w:tcBorders>
            <w:vAlign w:val="center"/>
          </w:tcPr>
          <w:p w14:paraId="48B13565" w14:textId="77777777" w:rsidR="00033D72" w:rsidRPr="009622FD" w:rsidRDefault="00033D72" w:rsidP="00033D72">
            <w:pPr>
              <w:spacing w:before="40" w:after="80"/>
              <w:jc w:val="center"/>
              <w:rPr>
                <w:rFonts w:cs="Arial"/>
                <w:sz w:val="15"/>
                <w:szCs w:val="15"/>
                <w:highlight w:val="lightGray"/>
              </w:rPr>
            </w:pPr>
            <w:r w:rsidRPr="009622FD">
              <w:rPr>
                <w:rFonts w:cs="Arial"/>
                <w:sz w:val="15"/>
                <w:szCs w:val="15"/>
                <w:highlight w:val="lightGray"/>
              </w:rPr>
              <w:t>......... %</w:t>
            </w:r>
          </w:p>
        </w:tc>
        <w:tc>
          <w:tcPr>
            <w:tcW w:w="709" w:type="dxa"/>
            <w:tcBorders>
              <w:top w:val="single" w:sz="4" w:space="0" w:color="auto"/>
              <w:bottom w:val="nil"/>
              <w:right w:val="nil"/>
            </w:tcBorders>
            <w:vAlign w:val="center"/>
          </w:tcPr>
          <w:p w14:paraId="515A3CDB" w14:textId="77777777" w:rsidR="00033D72" w:rsidRPr="002954BC" w:rsidRDefault="00033D72" w:rsidP="00033D72">
            <w:pPr>
              <w:pStyle w:val="Tabelle"/>
              <w:spacing w:before="40"/>
              <w:jc w:val="center"/>
              <w:rPr>
                <w:sz w:val="15"/>
                <w:szCs w:val="15"/>
              </w:rPr>
            </w:pPr>
            <w:r w:rsidRPr="002954BC">
              <w:rPr>
                <w:sz w:val="15"/>
                <w:szCs w:val="15"/>
              </w:rPr>
              <w:t>16S</w:t>
            </w:r>
          </w:p>
        </w:tc>
        <w:tc>
          <w:tcPr>
            <w:tcW w:w="850" w:type="dxa"/>
            <w:tcBorders>
              <w:top w:val="single" w:sz="2" w:space="0" w:color="auto"/>
              <w:left w:val="nil"/>
              <w:bottom w:val="nil"/>
              <w:right w:val="nil"/>
            </w:tcBorders>
            <w:vAlign w:val="center"/>
          </w:tcPr>
          <w:p w14:paraId="0DDD7D3F" w14:textId="77777777" w:rsidR="00033D72" w:rsidRPr="002954BC" w:rsidRDefault="00033D72" w:rsidP="00033D72">
            <w:pPr>
              <w:pStyle w:val="Tabelle"/>
              <w:spacing w:before="40"/>
              <w:jc w:val="center"/>
              <w:rPr>
                <w:sz w:val="15"/>
                <w:szCs w:val="15"/>
              </w:rPr>
            </w:pPr>
            <w:r w:rsidRPr="002954BC">
              <w:rPr>
                <w:sz w:val="15"/>
                <w:szCs w:val="15"/>
              </w:rPr>
              <w:t>15-20</w:t>
            </w:r>
          </w:p>
        </w:tc>
        <w:tc>
          <w:tcPr>
            <w:tcW w:w="709" w:type="dxa"/>
            <w:tcBorders>
              <w:top w:val="single" w:sz="2" w:space="0" w:color="auto"/>
              <w:left w:val="nil"/>
              <w:bottom w:val="nil"/>
              <w:right w:val="nil"/>
            </w:tcBorders>
            <w:vAlign w:val="center"/>
          </w:tcPr>
          <w:p w14:paraId="051A8BA5" w14:textId="77777777" w:rsidR="00033D72" w:rsidRPr="002954BC" w:rsidRDefault="00033D72" w:rsidP="00033D72">
            <w:pPr>
              <w:pStyle w:val="Tabelle"/>
              <w:spacing w:before="40"/>
              <w:ind w:left="-71" w:right="-38" w:firstLine="71"/>
              <w:jc w:val="center"/>
              <w:rPr>
                <w:sz w:val="15"/>
                <w:szCs w:val="15"/>
              </w:rPr>
            </w:pPr>
            <w:r w:rsidRPr="002954BC">
              <w:rPr>
                <w:sz w:val="15"/>
                <w:szCs w:val="15"/>
              </w:rPr>
              <w:t>N0.5</w:t>
            </w:r>
          </w:p>
        </w:tc>
        <w:tc>
          <w:tcPr>
            <w:tcW w:w="709" w:type="dxa"/>
            <w:tcBorders>
              <w:top w:val="single" w:sz="2" w:space="0" w:color="auto"/>
              <w:left w:val="nil"/>
              <w:bottom w:val="nil"/>
              <w:right w:val="nil"/>
            </w:tcBorders>
            <w:vAlign w:val="center"/>
          </w:tcPr>
          <w:p w14:paraId="666BDD6E" w14:textId="77777777" w:rsidR="00033D72" w:rsidRPr="002954BC" w:rsidRDefault="00033D72" w:rsidP="00033D72">
            <w:pPr>
              <w:pStyle w:val="Tabelle"/>
              <w:spacing w:before="40"/>
              <w:jc w:val="center"/>
              <w:rPr>
                <w:sz w:val="15"/>
                <w:szCs w:val="15"/>
              </w:rPr>
            </w:pPr>
            <w:r w:rsidRPr="002954BC">
              <w:rPr>
                <w:sz w:val="15"/>
                <w:szCs w:val="15"/>
              </w:rPr>
              <w:t>F05</w:t>
            </w:r>
          </w:p>
        </w:tc>
        <w:tc>
          <w:tcPr>
            <w:tcW w:w="850" w:type="dxa"/>
            <w:tcBorders>
              <w:top w:val="single" w:sz="2" w:space="0" w:color="auto"/>
              <w:left w:val="nil"/>
              <w:bottom w:val="nil"/>
              <w:right w:val="nil"/>
            </w:tcBorders>
            <w:vAlign w:val="center"/>
          </w:tcPr>
          <w:p w14:paraId="531AB068" w14:textId="77777777" w:rsidR="00033D72" w:rsidRPr="002954BC" w:rsidRDefault="00033D72" w:rsidP="00033D72">
            <w:pPr>
              <w:pStyle w:val="Tabelle"/>
              <w:spacing w:before="40"/>
              <w:jc w:val="center"/>
              <w:rPr>
                <w:sz w:val="15"/>
                <w:szCs w:val="15"/>
              </w:rPr>
            </w:pPr>
            <w:r w:rsidRPr="002954BC">
              <w:rPr>
                <w:sz w:val="15"/>
                <w:szCs w:val="15"/>
              </w:rPr>
              <w:t>A1.0</w:t>
            </w:r>
          </w:p>
        </w:tc>
        <w:tc>
          <w:tcPr>
            <w:tcW w:w="709" w:type="dxa"/>
            <w:tcBorders>
              <w:top w:val="single" w:sz="2" w:space="0" w:color="auto"/>
              <w:left w:val="nil"/>
              <w:bottom w:val="nil"/>
              <w:right w:val="nil"/>
            </w:tcBorders>
            <w:vAlign w:val="center"/>
          </w:tcPr>
          <w:p w14:paraId="41EE71C1" w14:textId="77777777" w:rsidR="00033D72" w:rsidRPr="002954BC" w:rsidRDefault="00033D72" w:rsidP="00033D72">
            <w:pPr>
              <w:spacing w:before="40" w:after="80"/>
              <w:ind w:left="-71" w:right="-71"/>
              <w:jc w:val="center"/>
              <w:rPr>
                <w:color w:val="000000"/>
                <w:sz w:val="15"/>
              </w:rPr>
            </w:pPr>
            <w:r w:rsidRPr="002954BC">
              <w:rPr>
                <w:color w:val="000000"/>
                <w:sz w:val="15"/>
              </w:rPr>
              <w:t>X</w:t>
            </w:r>
          </w:p>
        </w:tc>
        <w:tc>
          <w:tcPr>
            <w:tcW w:w="783" w:type="dxa"/>
            <w:tcBorders>
              <w:top w:val="single" w:sz="2" w:space="0" w:color="auto"/>
              <w:left w:val="nil"/>
              <w:bottom w:val="nil"/>
              <w:right w:val="single" w:sz="4" w:space="0" w:color="auto"/>
            </w:tcBorders>
            <w:vAlign w:val="center"/>
          </w:tcPr>
          <w:p w14:paraId="738EC922" w14:textId="77777777" w:rsidR="00033D72" w:rsidRPr="002954BC" w:rsidRDefault="00033D72" w:rsidP="00033D72">
            <w:pPr>
              <w:spacing w:before="40" w:after="80"/>
              <w:ind w:left="-71" w:right="-71"/>
              <w:jc w:val="center"/>
              <w:rPr>
                <w:color w:val="000000"/>
                <w:sz w:val="15"/>
              </w:rPr>
            </w:pPr>
            <w:r w:rsidRPr="002954BC">
              <w:rPr>
                <w:color w:val="000000"/>
                <w:sz w:val="15"/>
              </w:rPr>
              <w:t>-</w:t>
            </w:r>
          </w:p>
        </w:tc>
      </w:tr>
      <w:tr w:rsidR="00033D72" w:rsidRPr="002954BC" w14:paraId="178E06B5" w14:textId="77777777" w:rsidTr="00033D72">
        <w:trPr>
          <w:cantSplit/>
          <w:trHeight w:val="365"/>
          <w:jc w:val="center"/>
        </w:trPr>
        <w:tc>
          <w:tcPr>
            <w:tcW w:w="1495" w:type="dxa"/>
            <w:tcBorders>
              <w:left w:val="single" w:sz="2" w:space="0" w:color="auto"/>
              <w:bottom w:val="single" w:sz="4" w:space="0" w:color="auto"/>
              <w:right w:val="nil"/>
            </w:tcBorders>
            <w:vAlign w:val="center"/>
          </w:tcPr>
          <w:p w14:paraId="3CBA22DA" w14:textId="77777777" w:rsidR="00033D72" w:rsidRPr="002954BC" w:rsidRDefault="00033D72" w:rsidP="00033D72">
            <w:pPr>
              <w:pStyle w:val="Tabelle"/>
              <w:spacing w:after="40"/>
              <w:rPr>
                <w:sz w:val="15"/>
                <w:szCs w:val="15"/>
              </w:rPr>
            </w:pPr>
            <w:r w:rsidRPr="002954BC">
              <w:rPr>
                <w:sz w:val="15"/>
                <w:szCs w:val="15"/>
              </w:rPr>
              <w:t>de résidus de bois industriel (RI)</w:t>
            </w:r>
            <w:r w:rsidRPr="002954BC">
              <w:rPr>
                <w:sz w:val="15"/>
                <w:szCs w:val="15"/>
                <w:vertAlign w:val="superscript"/>
              </w:rPr>
              <w:t>1) 9)</w:t>
            </w:r>
          </w:p>
        </w:tc>
        <w:tc>
          <w:tcPr>
            <w:tcW w:w="1984" w:type="dxa"/>
            <w:gridSpan w:val="3"/>
            <w:tcBorders>
              <w:top w:val="single" w:sz="4" w:space="0" w:color="auto"/>
              <w:bottom w:val="single" w:sz="4" w:space="0" w:color="auto"/>
              <w:right w:val="single" w:sz="4" w:space="0" w:color="auto"/>
            </w:tcBorders>
            <w:vAlign w:val="center"/>
          </w:tcPr>
          <w:p w14:paraId="4BD7CFAC" w14:textId="77777777" w:rsidR="00033D72" w:rsidRPr="0003205D" w:rsidRDefault="00033D72" w:rsidP="00033D72">
            <w:pPr>
              <w:pStyle w:val="Tabelle"/>
              <w:spacing w:after="40"/>
              <w:rPr>
                <w:sz w:val="15"/>
                <w:szCs w:val="15"/>
                <w:lang w:val="en-GB"/>
              </w:rPr>
            </w:pPr>
            <w:r w:rsidRPr="0003205D">
              <w:rPr>
                <w:sz w:val="15"/>
                <w:szCs w:val="15"/>
                <w:lang w:val="en-GB"/>
              </w:rPr>
              <w:t>grosse PFS-P31S-M20 /</w:t>
            </w:r>
          </w:p>
          <w:p w14:paraId="3146E874" w14:textId="77777777" w:rsidR="00033D72" w:rsidRPr="0003205D" w:rsidRDefault="00033D72" w:rsidP="00033D72">
            <w:pPr>
              <w:pStyle w:val="Tabelle"/>
              <w:spacing w:after="40"/>
              <w:rPr>
                <w:sz w:val="15"/>
                <w:szCs w:val="15"/>
                <w:vertAlign w:val="superscript"/>
                <w:lang w:val="en-GB"/>
              </w:rPr>
            </w:pPr>
            <w:r w:rsidRPr="0003205D">
              <w:rPr>
                <w:sz w:val="15"/>
                <w:szCs w:val="15"/>
                <w:lang w:val="en-GB"/>
              </w:rPr>
              <w:t xml:space="preserve">               RI-P31S-M20</w:t>
            </w:r>
          </w:p>
        </w:tc>
        <w:tc>
          <w:tcPr>
            <w:tcW w:w="709" w:type="dxa"/>
            <w:tcBorders>
              <w:top w:val="nil"/>
              <w:left w:val="single" w:sz="4" w:space="0" w:color="auto"/>
            </w:tcBorders>
            <w:vAlign w:val="center"/>
          </w:tcPr>
          <w:p w14:paraId="0850845C" w14:textId="77777777" w:rsidR="00033D72" w:rsidRPr="009622FD" w:rsidRDefault="00033D72" w:rsidP="00033D72">
            <w:pPr>
              <w:spacing w:before="80" w:after="40"/>
              <w:jc w:val="center"/>
              <w:rPr>
                <w:rFonts w:cs="Arial"/>
                <w:sz w:val="15"/>
                <w:szCs w:val="15"/>
                <w:highlight w:val="lightGray"/>
              </w:rPr>
            </w:pPr>
            <w:r w:rsidRPr="009622FD">
              <w:rPr>
                <w:rFonts w:cs="Arial"/>
                <w:sz w:val="15"/>
                <w:szCs w:val="15"/>
                <w:highlight w:val="lightGray"/>
              </w:rPr>
              <w:t>......... %</w:t>
            </w:r>
          </w:p>
        </w:tc>
        <w:tc>
          <w:tcPr>
            <w:tcW w:w="709" w:type="dxa"/>
            <w:tcBorders>
              <w:top w:val="nil"/>
              <w:right w:val="nil"/>
            </w:tcBorders>
            <w:vAlign w:val="center"/>
          </w:tcPr>
          <w:p w14:paraId="13F26536" w14:textId="77777777" w:rsidR="00033D72" w:rsidRPr="002954BC" w:rsidRDefault="00033D72" w:rsidP="00033D72">
            <w:pPr>
              <w:pStyle w:val="Tabelle"/>
              <w:spacing w:after="40"/>
              <w:jc w:val="center"/>
              <w:rPr>
                <w:sz w:val="15"/>
                <w:szCs w:val="15"/>
              </w:rPr>
            </w:pPr>
            <w:r w:rsidRPr="002954BC">
              <w:rPr>
                <w:sz w:val="15"/>
                <w:szCs w:val="15"/>
              </w:rPr>
              <w:t>31S</w:t>
            </w:r>
          </w:p>
        </w:tc>
        <w:tc>
          <w:tcPr>
            <w:tcW w:w="850" w:type="dxa"/>
            <w:vAlign w:val="center"/>
          </w:tcPr>
          <w:p w14:paraId="55218D67" w14:textId="77777777" w:rsidR="00033D72" w:rsidRPr="002954BC" w:rsidRDefault="00033D72" w:rsidP="00033D72">
            <w:pPr>
              <w:pStyle w:val="Tabelle"/>
              <w:spacing w:after="40"/>
              <w:jc w:val="center"/>
              <w:rPr>
                <w:sz w:val="15"/>
                <w:szCs w:val="15"/>
              </w:rPr>
            </w:pPr>
            <w:r w:rsidRPr="002954BC">
              <w:rPr>
                <w:sz w:val="15"/>
                <w:szCs w:val="15"/>
              </w:rPr>
              <w:t>15-20</w:t>
            </w:r>
          </w:p>
        </w:tc>
        <w:tc>
          <w:tcPr>
            <w:tcW w:w="709" w:type="dxa"/>
            <w:vAlign w:val="center"/>
          </w:tcPr>
          <w:p w14:paraId="033A7885" w14:textId="77777777" w:rsidR="00033D72" w:rsidRPr="002954BC" w:rsidRDefault="00033D72" w:rsidP="00033D72">
            <w:pPr>
              <w:pStyle w:val="Tabelle"/>
              <w:spacing w:after="40"/>
              <w:ind w:left="-71" w:right="-38" w:firstLine="71"/>
              <w:jc w:val="center"/>
              <w:rPr>
                <w:sz w:val="15"/>
                <w:szCs w:val="15"/>
              </w:rPr>
            </w:pPr>
            <w:r w:rsidRPr="002954BC">
              <w:rPr>
                <w:sz w:val="15"/>
                <w:szCs w:val="15"/>
              </w:rPr>
              <w:t>N0.5</w:t>
            </w:r>
          </w:p>
        </w:tc>
        <w:tc>
          <w:tcPr>
            <w:tcW w:w="709" w:type="dxa"/>
            <w:vAlign w:val="center"/>
          </w:tcPr>
          <w:p w14:paraId="752E4075" w14:textId="77777777" w:rsidR="00033D72" w:rsidRPr="002954BC" w:rsidRDefault="00033D72" w:rsidP="00033D72">
            <w:pPr>
              <w:pStyle w:val="Tabelle"/>
              <w:spacing w:after="40"/>
              <w:jc w:val="center"/>
              <w:rPr>
                <w:sz w:val="15"/>
                <w:szCs w:val="15"/>
              </w:rPr>
            </w:pPr>
            <w:r w:rsidRPr="002954BC">
              <w:rPr>
                <w:sz w:val="15"/>
                <w:szCs w:val="15"/>
              </w:rPr>
              <w:t>F05</w:t>
            </w:r>
          </w:p>
        </w:tc>
        <w:tc>
          <w:tcPr>
            <w:tcW w:w="850" w:type="dxa"/>
            <w:vAlign w:val="center"/>
          </w:tcPr>
          <w:p w14:paraId="0A6BC6EA" w14:textId="77777777" w:rsidR="00033D72" w:rsidRPr="002954BC" w:rsidRDefault="00033D72" w:rsidP="00033D72">
            <w:pPr>
              <w:pStyle w:val="Tabelle"/>
              <w:spacing w:after="40"/>
              <w:jc w:val="center"/>
              <w:rPr>
                <w:sz w:val="15"/>
                <w:szCs w:val="15"/>
              </w:rPr>
            </w:pPr>
            <w:r w:rsidRPr="002954BC">
              <w:rPr>
                <w:sz w:val="15"/>
                <w:szCs w:val="15"/>
              </w:rPr>
              <w:t>A1.0</w:t>
            </w:r>
          </w:p>
        </w:tc>
        <w:tc>
          <w:tcPr>
            <w:tcW w:w="709" w:type="dxa"/>
            <w:vAlign w:val="center"/>
          </w:tcPr>
          <w:p w14:paraId="63BAB388" w14:textId="77777777" w:rsidR="00033D72" w:rsidRPr="002954BC" w:rsidRDefault="00033D72" w:rsidP="00033D72">
            <w:pPr>
              <w:spacing w:before="80" w:after="40"/>
              <w:ind w:left="-71" w:right="-71"/>
              <w:jc w:val="center"/>
              <w:rPr>
                <w:color w:val="000000"/>
                <w:sz w:val="15"/>
              </w:rPr>
            </w:pPr>
            <w:r w:rsidRPr="002954BC">
              <w:rPr>
                <w:color w:val="000000"/>
                <w:sz w:val="15"/>
              </w:rPr>
              <w:t>X</w:t>
            </w:r>
          </w:p>
        </w:tc>
        <w:tc>
          <w:tcPr>
            <w:tcW w:w="783" w:type="dxa"/>
            <w:tcBorders>
              <w:right w:val="single" w:sz="4" w:space="0" w:color="auto"/>
            </w:tcBorders>
            <w:vAlign w:val="center"/>
          </w:tcPr>
          <w:p w14:paraId="0C864EE9" w14:textId="77777777" w:rsidR="00033D72" w:rsidRPr="002954BC" w:rsidRDefault="00033D72" w:rsidP="00033D72">
            <w:pPr>
              <w:spacing w:before="80" w:after="40"/>
              <w:ind w:left="-71" w:right="-71"/>
              <w:jc w:val="center"/>
              <w:rPr>
                <w:color w:val="000000"/>
                <w:sz w:val="15"/>
              </w:rPr>
            </w:pPr>
            <w:r w:rsidRPr="002954BC">
              <w:rPr>
                <w:color w:val="000000"/>
                <w:sz w:val="15"/>
              </w:rPr>
              <w:t>-</w:t>
            </w:r>
          </w:p>
        </w:tc>
      </w:tr>
      <w:tr w:rsidR="00033D72" w:rsidRPr="002954BC" w14:paraId="1F0E3F84" w14:textId="77777777" w:rsidTr="00033D72">
        <w:trPr>
          <w:cantSplit/>
          <w:jc w:val="center"/>
        </w:trPr>
        <w:tc>
          <w:tcPr>
            <w:tcW w:w="1495" w:type="dxa"/>
            <w:tcBorders>
              <w:top w:val="single" w:sz="4" w:space="0" w:color="auto"/>
              <w:left w:val="single" w:sz="2" w:space="0" w:color="auto"/>
              <w:right w:val="nil"/>
            </w:tcBorders>
            <w:vAlign w:val="center"/>
          </w:tcPr>
          <w:p w14:paraId="3EA3FADC" w14:textId="77777777" w:rsidR="00033D72" w:rsidRPr="002954BC" w:rsidRDefault="00033D72" w:rsidP="00033D72">
            <w:pPr>
              <w:pStyle w:val="Tabelle"/>
              <w:rPr>
                <w:sz w:val="15"/>
                <w:szCs w:val="15"/>
              </w:rPr>
            </w:pPr>
          </w:p>
        </w:tc>
        <w:tc>
          <w:tcPr>
            <w:tcW w:w="1984" w:type="dxa"/>
            <w:gridSpan w:val="3"/>
            <w:tcBorders>
              <w:top w:val="single" w:sz="2" w:space="0" w:color="auto"/>
              <w:left w:val="nil"/>
              <w:bottom w:val="single" w:sz="4" w:space="0" w:color="auto"/>
              <w:right w:val="single" w:sz="4" w:space="0" w:color="auto"/>
            </w:tcBorders>
            <w:vAlign w:val="center"/>
          </w:tcPr>
          <w:p w14:paraId="33DBB119" w14:textId="77777777" w:rsidR="00033D72" w:rsidRPr="0003205D" w:rsidRDefault="00033D72" w:rsidP="00033D72">
            <w:pPr>
              <w:pStyle w:val="Tabelle"/>
              <w:rPr>
                <w:sz w:val="15"/>
                <w:szCs w:val="15"/>
                <w:lang w:val="en-GB"/>
              </w:rPr>
            </w:pPr>
            <w:r w:rsidRPr="0003205D">
              <w:rPr>
                <w:sz w:val="15"/>
                <w:szCs w:val="15"/>
                <w:lang w:val="en-GB"/>
              </w:rPr>
              <w:t xml:space="preserve">PFS-P31S-M35 / RI-P31S-M35 </w:t>
            </w:r>
          </w:p>
        </w:tc>
        <w:tc>
          <w:tcPr>
            <w:tcW w:w="709" w:type="dxa"/>
            <w:tcBorders>
              <w:top w:val="single" w:sz="2" w:space="0" w:color="auto"/>
              <w:left w:val="single" w:sz="4" w:space="0" w:color="auto"/>
              <w:bottom w:val="nil"/>
            </w:tcBorders>
            <w:vAlign w:val="center"/>
          </w:tcPr>
          <w:p w14:paraId="0E25EA7F" w14:textId="77777777" w:rsidR="00033D72" w:rsidRPr="009622FD" w:rsidRDefault="00033D72" w:rsidP="00033D72">
            <w:pPr>
              <w:spacing w:before="80" w:after="80"/>
              <w:jc w:val="center"/>
              <w:rPr>
                <w:rFonts w:cs="Arial"/>
                <w:sz w:val="15"/>
                <w:szCs w:val="15"/>
                <w:highlight w:val="lightGray"/>
              </w:rPr>
            </w:pPr>
            <w:r w:rsidRPr="009622FD">
              <w:rPr>
                <w:rFonts w:cs="Arial"/>
                <w:sz w:val="15"/>
                <w:szCs w:val="15"/>
                <w:highlight w:val="lightGray"/>
              </w:rPr>
              <w:t>......... %</w:t>
            </w:r>
          </w:p>
        </w:tc>
        <w:tc>
          <w:tcPr>
            <w:tcW w:w="709" w:type="dxa"/>
            <w:tcBorders>
              <w:top w:val="single" w:sz="2" w:space="0" w:color="auto"/>
              <w:bottom w:val="nil"/>
              <w:right w:val="nil"/>
            </w:tcBorders>
            <w:vAlign w:val="center"/>
          </w:tcPr>
          <w:p w14:paraId="5FA1B884" w14:textId="77777777" w:rsidR="00033D72" w:rsidRPr="002954BC" w:rsidRDefault="00033D72" w:rsidP="00033D72">
            <w:pPr>
              <w:pStyle w:val="Tabelle"/>
              <w:jc w:val="center"/>
              <w:rPr>
                <w:sz w:val="15"/>
                <w:szCs w:val="15"/>
              </w:rPr>
            </w:pPr>
            <w:r w:rsidRPr="002954BC">
              <w:rPr>
                <w:sz w:val="15"/>
                <w:szCs w:val="15"/>
              </w:rPr>
              <w:t>31S</w:t>
            </w:r>
          </w:p>
        </w:tc>
        <w:tc>
          <w:tcPr>
            <w:tcW w:w="850" w:type="dxa"/>
            <w:tcBorders>
              <w:top w:val="single" w:sz="2" w:space="0" w:color="auto"/>
              <w:left w:val="nil"/>
              <w:bottom w:val="nil"/>
              <w:right w:val="nil"/>
            </w:tcBorders>
            <w:vAlign w:val="center"/>
          </w:tcPr>
          <w:p w14:paraId="5A308A80" w14:textId="77777777" w:rsidR="00033D72" w:rsidRPr="002954BC" w:rsidRDefault="00033D72" w:rsidP="00033D72">
            <w:pPr>
              <w:pStyle w:val="Tabelle"/>
              <w:jc w:val="center"/>
              <w:rPr>
                <w:sz w:val="15"/>
                <w:szCs w:val="15"/>
              </w:rPr>
            </w:pPr>
            <w:r w:rsidRPr="002954BC">
              <w:rPr>
                <w:sz w:val="15"/>
                <w:szCs w:val="15"/>
              </w:rPr>
              <w:t>20-35</w:t>
            </w:r>
          </w:p>
        </w:tc>
        <w:tc>
          <w:tcPr>
            <w:tcW w:w="709" w:type="dxa"/>
            <w:tcBorders>
              <w:top w:val="single" w:sz="2" w:space="0" w:color="auto"/>
              <w:left w:val="nil"/>
              <w:bottom w:val="nil"/>
              <w:right w:val="nil"/>
            </w:tcBorders>
            <w:vAlign w:val="center"/>
          </w:tcPr>
          <w:p w14:paraId="133E3595" w14:textId="77777777" w:rsidR="00033D72" w:rsidRPr="002954BC" w:rsidRDefault="00033D72" w:rsidP="00033D72">
            <w:pPr>
              <w:pStyle w:val="Tabelle"/>
              <w:ind w:left="-71" w:right="-38" w:firstLine="71"/>
              <w:jc w:val="center"/>
              <w:rPr>
                <w:sz w:val="15"/>
                <w:szCs w:val="15"/>
              </w:rPr>
            </w:pPr>
            <w:r w:rsidRPr="002954BC">
              <w:rPr>
                <w:sz w:val="15"/>
                <w:szCs w:val="15"/>
              </w:rPr>
              <w:t>N0.5</w:t>
            </w:r>
          </w:p>
        </w:tc>
        <w:tc>
          <w:tcPr>
            <w:tcW w:w="709" w:type="dxa"/>
            <w:tcBorders>
              <w:top w:val="single" w:sz="2" w:space="0" w:color="auto"/>
              <w:left w:val="nil"/>
              <w:bottom w:val="nil"/>
              <w:right w:val="nil"/>
            </w:tcBorders>
            <w:vAlign w:val="center"/>
          </w:tcPr>
          <w:p w14:paraId="549A49E1" w14:textId="77777777" w:rsidR="00033D72" w:rsidRPr="002954BC" w:rsidRDefault="00033D72" w:rsidP="00033D72">
            <w:pPr>
              <w:pStyle w:val="Tabelle"/>
              <w:jc w:val="center"/>
              <w:rPr>
                <w:sz w:val="15"/>
                <w:szCs w:val="15"/>
              </w:rPr>
            </w:pPr>
            <w:r w:rsidRPr="002954BC">
              <w:rPr>
                <w:sz w:val="15"/>
                <w:szCs w:val="15"/>
              </w:rPr>
              <w:t>F10</w:t>
            </w:r>
          </w:p>
        </w:tc>
        <w:tc>
          <w:tcPr>
            <w:tcW w:w="850" w:type="dxa"/>
            <w:tcBorders>
              <w:top w:val="single" w:sz="2" w:space="0" w:color="auto"/>
              <w:left w:val="nil"/>
              <w:bottom w:val="nil"/>
              <w:right w:val="nil"/>
            </w:tcBorders>
            <w:vAlign w:val="center"/>
          </w:tcPr>
          <w:p w14:paraId="3E1111C8" w14:textId="77777777" w:rsidR="00033D72" w:rsidRPr="002954BC" w:rsidRDefault="00033D72" w:rsidP="00033D72">
            <w:pPr>
              <w:pStyle w:val="Tabelle"/>
              <w:jc w:val="center"/>
              <w:rPr>
                <w:sz w:val="15"/>
                <w:szCs w:val="15"/>
              </w:rPr>
            </w:pPr>
            <w:r w:rsidRPr="002954BC">
              <w:rPr>
                <w:sz w:val="15"/>
                <w:szCs w:val="15"/>
              </w:rPr>
              <w:t>A3.0</w:t>
            </w:r>
          </w:p>
        </w:tc>
        <w:tc>
          <w:tcPr>
            <w:tcW w:w="709" w:type="dxa"/>
            <w:tcBorders>
              <w:top w:val="single" w:sz="2" w:space="0" w:color="auto"/>
              <w:left w:val="nil"/>
              <w:bottom w:val="nil"/>
              <w:right w:val="nil"/>
            </w:tcBorders>
            <w:vAlign w:val="center"/>
          </w:tcPr>
          <w:p w14:paraId="2FE405B7" w14:textId="77777777" w:rsidR="00033D72" w:rsidRPr="002954BC" w:rsidRDefault="00033D72" w:rsidP="00033D72">
            <w:pPr>
              <w:spacing w:before="80" w:after="80"/>
              <w:ind w:left="-71" w:right="-71"/>
              <w:jc w:val="center"/>
              <w:rPr>
                <w:color w:val="000000"/>
                <w:sz w:val="15"/>
              </w:rPr>
            </w:pPr>
            <w:r w:rsidRPr="002954BC">
              <w:rPr>
                <w:color w:val="000000"/>
                <w:sz w:val="15"/>
              </w:rPr>
              <w:t>X</w:t>
            </w:r>
          </w:p>
        </w:tc>
        <w:tc>
          <w:tcPr>
            <w:tcW w:w="783" w:type="dxa"/>
            <w:tcBorders>
              <w:top w:val="single" w:sz="2" w:space="0" w:color="auto"/>
              <w:left w:val="nil"/>
              <w:bottom w:val="nil"/>
              <w:right w:val="single" w:sz="4" w:space="0" w:color="auto"/>
            </w:tcBorders>
            <w:vAlign w:val="center"/>
          </w:tcPr>
          <w:p w14:paraId="59BC1213" w14:textId="77777777" w:rsidR="00033D72" w:rsidRPr="002954BC" w:rsidRDefault="00033D72" w:rsidP="00033D72">
            <w:pPr>
              <w:spacing w:before="80" w:after="80"/>
              <w:ind w:left="-71" w:right="-71"/>
              <w:jc w:val="center"/>
              <w:rPr>
                <w:color w:val="000000"/>
                <w:sz w:val="15"/>
              </w:rPr>
            </w:pPr>
            <w:r w:rsidRPr="002954BC">
              <w:rPr>
                <w:color w:val="000000"/>
                <w:sz w:val="15"/>
              </w:rPr>
              <w:t>-</w:t>
            </w:r>
          </w:p>
        </w:tc>
      </w:tr>
      <w:tr w:rsidR="00033D72" w:rsidRPr="002954BC" w14:paraId="31E1699C" w14:textId="77777777" w:rsidTr="00033D72">
        <w:trPr>
          <w:cantSplit/>
          <w:jc w:val="center"/>
        </w:trPr>
        <w:tc>
          <w:tcPr>
            <w:tcW w:w="1495" w:type="dxa"/>
            <w:vMerge w:val="restart"/>
            <w:tcBorders>
              <w:left w:val="single" w:sz="2" w:space="0" w:color="auto"/>
              <w:right w:val="nil"/>
            </w:tcBorders>
            <w:vAlign w:val="center"/>
          </w:tcPr>
          <w:p w14:paraId="00A771EA" w14:textId="77777777" w:rsidR="00033D72" w:rsidRPr="002954BC" w:rsidRDefault="00033D72" w:rsidP="00033D72">
            <w:pPr>
              <w:pStyle w:val="Tabelle"/>
              <w:rPr>
                <w:sz w:val="15"/>
                <w:szCs w:val="15"/>
              </w:rPr>
            </w:pPr>
            <w:r w:rsidRPr="002954BC">
              <w:rPr>
                <w:sz w:val="15"/>
                <w:szCs w:val="15"/>
              </w:rPr>
              <w:t>Plaquettes issues de l’exploi</w:t>
            </w:r>
            <w:r w:rsidRPr="002954BC">
              <w:rPr>
                <w:sz w:val="15"/>
                <w:szCs w:val="15"/>
              </w:rPr>
              <w:softHyphen/>
              <w:t>tation forestière (PFS)</w:t>
            </w:r>
            <w:r w:rsidRPr="002954BC">
              <w:rPr>
                <w:sz w:val="15"/>
                <w:szCs w:val="15"/>
                <w:vertAlign w:val="superscript"/>
              </w:rPr>
              <w:t xml:space="preserve">1) </w:t>
            </w:r>
            <w:r w:rsidRPr="002954BC">
              <w:rPr>
                <w:sz w:val="15"/>
                <w:szCs w:val="15"/>
              </w:rPr>
              <w:t xml:space="preserve">et de résidus de </w:t>
            </w:r>
            <w:r w:rsidRPr="002954BC">
              <w:rPr>
                <w:sz w:val="15"/>
                <w:szCs w:val="15"/>
              </w:rPr>
              <w:br/>
              <w:t>bois industriel (RI)</w:t>
            </w:r>
            <w:r w:rsidRPr="002954BC">
              <w:rPr>
                <w:sz w:val="15"/>
                <w:szCs w:val="15"/>
                <w:vertAlign w:val="superscript"/>
              </w:rPr>
              <w:t>1) 2)</w:t>
            </w:r>
          </w:p>
        </w:tc>
        <w:tc>
          <w:tcPr>
            <w:tcW w:w="1984" w:type="dxa"/>
            <w:gridSpan w:val="3"/>
            <w:tcBorders>
              <w:top w:val="single" w:sz="4" w:space="0" w:color="auto"/>
              <w:bottom w:val="single" w:sz="4" w:space="0" w:color="auto"/>
              <w:right w:val="single" w:sz="4" w:space="0" w:color="auto"/>
            </w:tcBorders>
            <w:vAlign w:val="center"/>
          </w:tcPr>
          <w:p w14:paraId="32C9D202" w14:textId="77777777" w:rsidR="00033D72" w:rsidRPr="0003205D" w:rsidRDefault="00033D72" w:rsidP="00033D72">
            <w:pPr>
              <w:pStyle w:val="Tabelle"/>
              <w:rPr>
                <w:sz w:val="15"/>
                <w:szCs w:val="15"/>
                <w:vertAlign w:val="superscript"/>
                <w:lang w:val="en-GB"/>
              </w:rPr>
            </w:pPr>
            <w:r w:rsidRPr="0003205D">
              <w:rPr>
                <w:sz w:val="15"/>
                <w:szCs w:val="15"/>
                <w:lang w:val="en-GB"/>
              </w:rPr>
              <w:t>PFS-P31S-M50</w:t>
            </w:r>
            <w:r w:rsidRPr="0003205D">
              <w:rPr>
                <w:sz w:val="15"/>
                <w:szCs w:val="15"/>
                <w:vertAlign w:val="superscript"/>
                <w:lang w:val="en-GB"/>
              </w:rPr>
              <w:t xml:space="preserve"> </w:t>
            </w:r>
            <w:r w:rsidRPr="0003205D">
              <w:rPr>
                <w:sz w:val="15"/>
                <w:szCs w:val="15"/>
                <w:lang w:val="en-GB"/>
              </w:rPr>
              <w:t>/ RI-P31S-M50</w:t>
            </w:r>
          </w:p>
        </w:tc>
        <w:tc>
          <w:tcPr>
            <w:tcW w:w="709" w:type="dxa"/>
            <w:tcBorders>
              <w:top w:val="nil"/>
              <w:left w:val="single" w:sz="4" w:space="0" w:color="auto"/>
            </w:tcBorders>
            <w:vAlign w:val="center"/>
          </w:tcPr>
          <w:p w14:paraId="038A72D2" w14:textId="77777777" w:rsidR="00033D72" w:rsidRPr="009622FD" w:rsidRDefault="00033D72" w:rsidP="00033D72">
            <w:pPr>
              <w:spacing w:before="80" w:after="80"/>
              <w:jc w:val="center"/>
              <w:rPr>
                <w:rFonts w:cs="Arial"/>
                <w:sz w:val="15"/>
                <w:szCs w:val="15"/>
                <w:highlight w:val="lightGray"/>
              </w:rPr>
            </w:pPr>
            <w:r w:rsidRPr="009622FD">
              <w:rPr>
                <w:rFonts w:cs="Arial"/>
                <w:sz w:val="15"/>
                <w:szCs w:val="15"/>
                <w:highlight w:val="lightGray"/>
              </w:rPr>
              <w:t>......... %</w:t>
            </w:r>
          </w:p>
        </w:tc>
        <w:tc>
          <w:tcPr>
            <w:tcW w:w="709" w:type="dxa"/>
            <w:tcBorders>
              <w:top w:val="nil"/>
              <w:right w:val="nil"/>
            </w:tcBorders>
            <w:vAlign w:val="center"/>
          </w:tcPr>
          <w:p w14:paraId="716383F7" w14:textId="77777777" w:rsidR="00033D72" w:rsidRPr="002954BC" w:rsidRDefault="00033D72" w:rsidP="00033D72">
            <w:pPr>
              <w:pStyle w:val="Tabelle"/>
              <w:jc w:val="center"/>
              <w:rPr>
                <w:sz w:val="15"/>
                <w:szCs w:val="15"/>
              </w:rPr>
            </w:pPr>
            <w:r w:rsidRPr="002954BC">
              <w:rPr>
                <w:sz w:val="15"/>
                <w:szCs w:val="15"/>
              </w:rPr>
              <w:t>31S</w:t>
            </w:r>
          </w:p>
        </w:tc>
        <w:tc>
          <w:tcPr>
            <w:tcW w:w="850" w:type="dxa"/>
            <w:vAlign w:val="center"/>
          </w:tcPr>
          <w:p w14:paraId="11CAA098" w14:textId="77777777" w:rsidR="00033D72" w:rsidRPr="002954BC" w:rsidRDefault="00033D72" w:rsidP="00033D72">
            <w:pPr>
              <w:pStyle w:val="Tabelle"/>
              <w:jc w:val="center"/>
              <w:rPr>
                <w:sz w:val="15"/>
                <w:szCs w:val="15"/>
              </w:rPr>
            </w:pPr>
            <w:r w:rsidRPr="002954BC">
              <w:rPr>
                <w:sz w:val="15"/>
                <w:szCs w:val="15"/>
              </w:rPr>
              <w:t>30-50</w:t>
            </w:r>
          </w:p>
        </w:tc>
        <w:tc>
          <w:tcPr>
            <w:tcW w:w="709" w:type="dxa"/>
            <w:vAlign w:val="center"/>
          </w:tcPr>
          <w:p w14:paraId="257F9AD9" w14:textId="77777777" w:rsidR="00033D72" w:rsidRPr="002954BC" w:rsidRDefault="00033D72" w:rsidP="00033D72">
            <w:pPr>
              <w:pStyle w:val="Tabelle"/>
              <w:ind w:left="-71" w:right="-38" w:firstLine="71"/>
              <w:jc w:val="center"/>
              <w:rPr>
                <w:sz w:val="15"/>
                <w:szCs w:val="15"/>
              </w:rPr>
            </w:pPr>
            <w:r w:rsidRPr="002954BC">
              <w:rPr>
                <w:sz w:val="15"/>
                <w:szCs w:val="15"/>
              </w:rPr>
              <w:t>N0.5</w:t>
            </w:r>
          </w:p>
        </w:tc>
        <w:tc>
          <w:tcPr>
            <w:tcW w:w="709" w:type="dxa"/>
            <w:vAlign w:val="center"/>
          </w:tcPr>
          <w:p w14:paraId="2B643014" w14:textId="77777777" w:rsidR="00033D72" w:rsidRPr="002954BC" w:rsidRDefault="00033D72" w:rsidP="00033D72">
            <w:pPr>
              <w:pStyle w:val="Tabelle"/>
              <w:jc w:val="center"/>
              <w:rPr>
                <w:sz w:val="15"/>
                <w:szCs w:val="15"/>
              </w:rPr>
            </w:pPr>
            <w:r w:rsidRPr="002954BC">
              <w:rPr>
                <w:sz w:val="15"/>
                <w:szCs w:val="15"/>
              </w:rPr>
              <w:t>F10</w:t>
            </w:r>
          </w:p>
        </w:tc>
        <w:tc>
          <w:tcPr>
            <w:tcW w:w="850" w:type="dxa"/>
            <w:vAlign w:val="center"/>
          </w:tcPr>
          <w:p w14:paraId="3D95406A" w14:textId="77777777" w:rsidR="00033D72" w:rsidRPr="002954BC" w:rsidRDefault="00033D72" w:rsidP="00033D72">
            <w:pPr>
              <w:pStyle w:val="Tabelle"/>
              <w:jc w:val="center"/>
              <w:rPr>
                <w:sz w:val="15"/>
                <w:szCs w:val="15"/>
              </w:rPr>
            </w:pPr>
            <w:r w:rsidRPr="002954BC">
              <w:rPr>
                <w:sz w:val="15"/>
                <w:szCs w:val="15"/>
              </w:rPr>
              <w:t>A3.0</w:t>
            </w:r>
          </w:p>
        </w:tc>
        <w:tc>
          <w:tcPr>
            <w:tcW w:w="709" w:type="dxa"/>
            <w:vAlign w:val="center"/>
          </w:tcPr>
          <w:p w14:paraId="21D4F17C" w14:textId="77777777" w:rsidR="00033D72" w:rsidRPr="002954BC" w:rsidRDefault="00033D72" w:rsidP="00033D72">
            <w:pPr>
              <w:spacing w:before="80" w:after="80"/>
              <w:ind w:left="-71" w:right="-71"/>
              <w:jc w:val="center"/>
              <w:rPr>
                <w:color w:val="000000"/>
                <w:sz w:val="15"/>
              </w:rPr>
            </w:pPr>
            <w:r w:rsidRPr="002954BC">
              <w:rPr>
                <w:color w:val="000000"/>
                <w:sz w:val="15"/>
              </w:rPr>
              <w:t>X</w:t>
            </w:r>
          </w:p>
        </w:tc>
        <w:tc>
          <w:tcPr>
            <w:tcW w:w="783" w:type="dxa"/>
            <w:tcBorders>
              <w:right w:val="single" w:sz="4" w:space="0" w:color="auto"/>
            </w:tcBorders>
            <w:vAlign w:val="center"/>
          </w:tcPr>
          <w:p w14:paraId="0140E6C3" w14:textId="77777777" w:rsidR="00033D72" w:rsidRPr="002954BC" w:rsidRDefault="00033D72" w:rsidP="00033D72">
            <w:pPr>
              <w:spacing w:before="80" w:after="80"/>
              <w:ind w:left="-71" w:right="-71"/>
              <w:jc w:val="center"/>
              <w:rPr>
                <w:color w:val="000000"/>
                <w:sz w:val="15"/>
              </w:rPr>
            </w:pPr>
            <w:r w:rsidRPr="002954BC">
              <w:rPr>
                <w:color w:val="000000"/>
                <w:sz w:val="15"/>
              </w:rPr>
              <w:t>-</w:t>
            </w:r>
          </w:p>
        </w:tc>
      </w:tr>
      <w:tr w:rsidR="00033D72" w:rsidRPr="002954BC" w14:paraId="3BAAEA05" w14:textId="77777777" w:rsidTr="00033D72">
        <w:trPr>
          <w:cantSplit/>
          <w:jc w:val="center"/>
        </w:trPr>
        <w:tc>
          <w:tcPr>
            <w:tcW w:w="1495" w:type="dxa"/>
            <w:vMerge/>
            <w:tcBorders>
              <w:left w:val="single" w:sz="2" w:space="0" w:color="auto"/>
              <w:right w:val="nil"/>
            </w:tcBorders>
            <w:vAlign w:val="center"/>
          </w:tcPr>
          <w:p w14:paraId="2F9D43F1" w14:textId="77777777" w:rsidR="00033D72" w:rsidRPr="002954BC" w:rsidRDefault="00033D72" w:rsidP="00033D72">
            <w:pPr>
              <w:pStyle w:val="Tabelle"/>
              <w:rPr>
                <w:sz w:val="15"/>
                <w:szCs w:val="15"/>
              </w:rPr>
            </w:pPr>
          </w:p>
        </w:tc>
        <w:tc>
          <w:tcPr>
            <w:tcW w:w="1984" w:type="dxa"/>
            <w:gridSpan w:val="3"/>
            <w:tcBorders>
              <w:top w:val="single" w:sz="4" w:space="0" w:color="auto"/>
              <w:left w:val="nil"/>
              <w:bottom w:val="single" w:sz="4" w:space="0" w:color="auto"/>
              <w:right w:val="single" w:sz="4" w:space="0" w:color="auto"/>
            </w:tcBorders>
            <w:vAlign w:val="center"/>
          </w:tcPr>
          <w:p w14:paraId="3F44315B" w14:textId="77777777" w:rsidR="00033D72" w:rsidRPr="0003205D" w:rsidRDefault="00033D72" w:rsidP="00033D72">
            <w:pPr>
              <w:pStyle w:val="Tabelle"/>
              <w:rPr>
                <w:sz w:val="15"/>
                <w:szCs w:val="15"/>
                <w:vertAlign w:val="superscript"/>
                <w:lang w:val="en-GB"/>
              </w:rPr>
            </w:pPr>
            <w:r w:rsidRPr="0003205D">
              <w:rPr>
                <w:sz w:val="15"/>
                <w:szCs w:val="15"/>
                <w:lang w:val="en-GB"/>
              </w:rPr>
              <w:t>PFS-P31S-M55+</w:t>
            </w:r>
            <w:r w:rsidRPr="0003205D">
              <w:rPr>
                <w:sz w:val="15"/>
                <w:szCs w:val="15"/>
                <w:vertAlign w:val="superscript"/>
                <w:lang w:val="en-GB"/>
              </w:rPr>
              <w:t xml:space="preserve"> </w:t>
            </w:r>
            <w:r w:rsidRPr="0003205D">
              <w:rPr>
                <w:sz w:val="15"/>
                <w:szCs w:val="15"/>
                <w:lang w:val="en-GB"/>
              </w:rPr>
              <w:t>/ RI-P31S-M55+</w:t>
            </w:r>
          </w:p>
        </w:tc>
        <w:tc>
          <w:tcPr>
            <w:tcW w:w="709" w:type="dxa"/>
            <w:tcBorders>
              <w:left w:val="single" w:sz="4" w:space="0" w:color="auto"/>
              <w:bottom w:val="single" w:sz="4" w:space="0" w:color="auto"/>
            </w:tcBorders>
            <w:vAlign w:val="center"/>
          </w:tcPr>
          <w:p w14:paraId="3626461D" w14:textId="77777777" w:rsidR="00033D72" w:rsidRPr="009622FD" w:rsidRDefault="00033D72" w:rsidP="00033D72">
            <w:pPr>
              <w:spacing w:before="80" w:after="80"/>
              <w:jc w:val="center"/>
              <w:rPr>
                <w:rFonts w:cs="Arial"/>
                <w:sz w:val="15"/>
                <w:szCs w:val="15"/>
                <w:highlight w:val="lightGray"/>
              </w:rPr>
            </w:pPr>
            <w:r w:rsidRPr="009622FD">
              <w:rPr>
                <w:rFonts w:cs="Arial"/>
                <w:sz w:val="15"/>
                <w:szCs w:val="15"/>
                <w:highlight w:val="lightGray"/>
              </w:rPr>
              <w:t>......... %</w:t>
            </w:r>
          </w:p>
        </w:tc>
        <w:tc>
          <w:tcPr>
            <w:tcW w:w="709" w:type="dxa"/>
            <w:tcBorders>
              <w:bottom w:val="single" w:sz="4" w:space="0" w:color="auto"/>
              <w:right w:val="nil"/>
            </w:tcBorders>
            <w:vAlign w:val="center"/>
          </w:tcPr>
          <w:p w14:paraId="755CA4CB" w14:textId="77777777" w:rsidR="00033D72" w:rsidRPr="002954BC" w:rsidRDefault="00033D72" w:rsidP="00033D72">
            <w:pPr>
              <w:pStyle w:val="Tabelle"/>
              <w:jc w:val="center"/>
              <w:rPr>
                <w:sz w:val="15"/>
                <w:szCs w:val="15"/>
              </w:rPr>
            </w:pPr>
            <w:r w:rsidRPr="002954BC">
              <w:rPr>
                <w:sz w:val="15"/>
                <w:szCs w:val="15"/>
              </w:rPr>
              <w:t>31S</w:t>
            </w:r>
          </w:p>
        </w:tc>
        <w:tc>
          <w:tcPr>
            <w:tcW w:w="850" w:type="dxa"/>
            <w:tcBorders>
              <w:left w:val="nil"/>
              <w:bottom w:val="single" w:sz="4" w:space="0" w:color="auto"/>
              <w:right w:val="nil"/>
            </w:tcBorders>
            <w:vAlign w:val="center"/>
          </w:tcPr>
          <w:p w14:paraId="7E2AECEA" w14:textId="77777777" w:rsidR="00033D72" w:rsidRPr="002954BC" w:rsidRDefault="00033D72" w:rsidP="00033D72">
            <w:pPr>
              <w:pStyle w:val="Tabelle"/>
              <w:jc w:val="center"/>
              <w:rPr>
                <w:sz w:val="15"/>
                <w:szCs w:val="15"/>
              </w:rPr>
            </w:pPr>
            <w:r w:rsidRPr="002954BC">
              <w:rPr>
                <w:sz w:val="15"/>
                <w:szCs w:val="15"/>
              </w:rPr>
              <w:t>30-60</w:t>
            </w:r>
          </w:p>
        </w:tc>
        <w:tc>
          <w:tcPr>
            <w:tcW w:w="709" w:type="dxa"/>
            <w:tcBorders>
              <w:left w:val="nil"/>
              <w:bottom w:val="single" w:sz="4" w:space="0" w:color="auto"/>
              <w:right w:val="nil"/>
            </w:tcBorders>
            <w:vAlign w:val="center"/>
          </w:tcPr>
          <w:p w14:paraId="4FCFBFDF" w14:textId="77777777" w:rsidR="00033D72" w:rsidRPr="002954BC" w:rsidRDefault="00033D72" w:rsidP="00033D72">
            <w:pPr>
              <w:pStyle w:val="Tabelle"/>
              <w:ind w:left="-71" w:right="-38" w:firstLine="71"/>
              <w:jc w:val="center"/>
              <w:rPr>
                <w:sz w:val="15"/>
                <w:szCs w:val="15"/>
              </w:rPr>
            </w:pPr>
            <w:r w:rsidRPr="002954BC">
              <w:rPr>
                <w:sz w:val="15"/>
                <w:szCs w:val="15"/>
              </w:rPr>
              <w:t>N0.5</w:t>
            </w:r>
          </w:p>
        </w:tc>
        <w:tc>
          <w:tcPr>
            <w:tcW w:w="709" w:type="dxa"/>
            <w:tcBorders>
              <w:left w:val="nil"/>
              <w:bottom w:val="single" w:sz="4" w:space="0" w:color="auto"/>
              <w:right w:val="nil"/>
            </w:tcBorders>
            <w:vAlign w:val="center"/>
          </w:tcPr>
          <w:p w14:paraId="7000B962" w14:textId="77777777" w:rsidR="00033D72" w:rsidRPr="002954BC" w:rsidRDefault="00033D72" w:rsidP="00033D72">
            <w:pPr>
              <w:pStyle w:val="Tabelle"/>
              <w:jc w:val="center"/>
              <w:rPr>
                <w:sz w:val="15"/>
                <w:szCs w:val="15"/>
              </w:rPr>
            </w:pPr>
            <w:r w:rsidRPr="002954BC">
              <w:rPr>
                <w:sz w:val="15"/>
                <w:szCs w:val="15"/>
              </w:rPr>
              <w:t>F10</w:t>
            </w:r>
          </w:p>
        </w:tc>
        <w:tc>
          <w:tcPr>
            <w:tcW w:w="850" w:type="dxa"/>
            <w:tcBorders>
              <w:left w:val="nil"/>
              <w:bottom w:val="single" w:sz="4" w:space="0" w:color="auto"/>
              <w:right w:val="nil"/>
            </w:tcBorders>
            <w:vAlign w:val="center"/>
          </w:tcPr>
          <w:p w14:paraId="66D4C99A" w14:textId="77777777" w:rsidR="00033D72" w:rsidRPr="002954BC" w:rsidRDefault="00033D72" w:rsidP="00033D72">
            <w:pPr>
              <w:pStyle w:val="Tabelle"/>
              <w:jc w:val="center"/>
              <w:rPr>
                <w:sz w:val="15"/>
                <w:szCs w:val="15"/>
              </w:rPr>
            </w:pPr>
            <w:r w:rsidRPr="002954BC">
              <w:rPr>
                <w:sz w:val="15"/>
                <w:szCs w:val="15"/>
              </w:rPr>
              <w:t>A3.0</w:t>
            </w:r>
          </w:p>
        </w:tc>
        <w:tc>
          <w:tcPr>
            <w:tcW w:w="709" w:type="dxa"/>
            <w:tcBorders>
              <w:left w:val="nil"/>
              <w:bottom w:val="single" w:sz="4" w:space="0" w:color="auto"/>
              <w:right w:val="nil"/>
            </w:tcBorders>
            <w:vAlign w:val="center"/>
          </w:tcPr>
          <w:p w14:paraId="0C471375" w14:textId="77777777" w:rsidR="00033D72" w:rsidRPr="002954BC" w:rsidRDefault="00033D72" w:rsidP="00033D72">
            <w:pPr>
              <w:spacing w:before="80" w:after="80"/>
              <w:ind w:left="-71" w:right="-71"/>
              <w:jc w:val="center"/>
              <w:rPr>
                <w:color w:val="000000"/>
                <w:sz w:val="15"/>
              </w:rPr>
            </w:pPr>
            <w:r w:rsidRPr="002954BC">
              <w:rPr>
                <w:color w:val="000000"/>
                <w:sz w:val="15"/>
              </w:rPr>
              <w:t>X</w:t>
            </w:r>
          </w:p>
        </w:tc>
        <w:tc>
          <w:tcPr>
            <w:tcW w:w="783" w:type="dxa"/>
            <w:tcBorders>
              <w:left w:val="nil"/>
              <w:bottom w:val="single" w:sz="4" w:space="0" w:color="auto"/>
              <w:right w:val="single" w:sz="4" w:space="0" w:color="auto"/>
            </w:tcBorders>
            <w:vAlign w:val="center"/>
          </w:tcPr>
          <w:p w14:paraId="1DC2224F" w14:textId="77777777" w:rsidR="00033D72" w:rsidRPr="002954BC" w:rsidRDefault="00033D72" w:rsidP="00033D72">
            <w:pPr>
              <w:spacing w:before="80" w:after="80"/>
              <w:ind w:left="-71" w:right="-71"/>
              <w:jc w:val="center"/>
              <w:rPr>
                <w:color w:val="000000"/>
                <w:sz w:val="15"/>
              </w:rPr>
            </w:pPr>
            <w:r w:rsidRPr="002954BC">
              <w:rPr>
                <w:color w:val="000000"/>
                <w:sz w:val="15"/>
              </w:rPr>
              <w:t>-</w:t>
            </w:r>
          </w:p>
        </w:tc>
      </w:tr>
      <w:tr w:rsidR="00033D72" w:rsidRPr="002954BC" w14:paraId="00A69B9B" w14:textId="77777777" w:rsidTr="00033D72">
        <w:trPr>
          <w:cantSplit/>
          <w:jc w:val="center"/>
        </w:trPr>
        <w:tc>
          <w:tcPr>
            <w:tcW w:w="1495" w:type="dxa"/>
            <w:vMerge/>
            <w:tcBorders>
              <w:left w:val="single" w:sz="2" w:space="0" w:color="auto"/>
              <w:right w:val="nil"/>
            </w:tcBorders>
            <w:vAlign w:val="center"/>
          </w:tcPr>
          <w:p w14:paraId="26E099EF" w14:textId="77777777" w:rsidR="00033D72" w:rsidRPr="002954BC" w:rsidRDefault="00033D72" w:rsidP="00033D72">
            <w:pPr>
              <w:pStyle w:val="Tabelle"/>
              <w:rPr>
                <w:sz w:val="15"/>
                <w:szCs w:val="15"/>
              </w:rPr>
            </w:pPr>
          </w:p>
        </w:tc>
        <w:tc>
          <w:tcPr>
            <w:tcW w:w="1984" w:type="dxa"/>
            <w:gridSpan w:val="3"/>
            <w:tcBorders>
              <w:left w:val="nil"/>
              <w:bottom w:val="single" w:sz="4" w:space="0" w:color="auto"/>
              <w:right w:val="single" w:sz="4" w:space="0" w:color="auto"/>
            </w:tcBorders>
            <w:vAlign w:val="center"/>
          </w:tcPr>
          <w:p w14:paraId="117E30AE" w14:textId="77777777" w:rsidR="00033D72" w:rsidRPr="0003205D" w:rsidRDefault="00033D72" w:rsidP="00033D72">
            <w:pPr>
              <w:pStyle w:val="Tabelle"/>
              <w:rPr>
                <w:sz w:val="15"/>
                <w:szCs w:val="15"/>
                <w:vertAlign w:val="superscript"/>
                <w:lang w:val="en-GB"/>
              </w:rPr>
            </w:pPr>
            <w:r w:rsidRPr="0003205D">
              <w:rPr>
                <w:sz w:val="15"/>
                <w:szCs w:val="15"/>
                <w:lang w:val="en-GB"/>
              </w:rPr>
              <w:t>PFS-P45S-W35</w:t>
            </w:r>
            <w:r w:rsidRPr="0003205D">
              <w:rPr>
                <w:sz w:val="15"/>
                <w:szCs w:val="15"/>
                <w:vertAlign w:val="superscript"/>
                <w:lang w:val="en-GB"/>
              </w:rPr>
              <w:t xml:space="preserve"> </w:t>
            </w:r>
            <w:r w:rsidRPr="0003205D">
              <w:rPr>
                <w:sz w:val="15"/>
                <w:szCs w:val="15"/>
                <w:lang w:val="en-GB"/>
              </w:rPr>
              <w:t>/ RI-P45S-W35</w:t>
            </w:r>
          </w:p>
        </w:tc>
        <w:tc>
          <w:tcPr>
            <w:tcW w:w="709" w:type="dxa"/>
            <w:tcBorders>
              <w:left w:val="single" w:sz="4" w:space="0" w:color="auto"/>
            </w:tcBorders>
            <w:vAlign w:val="center"/>
          </w:tcPr>
          <w:p w14:paraId="311E484C" w14:textId="77777777" w:rsidR="00033D72" w:rsidRPr="009622FD" w:rsidRDefault="00033D72" w:rsidP="00033D72">
            <w:pPr>
              <w:spacing w:before="80" w:after="80"/>
              <w:jc w:val="center"/>
              <w:rPr>
                <w:rFonts w:cs="Arial"/>
                <w:sz w:val="15"/>
                <w:szCs w:val="15"/>
                <w:highlight w:val="lightGray"/>
              </w:rPr>
            </w:pPr>
            <w:r w:rsidRPr="009622FD">
              <w:rPr>
                <w:rFonts w:cs="Arial"/>
                <w:sz w:val="15"/>
                <w:szCs w:val="15"/>
                <w:highlight w:val="lightGray"/>
              </w:rPr>
              <w:t>......... %</w:t>
            </w:r>
          </w:p>
        </w:tc>
        <w:tc>
          <w:tcPr>
            <w:tcW w:w="709" w:type="dxa"/>
            <w:tcBorders>
              <w:right w:val="nil"/>
            </w:tcBorders>
            <w:vAlign w:val="center"/>
          </w:tcPr>
          <w:p w14:paraId="71C85137" w14:textId="77777777" w:rsidR="00033D72" w:rsidRPr="002954BC" w:rsidRDefault="00033D72" w:rsidP="00033D72">
            <w:pPr>
              <w:pStyle w:val="Tabelle"/>
              <w:jc w:val="center"/>
              <w:rPr>
                <w:sz w:val="15"/>
                <w:szCs w:val="15"/>
              </w:rPr>
            </w:pPr>
            <w:r w:rsidRPr="002954BC">
              <w:rPr>
                <w:sz w:val="15"/>
                <w:szCs w:val="15"/>
              </w:rPr>
              <w:t>45S</w:t>
            </w:r>
          </w:p>
        </w:tc>
        <w:tc>
          <w:tcPr>
            <w:tcW w:w="850" w:type="dxa"/>
            <w:tcBorders>
              <w:left w:val="nil"/>
              <w:right w:val="nil"/>
            </w:tcBorders>
            <w:vAlign w:val="center"/>
          </w:tcPr>
          <w:p w14:paraId="2CE0A15E" w14:textId="77777777" w:rsidR="00033D72" w:rsidRPr="002954BC" w:rsidRDefault="00033D72" w:rsidP="00033D72">
            <w:pPr>
              <w:pStyle w:val="Tabelle"/>
              <w:jc w:val="center"/>
              <w:rPr>
                <w:sz w:val="15"/>
                <w:szCs w:val="15"/>
              </w:rPr>
            </w:pPr>
            <w:r w:rsidRPr="002954BC">
              <w:rPr>
                <w:sz w:val="15"/>
                <w:szCs w:val="15"/>
              </w:rPr>
              <w:t>20-35</w:t>
            </w:r>
          </w:p>
        </w:tc>
        <w:tc>
          <w:tcPr>
            <w:tcW w:w="709" w:type="dxa"/>
            <w:tcBorders>
              <w:left w:val="nil"/>
              <w:right w:val="nil"/>
            </w:tcBorders>
            <w:vAlign w:val="center"/>
          </w:tcPr>
          <w:p w14:paraId="409B6CB0" w14:textId="77777777" w:rsidR="00033D72" w:rsidRPr="002954BC" w:rsidRDefault="00033D72" w:rsidP="00033D72">
            <w:pPr>
              <w:pStyle w:val="Tabelle"/>
              <w:ind w:left="-71" w:right="-38" w:firstLine="71"/>
              <w:jc w:val="center"/>
              <w:rPr>
                <w:sz w:val="15"/>
                <w:szCs w:val="15"/>
              </w:rPr>
            </w:pPr>
            <w:r w:rsidRPr="002954BC">
              <w:rPr>
                <w:sz w:val="15"/>
                <w:szCs w:val="15"/>
              </w:rPr>
              <w:t>N0.5</w:t>
            </w:r>
          </w:p>
        </w:tc>
        <w:tc>
          <w:tcPr>
            <w:tcW w:w="709" w:type="dxa"/>
            <w:tcBorders>
              <w:left w:val="nil"/>
              <w:right w:val="nil"/>
            </w:tcBorders>
            <w:vAlign w:val="center"/>
          </w:tcPr>
          <w:p w14:paraId="25A5781A" w14:textId="77777777" w:rsidR="00033D72" w:rsidRPr="002954BC" w:rsidRDefault="00033D72" w:rsidP="00033D72">
            <w:pPr>
              <w:pStyle w:val="Tabelle"/>
              <w:jc w:val="center"/>
              <w:rPr>
                <w:sz w:val="15"/>
                <w:szCs w:val="15"/>
              </w:rPr>
            </w:pPr>
            <w:r w:rsidRPr="002954BC">
              <w:rPr>
                <w:sz w:val="15"/>
                <w:szCs w:val="15"/>
              </w:rPr>
              <w:t>F10</w:t>
            </w:r>
          </w:p>
        </w:tc>
        <w:tc>
          <w:tcPr>
            <w:tcW w:w="850" w:type="dxa"/>
            <w:tcBorders>
              <w:left w:val="nil"/>
              <w:right w:val="nil"/>
            </w:tcBorders>
            <w:vAlign w:val="center"/>
          </w:tcPr>
          <w:p w14:paraId="57FD40F4" w14:textId="77777777" w:rsidR="00033D72" w:rsidRPr="002954BC" w:rsidRDefault="00033D72" w:rsidP="00033D72">
            <w:pPr>
              <w:pStyle w:val="Tabelle"/>
              <w:jc w:val="center"/>
              <w:rPr>
                <w:sz w:val="15"/>
                <w:szCs w:val="15"/>
              </w:rPr>
            </w:pPr>
            <w:r w:rsidRPr="002954BC">
              <w:rPr>
                <w:sz w:val="15"/>
                <w:szCs w:val="15"/>
              </w:rPr>
              <w:t>A3.0</w:t>
            </w:r>
          </w:p>
        </w:tc>
        <w:tc>
          <w:tcPr>
            <w:tcW w:w="709" w:type="dxa"/>
            <w:tcBorders>
              <w:left w:val="nil"/>
              <w:right w:val="nil"/>
            </w:tcBorders>
            <w:vAlign w:val="center"/>
          </w:tcPr>
          <w:p w14:paraId="29B1C3BB" w14:textId="77777777" w:rsidR="00033D72" w:rsidRPr="002954BC" w:rsidRDefault="00033D72" w:rsidP="00033D72">
            <w:pPr>
              <w:spacing w:before="80" w:after="80"/>
              <w:ind w:left="-71" w:right="-71"/>
              <w:jc w:val="center"/>
              <w:rPr>
                <w:color w:val="000000"/>
                <w:sz w:val="15"/>
              </w:rPr>
            </w:pPr>
            <w:r w:rsidRPr="002954BC">
              <w:rPr>
                <w:color w:val="000000"/>
                <w:sz w:val="15"/>
              </w:rPr>
              <w:t>X</w:t>
            </w:r>
          </w:p>
        </w:tc>
        <w:tc>
          <w:tcPr>
            <w:tcW w:w="783" w:type="dxa"/>
            <w:tcBorders>
              <w:left w:val="nil"/>
              <w:right w:val="single" w:sz="4" w:space="0" w:color="auto"/>
            </w:tcBorders>
            <w:vAlign w:val="center"/>
          </w:tcPr>
          <w:p w14:paraId="23AEB6C6" w14:textId="77777777" w:rsidR="00033D72" w:rsidRPr="002954BC" w:rsidRDefault="00033D72" w:rsidP="00033D72">
            <w:pPr>
              <w:spacing w:before="80" w:after="80"/>
              <w:ind w:left="-71" w:right="-71"/>
              <w:jc w:val="center"/>
              <w:rPr>
                <w:color w:val="000000"/>
                <w:sz w:val="15"/>
              </w:rPr>
            </w:pPr>
            <w:r w:rsidRPr="002954BC">
              <w:rPr>
                <w:color w:val="000000"/>
                <w:sz w:val="15"/>
              </w:rPr>
              <w:t>-</w:t>
            </w:r>
          </w:p>
        </w:tc>
      </w:tr>
      <w:tr w:rsidR="00033D72" w:rsidRPr="002954BC" w14:paraId="310B12F6" w14:textId="77777777" w:rsidTr="00033D72">
        <w:trPr>
          <w:cantSplit/>
          <w:jc w:val="center"/>
        </w:trPr>
        <w:tc>
          <w:tcPr>
            <w:tcW w:w="1495" w:type="dxa"/>
            <w:vMerge/>
            <w:tcBorders>
              <w:left w:val="single" w:sz="2" w:space="0" w:color="auto"/>
              <w:right w:val="nil"/>
            </w:tcBorders>
            <w:vAlign w:val="center"/>
          </w:tcPr>
          <w:p w14:paraId="12AC3C56" w14:textId="77777777" w:rsidR="00033D72" w:rsidRPr="002954BC" w:rsidRDefault="00033D72" w:rsidP="00033D72">
            <w:pPr>
              <w:pStyle w:val="Tabelle"/>
              <w:rPr>
                <w:sz w:val="15"/>
                <w:szCs w:val="15"/>
              </w:rPr>
            </w:pPr>
          </w:p>
        </w:tc>
        <w:tc>
          <w:tcPr>
            <w:tcW w:w="1984" w:type="dxa"/>
            <w:gridSpan w:val="3"/>
            <w:tcBorders>
              <w:top w:val="single" w:sz="4" w:space="0" w:color="auto"/>
              <w:bottom w:val="single" w:sz="4" w:space="0" w:color="auto"/>
              <w:right w:val="single" w:sz="4" w:space="0" w:color="auto"/>
            </w:tcBorders>
            <w:vAlign w:val="center"/>
          </w:tcPr>
          <w:p w14:paraId="74937D77" w14:textId="77777777" w:rsidR="00033D72" w:rsidRPr="0003205D" w:rsidRDefault="00033D72" w:rsidP="00033D72">
            <w:pPr>
              <w:pStyle w:val="Tabelle"/>
              <w:rPr>
                <w:sz w:val="15"/>
                <w:szCs w:val="15"/>
                <w:vertAlign w:val="superscript"/>
                <w:lang w:val="en-GB"/>
              </w:rPr>
            </w:pPr>
            <w:r w:rsidRPr="0003205D">
              <w:rPr>
                <w:sz w:val="15"/>
                <w:szCs w:val="15"/>
                <w:lang w:val="en-GB"/>
              </w:rPr>
              <w:t>PFS-P45S-W50</w:t>
            </w:r>
            <w:r w:rsidRPr="0003205D">
              <w:rPr>
                <w:sz w:val="15"/>
                <w:szCs w:val="15"/>
                <w:vertAlign w:val="superscript"/>
                <w:lang w:val="en-GB"/>
              </w:rPr>
              <w:t xml:space="preserve"> </w:t>
            </w:r>
            <w:r w:rsidRPr="0003205D">
              <w:rPr>
                <w:sz w:val="15"/>
                <w:szCs w:val="15"/>
                <w:lang w:val="en-GB"/>
              </w:rPr>
              <w:t>/ RI-P45S-W50</w:t>
            </w:r>
          </w:p>
        </w:tc>
        <w:tc>
          <w:tcPr>
            <w:tcW w:w="709" w:type="dxa"/>
            <w:tcBorders>
              <w:top w:val="nil"/>
              <w:left w:val="single" w:sz="4" w:space="0" w:color="auto"/>
            </w:tcBorders>
            <w:vAlign w:val="center"/>
          </w:tcPr>
          <w:p w14:paraId="59413BD9" w14:textId="77777777" w:rsidR="00033D72" w:rsidRPr="009622FD" w:rsidRDefault="00033D72" w:rsidP="00033D72">
            <w:pPr>
              <w:spacing w:before="80" w:after="80"/>
              <w:jc w:val="center"/>
              <w:rPr>
                <w:rFonts w:cs="Arial"/>
                <w:sz w:val="15"/>
                <w:szCs w:val="15"/>
                <w:highlight w:val="lightGray"/>
              </w:rPr>
            </w:pPr>
            <w:r w:rsidRPr="009622FD">
              <w:rPr>
                <w:rFonts w:cs="Arial"/>
                <w:sz w:val="15"/>
                <w:szCs w:val="15"/>
                <w:highlight w:val="lightGray"/>
              </w:rPr>
              <w:t>......... %</w:t>
            </w:r>
          </w:p>
        </w:tc>
        <w:tc>
          <w:tcPr>
            <w:tcW w:w="709" w:type="dxa"/>
            <w:tcBorders>
              <w:top w:val="nil"/>
              <w:right w:val="nil"/>
            </w:tcBorders>
            <w:vAlign w:val="center"/>
          </w:tcPr>
          <w:p w14:paraId="36A1CE92" w14:textId="77777777" w:rsidR="00033D72" w:rsidRPr="002954BC" w:rsidRDefault="00033D72" w:rsidP="00033D72">
            <w:pPr>
              <w:pStyle w:val="Tabelle"/>
              <w:jc w:val="center"/>
              <w:rPr>
                <w:sz w:val="15"/>
                <w:szCs w:val="15"/>
              </w:rPr>
            </w:pPr>
            <w:r w:rsidRPr="002954BC">
              <w:rPr>
                <w:sz w:val="15"/>
                <w:szCs w:val="15"/>
              </w:rPr>
              <w:t>45S</w:t>
            </w:r>
          </w:p>
        </w:tc>
        <w:tc>
          <w:tcPr>
            <w:tcW w:w="850" w:type="dxa"/>
            <w:vAlign w:val="center"/>
          </w:tcPr>
          <w:p w14:paraId="787E8F9A" w14:textId="77777777" w:rsidR="00033D72" w:rsidRPr="002954BC" w:rsidRDefault="00033D72" w:rsidP="00033D72">
            <w:pPr>
              <w:pStyle w:val="Tabelle"/>
              <w:jc w:val="center"/>
              <w:rPr>
                <w:sz w:val="15"/>
                <w:szCs w:val="15"/>
              </w:rPr>
            </w:pPr>
            <w:r w:rsidRPr="002954BC">
              <w:rPr>
                <w:sz w:val="15"/>
                <w:szCs w:val="15"/>
              </w:rPr>
              <w:t>30-50</w:t>
            </w:r>
          </w:p>
        </w:tc>
        <w:tc>
          <w:tcPr>
            <w:tcW w:w="709" w:type="dxa"/>
            <w:vAlign w:val="center"/>
          </w:tcPr>
          <w:p w14:paraId="2A57FB9C" w14:textId="77777777" w:rsidR="00033D72" w:rsidRPr="002954BC" w:rsidRDefault="00033D72" w:rsidP="00033D72">
            <w:pPr>
              <w:pStyle w:val="Tabelle"/>
              <w:ind w:left="-71" w:right="-38" w:firstLine="71"/>
              <w:jc w:val="center"/>
              <w:rPr>
                <w:sz w:val="15"/>
                <w:szCs w:val="15"/>
              </w:rPr>
            </w:pPr>
            <w:r w:rsidRPr="002954BC">
              <w:rPr>
                <w:sz w:val="15"/>
                <w:szCs w:val="15"/>
              </w:rPr>
              <w:t>N0.5</w:t>
            </w:r>
          </w:p>
        </w:tc>
        <w:tc>
          <w:tcPr>
            <w:tcW w:w="709" w:type="dxa"/>
            <w:vAlign w:val="center"/>
          </w:tcPr>
          <w:p w14:paraId="0C5C6279" w14:textId="77777777" w:rsidR="00033D72" w:rsidRPr="002954BC" w:rsidRDefault="00033D72" w:rsidP="00033D72">
            <w:pPr>
              <w:pStyle w:val="Tabelle"/>
              <w:jc w:val="center"/>
              <w:rPr>
                <w:sz w:val="15"/>
                <w:szCs w:val="15"/>
              </w:rPr>
            </w:pPr>
            <w:r w:rsidRPr="002954BC">
              <w:rPr>
                <w:sz w:val="15"/>
                <w:szCs w:val="15"/>
              </w:rPr>
              <w:t>F10</w:t>
            </w:r>
          </w:p>
        </w:tc>
        <w:tc>
          <w:tcPr>
            <w:tcW w:w="850" w:type="dxa"/>
            <w:vAlign w:val="center"/>
          </w:tcPr>
          <w:p w14:paraId="4F3A646B" w14:textId="77777777" w:rsidR="00033D72" w:rsidRPr="002954BC" w:rsidRDefault="00033D72" w:rsidP="00033D72">
            <w:pPr>
              <w:pStyle w:val="Tabelle"/>
              <w:jc w:val="center"/>
              <w:rPr>
                <w:sz w:val="15"/>
                <w:szCs w:val="15"/>
              </w:rPr>
            </w:pPr>
            <w:r w:rsidRPr="002954BC">
              <w:rPr>
                <w:sz w:val="15"/>
                <w:szCs w:val="15"/>
              </w:rPr>
              <w:t>A3.0</w:t>
            </w:r>
          </w:p>
        </w:tc>
        <w:tc>
          <w:tcPr>
            <w:tcW w:w="709" w:type="dxa"/>
            <w:vAlign w:val="center"/>
          </w:tcPr>
          <w:p w14:paraId="0E2B3A03" w14:textId="77777777" w:rsidR="00033D72" w:rsidRPr="002954BC" w:rsidRDefault="00033D72" w:rsidP="00033D72">
            <w:pPr>
              <w:spacing w:before="80" w:after="80"/>
              <w:ind w:left="-71" w:right="-71"/>
              <w:jc w:val="center"/>
              <w:rPr>
                <w:color w:val="000000"/>
                <w:sz w:val="15"/>
              </w:rPr>
            </w:pPr>
            <w:r w:rsidRPr="002954BC">
              <w:rPr>
                <w:color w:val="000000"/>
                <w:sz w:val="15"/>
              </w:rPr>
              <w:t>X</w:t>
            </w:r>
          </w:p>
        </w:tc>
        <w:tc>
          <w:tcPr>
            <w:tcW w:w="783" w:type="dxa"/>
            <w:tcBorders>
              <w:right w:val="single" w:sz="4" w:space="0" w:color="auto"/>
            </w:tcBorders>
            <w:vAlign w:val="center"/>
          </w:tcPr>
          <w:p w14:paraId="2B5D301A" w14:textId="77777777" w:rsidR="00033D72" w:rsidRPr="002954BC" w:rsidRDefault="00033D72" w:rsidP="00033D72">
            <w:pPr>
              <w:spacing w:before="80" w:after="80"/>
              <w:ind w:left="-71" w:right="-71"/>
              <w:jc w:val="center"/>
              <w:rPr>
                <w:color w:val="000000"/>
                <w:sz w:val="15"/>
              </w:rPr>
            </w:pPr>
            <w:r w:rsidRPr="002954BC">
              <w:rPr>
                <w:color w:val="000000"/>
                <w:sz w:val="15"/>
              </w:rPr>
              <w:t>-</w:t>
            </w:r>
          </w:p>
        </w:tc>
      </w:tr>
      <w:tr w:rsidR="00033D72" w:rsidRPr="002954BC" w14:paraId="255F4BD2" w14:textId="77777777" w:rsidTr="00033D72">
        <w:trPr>
          <w:cantSplit/>
          <w:jc w:val="center"/>
        </w:trPr>
        <w:tc>
          <w:tcPr>
            <w:tcW w:w="1495" w:type="dxa"/>
            <w:vMerge/>
            <w:tcBorders>
              <w:left w:val="single" w:sz="2" w:space="0" w:color="auto"/>
              <w:right w:val="nil"/>
            </w:tcBorders>
            <w:vAlign w:val="center"/>
          </w:tcPr>
          <w:p w14:paraId="10E34614" w14:textId="77777777" w:rsidR="00033D72" w:rsidRPr="002954BC" w:rsidRDefault="00033D72" w:rsidP="00033D72">
            <w:pPr>
              <w:pStyle w:val="Tabelle"/>
              <w:rPr>
                <w:sz w:val="15"/>
                <w:szCs w:val="15"/>
              </w:rPr>
            </w:pPr>
          </w:p>
        </w:tc>
        <w:tc>
          <w:tcPr>
            <w:tcW w:w="1984" w:type="dxa"/>
            <w:gridSpan w:val="3"/>
            <w:tcBorders>
              <w:top w:val="single" w:sz="4" w:space="0" w:color="auto"/>
              <w:left w:val="nil"/>
              <w:bottom w:val="single" w:sz="4" w:space="0" w:color="auto"/>
              <w:right w:val="single" w:sz="4" w:space="0" w:color="auto"/>
            </w:tcBorders>
            <w:vAlign w:val="center"/>
          </w:tcPr>
          <w:p w14:paraId="7A043784" w14:textId="77777777" w:rsidR="00033D72" w:rsidRPr="0003205D" w:rsidRDefault="00033D72" w:rsidP="00033D72">
            <w:pPr>
              <w:pStyle w:val="Tabelle"/>
              <w:rPr>
                <w:sz w:val="15"/>
                <w:szCs w:val="15"/>
                <w:vertAlign w:val="superscript"/>
                <w:lang w:val="en-GB"/>
              </w:rPr>
            </w:pPr>
            <w:r w:rsidRPr="0003205D">
              <w:rPr>
                <w:sz w:val="15"/>
                <w:szCs w:val="15"/>
                <w:lang w:val="en-GB"/>
              </w:rPr>
              <w:t>PFS-P45S-W60</w:t>
            </w:r>
            <w:r w:rsidRPr="0003205D">
              <w:rPr>
                <w:sz w:val="15"/>
                <w:szCs w:val="15"/>
                <w:vertAlign w:val="superscript"/>
                <w:lang w:val="en-GB"/>
              </w:rPr>
              <w:t xml:space="preserve"> </w:t>
            </w:r>
            <w:r w:rsidRPr="0003205D">
              <w:rPr>
                <w:sz w:val="15"/>
                <w:szCs w:val="15"/>
                <w:lang w:val="en-GB"/>
              </w:rPr>
              <w:t>/ RI-P45S-W60</w:t>
            </w:r>
          </w:p>
        </w:tc>
        <w:tc>
          <w:tcPr>
            <w:tcW w:w="709" w:type="dxa"/>
            <w:tcBorders>
              <w:left w:val="single" w:sz="4" w:space="0" w:color="auto"/>
              <w:bottom w:val="single" w:sz="4" w:space="0" w:color="auto"/>
            </w:tcBorders>
            <w:vAlign w:val="center"/>
          </w:tcPr>
          <w:p w14:paraId="0ED2C362" w14:textId="77777777" w:rsidR="00033D72" w:rsidRPr="009622FD" w:rsidRDefault="00033D72" w:rsidP="00033D72">
            <w:pPr>
              <w:spacing w:before="80" w:after="80"/>
              <w:jc w:val="center"/>
              <w:rPr>
                <w:rFonts w:cs="Arial"/>
                <w:sz w:val="15"/>
                <w:szCs w:val="15"/>
                <w:highlight w:val="lightGray"/>
              </w:rPr>
            </w:pPr>
            <w:r w:rsidRPr="009622FD">
              <w:rPr>
                <w:rFonts w:cs="Arial"/>
                <w:sz w:val="15"/>
                <w:szCs w:val="15"/>
                <w:highlight w:val="lightGray"/>
              </w:rPr>
              <w:t>......... %</w:t>
            </w:r>
          </w:p>
        </w:tc>
        <w:tc>
          <w:tcPr>
            <w:tcW w:w="709" w:type="dxa"/>
            <w:tcBorders>
              <w:bottom w:val="single" w:sz="4" w:space="0" w:color="auto"/>
              <w:right w:val="nil"/>
            </w:tcBorders>
            <w:vAlign w:val="center"/>
          </w:tcPr>
          <w:p w14:paraId="469E46F7" w14:textId="77777777" w:rsidR="00033D72" w:rsidRPr="002954BC" w:rsidRDefault="00033D72" w:rsidP="00033D72">
            <w:pPr>
              <w:pStyle w:val="Tabelle"/>
              <w:jc w:val="center"/>
              <w:rPr>
                <w:sz w:val="15"/>
                <w:szCs w:val="15"/>
              </w:rPr>
            </w:pPr>
            <w:r w:rsidRPr="002954BC">
              <w:rPr>
                <w:sz w:val="15"/>
                <w:szCs w:val="15"/>
              </w:rPr>
              <w:t>45S</w:t>
            </w:r>
          </w:p>
        </w:tc>
        <w:tc>
          <w:tcPr>
            <w:tcW w:w="850" w:type="dxa"/>
            <w:tcBorders>
              <w:left w:val="nil"/>
              <w:bottom w:val="single" w:sz="4" w:space="0" w:color="auto"/>
              <w:right w:val="nil"/>
            </w:tcBorders>
            <w:vAlign w:val="center"/>
          </w:tcPr>
          <w:p w14:paraId="41154CB2" w14:textId="77777777" w:rsidR="00033D72" w:rsidRPr="002954BC" w:rsidRDefault="00033D72" w:rsidP="00033D72">
            <w:pPr>
              <w:pStyle w:val="Tabelle"/>
              <w:jc w:val="center"/>
              <w:rPr>
                <w:sz w:val="15"/>
                <w:szCs w:val="15"/>
              </w:rPr>
            </w:pPr>
            <w:r w:rsidRPr="002954BC">
              <w:rPr>
                <w:sz w:val="15"/>
                <w:szCs w:val="15"/>
              </w:rPr>
              <w:t>30-60</w:t>
            </w:r>
          </w:p>
        </w:tc>
        <w:tc>
          <w:tcPr>
            <w:tcW w:w="709" w:type="dxa"/>
            <w:tcBorders>
              <w:left w:val="nil"/>
              <w:bottom w:val="single" w:sz="4" w:space="0" w:color="auto"/>
              <w:right w:val="nil"/>
            </w:tcBorders>
            <w:vAlign w:val="center"/>
          </w:tcPr>
          <w:p w14:paraId="692C0FC5" w14:textId="77777777" w:rsidR="00033D72" w:rsidRPr="002954BC" w:rsidRDefault="00033D72" w:rsidP="00033D72">
            <w:pPr>
              <w:pStyle w:val="Tabelle"/>
              <w:ind w:left="-71" w:right="-38" w:firstLine="71"/>
              <w:jc w:val="center"/>
              <w:rPr>
                <w:sz w:val="15"/>
                <w:szCs w:val="15"/>
              </w:rPr>
            </w:pPr>
            <w:r w:rsidRPr="002954BC">
              <w:rPr>
                <w:sz w:val="15"/>
                <w:szCs w:val="15"/>
              </w:rPr>
              <w:t>N0.5</w:t>
            </w:r>
          </w:p>
        </w:tc>
        <w:tc>
          <w:tcPr>
            <w:tcW w:w="709" w:type="dxa"/>
            <w:tcBorders>
              <w:left w:val="nil"/>
              <w:bottom w:val="single" w:sz="4" w:space="0" w:color="auto"/>
              <w:right w:val="nil"/>
            </w:tcBorders>
            <w:vAlign w:val="center"/>
          </w:tcPr>
          <w:p w14:paraId="5A65E0DE" w14:textId="77777777" w:rsidR="00033D72" w:rsidRPr="002954BC" w:rsidRDefault="00033D72" w:rsidP="00033D72">
            <w:pPr>
              <w:pStyle w:val="Tabelle"/>
              <w:jc w:val="center"/>
              <w:rPr>
                <w:sz w:val="15"/>
                <w:szCs w:val="15"/>
              </w:rPr>
            </w:pPr>
            <w:r w:rsidRPr="002954BC">
              <w:rPr>
                <w:sz w:val="15"/>
                <w:szCs w:val="15"/>
              </w:rPr>
              <w:t>F10</w:t>
            </w:r>
          </w:p>
        </w:tc>
        <w:tc>
          <w:tcPr>
            <w:tcW w:w="850" w:type="dxa"/>
            <w:tcBorders>
              <w:left w:val="nil"/>
              <w:bottom w:val="single" w:sz="4" w:space="0" w:color="auto"/>
              <w:right w:val="nil"/>
            </w:tcBorders>
            <w:vAlign w:val="center"/>
          </w:tcPr>
          <w:p w14:paraId="1170787F" w14:textId="77777777" w:rsidR="00033D72" w:rsidRPr="002954BC" w:rsidRDefault="00033D72" w:rsidP="00033D72">
            <w:pPr>
              <w:pStyle w:val="Tabelle"/>
              <w:jc w:val="center"/>
              <w:rPr>
                <w:sz w:val="15"/>
                <w:szCs w:val="15"/>
              </w:rPr>
            </w:pPr>
            <w:r w:rsidRPr="002954BC">
              <w:rPr>
                <w:sz w:val="15"/>
                <w:szCs w:val="15"/>
              </w:rPr>
              <w:t>A3.0</w:t>
            </w:r>
          </w:p>
        </w:tc>
        <w:tc>
          <w:tcPr>
            <w:tcW w:w="709" w:type="dxa"/>
            <w:tcBorders>
              <w:left w:val="nil"/>
              <w:bottom w:val="single" w:sz="4" w:space="0" w:color="auto"/>
              <w:right w:val="nil"/>
            </w:tcBorders>
            <w:vAlign w:val="center"/>
          </w:tcPr>
          <w:p w14:paraId="22CB5D6E" w14:textId="77777777" w:rsidR="00033D72" w:rsidRPr="002954BC" w:rsidRDefault="00033D72" w:rsidP="00033D72">
            <w:pPr>
              <w:spacing w:before="80" w:after="80"/>
              <w:ind w:left="-71" w:right="-71"/>
              <w:jc w:val="center"/>
              <w:rPr>
                <w:color w:val="000000"/>
                <w:sz w:val="15"/>
              </w:rPr>
            </w:pPr>
            <w:r w:rsidRPr="002954BC">
              <w:rPr>
                <w:color w:val="000000"/>
                <w:sz w:val="15"/>
              </w:rPr>
              <w:t>X</w:t>
            </w:r>
          </w:p>
        </w:tc>
        <w:tc>
          <w:tcPr>
            <w:tcW w:w="783" w:type="dxa"/>
            <w:tcBorders>
              <w:left w:val="nil"/>
              <w:bottom w:val="single" w:sz="4" w:space="0" w:color="auto"/>
              <w:right w:val="single" w:sz="4" w:space="0" w:color="auto"/>
            </w:tcBorders>
            <w:vAlign w:val="center"/>
          </w:tcPr>
          <w:p w14:paraId="6ECC0EC3" w14:textId="77777777" w:rsidR="00033D72" w:rsidRPr="002954BC" w:rsidRDefault="00033D72" w:rsidP="00033D72">
            <w:pPr>
              <w:spacing w:before="80" w:after="80"/>
              <w:ind w:left="-71" w:right="-71"/>
              <w:jc w:val="center"/>
              <w:rPr>
                <w:color w:val="000000"/>
                <w:sz w:val="15"/>
              </w:rPr>
            </w:pPr>
            <w:r w:rsidRPr="002954BC">
              <w:rPr>
                <w:color w:val="000000"/>
                <w:sz w:val="15"/>
              </w:rPr>
              <w:t>-</w:t>
            </w:r>
          </w:p>
        </w:tc>
      </w:tr>
      <w:tr w:rsidR="00033D72" w:rsidRPr="002954BC" w14:paraId="44563472" w14:textId="77777777" w:rsidTr="00033D72">
        <w:trPr>
          <w:cantSplit/>
          <w:jc w:val="center"/>
        </w:trPr>
        <w:tc>
          <w:tcPr>
            <w:tcW w:w="1495" w:type="dxa"/>
            <w:vMerge/>
            <w:tcBorders>
              <w:left w:val="single" w:sz="2" w:space="0" w:color="auto"/>
              <w:right w:val="nil"/>
            </w:tcBorders>
            <w:vAlign w:val="center"/>
          </w:tcPr>
          <w:p w14:paraId="53EC903A" w14:textId="77777777" w:rsidR="00033D72" w:rsidRPr="002954BC" w:rsidRDefault="00033D72" w:rsidP="00033D72">
            <w:pPr>
              <w:pStyle w:val="Tabelle"/>
              <w:rPr>
                <w:sz w:val="15"/>
                <w:szCs w:val="15"/>
              </w:rPr>
            </w:pPr>
          </w:p>
        </w:tc>
        <w:tc>
          <w:tcPr>
            <w:tcW w:w="1984" w:type="dxa"/>
            <w:gridSpan w:val="3"/>
            <w:tcBorders>
              <w:bottom w:val="single" w:sz="4" w:space="0" w:color="auto"/>
              <w:right w:val="single" w:sz="4" w:space="0" w:color="auto"/>
            </w:tcBorders>
            <w:vAlign w:val="center"/>
          </w:tcPr>
          <w:p w14:paraId="3565F237" w14:textId="77777777" w:rsidR="00033D72" w:rsidRPr="002954BC" w:rsidRDefault="00033D72" w:rsidP="00033D72">
            <w:pPr>
              <w:pStyle w:val="Tabelle"/>
              <w:rPr>
                <w:sz w:val="15"/>
                <w:szCs w:val="15"/>
                <w:vertAlign w:val="superscript"/>
              </w:rPr>
            </w:pPr>
            <w:r w:rsidRPr="002954BC">
              <w:rPr>
                <w:sz w:val="15"/>
                <w:szCs w:val="15"/>
              </w:rPr>
              <w:t>PFS-P63-M50</w:t>
            </w:r>
            <w:r w:rsidRPr="002954BC">
              <w:rPr>
                <w:sz w:val="15"/>
                <w:szCs w:val="15"/>
                <w:vertAlign w:val="superscript"/>
              </w:rPr>
              <w:t xml:space="preserve"> </w:t>
            </w:r>
            <w:r w:rsidRPr="002954BC">
              <w:rPr>
                <w:sz w:val="15"/>
                <w:szCs w:val="15"/>
              </w:rPr>
              <w:t>/ RI-P63-M50</w:t>
            </w:r>
          </w:p>
        </w:tc>
        <w:tc>
          <w:tcPr>
            <w:tcW w:w="709" w:type="dxa"/>
            <w:tcBorders>
              <w:left w:val="single" w:sz="4" w:space="0" w:color="auto"/>
              <w:bottom w:val="nil"/>
            </w:tcBorders>
            <w:vAlign w:val="center"/>
          </w:tcPr>
          <w:p w14:paraId="2309E619" w14:textId="77777777" w:rsidR="00033D72" w:rsidRPr="009622FD" w:rsidRDefault="00033D72" w:rsidP="00033D72">
            <w:pPr>
              <w:spacing w:before="80" w:after="80"/>
              <w:jc w:val="center"/>
              <w:rPr>
                <w:rFonts w:cs="Arial"/>
                <w:sz w:val="15"/>
                <w:szCs w:val="15"/>
                <w:highlight w:val="lightGray"/>
              </w:rPr>
            </w:pPr>
            <w:r w:rsidRPr="009622FD">
              <w:rPr>
                <w:rFonts w:cs="Arial"/>
                <w:sz w:val="15"/>
                <w:szCs w:val="15"/>
                <w:highlight w:val="lightGray"/>
              </w:rPr>
              <w:t>......... %</w:t>
            </w:r>
          </w:p>
        </w:tc>
        <w:tc>
          <w:tcPr>
            <w:tcW w:w="709" w:type="dxa"/>
            <w:tcBorders>
              <w:bottom w:val="nil"/>
              <w:right w:val="nil"/>
            </w:tcBorders>
            <w:vAlign w:val="center"/>
          </w:tcPr>
          <w:p w14:paraId="4DCD16D0" w14:textId="77777777" w:rsidR="00033D72" w:rsidRPr="002954BC" w:rsidRDefault="00033D72" w:rsidP="00033D72">
            <w:pPr>
              <w:pStyle w:val="Tabelle"/>
              <w:jc w:val="center"/>
              <w:rPr>
                <w:sz w:val="15"/>
                <w:szCs w:val="15"/>
              </w:rPr>
            </w:pPr>
            <w:r w:rsidRPr="002954BC">
              <w:rPr>
                <w:sz w:val="15"/>
                <w:szCs w:val="15"/>
              </w:rPr>
              <w:t>63</w:t>
            </w:r>
          </w:p>
        </w:tc>
        <w:tc>
          <w:tcPr>
            <w:tcW w:w="850" w:type="dxa"/>
            <w:vAlign w:val="center"/>
          </w:tcPr>
          <w:p w14:paraId="4FF0F936" w14:textId="77777777" w:rsidR="00033D72" w:rsidRPr="002954BC" w:rsidRDefault="00033D72" w:rsidP="00033D72">
            <w:pPr>
              <w:pStyle w:val="Tabelle"/>
              <w:jc w:val="center"/>
              <w:rPr>
                <w:sz w:val="15"/>
                <w:szCs w:val="15"/>
              </w:rPr>
            </w:pPr>
            <w:r w:rsidRPr="002954BC">
              <w:rPr>
                <w:sz w:val="15"/>
                <w:szCs w:val="15"/>
              </w:rPr>
              <w:t>30-50</w:t>
            </w:r>
          </w:p>
        </w:tc>
        <w:tc>
          <w:tcPr>
            <w:tcW w:w="709" w:type="dxa"/>
            <w:vAlign w:val="center"/>
          </w:tcPr>
          <w:p w14:paraId="6A9569AD" w14:textId="77777777" w:rsidR="00033D72" w:rsidRPr="002954BC" w:rsidRDefault="00033D72" w:rsidP="00033D72">
            <w:pPr>
              <w:pStyle w:val="Tabelle"/>
              <w:ind w:left="-71" w:right="-38" w:firstLine="71"/>
              <w:jc w:val="center"/>
              <w:rPr>
                <w:sz w:val="15"/>
                <w:szCs w:val="15"/>
              </w:rPr>
            </w:pPr>
            <w:r w:rsidRPr="002954BC">
              <w:rPr>
                <w:sz w:val="15"/>
                <w:szCs w:val="15"/>
              </w:rPr>
              <w:t>N0.5</w:t>
            </w:r>
          </w:p>
        </w:tc>
        <w:tc>
          <w:tcPr>
            <w:tcW w:w="709" w:type="dxa"/>
            <w:vAlign w:val="center"/>
          </w:tcPr>
          <w:p w14:paraId="0104029E" w14:textId="77777777" w:rsidR="00033D72" w:rsidRPr="002954BC" w:rsidRDefault="00033D72" w:rsidP="00033D72">
            <w:pPr>
              <w:pStyle w:val="Tabelle"/>
              <w:jc w:val="center"/>
              <w:rPr>
                <w:sz w:val="15"/>
                <w:szCs w:val="15"/>
              </w:rPr>
            </w:pPr>
            <w:r w:rsidRPr="002954BC">
              <w:rPr>
                <w:sz w:val="15"/>
                <w:szCs w:val="15"/>
              </w:rPr>
              <w:t>F10</w:t>
            </w:r>
          </w:p>
        </w:tc>
        <w:tc>
          <w:tcPr>
            <w:tcW w:w="850" w:type="dxa"/>
            <w:vAlign w:val="center"/>
          </w:tcPr>
          <w:p w14:paraId="11E5290A" w14:textId="77777777" w:rsidR="00033D72" w:rsidRPr="002954BC" w:rsidRDefault="00033D72" w:rsidP="00033D72">
            <w:pPr>
              <w:pStyle w:val="Tabelle"/>
              <w:jc w:val="center"/>
              <w:rPr>
                <w:sz w:val="15"/>
                <w:szCs w:val="15"/>
              </w:rPr>
            </w:pPr>
            <w:r w:rsidRPr="002954BC">
              <w:rPr>
                <w:sz w:val="15"/>
                <w:szCs w:val="15"/>
              </w:rPr>
              <w:t>A3.0</w:t>
            </w:r>
          </w:p>
        </w:tc>
        <w:tc>
          <w:tcPr>
            <w:tcW w:w="709" w:type="dxa"/>
            <w:vAlign w:val="center"/>
          </w:tcPr>
          <w:p w14:paraId="1F641C9C" w14:textId="77777777" w:rsidR="00033D72" w:rsidRPr="002954BC" w:rsidRDefault="00033D72" w:rsidP="00033D72">
            <w:pPr>
              <w:spacing w:before="80" w:after="80"/>
              <w:ind w:left="-71" w:right="-71"/>
              <w:jc w:val="center"/>
              <w:rPr>
                <w:color w:val="000000"/>
                <w:sz w:val="15"/>
              </w:rPr>
            </w:pPr>
            <w:r w:rsidRPr="002954BC">
              <w:rPr>
                <w:color w:val="000000"/>
                <w:sz w:val="15"/>
              </w:rPr>
              <w:t>X</w:t>
            </w:r>
          </w:p>
        </w:tc>
        <w:tc>
          <w:tcPr>
            <w:tcW w:w="783" w:type="dxa"/>
            <w:tcBorders>
              <w:right w:val="single" w:sz="4" w:space="0" w:color="auto"/>
            </w:tcBorders>
            <w:vAlign w:val="center"/>
          </w:tcPr>
          <w:p w14:paraId="5EAA3F96" w14:textId="77777777" w:rsidR="00033D72" w:rsidRPr="002954BC" w:rsidRDefault="00033D72" w:rsidP="00033D72">
            <w:pPr>
              <w:spacing w:before="80" w:after="80"/>
              <w:ind w:left="-71" w:right="-71"/>
              <w:jc w:val="center"/>
              <w:rPr>
                <w:color w:val="000000"/>
                <w:sz w:val="15"/>
              </w:rPr>
            </w:pPr>
            <w:r w:rsidRPr="002954BC">
              <w:rPr>
                <w:color w:val="000000"/>
                <w:sz w:val="15"/>
              </w:rPr>
              <w:t>-</w:t>
            </w:r>
          </w:p>
        </w:tc>
      </w:tr>
      <w:tr w:rsidR="00033D72" w:rsidRPr="002954BC" w14:paraId="18DCA1C5" w14:textId="77777777" w:rsidTr="00033D72">
        <w:trPr>
          <w:cantSplit/>
          <w:trHeight w:val="233"/>
          <w:jc w:val="center"/>
        </w:trPr>
        <w:tc>
          <w:tcPr>
            <w:tcW w:w="1495" w:type="dxa"/>
            <w:vMerge/>
            <w:tcBorders>
              <w:left w:val="single" w:sz="2" w:space="0" w:color="auto"/>
              <w:bottom w:val="single" w:sz="4" w:space="0" w:color="auto"/>
              <w:right w:val="nil"/>
            </w:tcBorders>
            <w:vAlign w:val="center"/>
          </w:tcPr>
          <w:p w14:paraId="3A26DE91" w14:textId="77777777" w:rsidR="00033D72" w:rsidRPr="002954BC" w:rsidRDefault="00033D72" w:rsidP="00033D72">
            <w:pPr>
              <w:pStyle w:val="Tabelle"/>
              <w:rPr>
                <w:sz w:val="15"/>
                <w:szCs w:val="15"/>
              </w:rPr>
            </w:pPr>
          </w:p>
        </w:tc>
        <w:tc>
          <w:tcPr>
            <w:tcW w:w="1984" w:type="dxa"/>
            <w:gridSpan w:val="3"/>
            <w:tcBorders>
              <w:top w:val="single" w:sz="4" w:space="0" w:color="auto"/>
              <w:right w:val="single" w:sz="4" w:space="0" w:color="auto"/>
            </w:tcBorders>
            <w:vAlign w:val="center"/>
          </w:tcPr>
          <w:p w14:paraId="003542C3" w14:textId="77777777" w:rsidR="00033D72" w:rsidRPr="002954BC" w:rsidRDefault="00033D72" w:rsidP="00033D72">
            <w:pPr>
              <w:pStyle w:val="Tabelle"/>
              <w:rPr>
                <w:sz w:val="15"/>
                <w:szCs w:val="15"/>
                <w:vertAlign w:val="superscript"/>
              </w:rPr>
            </w:pPr>
            <w:r w:rsidRPr="002954BC">
              <w:rPr>
                <w:sz w:val="15"/>
                <w:szCs w:val="15"/>
              </w:rPr>
              <w:t>PFS-P63-M55+</w:t>
            </w:r>
            <w:r w:rsidRPr="002954BC">
              <w:rPr>
                <w:sz w:val="15"/>
                <w:szCs w:val="15"/>
                <w:vertAlign w:val="superscript"/>
              </w:rPr>
              <w:t xml:space="preserve"> </w:t>
            </w:r>
            <w:r w:rsidRPr="002954BC">
              <w:rPr>
                <w:sz w:val="15"/>
                <w:szCs w:val="15"/>
              </w:rPr>
              <w:t>/ RI-P63-M55+</w:t>
            </w:r>
            <w:r w:rsidRPr="002954BC">
              <w:rPr>
                <w:sz w:val="15"/>
                <w:szCs w:val="15"/>
                <w:vertAlign w:val="superscript"/>
              </w:rPr>
              <w:t xml:space="preserve"> </w:t>
            </w:r>
          </w:p>
        </w:tc>
        <w:tc>
          <w:tcPr>
            <w:tcW w:w="709" w:type="dxa"/>
            <w:tcBorders>
              <w:top w:val="nil"/>
              <w:left w:val="single" w:sz="4" w:space="0" w:color="auto"/>
            </w:tcBorders>
            <w:vAlign w:val="center"/>
          </w:tcPr>
          <w:p w14:paraId="164EDD67" w14:textId="77777777" w:rsidR="00033D72" w:rsidRPr="009622FD" w:rsidRDefault="00033D72" w:rsidP="00033D72">
            <w:pPr>
              <w:spacing w:before="80" w:after="80"/>
              <w:jc w:val="center"/>
              <w:rPr>
                <w:rFonts w:cs="Arial"/>
                <w:sz w:val="15"/>
                <w:szCs w:val="15"/>
                <w:highlight w:val="lightGray"/>
              </w:rPr>
            </w:pPr>
            <w:r w:rsidRPr="009622FD">
              <w:rPr>
                <w:rFonts w:cs="Arial"/>
                <w:sz w:val="15"/>
                <w:szCs w:val="15"/>
                <w:highlight w:val="lightGray"/>
              </w:rPr>
              <w:t>......... %</w:t>
            </w:r>
          </w:p>
        </w:tc>
        <w:tc>
          <w:tcPr>
            <w:tcW w:w="709" w:type="dxa"/>
            <w:tcBorders>
              <w:top w:val="nil"/>
              <w:bottom w:val="nil"/>
              <w:right w:val="nil"/>
            </w:tcBorders>
            <w:vAlign w:val="center"/>
          </w:tcPr>
          <w:p w14:paraId="6A90727D" w14:textId="77777777" w:rsidR="00033D72" w:rsidRPr="002954BC" w:rsidRDefault="00033D72" w:rsidP="00033D72">
            <w:pPr>
              <w:pStyle w:val="Tabelle"/>
              <w:jc w:val="center"/>
              <w:rPr>
                <w:sz w:val="15"/>
                <w:szCs w:val="15"/>
              </w:rPr>
            </w:pPr>
            <w:r w:rsidRPr="002954BC">
              <w:rPr>
                <w:sz w:val="15"/>
                <w:szCs w:val="15"/>
              </w:rPr>
              <w:t>63</w:t>
            </w:r>
          </w:p>
        </w:tc>
        <w:tc>
          <w:tcPr>
            <w:tcW w:w="850" w:type="dxa"/>
            <w:vAlign w:val="center"/>
          </w:tcPr>
          <w:p w14:paraId="428504DA" w14:textId="77777777" w:rsidR="00033D72" w:rsidRPr="002954BC" w:rsidRDefault="00033D72" w:rsidP="00033D72">
            <w:pPr>
              <w:pStyle w:val="Tabelle"/>
              <w:jc w:val="center"/>
              <w:rPr>
                <w:sz w:val="15"/>
                <w:szCs w:val="15"/>
              </w:rPr>
            </w:pPr>
            <w:r w:rsidRPr="002954BC">
              <w:rPr>
                <w:sz w:val="15"/>
                <w:szCs w:val="15"/>
              </w:rPr>
              <w:t>30-60</w:t>
            </w:r>
          </w:p>
        </w:tc>
        <w:tc>
          <w:tcPr>
            <w:tcW w:w="709" w:type="dxa"/>
            <w:vAlign w:val="center"/>
          </w:tcPr>
          <w:p w14:paraId="0417EA47" w14:textId="77777777" w:rsidR="00033D72" w:rsidRPr="002954BC" w:rsidRDefault="00033D72" w:rsidP="00033D72">
            <w:pPr>
              <w:pStyle w:val="Tabelle"/>
              <w:ind w:left="-71" w:right="-38" w:firstLine="71"/>
              <w:jc w:val="center"/>
              <w:rPr>
                <w:sz w:val="15"/>
                <w:szCs w:val="15"/>
              </w:rPr>
            </w:pPr>
            <w:r w:rsidRPr="002954BC">
              <w:rPr>
                <w:sz w:val="15"/>
                <w:szCs w:val="15"/>
              </w:rPr>
              <w:t>N0.5</w:t>
            </w:r>
          </w:p>
        </w:tc>
        <w:tc>
          <w:tcPr>
            <w:tcW w:w="709" w:type="dxa"/>
            <w:vAlign w:val="center"/>
          </w:tcPr>
          <w:p w14:paraId="2483596C" w14:textId="77777777" w:rsidR="00033D72" w:rsidRPr="002954BC" w:rsidRDefault="00033D72" w:rsidP="00033D72">
            <w:pPr>
              <w:pStyle w:val="Tabelle"/>
              <w:jc w:val="center"/>
              <w:rPr>
                <w:sz w:val="15"/>
                <w:szCs w:val="15"/>
              </w:rPr>
            </w:pPr>
            <w:r w:rsidRPr="002954BC">
              <w:rPr>
                <w:sz w:val="15"/>
                <w:szCs w:val="15"/>
              </w:rPr>
              <w:t>F10</w:t>
            </w:r>
          </w:p>
        </w:tc>
        <w:tc>
          <w:tcPr>
            <w:tcW w:w="850" w:type="dxa"/>
            <w:vAlign w:val="center"/>
          </w:tcPr>
          <w:p w14:paraId="5E0A3D7A" w14:textId="77777777" w:rsidR="00033D72" w:rsidRPr="002954BC" w:rsidRDefault="00033D72" w:rsidP="00033D72">
            <w:pPr>
              <w:pStyle w:val="Tabelle"/>
              <w:jc w:val="center"/>
              <w:rPr>
                <w:sz w:val="15"/>
                <w:szCs w:val="15"/>
              </w:rPr>
            </w:pPr>
            <w:r w:rsidRPr="002954BC">
              <w:rPr>
                <w:sz w:val="15"/>
                <w:szCs w:val="15"/>
              </w:rPr>
              <w:t>A3.0</w:t>
            </w:r>
          </w:p>
        </w:tc>
        <w:tc>
          <w:tcPr>
            <w:tcW w:w="709" w:type="dxa"/>
            <w:vAlign w:val="center"/>
          </w:tcPr>
          <w:p w14:paraId="49E568D5" w14:textId="77777777" w:rsidR="00033D72" w:rsidRPr="002954BC" w:rsidRDefault="00033D72" w:rsidP="00033D72">
            <w:pPr>
              <w:spacing w:before="80" w:after="80"/>
              <w:ind w:left="-71" w:right="-71"/>
              <w:jc w:val="center"/>
              <w:rPr>
                <w:color w:val="000000"/>
                <w:sz w:val="15"/>
              </w:rPr>
            </w:pPr>
            <w:r w:rsidRPr="002954BC">
              <w:rPr>
                <w:color w:val="000000"/>
                <w:sz w:val="15"/>
              </w:rPr>
              <w:t>X</w:t>
            </w:r>
          </w:p>
        </w:tc>
        <w:tc>
          <w:tcPr>
            <w:tcW w:w="783" w:type="dxa"/>
            <w:tcBorders>
              <w:right w:val="single" w:sz="4" w:space="0" w:color="auto"/>
            </w:tcBorders>
            <w:vAlign w:val="center"/>
          </w:tcPr>
          <w:p w14:paraId="00F3825C" w14:textId="77777777" w:rsidR="00033D72" w:rsidRPr="002954BC" w:rsidRDefault="00033D72" w:rsidP="00033D72">
            <w:pPr>
              <w:spacing w:before="80" w:after="80"/>
              <w:ind w:left="-71" w:right="-71"/>
              <w:jc w:val="center"/>
              <w:rPr>
                <w:color w:val="000000"/>
                <w:sz w:val="15"/>
              </w:rPr>
            </w:pPr>
            <w:r w:rsidRPr="002954BC">
              <w:rPr>
                <w:color w:val="000000"/>
                <w:sz w:val="15"/>
              </w:rPr>
              <w:t>-</w:t>
            </w:r>
          </w:p>
        </w:tc>
      </w:tr>
      <w:tr w:rsidR="00033D72" w:rsidRPr="002954BC" w14:paraId="7DD96EFF" w14:textId="77777777" w:rsidTr="00033D72">
        <w:trPr>
          <w:cantSplit/>
          <w:trHeight w:val="604"/>
          <w:jc w:val="center"/>
        </w:trPr>
        <w:tc>
          <w:tcPr>
            <w:tcW w:w="1778" w:type="dxa"/>
            <w:gridSpan w:val="2"/>
            <w:tcBorders>
              <w:top w:val="single" w:sz="2" w:space="0" w:color="auto"/>
              <w:left w:val="single" w:sz="2" w:space="0" w:color="auto"/>
              <w:bottom w:val="single" w:sz="2" w:space="0" w:color="auto"/>
              <w:right w:val="nil"/>
            </w:tcBorders>
            <w:vAlign w:val="center"/>
          </w:tcPr>
          <w:p w14:paraId="6336CBB2" w14:textId="77777777" w:rsidR="00033D72" w:rsidRPr="002954BC" w:rsidRDefault="00033D72" w:rsidP="00033D72">
            <w:pPr>
              <w:pStyle w:val="Tabelle"/>
              <w:rPr>
                <w:sz w:val="15"/>
                <w:szCs w:val="15"/>
              </w:rPr>
            </w:pPr>
            <w:r w:rsidRPr="002954BC">
              <w:rPr>
                <w:sz w:val="15"/>
                <w:szCs w:val="15"/>
              </w:rPr>
              <w:t>Peupliers et saules de la forêt et de la campagne</w:t>
            </w:r>
          </w:p>
        </w:tc>
        <w:tc>
          <w:tcPr>
            <w:tcW w:w="1701" w:type="dxa"/>
            <w:gridSpan w:val="2"/>
            <w:tcBorders>
              <w:top w:val="single" w:sz="2" w:space="0" w:color="auto"/>
              <w:left w:val="nil"/>
              <w:bottom w:val="single" w:sz="2" w:space="0" w:color="auto"/>
              <w:right w:val="single" w:sz="4" w:space="0" w:color="auto"/>
            </w:tcBorders>
            <w:vAlign w:val="center"/>
          </w:tcPr>
          <w:p w14:paraId="48315BCB" w14:textId="77777777" w:rsidR="00033D72" w:rsidRPr="002954BC" w:rsidRDefault="00033D72" w:rsidP="00033D72">
            <w:pPr>
              <w:pStyle w:val="Tabelle"/>
              <w:ind w:left="-212"/>
              <w:jc w:val="right"/>
              <w:rPr>
                <w:sz w:val="15"/>
                <w:szCs w:val="15"/>
              </w:rPr>
            </w:pPr>
            <w:r w:rsidRPr="002954BC">
              <w:rPr>
                <w:sz w:val="15"/>
                <w:szCs w:val="15"/>
              </w:rPr>
              <w:t>PSF</w:t>
            </w:r>
          </w:p>
        </w:tc>
        <w:tc>
          <w:tcPr>
            <w:tcW w:w="709" w:type="dxa"/>
            <w:tcBorders>
              <w:top w:val="single" w:sz="2" w:space="0" w:color="auto"/>
              <w:left w:val="single" w:sz="4" w:space="0" w:color="auto"/>
              <w:bottom w:val="single" w:sz="2" w:space="0" w:color="auto"/>
            </w:tcBorders>
            <w:vAlign w:val="center"/>
          </w:tcPr>
          <w:p w14:paraId="289B611A" w14:textId="77777777" w:rsidR="00033D72" w:rsidRPr="009622FD" w:rsidRDefault="00033D72" w:rsidP="00033D72">
            <w:pPr>
              <w:spacing w:before="80" w:after="80"/>
              <w:jc w:val="center"/>
              <w:rPr>
                <w:rFonts w:cs="Arial"/>
                <w:sz w:val="15"/>
                <w:szCs w:val="15"/>
                <w:highlight w:val="lightGray"/>
              </w:rPr>
            </w:pPr>
            <w:r w:rsidRPr="009622FD">
              <w:rPr>
                <w:rFonts w:cs="Arial"/>
                <w:sz w:val="15"/>
                <w:szCs w:val="15"/>
                <w:highlight w:val="lightGray"/>
              </w:rPr>
              <w:t>......... %</w:t>
            </w:r>
          </w:p>
        </w:tc>
        <w:tc>
          <w:tcPr>
            <w:tcW w:w="709" w:type="dxa"/>
            <w:tcBorders>
              <w:top w:val="single" w:sz="2" w:space="0" w:color="auto"/>
              <w:bottom w:val="single" w:sz="2" w:space="0" w:color="auto"/>
              <w:right w:val="nil"/>
            </w:tcBorders>
            <w:vAlign w:val="center"/>
          </w:tcPr>
          <w:p w14:paraId="6BE8DA90" w14:textId="77777777" w:rsidR="00033D72" w:rsidRPr="009622FD" w:rsidRDefault="00033D72" w:rsidP="00033D72">
            <w:pPr>
              <w:spacing w:before="80" w:after="80"/>
              <w:jc w:val="center"/>
              <w:rPr>
                <w:rFonts w:cs="Arial"/>
                <w:sz w:val="15"/>
                <w:szCs w:val="15"/>
                <w:highlight w:val="lightGray"/>
              </w:rPr>
            </w:pPr>
            <w:r w:rsidRPr="009622FD">
              <w:rPr>
                <w:rFonts w:cs="Arial"/>
                <w:sz w:val="15"/>
                <w:szCs w:val="15"/>
                <w:highlight w:val="lightGray"/>
              </w:rPr>
              <w:t xml:space="preserve">.......... </w:t>
            </w:r>
          </w:p>
        </w:tc>
        <w:tc>
          <w:tcPr>
            <w:tcW w:w="850" w:type="dxa"/>
            <w:tcBorders>
              <w:top w:val="single" w:sz="2" w:space="0" w:color="auto"/>
              <w:left w:val="nil"/>
              <w:bottom w:val="single" w:sz="2" w:space="0" w:color="auto"/>
              <w:right w:val="nil"/>
            </w:tcBorders>
            <w:vAlign w:val="center"/>
          </w:tcPr>
          <w:p w14:paraId="5F15C863" w14:textId="77777777" w:rsidR="00033D72" w:rsidRPr="002954BC" w:rsidRDefault="00033D72" w:rsidP="00033D72">
            <w:pPr>
              <w:pStyle w:val="Tabelle"/>
              <w:spacing w:line="160" w:lineRule="exact"/>
              <w:jc w:val="center"/>
              <w:rPr>
                <w:sz w:val="15"/>
                <w:szCs w:val="15"/>
              </w:rPr>
            </w:pPr>
            <w:r w:rsidRPr="002954BC">
              <w:rPr>
                <w:sz w:val="15"/>
                <w:szCs w:val="15"/>
              </w:rPr>
              <w:t>30-60</w:t>
            </w:r>
          </w:p>
        </w:tc>
        <w:tc>
          <w:tcPr>
            <w:tcW w:w="709" w:type="dxa"/>
            <w:tcBorders>
              <w:top w:val="single" w:sz="2" w:space="0" w:color="auto"/>
              <w:left w:val="nil"/>
              <w:bottom w:val="single" w:sz="2" w:space="0" w:color="auto"/>
              <w:right w:val="nil"/>
            </w:tcBorders>
            <w:vAlign w:val="center"/>
          </w:tcPr>
          <w:p w14:paraId="61B56464" w14:textId="77777777" w:rsidR="00033D72" w:rsidRPr="002954BC" w:rsidRDefault="00033D72" w:rsidP="00033D72">
            <w:pPr>
              <w:pStyle w:val="Tabelle"/>
              <w:spacing w:line="160" w:lineRule="exact"/>
              <w:ind w:left="-71" w:right="-38" w:firstLine="71"/>
              <w:jc w:val="center"/>
              <w:rPr>
                <w:sz w:val="15"/>
                <w:szCs w:val="15"/>
              </w:rPr>
            </w:pPr>
            <w:r w:rsidRPr="002954BC">
              <w:rPr>
                <w:sz w:val="15"/>
                <w:szCs w:val="15"/>
              </w:rPr>
              <w:t>N0.5</w:t>
            </w:r>
          </w:p>
        </w:tc>
        <w:tc>
          <w:tcPr>
            <w:tcW w:w="709" w:type="dxa"/>
            <w:tcBorders>
              <w:top w:val="single" w:sz="2" w:space="0" w:color="auto"/>
              <w:left w:val="nil"/>
              <w:bottom w:val="single" w:sz="2" w:space="0" w:color="auto"/>
              <w:right w:val="nil"/>
            </w:tcBorders>
            <w:vAlign w:val="center"/>
          </w:tcPr>
          <w:p w14:paraId="06D935C9" w14:textId="77777777" w:rsidR="00033D72" w:rsidRPr="002954BC" w:rsidRDefault="00033D72" w:rsidP="00033D72">
            <w:pPr>
              <w:spacing w:before="80" w:after="80"/>
              <w:jc w:val="center"/>
              <w:rPr>
                <w:rFonts w:cs="Arial"/>
                <w:sz w:val="15"/>
                <w:szCs w:val="15"/>
              </w:rPr>
            </w:pPr>
            <w:r w:rsidRPr="009622FD">
              <w:rPr>
                <w:rFonts w:cs="Arial"/>
                <w:sz w:val="15"/>
                <w:szCs w:val="15"/>
                <w:highlight w:val="lightGray"/>
              </w:rPr>
              <w:t>..........</w:t>
            </w:r>
            <w:r w:rsidRPr="002954BC">
              <w:rPr>
                <w:rFonts w:cs="Arial"/>
                <w:sz w:val="15"/>
                <w:szCs w:val="15"/>
              </w:rPr>
              <w:t xml:space="preserve"> </w:t>
            </w:r>
          </w:p>
        </w:tc>
        <w:tc>
          <w:tcPr>
            <w:tcW w:w="850" w:type="dxa"/>
            <w:tcBorders>
              <w:top w:val="single" w:sz="2" w:space="0" w:color="auto"/>
              <w:left w:val="nil"/>
              <w:bottom w:val="single" w:sz="2" w:space="0" w:color="auto"/>
              <w:right w:val="nil"/>
            </w:tcBorders>
            <w:vAlign w:val="center"/>
          </w:tcPr>
          <w:p w14:paraId="55F1113F" w14:textId="77777777" w:rsidR="00033D72" w:rsidRPr="002954BC" w:rsidRDefault="00033D72" w:rsidP="00033D72">
            <w:pPr>
              <w:pStyle w:val="Tabelle"/>
              <w:spacing w:line="160" w:lineRule="exact"/>
              <w:ind w:right="-71"/>
              <w:jc w:val="center"/>
              <w:rPr>
                <w:sz w:val="15"/>
                <w:szCs w:val="15"/>
              </w:rPr>
            </w:pPr>
            <w:r w:rsidRPr="002954BC">
              <w:rPr>
                <w:sz w:val="15"/>
                <w:szCs w:val="15"/>
              </w:rPr>
              <w:t>A5.0</w:t>
            </w:r>
          </w:p>
        </w:tc>
        <w:tc>
          <w:tcPr>
            <w:tcW w:w="709" w:type="dxa"/>
            <w:tcBorders>
              <w:top w:val="single" w:sz="2" w:space="0" w:color="auto"/>
              <w:left w:val="nil"/>
              <w:bottom w:val="single" w:sz="2" w:space="0" w:color="auto"/>
              <w:right w:val="nil"/>
            </w:tcBorders>
            <w:vAlign w:val="center"/>
          </w:tcPr>
          <w:p w14:paraId="1C2F84B1" w14:textId="77777777" w:rsidR="00033D72" w:rsidRPr="002954BC" w:rsidRDefault="00033D72" w:rsidP="00033D72">
            <w:pPr>
              <w:spacing w:before="80" w:after="80"/>
              <w:ind w:left="-71" w:right="-71"/>
              <w:jc w:val="center"/>
              <w:rPr>
                <w:color w:val="000000"/>
                <w:sz w:val="15"/>
              </w:rPr>
            </w:pPr>
            <w:r w:rsidRPr="002954BC">
              <w:rPr>
                <w:color w:val="000000"/>
                <w:sz w:val="15"/>
              </w:rPr>
              <w:t>X</w:t>
            </w:r>
          </w:p>
        </w:tc>
        <w:tc>
          <w:tcPr>
            <w:tcW w:w="783" w:type="dxa"/>
            <w:tcBorders>
              <w:top w:val="single" w:sz="2" w:space="0" w:color="auto"/>
              <w:left w:val="nil"/>
              <w:bottom w:val="single" w:sz="2" w:space="0" w:color="auto"/>
              <w:right w:val="single" w:sz="4" w:space="0" w:color="auto"/>
            </w:tcBorders>
            <w:vAlign w:val="center"/>
          </w:tcPr>
          <w:p w14:paraId="660235DE" w14:textId="77777777" w:rsidR="00033D72" w:rsidRPr="002954BC" w:rsidRDefault="00033D72" w:rsidP="00033D72">
            <w:pPr>
              <w:spacing w:before="80" w:after="80"/>
              <w:ind w:left="-71" w:right="-71"/>
              <w:jc w:val="center"/>
              <w:rPr>
                <w:color w:val="000000"/>
                <w:sz w:val="15"/>
              </w:rPr>
            </w:pPr>
            <w:r w:rsidRPr="002954BC">
              <w:rPr>
                <w:color w:val="000000"/>
                <w:sz w:val="15"/>
              </w:rPr>
              <w:t>-</w:t>
            </w:r>
          </w:p>
        </w:tc>
      </w:tr>
      <w:tr w:rsidR="00033D72" w:rsidRPr="002954BC" w14:paraId="183BAE55" w14:textId="77777777" w:rsidTr="00033D72">
        <w:trPr>
          <w:cantSplit/>
          <w:trHeight w:val="607"/>
          <w:jc w:val="center"/>
        </w:trPr>
        <w:tc>
          <w:tcPr>
            <w:tcW w:w="1778" w:type="dxa"/>
            <w:gridSpan w:val="2"/>
            <w:tcBorders>
              <w:top w:val="single" w:sz="2" w:space="0" w:color="auto"/>
              <w:left w:val="single" w:sz="2" w:space="0" w:color="auto"/>
              <w:bottom w:val="single" w:sz="2" w:space="0" w:color="auto"/>
              <w:right w:val="nil"/>
            </w:tcBorders>
            <w:vAlign w:val="center"/>
          </w:tcPr>
          <w:p w14:paraId="19841550" w14:textId="77777777" w:rsidR="00033D72" w:rsidRPr="002954BC" w:rsidRDefault="00033D72" w:rsidP="00033D72">
            <w:pPr>
              <w:pStyle w:val="Tabelle"/>
              <w:rPr>
                <w:sz w:val="15"/>
                <w:szCs w:val="15"/>
              </w:rPr>
            </w:pPr>
            <w:r w:rsidRPr="002954BC">
              <w:rPr>
                <w:sz w:val="15"/>
                <w:szCs w:val="15"/>
              </w:rPr>
              <w:t>Peupliers et saules de taillis à courte rotation</w:t>
            </w:r>
          </w:p>
        </w:tc>
        <w:tc>
          <w:tcPr>
            <w:tcW w:w="1701" w:type="dxa"/>
            <w:gridSpan w:val="2"/>
            <w:tcBorders>
              <w:top w:val="single" w:sz="2" w:space="0" w:color="auto"/>
              <w:left w:val="nil"/>
              <w:bottom w:val="single" w:sz="2" w:space="0" w:color="auto"/>
              <w:right w:val="single" w:sz="4" w:space="0" w:color="auto"/>
            </w:tcBorders>
            <w:vAlign w:val="center"/>
          </w:tcPr>
          <w:p w14:paraId="7B326E75" w14:textId="77777777" w:rsidR="00033D72" w:rsidRPr="002954BC" w:rsidRDefault="00033D72" w:rsidP="00033D72">
            <w:pPr>
              <w:pStyle w:val="Tabelle"/>
              <w:ind w:left="-212"/>
              <w:jc w:val="right"/>
              <w:rPr>
                <w:sz w:val="15"/>
                <w:szCs w:val="15"/>
              </w:rPr>
            </w:pPr>
            <w:r w:rsidRPr="002954BC">
              <w:rPr>
                <w:sz w:val="15"/>
                <w:szCs w:val="15"/>
              </w:rPr>
              <w:t>PSTCR</w:t>
            </w:r>
          </w:p>
        </w:tc>
        <w:tc>
          <w:tcPr>
            <w:tcW w:w="709" w:type="dxa"/>
            <w:tcBorders>
              <w:top w:val="single" w:sz="2" w:space="0" w:color="auto"/>
              <w:left w:val="single" w:sz="4" w:space="0" w:color="auto"/>
              <w:bottom w:val="single" w:sz="2" w:space="0" w:color="auto"/>
            </w:tcBorders>
            <w:vAlign w:val="center"/>
          </w:tcPr>
          <w:p w14:paraId="58C47AE2" w14:textId="77777777" w:rsidR="00033D72" w:rsidRPr="009622FD" w:rsidRDefault="00033D72" w:rsidP="00033D72">
            <w:pPr>
              <w:spacing w:before="80" w:after="80"/>
              <w:jc w:val="center"/>
              <w:rPr>
                <w:rFonts w:cs="Arial"/>
                <w:sz w:val="15"/>
                <w:szCs w:val="15"/>
                <w:highlight w:val="lightGray"/>
              </w:rPr>
            </w:pPr>
            <w:r w:rsidRPr="009622FD">
              <w:rPr>
                <w:rFonts w:cs="Arial"/>
                <w:sz w:val="15"/>
                <w:szCs w:val="15"/>
                <w:highlight w:val="lightGray"/>
              </w:rPr>
              <w:t>......... %</w:t>
            </w:r>
          </w:p>
        </w:tc>
        <w:tc>
          <w:tcPr>
            <w:tcW w:w="709" w:type="dxa"/>
            <w:tcBorders>
              <w:top w:val="single" w:sz="2" w:space="0" w:color="auto"/>
              <w:bottom w:val="single" w:sz="2" w:space="0" w:color="auto"/>
              <w:right w:val="nil"/>
            </w:tcBorders>
            <w:vAlign w:val="center"/>
          </w:tcPr>
          <w:p w14:paraId="04AB1E06" w14:textId="77777777" w:rsidR="00033D72" w:rsidRPr="009622FD" w:rsidRDefault="00033D72" w:rsidP="00033D72">
            <w:pPr>
              <w:spacing w:before="80" w:after="80"/>
              <w:jc w:val="center"/>
              <w:rPr>
                <w:rFonts w:cs="Arial"/>
                <w:sz w:val="15"/>
                <w:szCs w:val="15"/>
                <w:highlight w:val="lightGray"/>
              </w:rPr>
            </w:pPr>
            <w:r w:rsidRPr="009622FD">
              <w:rPr>
                <w:rFonts w:cs="Arial"/>
                <w:sz w:val="15"/>
                <w:szCs w:val="15"/>
                <w:highlight w:val="lightGray"/>
              </w:rPr>
              <w:t xml:space="preserve">.......... </w:t>
            </w:r>
          </w:p>
        </w:tc>
        <w:tc>
          <w:tcPr>
            <w:tcW w:w="850" w:type="dxa"/>
            <w:tcBorders>
              <w:top w:val="single" w:sz="2" w:space="0" w:color="auto"/>
              <w:left w:val="nil"/>
              <w:bottom w:val="single" w:sz="2" w:space="0" w:color="auto"/>
              <w:right w:val="nil"/>
            </w:tcBorders>
            <w:vAlign w:val="center"/>
          </w:tcPr>
          <w:p w14:paraId="33AB9190" w14:textId="77777777" w:rsidR="00033D72" w:rsidRPr="002954BC" w:rsidRDefault="00033D72" w:rsidP="00033D72">
            <w:pPr>
              <w:pStyle w:val="Tabelle"/>
              <w:spacing w:line="160" w:lineRule="exact"/>
              <w:jc w:val="center"/>
              <w:rPr>
                <w:sz w:val="15"/>
                <w:szCs w:val="15"/>
              </w:rPr>
            </w:pPr>
            <w:r w:rsidRPr="002954BC">
              <w:rPr>
                <w:sz w:val="15"/>
                <w:szCs w:val="15"/>
              </w:rPr>
              <w:t>30-60</w:t>
            </w:r>
          </w:p>
        </w:tc>
        <w:tc>
          <w:tcPr>
            <w:tcW w:w="709" w:type="dxa"/>
            <w:tcBorders>
              <w:top w:val="single" w:sz="2" w:space="0" w:color="auto"/>
              <w:left w:val="nil"/>
              <w:bottom w:val="single" w:sz="2" w:space="0" w:color="auto"/>
              <w:right w:val="nil"/>
            </w:tcBorders>
            <w:vAlign w:val="center"/>
          </w:tcPr>
          <w:p w14:paraId="57FC22CB" w14:textId="77777777" w:rsidR="00033D72" w:rsidRPr="002954BC" w:rsidRDefault="00033D72" w:rsidP="00033D72">
            <w:pPr>
              <w:pStyle w:val="Tabelle"/>
              <w:spacing w:line="160" w:lineRule="exact"/>
              <w:ind w:left="-71" w:right="-38" w:firstLine="71"/>
              <w:jc w:val="center"/>
              <w:rPr>
                <w:sz w:val="15"/>
                <w:szCs w:val="15"/>
              </w:rPr>
            </w:pPr>
            <w:r w:rsidRPr="002954BC">
              <w:rPr>
                <w:sz w:val="15"/>
                <w:szCs w:val="15"/>
              </w:rPr>
              <w:t>N3.0</w:t>
            </w:r>
          </w:p>
        </w:tc>
        <w:tc>
          <w:tcPr>
            <w:tcW w:w="709" w:type="dxa"/>
            <w:tcBorders>
              <w:top w:val="single" w:sz="2" w:space="0" w:color="auto"/>
              <w:left w:val="nil"/>
              <w:bottom w:val="single" w:sz="2" w:space="0" w:color="auto"/>
              <w:right w:val="nil"/>
            </w:tcBorders>
            <w:vAlign w:val="center"/>
          </w:tcPr>
          <w:p w14:paraId="7ECFABA5" w14:textId="77777777" w:rsidR="00033D72" w:rsidRPr="002954BC" w:rsidRDefault="00033D72" w:rsidP="00033D72">
            <w:pPr>
              <w:pStyle w:val="Tabelle"/>
              <w:spacing w:line="160" w:lineRule="exact"/>
              <w:jc w:val="center"/>
              <w:rPr>
                <w:sz w:val="15"/>
                <w:szCs w:val="15"/>
              </w:rPr>
            </w:pPr>
            <w:r w:rsidRPr="002954BC">
              <w:rPr>
                <w:sz w:val="15"/>
                <w:szCs w:val="15"/>
              </w:rPr>
              <w:t xml:space="preserve">F25 </w:t>
            </w:r>
            <w:r w:rsidRPr="002954BC">
              <w:rPr>
                <w:sz w:val="15"/>
                <w:szCs w:val="15"/>
                <w:vertAlign w:val="superscript"/>
              </w:rPr>
              <w:t>7)</w:t>
            </w:r>
          </w:p>
        </w:tc>
        <w:tc>
          <w:tcPr>
            <w:tcW w:w="850" w:type="dxa"/>
            <w:tcBorders>
              <w:top w:val="single" w:sz="2" w:space="0" w:color="auto"/>
              <w:left w:val="nil"/>
              <w:bottom w:val="single" w:sz="2" w:space="0" w:color="auto"/>
              <w:right w:val="nil"/>
            </w:tcBorders>
            <w:vAlign w:val="center"/>
          </w:tcPr>
          <w:p w14:paraId="7FF8DA57" w14:textId="77777777" w:rsidR="00033D72" w:rsidRPr="002954BC" w:rsidRDefault="00033D72" w:rsidP="00033D72">
            <w:pPr>
              <w:pStyle w:val="Tabelle"/>
              <w:spacing w:line="160" w:lineRule="exact"/>
              <w:ind w:right="-71"/>
              <w:jc w:val="center"/>
              <w:rPr>
                <w:sz w:val="15"/>
                <w:szCs w:val="15"/>
              </w:rPr>
            </w:pPr>
            <w:r w:rsidRPr="002954BC">
              <w:rPr>
                <w:sz w:val="15"/>
                <w:szCs w:val="15"/>
              </w:rPr>
              <w:t>A10.0</w:t>
            </w:r>
          </w:p>
        </w:tc>
        <w:tc>
          <w:tcPr>
            <w:tcW w:w="709" w:type="dxa"/>
            <w:tcBorders>
              <w:top w:val="single" w:sz="2" w:space="0" w:color="auto"/>
              <w:left w:val="nil"/>
              <w:bottom w:val="single" w:sz="2" w:space="0" w:color="auto"/>
              <w:right w:val="nil"/>
            </w:tcBorders>
            <w:vAlign w:val="center"/>
          </w:tcPr>
          <w:p w14:paraId="08DD301F" w14:textId="77777777" w:rsidR="00033D72" w:rsidRPr="002954BC" w:rsidRDefault="00033D72" w:rsidP="00033D72">
            <w:pPr>
              <w:spacing w:before="80" w:after="80"/>
              <w:ind w:left="-71" w:right="-71"/>
              <w:jc w:val="center"/>
              <w:rPr>
                <w:color w:val="000000"/>
                <w:sz w:val="15"/>
              </w:rPr>
            </w:pPr>
            <w:r w:rsidRPr="002954BC">
              <w:rPr>
                <w:color w:val="000000"/>
                <w:sz w:val="15"/>
              </w:rPr>
              <w:t>X</w:t>
            </w:r>
          </w:p>
        </w:tc>
        <w:tc>
          <w:tcPr>
            <w:tcW w:w="783" w:type="dxa"/>
            <w:tcBorders>
              <w:top w:val="single" w:sz="2" w:space="0" w:color="auto"/>
              <w:left w:val="nil"/>
              <w:bottom w:val="single" w:sz="2" w:space="0" w:color="auto"/>
              <w:right w:val="single" w:sz="4" w:space="0" w:color="auto"/>
            </w:tcBorders>
            <w:vAlign w:val="center"/>
          </w:tcPr>
          <w:p w14:paraId="288BDA1F" w14:textId="77777777" w:rsidR="00033D72" w:rsidRPr="002954BC" w:rsidRDefault="00033D72" w:rsidP="00033D72">
            <w:pPr>
              <w:spacing w:before="80" w:after="80"/>
              <w:ind w:left="-71" w:right="-71"/>
              <w:jc w:val="center"/>
              <w:rPr>
                <w:color w:val="000000"/>
                <w:sz w:val="15"/>
              </w:rPr>
            </w:pPr>
            <w:r w:rsidRPr="002954BC">
              <w:rPr>
                <w:color w:val="000000"/>
                <w:sz w:val="15"/>
              </w:rPr>
              <w:t>-</w:t>
            </w:r>
          </w:p>
        </w:tc>
      </w:tr>
      <w:tr w:rsidR="00033D72" w:rsidRPr="002954BC" w14:paraId="4A8909A6" w14:textId="77777777" w:rsidTr="00033D72">
        <w:trPr>
          <w:cantSplit/>
          <w:trHeight w:val="607"/>
          <w:jc w:val="center"/>
        </w:trPr>
        <w:tc>
          <w:tcPr>
            <w:tcW w:w="1778" w:type="dxa"/>
            <w:gridSpan w:val="2"/>
            <w:tcBorders>
              <w:top w:val="single" w:sz="4" w:space="0" w:color="auto"/>
              <w:left w:val="single" w:sz="2" w:space="0" w:color="auto"/>
              <w:bottom w:val="single" w:sz="2" w:space="0" w:color="auto"/>
              <w:right w:val="nil"/>
            </w:tcBorders>
            <w:vAlign w:val="center"/>
          </w:tcPr>
          <w:p w14:paraId="449BA8E7" w14:textId="77777777" w:rsidR="00033D72" w:rsidRPr="002954BC" w:rsidRDefault="00033D72" w:rsidP="00033D72">
            <w:pPr>
              <w:pStyle w:val="Tabelle"/>
              <w:rPr>
                <w:sz w:val="15"/>
                <w:szCs w:val="15"/>
              </w:rPr>
            </w:pPr>
            <w:r w:rsidRPr="002954BC">
              <w:rPr>
                <w:sz w:val="15"/>
                <w:szCs w:val="15"/>
              </w:rPr>
              <w:t>Bois d’entretien des paysages</w:t>
            </w:r>
          </w:p>
        </w:tc>
        <w:tc>
          <w:tcPr>
            <w:tcW w:w="1701" w:type="dxa"/>
            <w:gridSpan w:val="2"/>
            <w:tcBorders>
              <w:top w:val="single" w:sz="4" w:space="0" w:color="auto"/>
              <w:left w:val="nil"/>
              <w:bottom w:val="single" w:sz="2" w:space="0" w:color="auto"/>
              <w:right w:val="single" w:sz="4" w:space="0" w:color="auto"/>
            </w:tcBorders>
            <w:vAlign w:val="center"/>
          </w:tcPr>
          <w:p w14:paraId="22AB7E56" w14:textId="77777777" w:rsidR="00033D72" w:rsidRPr="002954BC" w:rsidRDefault="00033D72" w:rsidP="00033D72">
            <w:pPr>
              <w:pStyle w:val="Tabelle"/>
              <w:ind w:left="-212"/>
              <w:jc w:val="right"/>
              <w:rPr>
                <w:sz w:val="15"/>
                <w:szCs w:val="15"/>
              </w:rPr>
            </w:pPr>
            <w:r w:rsidRPr="002954BC">
              <w:rPr>
                <w:sz w:val="15"/>
                <w:szCs w:val="15"/>
              </w:rPr>
              <w:t xml:space="preserve">BEP </w:t>
            </w:r>
            <w:r w:rsidRPr="002954BC">
              <w:rPr>
                <w:sz w:val="15"/>
                <w:szCs w:val="15"/>
                <w:vertAlign w:val="superscript"/>
              </w:rPr>
              <w:t>1)</w:t>
            </w:r>
          </w:p>
        </w:tc>
        <w:tc>
          <w:tcPr>
            <w:tcW w:w="709" w:type="dxa"/>
            <w:tcBorders>
              <w:top w:val="single" w:sz="4" w:space="0" w:color="auto"/>
              <w:left w:val="single" w:sz="4" w:space="0" w:color="auto"/>
              <w:bottom w:val="single" w:sz="2" w:space="0" w:color="auto"/>
            </w:tcBorders>
            <w:vAlign w:val="center"/>
          </w:tcPr>
          <w:p w14:paraId="281A699B" w14:textId="77777777" w:rsidR="00033D72" w:rsidRPr="009622FD" w:rsidRDefault="00033D72" w:rsidP="00033D72">
            <w:pPr>
              <w:spacing w:before="80" w:after="80"/>
              <w:jc w:val="center"/>
              <w:rPr>
                <w:rFonts w:cs="Arial"/>
                <w:sz w:val="15"/>
                <w:szCs w:val="15"/>
                <w:highlight w:val="lightGray"/>
              </w:rPr>
            </w:pPr>
            <w:r w:rsidRPr="009622FD">
              <w:rPr>
                <w:rFonts w:cs="Arial"/>
                <w:sz w:val="15"/>
                <w:szCs w:val="15"/>
                <w:highlight w:val="lightGray"/>
              </w:rPr>
              <w:t>......... %</w:t>
            </w:r>
          </w:p>
        </w:tc>
        <w:tc>
          <w:tcPr>
            <w:tcW w:w="709" w:type="dxa"/>
            <w:tcBorders>
              <w:top w:val="single" w:sz="4" w:space="0" w:color="auto"/>
              <w:bottom w:val="single" w:sz="2" w:space="0" w:color="auto"/>
              <w:right w:val="nil"/>
            </w:tcBorders>
            <w:vAlign w:val="center"/>
          </w:tcPr>
          <w:p w14:paraId="18523A46" w14:textId="77777777" w:rsidR="00033D72" w:rsidRPr="009622FD" w:rsidRDefault="00033D72" w:rsidP="00033D72">
            <w:pPr>
              <w:spacing w:before="80" w:after="80"/>
              <w:jc w:val="center"/>
              <w:rPr>
                <w:rFonts w:cs="Arial"/>
                <w:sz w:val="15"/>
                <w:szCs w:val="15"/>
                <w:highlight w:val="lightGray"/>
              </w:rPr>
            </w:pPr>
            <w:r w:rsidRPr="009622FD">
              <w:rPr>
                <w:rFonts w:cs="Arial"/>
                <w:sz w:val="15"/>
                <w:szCs w:val="15"/>
                <w:highlight w:val="lightGray"/>
              </w:rPr>
              <w:t xml:space="preserve">.......... </w:t>
            </w:r>
          </w:p>
        </w:tc>
        <w:tc>
          <w:tcPr>
            <w:tcW w:w="850" w:type="dxa"/>
            <w:tcBorders>
              <w:top w:val="single" w:sz="4" w:space="0" w:color="auto"/>
              <w:left w:val="nil"/>
              <w:bottom w:val="single" w:sz="2" w:space="0" w:color="auto"/>
              <w:right w:val="nil"/>
            </w:tcBorders>
            <w:vAlign w:val="center"/>
          </w:tcPr>
          <w:p w14:paraId="2592568A" w14:textId="77777777" w:rsidR="00033D72" w:rsidRPr="002954BC" w:rsidRDefault="00033D72" w:rsidP="00033D72">
            <w:pPr>
              <w:pStyle w:val="Tabelle"/>
              <w:spacing w:line="160" w:lineRule="exact"/>
              <w:jc w:val="center"/>
              <w:rPr>
                <w:sz w:val="15"/>
                <w:szCs w:val="15"/>
              </w:rPr>
            </w:pPr>
            <w:r w:rsidRPr="002954BC">
              <w:rPr>
                <w:sz w:val="15"/>
                <w:szCs w:val="15"/>
              </w:rPr>
              <w:t>30-60</w:t>
            </w:r>
          </w:p>
        </w:tc>
        <w:tc>
          <w:tcPr>
            <w:tcW w:w="709" w:type="dxa"/>
            <w:tcBorders>
              <w:top w:val="single" w:sz="4" w:space="0" w:color="auto"/>
              <w:left w:val="nil"/>
              <w:bottom w:val="single" w:sz="2" w:space="0" w:color="auto"/>
              <w:right w:val="nil"/>
            </w:tcBorders>
            <w:vAlign w:val="center"/>
          </w:tcPr>
          <w:p w14:paraId="7A0EAE11" w14:textId="77777777" w:rsidR="00033D72" w:rsidRPr="002954BC" w:rsidRDefault="00033D72" w:rsidP="00033D72">
            <w:pPr>
              <w:pStyle w:val="Tabelle"/>
              <w:spacing w:line="160" w:lineRule="exact"/>
              <w:ind w:left="-71" w:right="-38" w:firstLine="71"/>
              <w:jc w:val="center"/>
              <w:rPr>
                <w:sz w:val="15"/>
                <w:szCs w:val="15"/>
              </w:rPr>
            </w:pPr>
            <w:r w:rsidRPr="002954BC">
              <w:rPr>
                <w:sz w:val="15"/>
                <w:szCs w:val="15"/>
              </w:rPr>
              <w:t>N3.0</w:t>
            </w:r>
          </w:p>
        </w:tc>
        <w:tc>
          <w:tcPr>
            <w:tcW w:w="709" w:type="dxa"/>
            <w:tcBorders>
              <w:top w:val="single" w:sz="4" w:space="0" w:color="auto"/>
              <w:left w:val="nil"/>
              <w:bottom w:val="single" w:sz="2" w:space="0" w:color="auto"/>
              <w:right w:val="nil"/>
            </w:tcBorders>
            <w:vAlign w:val="center"/>
          </w:tcPr>
          <w:p w14:paraId="2038BC63" w14:textId="77777777" w:rsidR="00033D72" w:rsidRPr="002954BC" w:rsidRDefault="00033D72" w:rsidP="00033D72">
            <w:pPr>
              <w:pStyle w:val="Tabelle"/>
              <w:spacing w:line="160" w:lineRule="exact"/>
              <w:jc w:val="center"/>
              <w:rPr>
                <w:sz w:val="15"/>
                <w:szCs w:val="15"/>
              </w:rPr>
            </w:pPr>
            <w:r w:rsidRPr="002954BC">
              <w:rPr>
                <w:sz w:val="15"/>
                <w:szCs w:val="15"/>
              </w:rPr>
              <w:t>F25</w:t>
            </w:r>
            <w:r w:rsidRPr="002954BC">
              <w:rPr>
                <w:sz w:val="15"/>
                <w:szCs w:val="15"/>
                <w:vertAlign w:val="superscript"/>
              </w:rPr>
              <w:t xml:space="preserve"> 7)</w:t>
            </w:r>
          </w:p>
        </w:tc>
        <w:tc>
          <w:tcPr>
            <w:tcW w:w="850" w:type="dxa"/>
            <w:tcBorders>
              <w:top w:val="single" w:sz="4" w:space="0" w:color="auto"/>
              <w:left w:val="nil"/>
              <w:bottom w:val="single" w:sz="2" w:space="0" w:color="auto"/>
              <w:right w:val="nil"/>
            </w:tcBorders>
            <w:vAlign w:val="center"/>
          </w:tcPr>
          <w:p w14:paraId="3B9FDF55" w14:textId="77777777" w:rsidR="00033D72" w:rsidRPr="002954BC" w:rsidRDefault="00033D72" w:rsidP="00033D72">
            <w:pPr>
              <w:pStyle w:val="Tabelle"/>
              <w:spacing w:line="160" w:lineRule="exact"/>
              <w:ind w:right="-71"/>
              <w:jc w:val="center"/>
              <w:rPr>
                <w:sz w:val="15"/>
                <w:szCs w:val="15"/>
              </w:rPr>
            </w:pPr>
            <w:r w:rsidRPr="002954BC">
              <w:rPr>
                <w:sz w:val="15"/>
                <w:szCs w:val="15"/>
              </w:rPr>
              <w:t>A10.0</w:t>
            </w:r>
          </w:p>
        </w:tc>
        <w:tc>
          <w:tcPr>
            <w:tcW w:w="709" w:type="dxa"/>
            <w:tcBorders>
              <w:top w:val="single" w:sz="4" w:space="0" w:color="auto"/>
              <w:left w:val="nil"/>
              <w:bottom w:val="single" w:sz="2" w:space="0" w:color="auto"/>
              <w:right w:val="nil"/>
            </w:tcBorders>
            <w:vAlign w:val="center"/>
          </w:tcPr>
          <w:p w14:paraId="7F4790A6" w14:textId="77777777" w:rsidR="00033D72" w:rsidRPr="009622FD" w:rsidRDefault="00033D72" w:rsidP="00033D72">
            <w:pPr>
              <w:spacing w:before="80" w:after="80"/>
              <w:jc w:val="center"/>
              <w:rPr>
                <w:rFonts w:cs="Arial"/>
                <w:sz w:val="15"/>
                <w:szCs w:val="15"/>
                <w:highlight w:val="lightGray"/>
              </w:rPr>
            </w:pPr>
            <w:r w:rsidRPr="009622FD">
              <w:rPr>
                <w:rFonts w:cs="Arial"/>
                <w:sz w:val="15"/>
                <w:szCs w:val="15"/>
                <w:highlight w:val="lightGray"/>
              </w:rPr>
              <w:t xml:space="preserve">.......... </w:t>
            </w:r>
          </w:p>
        </w:tc>
        <w:tc>
          <w:tcPr>
            <w:tcW w:w="783" w:type="dxa"/>
            <w:tcBorders>
              <w:top w:val="single" w:sz="4" w:space="0" w:color="auto"/>
              <w:left w:val="nil"/>
              <w:bottom w:val="single" w:sz="2" w:space="0" w:color="auto"/>
              <w:right w:val="single" w:sz="4" w:space="0" w:color="auto"/>
            </w:tcBorders>
            <w:vAlign w:val="center"/>
          </w:tcPr>
          <w:p w14:paraId="77852929" w14:textId="77777777" w:rsidR="00033D72" w:rsidRPr="009622FD" w:rsidRDefault="00033D72" w:rsidP="00033D72">
            <w:pPr>
              <w:spacing w:before="80" w:after="80"/>
              <w:jc w:val="center"/>
              <w:rPr>
                <w:rFonts w:cs="Arial"/>
                <w:sz w:val="15"/>
                <w:szCs w:val="15"/>
                <w:highlight w:val="lightGray"/>
              </w:rPr>
            </w:pPr>
            <w:r w:rsidRPr="009622FD">
              <w:rPr>
                <w:rFonts w:cs="Arial"/>
                <w:sz w:val="15"/>
                <w:szCs w:val="15"/>
                <w:highlight w:val="lightGray"/>
              </w:rPr>
              <w:t xml:space="preserve">.......... </w:t>
            </w:r>
          </w:p>
        </w:tc>
      </w:tr>
      <w:tr w:rsidR="00033D72" w:rsidRPr="002954BC" w14:paraId="20DB31FE" w14:textId="77777777" w:rsidTr="00033D72">
        <w:trPr>
          <w:cantSplit/>
          <w:trHeight w:val="760"/>
          <w:jc w:val="center"/>
        </w:trPr>
        <w:tc>
          <w:tcPr>
            <w:tcW w:w="1778" w:type="dxa"/>
            <w:gridSpan w:val="2"/>
            <w:tcBorders>
              <w:top w:val="nil"/>
              <w:left w:val="single" w:sz="2" w:space="0" w:color="auto"/>
              <w:bottom w:val="nil"/>
              <w:right w:val="nil"/>
            </w:tcBorders>
            <w:vAlign w:val="center"/>
          </w:tcPr>
          <w:p w14:paraId="0643F39C" w14:textId="77777777" w:rsidR="00033D72" w:rsidRPr="002954BC" w:rsidRDefault="00033D72" w:rsidP="00033D72">
            <w:pPr>
              <w:pStyle w:val="Tabelle"/>
              <w:rPr>
                <w:sz w:val="15"/>
                <w:szCs w:val="15"/>
              </w:rPr>
            </w:pPr>
            <w:r w:rsidRPr="002954BC">
              <w:rPr>
                <w:sz w:val="15"/>
                <w:szCs w:val="15"/>
              </w:rPr>
              <w:t xml:space="preserve">Sous-produits forestiers épineux et feuillus </w:t>
            </w:r>
            <w:r w:rsidRPr="002954BC">
              <w:rPr>
                <w:sz w:val="15"/>
                <w:szCs w:val="15"/>
              </w:rPr>
              <w:sym w:font="Symbol" w:char="F0C6"/>
            </w:r>
            <w:r w:rsidRPr="002954BC">
              <w:rPr>
                <w:sz w:val="15"/>
                <w:szCs w:val="15"/>
              </w:rPr>
              <w:t xml:space="preserve"> &lt;80 mm et bois de houppier</w:t>
            </w:r>
          </w:p>
        </w:tc>
        <w:tc>
          <w:tcPr>
            <w:tcW w:w="1701" w:type="dxa"/>
            <w:gridSpan w:val="2"/>
            <w:tcBorders>
              <w:right w:val="single" w:sz="4" w:space="0" w:color="auto"/>
            </w:tcBorders>
            <w:vAlign w:val="center"/>
          </w:tcPr>
          <w:p w14:paraId="77E55407" w14:textId="77777777" w:rsidR="00033D72" w:rsidRPr="002954BC" w:rsidRDefault="00033D72" w:rsidP="00033D72">
            <w:pPr>
              <w:pStyle w:val="Tabelle"/>
              <w:ind w:left="-212"/>
              <w:jc w:val="right"/>
              <w:rPr>
                <w:sz w:val="15"/>
                <w:szCs w:val="15"/>
              </w:rPr>
            </w:pPr>
            <w:r w:rsidRPr="002954BC">
              <w:rPr>
                <w:sz w:val="15"/>
                <w:szCs w:val="15"/>
              </w:rPr>
              <w:t>SPF</w:t>
            </w:r>
          </w:p>
        </w:tc>
        <w:tc>
          <w:tcPr>
            <w:tcW w:w="709" w:type="dxa"/>
            <w:tcBorders>
              <w:left w:val="single" w:sz="4" w:space="0" w:color="auto"/>
            </w:tcBorders>
            <w:vAlign w:val="center"/>
          </w:tcPr>
          <w:p w14:paraId="33D57EC3" w14:textId="77777777" w:rsidR="00033D72" w:rsidRPr="009622FD" w:rsidRDefault="00033D72" w:rsidP="00033D72">
            <w:pPr>
              <w:spacing w:before="80" w:after="80"/>
              <w:jc w:val="center"/>
              <w:rPr>
                <w:rFonts w:cs="Arial"/>
                <w:sz w:val="15"/>
                <w:szCs w:val="15"/>
                <w:highlight w:val="lightGray"/>
              </w:rPr>
            </w:pPr>
            <w:r w:rsidRPr="009622FD">
              <w:rPr>
                <w:rFonts w:cs="Arial"/>
                <w:sz w:val="15"/>
                <w:szCs w:val="15"/>
                <w:highlight w:val="lightGray"/>
              </w:rPr>
              <w:t>......... %</w:t>
            </w:r>
          </w:p>
        </w:tc>
        <w:tc>
          <w:tcPr>
            <w:tcW w:w="709" w:type="dxa"/>
            <w:tcBorders>
              <w:top w:val="nil"/>
              <w:bottom w:val="nil"/>
              <w:right w:val="nil"/>
            </w:tcBorders>
            <w:vAlign w:val="center"/>
          </w:tcPr>
          <w:p w14:paraId="206CE02D" w14:textId="77777777" w:rsidR="00033D72" w:rsidRPr="002954BC" w:rsidRDefault="00033D72" w:rsidP="00033D72">
            <w:pPr>
              <w:spacing w:before="80" w:after="80"/>
              <w:jc w:val="center"/>
              <w:rPr>
                <w:rFonts w:cs="Arial"/>
                <w:sz w:val="15"/>
                <w:szCs w:val="15"/>
              </w:rPr>
            </w:pPr>
            <w:r w:rsidRPr="002954BC">
              <w:rPr>
                <w:rFonts w:cs="Arial"/>
                <w:sz w:val="15"/>
                <w:szCs w:val="15"/>
              </w:rPr>
              <w:t>.</w:t>
            </w:r>
            <w:r w:rsidRPr="009622FD">
              <w:rPr>
                <w:rFonts w:cs="Arial"/>
                <w:sz w:val="15"/>
                <w:szCs w:val="15"/>
                <w:highlight w:val="lightGray"/>
              </w:rPr>
              <w:t>.........</w:t>
            </w:r>
            <w:r w:rsidRPr="002954BC">
              <w:rPr>
                <w:rFonts w:cs="Arial"/>
                <w:sz w:val="15"/>
                <w:szCs w:val="15"/>
              </w:rPr>
              <w:t xml:space="preserve"> </w:t>
            </w:r>
          </w:p>
        </w:tc>
        <w:tc>
          <w:tcPr>
            <w:tcW w:w="850" w:type="dxa"/>
            <w:vAlign w:val="center"/>
          </w:tcPr>
          <w:p w14:paraId="0BE0CFF4" w14:textId="77777777" w:rsidR="00033D72" w:rsidRPr="002954BC" w:rsidRDefault="00033D72" w:rsidP="00033D72">
            <w:pPr>
              <w:pStyle w:val="Tabelle"/>
              <w:spacing w:line="160" w:lineRule="exact"/>
              <w:jc w:val="center"/>
              <w:rPr>
                <w:sz w:val="15"/>
                <w:szCs w:val="15"/>
              </w:rPr>
            </w:pPr>
            <w:r w:rsidRPr="002954BC">
              <w:rPr>
                <w:sz w:val="15"/>
                <w:szCs w:val="15"/>
              </w:rPr>
              <w:t>30-60</w:t>
            </w:r>
          </w:p>
        </w:tc>
        <w:tc>
          <w:tcPr>
            <w:tcW w:w="709" w:type="dxa"/>
            <w:tcBorders>
              <w:top w:val="single" w:sz="2" w:space="0" w:color="auto"/>
              <w:bottom w:val="single" w:sz="2" w:space="0" w:color="auto"/>
            </w:tcBorders>
            <w:vAlign w:val="center"/>
          </w:tcPr>
          <w:p w14:paraId="4A96808F" w14:textId="77777777" w:rsidR="00033D72" w:rsidRPr="002954BC" w:rsidRDefault="00033D72" w:rsidP="00033D72">
            <w:pPr>
              <w:pStyle w:val="Tabelle"/>
              <w:spacing w:line="160" w:lineRule="exact"/>
              <w:ind w:left="-71" w:right="-38" w:firstLine="71"/>
              <w:jc w:val="center"/>
              <w:rPr>
                <w:sz w:val="15"/>
                <w:szCs w:val="15"/>
              </w:rPr>
            </w:pPr>
            <w:r w:rsidRPr="002954BC">
              <w:rPr>
                <w:sz w:val="15"/>
                <w:szCs w:val="15"/>
              </w:rPr>
              <w:t>N3.0</w:t>
            </w:r>
          </w:p>
        </w:tc>
        <w:tc>
          <w:tcPr>
            <w:tcW w:w="709" w:type="dxa"/>
            <w:vAlign w:val="center"/>
          </w:tcPr>
          <w:p w14:paraId="0ACEBB47" w14:textId="77777777" w:rsidR="00033D72" w:rsidRPr="002954BC" w:rsidRDefault="00033D72" w:rsidP="00033D72">
            <w:pPr>
              <w:pStyle w:val="Tabelle"/>
              <w:spacing w:line="160" w:lineRule="exact"/>
              <w:jc w:val="center"/>
              <w:rPr>
                <w:sz w:val="15"/>
                <w:szCs w:val="15"/>
              </w:rPr>
            </w:pPr>
            <w:r w:rsidRPr="002954BC">
              <w:rPr>
                <w:sz w:val="15"/>
                <w:szCs w:val="15"/>
              </w:rPr>
              <w:t>F25</w:t>
            </w:r>
            <w:r w:rsidRPr="002954BC">
              <w:rPr>
                <w:sz w:val="15"/>
                <w:szCs w:val="15"/>
                <w:vertAlign w:val="superscript"/>
              </w:rPr>
              <w:t xml:space="preserve"> 7)</w:t>
            </w:r>
          </w:p>
        </w:tc>
        <w:tc>
          <w:tcPr>
            <w:tcW w:w="850" w:type="dxa"/>
            <w:vAlign w:val="center"/>
          </w:tcPr>
          <w:p w14:paraId="37F357A7" w14:textId="77777777" w:rsidR="00033D72" w:rsidRPr="002954BC" w:rsidRDefault="00033D72" w:rsidP="00033D72">
            <w:pPr>
              <w:pStyle w:val="Tabelle"/>
              <w:spacing w:line="160" w:lineRule="exact"/>
              <w:ind w:right="-71"/>
              <w:jc w:val="center"/>
              <w:rPr>
                <w:sz w:val="15"/>
                <w:szCs w:val="15"/>
              </w:rPr>
            </w:pPr>
            <w:r w:rsidRPr="002954BC">
              <w:rPr>
                <w:sz w:val="15"/>
                <w:szCs w:val="15"/>
              </w:rPr>
              <w:t>A10.0</w:t>
            </w:r>
          </w:p>
        </w:tc>
        <w:tc>
          <w:tcPr>
            <w:tcW w:w="709" w:type="dxa"/>
            <w:vAlign w:val="center"/>
          </w:tcPr>
          <w:p w14:paraId="0D7678BD" w14:textId="77777777" w:rsidR="00033D72" w:rsidRPr="002954BC" w:rsidRDefault="00033D72" w:rsidP="00033D72">
            <w:pPr>
              <w:spacing w:before="80" w:after="80"/>
              <w:ind w:left="-71" w:right="-71"/>
              <w:jc w:val="center"/>
              <w:rPr>
                <w:color w:val="000000"/>
                <w:sz w:val="15"/>
              </w:rPr>
            </w:pPr>
            <w:r w:rsidRPr="002954BC">
              <w:rPr>
                <w:color w:val="000000"/>
                <w:sz w:val="15"/>
              </w:rPr>
              <w:t>X</w:t>
            </w:r>
          </w:p>
        </w:tc>
        <w:tc>
          <w:tcPr>
            <w:tcW w:w="783" w:type="dxa"/>
            <w:tcBorders>
              <w:right w:val="single" w:sz="4" w:space="0" w:color="auto"/>
            </w:tcBorders>
            <w:vAlign w:val="center"/>
          </w:tcPr>
          <w:p w14:paraId="1502A0B0" w14:textId="77777777" w:rsidR="00033D72" w:rsidRPr="002954BC" w:rsidRDefault="00033D72" w:rsidP="00033D72">
            <w:pPr>
              <w:spacing w:before="80" w:after="80"/>
              <w:ind w:left="-71" w:right="-71"/>
              <w:jc w:val="center"/>
              <w:rPr>
                <w:color w:val="000000"/>
                <w:sz w:val="15"/>
              </w:rPr>
            </w:pPr>
            <w:r w:rsidRPr="002954BC">
              <w:rPr>
                <w:color w:val="000000"/>
                <w:sz w:val="15"/>
              </w:rPr>
              <w:t>-</w:t>
            </w:r>
          </w:p>
        </w:tc>
      </w:tr>
      <w:tr w:rsidR="00033D72" w:rsidRPr="002954BC" w14:paraId="68089683" w14:textId="77777777" w:rsidTr="00033D72">
        <w:trPr>
          <w:cantSplit/>
          <w:jc w:val="center"/>
        </w:trPr>
        <w:tc>
          <w:tcPr>
            <w:tcW w:w="1778" w:type="dxa"/>
            <w:gridSpan w:val="2"/>
            <w:tcBorders>
              <w:top w:val="single" w:sz="2" w:space="0" w:color="auto"/>
              <w:left w:val="single" w:sz="2" w:space="0" w:color="auto"/>
              <w:bottom w:val="nil"/>
              <w:right w:val="nil"/>
            </w:tcBorders>
            <w:vAlign w:val="center"/>
          </w:tcPr>
          <w:p w14:paraId="14199DA4" w14:textId="77777777" w:rsidR="00033D72" w:rsidRPr="002954BC" w:rsidRDefault="00033D72" w:rsidP="00033D72">
            <w:pPr>
              <w:pStyle w:val="Tabelle"/>
              <w:rPr>
                <w:sz w:val="15"/>
                <w:szCs w:val="15"/>
              </w:rPr>
            </w:pPr>
            <w:r w:rsidRPr="002954BC">
              <w:rPr>
                <w:sz w:val="15"/>
                <w:szCs w:val="15"/>
              </w:rPr>
              <w:t>Copeaux de scierie</w:t>
            </w:r>
          </w:p>
        </w:tc>
        <w:tc>
          <w:tcPr>
            <w:tcW w:w="1701" w:type="dxa"/>
            <w:gridSpan w:val="2"/>
            <w:tcBorders>
              <w:top w:val="single" w:sz="2" w:space="0" w:color="auto"/>
              <w:left w:val="nil"/>
              <w:bottom w:val="nil"/>
              <w:right w:val="single" w:sz="4" w:space="0" w:color="auto"/>
            </w:tcBorders>
            <w:vAlign w:val="center"/>
          </w:tcPr>
          <w:p w14:paraId="35C1512E" w14:textId="77777777" w:rsidR="00033D72" w:rsidRPr="002954BC" w:rsidRDefault="00033D72" w:rsidP="00033D72">
            <w:pPr>
              <w:pStyle w:val="Tabelle"/>
              <w:ind w:left="-212"/>
              <w:jc w:val="right"/>
              <w:rPr>
                <w:sz w:val="15"/>
                <w:szCs w:val="15"/>
              </w:rPr>
            </w:pPr>
            <w:r w:rsidRPr="002954BC">
              <w:rPr>
                <w:sz w:val="15"/>
                <w:szCs w:val="15"/>
              </w:rPr>
              <w:t>CS</w:t>
            </w:r>
          </w:p>
        </w:tc>
        <w:tc>
          <w:tcPr>
            <w:tcW w:w="709" w:type="dxa"/>
            <w:tcBorders>
              <w:top w:val="single" w:sz="2" w:space="0" w:color="auto"/>
              <w:left w:val="single" w:sz="4" w:space="0" w:color="auto"/>
              <w:bottom w:val="nil"/>
            </w:tcBorders>
            <w:vAlign w:val="center"/>
          </w:tcPr>
          <w:p w14:paraId="545418D1" w14:textId="77777777" w:rsidR="00033D72" w:rsidRPr="009622FD" w:rsidRDefault="00033D72" w:rsidP="00033D72">
            <w:pPr>
              <w:spacing w:before="80" w:after="80"/>
              <w:jc w:val="center"/>
              <w:rPr>
                <w:rFonts w:cs="Arial"/>
                <w:sz w:val="15"/>
                <w:szCs w:val="15"/>
                <w:highlight w:val="lightGray"/>
              </w:rPr>
            </w:pPr>
            <w:r w:rsidRPr="009622FD">
              <w:rPr>
                <w:rFonts w:cs="Arial"/>
                <w:sz w:val="15"/>
                <w:szCs w:val="15"/>
                <w:highlight w:val="lightGray"/>
              </w:rPr>
              <w:t>......... %</w:t>
            </w:r>
          </w:p>
        </w:tc>
        <w:tc>
          <w:tcPr>
            <w:tcW w:w="709" w:type="dxa"/>
            <w:tcBorders>
              <w:top w:val="single" w:sz="2" w:space="0" w:color="auto"/>
              <w:bottom w:val="nil"/>
              <w:right w:val="nil"/>
            </w:tcBorders>
            <w:vAlign w:val="center"/>
          </w:tcPr>
          <w:p w14:paraId="3948F23A" w14:textId="77777777" w:rsidR="00033D72" w:rsidRPr="002954BC" w:rsidRDefault="00033D72" w:rsidP="00033D72">
            <w:pPr>
              <w:pStyle w:val="Tabelle"/>
              <w:spacing w:line="160" w:lineRule="exact"/>
              <w:jc w:val="center"/>
              <w:rPr>
                <w:sz w:val="15"/>
                <w:szCs w:val="15"/>
              </w:rPr>
            </w:pPr>
            <w:r w:rsidRPr="002954BC">
              <w:rPr>
                <w:sz w:val="15"/>
                <w:szCs w:val="15"/>
              </w:rPr>
              <w:t>&lt; 4</w:t>
            </w:r>
          </w:p>
        </w:tc>
        <w:tc>
          <w:tcPr>
            <w:tcW w:w="850" w:type="dxa"/>
            <w:tcBorders>
              <w:top w:val="single" w:sz="2" w:space="0" w:color="auto"/>
              <w:left w:val="nil"/>
              <w:bottom w:val="nil"/>
              <w:right w:val="nil"/>
            </w:tcBorders>
            <w:vAlign w:val="center"/>
          </w:tcPr>
          <w:p w14:paraId="3E816EEA" w14:textId="77777777" w:rsidR="00033D72" w:rsidRPr="002954BC" w:rsidRDefault="00033D72" w:rsidP="00033D72">
            <w:pPr>
              <w:pStyle w:val="Tabelle"/>
              <w:spacing w:line="160" w:lineRule="exact"/>
              <w:jc w:val="center"/>
              <w:rPr>
                <w:sz w:val="15"/>
                <w:szCs w:val="15"/>
              </w:rPr>
            </w:pPr>
            <w:r w:rsidRPr="002954BC">
              <w:rPr>
                <w:sz w:val="15"/>
                <w:szCs w:val="15"/>
              </w:rPr>
              <w:t>35-50</w:t>
            </w:r>
          </w:p>
        </w:tc>
        <w:tc>
          <w:tcPr>
            <w:tcW w:w="709" w:type="dxa"/>
            <w:tcBorders>
              <w:top w:val="single" w:sz="2" w:space="0" w:color="auto"/>
              <w:left w:val="nil"/>
              <w:bottom w:val="single" w:sz="2" w:space="0" w:color="auto"/>
              <w:right w:val="nil"/>
            </w:tcBorders>
            <w:vAlign w:val="center"/>
          </w:tcPr>
          <w:p w14:paraId="0688EAAB" w14:textId="77777777" w:rsidR="00033D72" w:rsidRPr="002954BC" w:rsidRDefault="00033D72" w:rsidP="00033D72">
            <w:pPr>
              <w:pStyle w:val="Tabelle"/>
              <w:spacing w:line="160" w:lineRule="exact"/>
              <w:ind w:left="-71" w:right="-38" w:firstLine="71"/>
              <w:jc w:val="center"/>
              <w:rPr>
                <w:sz w:val="15"/>
                <w:szCs w:val="15"/>
              </w:rPr>
            </w:pPr>
            <w:r w:rsidRPr="002954BC">
              <w:rPr>
                <w:sz w:val="15"/>
                <w:szCs w:val="15"/>
              </w:rPr>
              <w:t>N0.5</w:t>
            </w:r>
          </w:p>
        </w:tc>
        <w:tc>
          <w:tcPr>
            <w:tcW w:w="709" w:type="dxa"/>
            <w:tcBorders>
              <w:top w:val="single" w:sz="2" w:space="0" w:color="auto"/>
              <w:left w:val="nil"/>
              <w:bottom w:val="nil"/>
              <w:right w:val="nil"/>
            </w:tcBorders>
            <w:vAlign w:val="center"/>
          </w:tcPr>
          <w:p w14:paraId="4D9F4590" w14:textId="77777777" w:rsidR="00033D72" w:rsidRPr="002954BC" w:rsidRDefault="00033D72" w:rsidP="00033D72">
            <w:pPr>
              <w:pStyle w:val="Tabelle"/>
              <w:spacing w:line="160" w:lineRule="exact"/>
              <w:jc w:val="center"/>
              <w:rPr>
                <w:sz w:val="15"/>
                <w:szCs w:val="15"/>
              </w:rPr>
            </w:pPr>
            <w:r w:rsidRPr="002954BC">
              <w:rPr>
                <w:sz w:val="15"/>
                <w:szCs w:val="15"/>
              </w:rPr>
              <w:t>–</w:t>
            </w:r>
          </w:p>
        </w:tc>
        <w:tc>
          <w:tcPr>
            <w:tcW w:w="850" w:type="dxa"/>
            <w:tcBorders>
              <w:top w:val="single" w:sz="2" w:space="0" w:color="auto"/>
              <w:left w:val="nil"/>
              <w:bottom w:val="nil"/>
              <w:right w:val="nil"/>
            </w:tcBorders>
            <w:vAlign w:val="center"/>
          </w:tcPr>
          <w:p w14:paraId="723C7BED" w14:textId="77777777" w:rsidR="00033D72" w:rsidRPr="002954BC" w:rsidRDefault="00033D72" w:rsidP="00033D72">
            <w:pPr>
              <w:pStyle w:val="Tabelle"/>
              <w:spacing w:line="160" w:lineRule="exact"/>
              <w:ind w:right="-71"/>
              <w:jc w:val="center"/>
              <w:rPr>
                <w:sz w:val="15"/>
                <w:szCs w:val="15"/>
              </w:rPr>
            </w:pPr>
            <w:r w:rsidRPr="002954BC">
              <w:rPr>
                <w:sz w:val="15"/>
                <w:szCs w:val="15"/>
              </w:rPr>
              <w:t>A3.0</w:t>
            </w:r>
          </w:p>
        </w:tc>
        <w:tc>
          <w:tcPr>
            <w:tcW w:w="709" w:type="dxa"/>
            <w:tcBorders>
              <w:top w:val="single" w:sz="2" w:space="0" w:color="auto"/>
              <w:left w:val="nil"/>
              <w:bottom w:val="nil"/>
              <w:right w:val="nil"/>
            </w:tcBorders>
            <w:vAlign w:val="center"/>
          </w:tcPr>
          <w:p w14:paraId="156B3267" w14:textId="77777777" w:rsidR="00033D72" w:rsidRPr="002954BC" w:rsidRDefault="00033D72" w:rsidP="00033D72">
            <w:pPr>
              <w:spacing w:before="80" w:after="80"/>
              <w:ind w:left="-71" w:right="-71"/>
              <w:jc w:val="center"/>
              <w:rPr>
                <w:color w:val="000000"/>
                <w:sz w:val="15"/>
              </w:rPr>
            </w:pPr>
            <w:r w:rsidRPr="002954BC">
              <w:rPr>
                <w:color w:val="000000"/>
                <w:sz w:val="15"/>
              </w:rPr>
              <w:t>X</w:t>
            </w:r>
          </w:p>
        </w:tc>
        <w:tc>
          <w:tcPr>
            <w:tcW w:w="783" w:type="dxa"/>
            <w:tcBorders>
              <w:top w:val="single" w:sz="2" w:space="0" w:color="auto"/>
              <w:left w:val="nil"/>
              <w:bottom w:val="nil"/>
              <w:right w:val="single" w:sz="4" w:space="0" w:color="auto"/>
            </w:tcBorders>
            <w:vAlign w:val="center"/>
          </w:tcPr>
          <w:p w14:paraId="4C796445" w14:textId="77777777" w:rsidR="00033D72" w:rsidRPr="002954BC" w:rsidRDefault="00033D72" w:rsidP="00033D72">
            <w:pPr>
              <w:spacing w:before="80" w:after="80"/>
              <w:ind w:left="-71" w:right="-71"/>
              <w:jc w:val="center"/>
              <w:rPr>
                <w:color w:val="000000"/>
                <w:sz w:val="15"/>
              </w:rPr>
            </w:pPr>
            <w:r w:rsidRPr="002954BC">
              <w:rPr>
                <w:color w:val="000000"/>
                <w:sz w:val="15"/>
              </w:rPr>
              <w:t>-</w:t>
            </w:r>
          </w:p>
        </w:tc>
      </w:tr>
      <w:tr w:rsidR="00033D72" w:rsidRPr="002954BC" w14:paraId="1963E2F4" w14:textId="77777777" w:rsidTr="00033D72">
        <w:trPr>
          <w:cantSplit/>
          <w:trHeight w:val="679"/>
          <w:jc w:val="center"/>
        </w:trPr>
        <w:tc>
          <w:tcPr>
            <w:tcW w:w="1778" w:type="dxa"/>
            <w:gridSpan w:val="2"/>
            <w:tcBorders>
              <w:top w:val="single" w:sz="2" w:space="0" w:color="auto"/>
              <w:left w:val="single" w:sz="2" w:space="0" w:color="auto"/>
              <w:bottom w:val="single" w:sz="2" w:space="0" w:color="auto"/>
              <w:right w:val="nil"/>
            </w:tcBorders>
            <w:vAlign w:val="center"/>
          </w:tcPr>
          <w:p w14:paraId="2C830B90" w14:textId="77777777" w:rsidR="00033D72" w:rsidRPr="002954BC" w:rsidRDefault="00033D72" w:rsidP="00033D72">
            <w:pPr>
              <w:pStyle w:val="Tabelle"/>
              <w:rPr>
                <w:sz w:val="15"/>
                <w:szCs w:val="15"/>
              </w:rPr>
            </w:pPr>
            <w:r w:rsidRPr="002954BC">
              <w:rPr>
                <w:sz w:val="15"/>
                <w:szCs w:val="15"/>
              </w:rPr>
              <w:t xml:space="preserve">Écorces déchiquetées </w:t>
            </w:r>
            <w:r w:rsidRPr="002954BC">
              <w:rPr>
                <w:sz w:val="15"/>
                <w:szCs w:val="15"/>
                <w:vertAlign w:val="superscript"/>
              </w:rPr>
              <w:t>8)</w:t>
            </w:r>
          </w:p>
          <w:p w14:paraId="3A5F6356" w14:textId="77777777" w:rsidR="00033D72" w:rsidRPr="002954BC" w:rsidRDefault="00033D72" w:rsidP="00033D72">
            <w:pPr>
              <w:pStyle w:val="Tabelle"/>
              <w:rPr>
                <w:sz w:val="15"/>
                <w:szCs w:val="15"/>
              </w:rPr>
            </w:pPr>
            <w:r w:rsidRPr="002954BC">
              <w:rPr>
                <w:sz w:val="15"/>
                <w:szCs w:val="15"/>
              </w:rPr>
              <w:t xml:space="preserve">Fraction grossière max. 5 % </w:t>
            </w:r>
          </w:p>
        </w:tc>
        <w:tc>
          <w:tcPr>
            <w:tcW w:w="1701" w:type="dxa"/>
            <w:gridSpan w:val="2"/>
            <w:tcBorders>
              <w:top w:val="single" w:sz="2" w:space="0" w:color="auto"/>
              <w:left w:val="nil"/>
              <w:bottom w:val="single" w:sz="2" w:space="0" w:color="auto"/>
              <w:right w:val="single" w:sz="4" w:space="0" w:color="auto"/>
            </w:tcBorders>
            <w:vAlign w:val="center"/>
          </w:tcPr>
          <w:p w14:paraId="7872B3C7" w14:textId="77777777" w:rsidR="00033D72" w:rsidRPr="002954BC" w:rsidRDefault="00033D72" w:rsidP="00033D72">
            <w:pPr>
              <w:pStyle w:val="Tabelle"/>
              <w:ind w:left="-212"/>
              <w:jc w:val="right"/>
              <w:rPr>
                <w:sz w:val="15"/>
                <w:szCs w:val="15"/>
              </w:rPr>
            </w:pPr>
            <w:r w:rsidRPr="002954BC">
              <w:rPr>
                <w:sz w:val="15"/>
                <w:szCs w:val="15"/>
              </w:rPr>
              <w:t>ED</w:t>
            </w:r>
          </w:p>
        </w:tc>
        <w:tc>
          <w:tcPr>
            <w:tcW w:w="709" w:type="dxa"/>
            <w:tcBorders>
              <w:top w:val="single" w:sz="2" w:space="0" w:color="auto"/>
              <w:left w:val="single" w:sz="4" w:space="0" w:color="auto"/>
              <w:bottom w:val="single" w:sz="2" w:space="0" w:color="auto"/>
            </w:tcBorders>
            <w:vAlign w:val="center"/>
          </w:tcPr>
          <w:p w14:paraId="6367DBD1" w14:textId="77777777" w:rsidR="00033D72" w:rsidRPr="009622FD" w:rsidRDefault="00033D72" w:rsidP="00033D72">
            <w:pPr>
              <w:spacing w:before="80" w:after="80"/>
              <w:jc w:val="center"/>
              <w:rPr>
                <w:rFonts w:cs="Arial"/>
                <w:sz w:val="15"/>
                <w:szCs w:val="15"/>
                <w:highlight w:val="lightGray"/>
              </w:rPr>
            </w:pPr>
            <w:r w:rsidRPr="009622FD">
              <w:rPr>
                <w:rFonts w:cs="Arial"/>
                <w:sz w:val="15"/>
                <w:szCs w:val="15"/>
                <w:highlight w:val="lightGray"/>
              </w:rPr>
              <w:t>......... %</w:t>
            </w:r>
          </w:p>
        </w:tc>
        <w:tc>
          <w:tcPr>
            <w:tcW w:w="709" w:type="dxa"/>
            <w:tcBorders>
              <w:top w:val="single" w:sz="2" w:space="0" w:color="auto"/>
              <w:bottom w:val="single" w:sz="2" w:space="0" w:color="auto"/>
              <w:right w:val="nil"/>
            </w:tcBorders>
            <w:vAlign w:val="center"/>
          </w:tcPr>
          <w:p w14:paraId="2268CAF4" w14:textId="77777777" w:rsidR="00033D72" w:rsidRPr="002954BC" w:rsidRDefault="00033D72" w:rsidP="00033D72">
            <w:pPr>
              <w:spacing w:before="80" w:after="80"/>
              <w:jc w:val="center"/>
              <w:rPr>
                <w:rFonts w:cs="Arial"/>
                <w:sz w:val="15"/>
                <w:szCs w:val="15"/>
              </w:rPr>
            </w:pPr>
            <w:r w:rsidRPr="002954BC">
              <w:rPr>
                <w:rFonts w:cs="Arial"/>
                <w:sz w:val="15"/>
                <w:szCs w:val="15"/>
              </w:rPr>
              <w:t>.</w:t>
            </w:r>
            <w:r w:rsidRPr="009622FD">
              <w:rPr>
                <w:rFonts w:cs="Arial"/>
                <w:sz w:val="15"/>
                <w:szCs w:val="15"/>
                <w:highlight w:val="lightGray"/>
              </w:rPr>
              <w:t>.........</w:t>
            </w:r>
            <w:r w:rsidRPr="002954BC">
              <w:rPr>
                <w:rFonts w:cs="Arial"/>
                <w:sz w:val="15"/>
                <w:szCs w:val="15"/>
              </w:rPr>
              <w:t xml:space="preserve"> </w:t>
            </w:r>
          </w:p>
        </w:tc>
        <w:tc>
          <w:tcPr>
            <w:tcW w:w="850" w:type="dxa"/>
            <w:tcBorders>
              <w:top w:val="single" w:sz="2" w:space="0" w:color="auto"/>
              <w:left w:val="nil"/>
              <w:bottom w:val="single" w:sz="2" w:space="0" w:color="auto"/>
              <w:right w:val="nil"/>
            </w:tcBorders>
            <w:vAlign w:val="center"/>
          </w:tcPr>
          <w:p w14:paraId="293EA6F1" w14:textId="77777777" w:rsidR="00033D72" w:rsidRPr="002954BC" w:rsidRDefault="00033D72" w:rsidP="00033D72">
            <w:pPr>
              <w:pStyle w:val="Tabelle"/>
              <w:spacing w:line="160" w:lineRule="exact"/>
              <w:jc w:val="center"/>
              <w:rPr>
                <w:sz w:val="15"/>
                <w:szCs w:val="15"/>
              </w:rPr>
            </w:pPr>
            <w:r w:rsidRPr="002954BC">
              <w:rPr>
                <w:sz w:val="15"/>
                <w:szCs w:val="15"/>
              </w:rPr>
              <w:t>30-65+</w:t>
            </w:r>
          </w:p>
        </w:tc>
        <w:tc>
          <w:tcPr>
            <w:tcW w:w="709" w:type="dxa"/>
            <w:tcBorders>
              <w:top w:val="single" w:sz="2" w:space="0" w:color="auto"/>
              <w:left w:val="nil"/>
              <w:bottom w:val="single" w:sz="2" w:space="0" w:color="auto"/>
              <w:right w:val="nil"/>
            </w:tcBorders>
            <w:vAlign w:val="center"/>
          </w:tcPr>
          <w:p w14:paraId="63973D25" w14:textId="77777777" w:rsidR="00033D72" w:rsidRPr="002954BC" w:rsidRDefault="00033D72" w:rsidP="00F05B06">
            <w:pPr>
              <w:pStyle w:val="Tabelle"/>
              <w:jc w:val="center"/>
              <w:rPr>
                <w:sz w:val="15"/>
                <w:szCs w:val="15"/>
              </w:rPr>
            </w:pPr>
            <w:r w:rsidRPr="002954BC">
              <w:rPr>
                <w:sz w:val="15"/>
                <w:szCs w:val="15"/>
              </w:rPr>
              <w:t>N3.0</w:t>
            </w:r>
          </w:p>
        </w:tc>
        <w:tc>
          <w:tcPr>
            <w:tcW w:w="709" w:type="dxa"/>
            <w:tcBorders>
              <w:top w:val="single" w:sz="2" w:space="0" w:color="auto"/>
              <w:left w:val="nil"/>
              <w:bottom w:val="single" w:sz="2" w:space="0" w:color="auto"/>
              <w:right w:val="nil"/>
            </w:tcBorders>
            <w:vAlign w:val="center"/>
          </w:tcPr>
          <w:p w14:paraId="3C11AD3A" w14:textId="77777777" w:rsidR="00033D72" w:rsidRPr="00F05B06" w:rsidRDefault="00F05B06" w:rsidP="00F05B06">
            <w:pPr>
              <w:spacing w:before="80" w:after="80"/>
              <w:jc w:val="center"/>
              <w:rPr>
                <w:rFonts w:ascii="Arial Narrow" w:hAnsi="Arial Narrow"/>
                <w:sz w:val="15"/>
                <w:szCs w:val="15"/>
              </w:rPr>
            </w:pPr>
            <w:r w:rsidRPr="00F05B06">
              <w:rPr>
                <w:rFonts w:ascii="Arial Narrow" w:hAnsi="Arial Narrow"/>
                <w:sz w:val="15"/>
                <w:szCs w:val="15"/>
              </w:rPr>
              <w:t>F05</w:t>
            </w:r>
          </w:p>
        </w:tc>
        <w:tc>
          <w:tcPr>
            <w:tcW w:w="850" w:type="dxa"/>
            <w:tcBorders>
              <w:top w:val="single" w:sz="2" w:space="0" w:color="auto"/>
              <w:left w:val="nil"/>
              <w:bottom w:val="single" w:sz="2" w:space="0" w:color="auto"/>
              <w:right w:val="nil"/>
            </w:tcBorders>
            <w:vAlign w:val="center"/>
          </w:tcPr>
          <w:p w14:paraId="0D2F5C6C" w14:textId="77777777" w:rsidR="00033D72" w:rsidRPr="002954BC" w:rsidRDefault="00033D72" w:rsidP="00033D72">
            <w:pPr>
              <w:pStyle w:val="Tabelle"/>
              <w:spacing w:line="160" w:lineRule="exact"/>
              <w:ind w:right="-71"/>
              <w:jc w:val="center"/>
              <w:rPr>
                <w:sz w:val="15"/>
                <w:szCs w:val="15"/>
              </w:rPr>
            </w:pPr>
            <w:r w:rsidRPr="002954BC">
              <w:rPr>
                <w:sz w:val="15"/>
                <w:szCs w:val="15"/>
              </w:rPr>
              <w:t>A10.0</w:t>
            </w:r>
          </w:p>
        </w:tc>
        <w:tc>
          <w:tcPr>
            <w:tcW w:w="709" w:type="dxa"/>
            <w:tcBorders>
              <w:top w:val="single" w:sz="2" w:space="0" w:color="auto"/>
              <w:left w:val="nil"/>
              <w:bottom w:val="single" w:sz="2" w:space="0" w:color="auto"/>
              <w:right w:val="nil"/>
            </w:tcBorders>
            <w:vAlign w:val="center"/>
          </w:tcPr>
          <w:p w14:paraId="6CF9403F" w14:textId="77777777" w:rsidR="00033D72" w:rsidRPr="002954BC" w:rsidRDefault="00033D72" w:rsidP="00033D72">
            <w:pPr>
              <w:spacing w:before="80" w:after="80"/>
              <w:ind w:left="-71" w:right="-71"/>
              <w:jc w:val="center"/>
              <w:rPr>
                <w:color w:val="000000"/>
                <w:sz w:val="15"/>
              </w:rPr>
            </w:pPr>
            <w:r w:rsidRPr="002954BC">
              <w:rPr>
                <w:color w:val="000000"/>
                <w:sz w:val="15"/>
              </w:rPr>
              <w:t>-</w:t>
            </w:r>
          </w:p>
        </w:tc>
        <w:tc>
          <w:tcPr>
            <w:tcW w:w="783" w:type="dxa"/>
            <w:tcBorders>
              <w:top w:val="single" w:sz="2" w:space="0" w:color="auto"/>
              <w:left w:val="nil"/>
              <w:bottom w:val="single" w:sz="2" w:space="0" w:color="auto"/>
              <w:right w:val="single" w:sz="4" w:space="0" w:color="auto"/>
            </w:tcBorders>
            <w:vAlign w:val="center"/>
          </w:tcPr>
          <w:p w14:paraId="3122A6C0" w14:textId="77777777" w:rsidR="00033D72" w:rsidRPr="002954BC" w:rsidRDefault="00033D72" w:rsidP="00033D72">
            <w:pPr>
              <w:spacing w:before="80" w:after="80"/>
              <w:ind w:left="-71" w:right="-71"/>
              <w:jc w:val="center"/>
              <w:rPr>
                <w:color w:val="000000"/>
                <w:sz w:val="15"/>
              </w:rPr>
            </w:pPr>
            <w:r w:rsidRPr="002954BC">
              <w:rPr>
                <w:color w:val="000000"/>
                <w:sz w:val="15"/>
              </w:rPr>
              <w:t>X</w:t>
            </w:r>
          </w:p>
        </w:tc>
      </w:tr>
      <w:tr w:rsidR="00033D72" w:rsidRPr="002954BC" w14:paraId="2BE11447" w14:textId="77777777" w:rsidTr="00033D72">
        <w:trPr>
          <w:cantSplit/>
          <w:jc w:val="center"/>
        </w:trPr>
        <w:tc>
          <w:tcPr>
            <w:tcW w:w="1778" w:type="dxa"/>
            <w:gridSpan w:val="2"/>
            <w:tcBorders>
              <w:top w:val="nil"/>
              <w:left w:val="single" w:sz="2" w:space="0" w:color="auto"/>
              <w:bottom w:val="single" w:sz="2" w:space="0" w:color="auto"/>
              <w:right w:val="nil"/>
            </w:tcBorders>
            <w:vAlign w:val="center"/>
          </w:tcPr>
          <w:p w14:paraId="28065DE5" w14:textId="77777777" w:rsidR="00033D72" w:rsidRPr="002954BC" w:rsidRDefault="00033D72" w:rsidP="00033D72">
            <w:pPr>
              <w:pStyle w:val="Tabelle"/>
              <w:rPr>
                <w:sz w:val="15"/>
                <w:szCs w:val="15"/>
              </w:rPr>
            </w:pPr>
            <w:r w:rsidRPr="002954BC">
              <w:rPr>
                <w:sz w:val="15"/>
                <w:szCs w:val="15"/>
              </w:rPr>
              <w:t xml:space="preserve">Écorces non déchiquetées </w:t>
            </w:r>
            <w:r w:rsidRPr="002954BC">
              <w:rPr>
                <w:sz w:val="15"/>
                <w:szCs w:val="15"/>
                <w:vertAlign w:val="superscript"/>
              </w:rPr>
              <w:t>8)</w:t>
            </w:r>
          </w:p>
        </w:tc>
        <w:tc>
          <w:tcPr>
            <w:tcW w:w="1701" w:type="dxa"/>
            <w:gridSpan w:val="2"/>
            <w:tcBorders>
              <w:top w:val="nil"/>
              <w:left w:val="nil"/>
              <w:bottom w:val="single" w:sz="2" w:space="0" w:color="auto"/>
              <w:right w:val="single" w:sz="4" w:space="0" w:color="auto"/>
            </w:tcBorders>
            <w:vAlign w:val="center"/>
          </w:tcPr>
          <w:p w14:paraId="174CD6F6" w14:textId="77777777" w:rsidR="00033D72" w:rsidRPr="002954BC" w:rsidRDefault="00033D72" w:rsidP="00033D72">
            <w:pPr>
              <w:pStyle w:val="Tabelle"/>
              <w:ind w:left="-212"/>
              <w:jc w:val="right"/>
              <w:rPr>
                <w:sz w:val="15"/>
                <w:szCs w:val="15"/>
              </w:rPr>
            </w:pPr>
            <w:r w:rsidRPr="002954BC">
              <w:rPr>
                <w:sz w:val="15"/>
                <w:szCs w:val="15"/>
              </w:rPr>
              <w:t>END</w:t>
            </w:r>
          </w:p>
        </w:tc>
        <w:tc>
          <w:tcPr>
            <w:tcW w:w="709" w:type="dxa"/>
            <w:tcBorders>
              <w:top w:val="nil"/>
              <w:left w:val="single" w:sz="4" w:space="0" w:color="auto"/>
              <w:bottom w:val="single" w:sz="2" w:space="0" w:color="auto"/>
            </w:tcBorders>
            <w:vAlign w:val="center"/>
          </w:tcPr>
          <w:p w14:paraId="79DF5AC1" w14:textId="77777777" w:rsidR="00033D72" w:rsidRPr="009622FD" w:rsidRDefault="00033D72" w:rsidP="00033D72">
            <w:pPr>
              <w:spacing w:before="80" w:after="80"/>
              <w:jc w:val="center"/>
              <w:rPr>
                <w:rFonts w:cs="Arial"/>
                <w:sz w:val="15"/>
                <w:szCs w:val="15"/>
                <w:highlight w:val="lightGray"/>
              </w:rPr>
            </w:pPr>
            <w:r w:rsidRPr="009622FD">
              <w:rPr>
                <w:rFonts w:cs="Arial"/>
                <w:sz w:val="15"/>
                <w:szCs w:val="15"/>
                <w:highlight w:val="lightGray"/>
              </w:rPr>
              <w:t>......... %</w:t>
            </w:r>
          </w:p>
        </w:tc>
        <w:tc>
          <w:tcPr>
            <w:tcW w:w="709" w:type="dxa"/>
            <w:tcBorders>
              <w:top w:val="nil"/>
              <w:bottom w:val="single" w:sz="2" w:space="0" w:color="auto"/>
              <w:right w:val="nil"/>
            </w:tcBorders>
            <w:vAlign w:val="center"/>
          </w:tcPr>
          <w:p w14:paraId="08A99195" w14:textId="77777777" w:rsidR="00033D72" w:rsidRPr="002954BC" w:rsidRDefault="00033D72" w:rsidP="00033D72">
            <w:pPr>
              <w:spacing w:before="80" w:after="80"/>
              <w:jc w:val="center"/>
              <w:rPr>
                <w:rFonts w:cs="Arial"/>
                <w:sz w:val="15"/>
                <w:szCs w:val="15"/>
              </w:rPr>
            </w:pPr>
            <w:r w:rsidRPr="009622FD">
              <w:rPr>
                <w:rFonts w:cs="Arial"/>
                <w:sz w:val="15"/>
                <w:szCs w:val="15"/>
                <w:highlight w:val="lightGray"/>
              </w:rPr>
              <w:t>..........</w:t>
            </w:r>
            <w:r w:rsidRPr="002954BC">
              <w:rPr>
                <w:rFonts w:cs="Arial"/>
                <w:sz w:val="15"/>
                <w:szCs w:val="15"/>
              </w:rPr>
              <w:t xml:space="preserve"> </w:t>
            </w:r>
          </w:p>
        </w:tc>
        <w:tc>
          <w:tcPr>
            <w:tcW w:w="850" w:type="dxa"/>
            <w:tcBorders>
              <w:top w:val="nil"/>
              <w:left w:val="nil"/>
              <w:bottom w:val="single" w:sz="2" w:space="0" w:color="auto"/>
              <w:right w:val="nil"/>
            </w:tcBorders>
            <w:vAlign w:val="center"/>
          </w:tcPr>
          <w:p w14:paraId="6C42B128" w14:textId="77777777" w:rsidR="00033D72" w:rsidRPr="002954BC" w:rsidRDefault="00033D72" w:rsidP="00033D72">
            <w:pPr>
              <w:pStyle w:val="Tabelle"/>
              <w:jc w:val="center"/>
              <w:rPr>
                <w:sz w:val="15"/>
                <w:szCs w:val="15"/>
              </w:rPr>
            </w:pPr>
            <w:r w:rsidRPr="002954BC">
              <w:rPr>
                <w:sz w:val="15"/>
                <w:szCs w:val="15"/>
              </w:rPr>
              <w:t>30-65+</w:t>
            </w:r>
          </w:p>
        </w:tc>
        <w:tc>
          <w:tcPr>
            <w:tcW w:w="709" w:type="dxa"/>
            <w:tcBorders>
              <w:top w:val="single" w:sz="2" w:space="0" w:color="auto"/>
              <w:left w:val="nil"/>
              <w:bottom w:val="single" w:sz="2" w:space="0" w:color="auto"/>
              <w:right w:val="nil"/>
            </w:tcBorders>
            <w:vAlign w:val="center"/>
          </w:tcPr>
          <w:p w14:paraId="559335EE" w14:textId="77777777" w:rsidR="00033D72" w:rsidRPr="002954BC" w:rsidRDefault="00033D72" w:rsidP="00033D72">
            <w:pPr>
              <w:pStyle w:val="Tabelle"/>
              <w:ind w:left="-71" w:right="-38" w:firstLine="71"/>
              <w:jc w:val="center"/>
              <w:rPr>
                <w:sz w:val="15"/>
                <w:szCs w:val="15"/>
              </w:rPr>
            </w:pPr>
            <w:r w:rsidRPr="002954BC">
              <w:rPr>
                <w:sz w:val="15"/>
                <w:szCs w:val="15"/>
              </w:rPr>
              <w:t>N3.0</w:t>
            </w:r>
          </w:p>
        </w:tc>
        <w:tc>
          <w:tcPr>
            <w:tcW w:w="709" w:type="dxa"/>
            <w:tcBorders>
              <w:top w:val="nil"/>
              <w:left w:val="nil"/>
              <w:bottom w:val="single" w:sz="2" w:space="0" w:color="auto"/>
              <w:right w:val="nil"/>
            </w:tcBorders>
            <w:vAlign w:val="center"/>
          </w:tcPr>
          <w:p w14:paraId="0B88C29B" w14:textId="77777777" w:rsidR="00033D72" w:rsidRPr="002954BC" w:rsidRDefault="00033D72" w:rsidP="00033D72">
            <w:pPr>
              <w:pStyle w:val="Tabelle"/>
              <w:jc w:val="center"/>
              <w:rPr>
                <w:sz w:val="15"/>
                <w:szCs w:val="15"/>
              </w:rPr>
            </w:pPr>
            <w:r w:rsidRPr="002954BC">
              <w:rPr>
                <w:sz w:val="15"/>
                <w:szCs w:val="15"/>
              </w:rPr>
              <w:t>F05</w:t>
            </w:r>
          </w:p>
        </w:tc>
        <w:tc>
          <w:tcPr>
            <w:tcW w:w="850" w:type="dxa"/>
            <w:tcBorders>
              <w:top w:val="nil"/>
              <w:left w:val="nil"/>
              <w:bottom w:val="single" w:sz="2" w:space="0" w:color="auto"/>
              <w:right w:val="nil"/>
            </w:tcBorders>
            <w:vAlign w:val="center"/>
          </w:tcPr>
          <w:p w14:paraId="189E714E" w14:textId="77777777" w:rsidR="00033D72" w:rsidRPr="002954BC" w:rsidRDefault="00033D72" w:rsidP="00033D72">
            <w:pPr>
              <w:pStyle w:val="Tabelle"/>
              <w:ind w:right="-71"/>
              <w:jc w:val="center"/>
              <w:rPr>
                <w:sz w:val="15"/>
                <w:szCs w:val="15"/>
              </w:rPr>
            </w:pPr>
            <w:r w:rsidRPr="002954BC">
              <w:rPr>
                <w:sz w:val="15"/>
                <w:szCs w:val="15"/>
              </w:rPr>
              <w:t>A10.0</w:t>
            </w:r>
          </w:p>
        </w:tc>
        <w:tc>
          <w:tcPr>
            <w:tcW w:w="709" w:type="dxa"/>
            <w:tcBorders>
              <w:top w:val="nil"/>
              <w:left w:val="nil"/>
              <w:bottom w:val="single" w:sz="2" w:space="0" w:color="auto"/>
              <w:right w:val="nil"/>
            </w:tcBorders>
            <w:vAlign w:val="center"/>
          </w:tcPr>
          <w:p w14:paraId="116D6B45" w14:textId="77777777" w:rsidR="00033D72" w:rsidRPr="002954BC" w:rsidRDefault="00033D72" w:rsidP="00033D72">
            <w:pPr>
              <w:spacing w:before="80" w:after="80"/>
              <w:ind w:left="-71" w:right="-71"/>
              <w:jc w:val="center"/>
              <w:rPr>
                <w:color w:val="000000"/>
                <w:sz w:val="15"/>
              </w:rPr>
            </w:pPr>
            <w:r w:rsidRPr="002954BC">
              <w:rPr>
                <w:color w:val="000000"/>
                <w:sz w:val="15"/>
              </w:rPr>
              <w:t>-</w:t>
            </w:r>
          </w:p>
        </w:tc>
        <w:tc>
          <w:tcPr>
            <w:tcW w:w="783" w:type="dxa"/>
            <w:tcBorders>
              <w:top w:val="nil"/>
              <w:left w:val="nil"/>
              <w:bottom w:val="single" w:sz="2" w:space="0" w:color="auto"/>
              <w:right w:val="single" w:sz="4" w:space="0" w:color="auto"/>
            </w:tcBorders>
            <w:vAlign w:val="center"/>
          </w:tcPr>
          <w:p w14:paraId="2DB8F6CE" w14:textId="77777777" w:rsidR="00033D72" w:rsidRPr="002954BC" w:rsidRDefault="00033D72" w:rsidP="00033D72">
            <w:pPr>
              <w:spacing w:before="80" w:after="80"/>
              <w:ind w:left="-71" w:right="-71"/>
              <w:jc w:val="center"/>
              <w:rPr>
                <w:color w:val="000000"/>
                <w:sz w:val="15"/>
              </w:rPr>
            </w:pPr>
            <w:r w:rsidRPr="002954BC">
              <w:rPr>
                <w:color w:val="000000"/>
                <w:sz w:val="15"/>
              </w:rPr>
              <w:t>-</w:t>
            </w:r>
          </w:p>
        </w:tc>
      </w:tr>
      <w:tr w:rsidR="00033D72" w:rsidRPr="002954BC" w14:paraId="29A26134" w14:textId="77777777" w:rsidTr="00033D72">
        <w:trPr>
          <w:cantSplit/>
          <w:trHeight w:val="607"/>
          <w:jc w:val="center"/>
        </w:trPr>
        <w:tc>
          <w:tcPr>
            <w:tcW w:w="1778" w:type="dxa"/>
            <w:gridSpan w:val="2"/>
            <w:tcBorders>
              <w:top w:val="nil"/>
              <w:left w:val="single" w:sz="2" w:space="0" w:color="auto"/>
              <w:bottom w:val="nil"/>
              <w:right w:val="nil"/>
            </w:tcBorders>
            <w:vAlign w:val="center"/>
          </w:tcPr>
          <w:p w14:paraId="74D3C0A8" w14:textId="77777777" w:rsidR="00033D72" w:rsidRPr="002954BC" w:rsidRDefault="00033D72" w:rsidP="00033D72">
            <w:pPr>
              <w:pStyle w:val="Tabelle"/>
              <w:rPr>
                <w:sz w:val="15"/>
                <w:szCs w:val="15"/>
              </w:rPr>
            </w:pPr>
            <w:r w:rsidRPr="002954BC">
              <w:rPr>
                <w:sz w:val="15"/>
                <w:szCs w:val="15"/>
              </w:rPr>
              <w:t xml:space="preserve">Sous-produits de la transformation du bois </w:t>
            </w:r>
            <w:r w:rsidRPr="002954BC">
              <w:rPr>
                <w:sz w:val="15"/>
                <w:szCs w:val="15"/>
                <w:vertAlign w:val="superscript"/>
              </w:rPr>
              <w:t>10)</w:t>
            </w:r>
          </w:p>
        </w:tc>
        <w:tc>
          <w:tcPr>
            <w:tcW w:w="1701" w:type="dxa"/>
            <w:gridSpan w:val="2"/>
            <w:tcBorders>
              <w:right w:val="single" w:sz="4" w:space="0" w:color="auto"/>
            </w:tcBorders>
            <w:vAlign w:val="center"/>
          </w:tcPr>
          <w:p w14:paraId="7A92D734" w14:textId="77777777" w:rsidR="00033D72" w:rsidRPr="002954BC" w:rsidRDefault="00033D72" w:rsidP="00033D72">
            <w:pPr>
              <w:pStyle w:val="Tabelle"/>
              <w:ind w:left="-212"/>
              <w:jc w:val="right"/>
              <w:rPr>
                <w:sz w:val="15"/>
                <w:szCs w:val="15"/>
              </w:rPr>
            </w:pPr>
            <w:r w:rsidRPr="002954BC">
              <w:rPr>
                <w:sz w:val="15"/>
                <w:szCs w:val="15"/>
              </w:rPr>
              <w:t>SPT</w:t>
            </w:r>
          </w:p>
        </w:tc>
        <w:tc>
          <w:tcPr>
            <w:tcW w:w="709" w:type="dxa"/>
            <w:tcBorders>
              <w:left w:val="single" w:sz="4" w:space="0" w:color="auto"/>
            </w:tcBorders>
            <w:vAlign w:val="center"/>
          </w:tcPr>
          <w:p w14:paraId="6E56CE90" w14:textId="77777777" w:rsidR="00033D72" w:rsidRPr="009622FD" w:rsidRDefault="00033D72" w:rsidP="00033D72">
            <w:pPr>
              <w:spacing w:before="80" w:after="80"/>
              <w:jc w:val="center"/>
              <w:rPr>
                <w:rFonts w:cs="Arial"/>
                <w:sz w:val="15"/>
                <w:szCs w:val="15"/>
                <w:highlight w:val="lightGray"/>
              </w:rPr>
            </w:pPr>
            <w:r w:rsidRPr="009622FD">
              <w:rPr>
                <w:rFonts w:cs="Arial"/>
                <w:sz w:val="15"/>
                <w:szCs w:val="15"/>
                <w:highlight w:val="lightGray"/>
              </w:rPr>
              <w:t>......... %</w:t>
            </w:r>
          </w:p>
        </w:tc>
        <w:tc>
          <w:tcPr>
            <w:tcW w:w="709" w:type="dxa"/>
            <w:tcBorders>
              <w:top w:val="nil"/>
              <w:bottom w:val="nil"/>
              <w:right w:val="nil"/>
            </w:tcBorders>
            <w:vAlign w:val="center"/>
          </w:tcPr>
          <w:p w14:paraId="133F6114" w14:textId="77777777" w:rsidR="00033D72" w:rsidRPr="009622FD" w:rsidRDefault="00033D72" w:rsidP="00033D72">
            <w:pPr>
              <w:spacing w:before="80" w:after="80"/>
              <w:jc w:val="center"/>
              <w:rPr>
                <w:rFonts w:cs="Arial"/>
                <w:sz w:val="15"/>
                <w:szCs w:val="15"/>
                <w:highlight w:val="lightGray"/>
              </w:rPr>
            </w:pPr>
            <w:r w:rsidRPr="009622FD">
              <w:rPr>
                <w:rFonts w:cs="Arial"/>
                <w:sz w:val="15"/>
                <w:szCs w:val="15"/>
                <w:highlight w:val="lightGray"/>
              </w:rPr>
              <w:t xml:space="preserve">.......... </w:t>
            </w:r>
          </w:p>
        </w:tc>
        <w:tc>
          <w:tcPr>
            <w:tcW w:w="850" w:type="dxa"/>
            <w:vAlign w:val="center"/>
          </w:tcPr>
          <w:p w14:paraId="017BEC00" w14:textId="77777777" w:rsidR="00033D72" w:rsidRPr="009622FD" w:rsidRDefault="00033D72" w:rsidP="00033D72">
            <w:pPr>
              <w:spacing w:before="80" w:after="80"/>
              <w:jc w:val="center"/>
              <w:rPr>
                <w:rFonts w:cs="Arial"/>
                <w:sz w:val="15"/>
                <w:szCs w:val="15"/>
                <w:highlight w:val="lightGray"/>
              </w:rPr>
            </w:pPr>
            <w:r w:rsidRPr="009622FD">
              <w:rPr>
                <w:rFonts w:cs="Arial"/>
                <w:sz w:val="15"/>
                <w:szCs w:val="15"/>
                <w:highlight w:val="lightGray"/>
              </w:rPr>
              <w:t xml:space="preserve">.......... </w:t>
            </w:r>
          </w:p>
        </w:tc>
        <w:tc>
          <w:tcPr>
            <w:tcW w:w="709" w:type="dxa"/>
            <w:tcBorders>
              <w:top w:val="single" w:sz="2" w:space="0" w:color="auto"/>
              <w:bottom w:val="single" w:sz="2" w:space="0" w:color="auto"/>
            </w:tcBorders>
            <w:vAlign w:val="center"/>
          </w:tcPr>
          <w:p w14:paraId="0A19642A" w14:textId="77777777" w:rsidR="00033D72" w:rsidRPr="009622FD" w:rsidRDefault="00033D72" w:rsidP="00033D72">
            <w:pPr>
              <w:spacing w:before="80" w:after="80"/>
              <w:jc w:val="center"/>
              <w:rPr>
                <w:rFonts w:cs="Arial"/>
                <w:sz w:val="15"/>
                <w:szCs w:val="15"/>
                <w:highlight w:val="lightGray"/>
              </w:rPr>
            </w:pPr>
            <w:r w:rsidRPr="009622FD">
              <w:rPr>
                <w:rFonts w:cs="Arial"/>
                <w:sz w:val="15"/>
                <w:szCs w:val="15"/>
                <w:highlight w:val="lightGray"/>
              </w:rPr>
              <w:t xml:space="preserve">.......... </w:t>
            </w:r>
          </w:p>
        </w:tc>
        <w:tc>
          <w:tcPr>
            <w:tcW w:w="709" w:type="dxa"/>
            <w:vAlign w:val="center"/>
          </w:tcPr>
          <w:p w14:paraId="0B246086" w14:textId="77777777" w:rsidR="00033D72" w:rsidRPr="009622FD" w:rsidRDefault="00033D72" w:rsidP="00033D72">
            <w:pPr>
              <w:spacing w:before="80" w:after="80"/>
              <w:jc w:val="center"/>
              <w:rPr>
                <w:rFonts w:cs="Arial"/>
                <w:sz w:val="15"/>
                <w:szCs w:val="15"/>
                <w:highlight w:val="lightGray"/>
              </w:rPr>
            </w:pPr>
            <w:r w:rsidRPr="009622FD">
              <w:rPr>
                <w:rFonts w:cs="Arial"/>
                <w:sz w:val="15"/>
                <w:szCs w:val="15"/>
                <w:highlight w:val="lightGray"/>
              </w:rPr>
              <w:t xml:space="preserve">.......... </w:t>
            </w:r>
          </w:p>
        </w:tc>
        <w:tc>
          <w:tcPr>
            <w:tcW w:w="850" w:type="dxa"/>
            <w:vAlign w:val="center"/>
          </w:tcPr>
          <w:p w14:paraId="0D97BBAD" w14:textId="77777777" w:rsidR="00033D72" w:rsidRPr="009622FD" w:rsidRDefault="00033D72" w:rsidP="00033D72">
            <w:pPr>
              <w:spacing w:before="80" w:after="80"/>
              <w:jc w:val="center"/>
              <w:rPr>
                <w:rFonts w:cs="Arial"/>
                <w:sz w:val="15"/>
                <w:szCs w:val="15"/>
                <w:highlight w:val="lightGray"/>
              </w:rPr>
            </w:pPr>
            <w:r w:rsidRPr="009622FD">
              <w:rPr>
                <w:rFonts w:cs="Arial"/>
                <w:sz w:val="15"/>
                <w:szCs w:val="15"/>
                <w:highlight w:val="lightGray"/>
              </w:rPr>
              <w:t xml:space="preserve">.......... </w:t>
            </w:r>
          </w:p>
        </w:tc>
        <w:tc>
          <w:tcPr>
            <w:tcW w:w="709" w:type="dxa"/>
            <w:vAlign w:val="center"/>
          </w:tcPr>
          <w:p w14:paraId="1107A684" w14:textId="77777777" w:rsidR="00033D72" w:rsidRPr="009622FD" w:rsidRDefault="00033D72" w:rsidP="00033D72">
            <w:pPr>
              <w:spacing w:before="80" w:after="80"/>
              <w:jc w:val="center"/>
              <w:rPr>
                <w:rFonts w:cs="Arial"/>
                <w:sz w:val="15"/>
                <w:szCs w:val="15"/>
                <w:highlight w:val="lightGray"/>
              </w:rPr>
            </w:pPr>
            <w:r w:rsidRPr="009622FD">
              <w:rPr>
                <w:rFonts w:cs="Arial"/>
                <w:sz w:val="15"/>
                <w:szCs w:val="15"/>
                <w:highlight w:val="lightGray"/>
              </w:rPr>
              <w:t xml:space="preserve">.......... </w:t>
            </w:r>
          </w:p>
        </w:tc>
        <w:tc>
          <w:tcPr>
            <w:tcW w:w="783" w:type="dxa"/>
            <w:tcBorders>
              <w:right w:val="single" w:sz="4" w:space="0" w:color="auto"/>
            </w:tcBorders>
            <w:vAlign w:val="center"/>
          </w:tcPr>
          <w:p w14:paraId="6D8BDCCC" w14:textId="77777777" w:rsidR="00033D72" w:rsidRPr="009622FD" w:rsidRDefault="00033D72" w:rsidP="00033D72">
            <w:pPr>
              <w:spacing w:before="80" w:after="80"/>
              <w:jc w:val="center"/>
              <w:rPr>
                <w:rFonts w:cs="Arial"/>
                <w:sz w:val="15"/>
                <w:szCs w:val="15"/>
                <w:highlight w:val="lightGray"/>
              </w:rPr>
            </w:pPr>
            <w:r w:rsidRPr="009622FD">
              <w:rPr>
                <w:rFonts w:cs="Arial"/>
                <w:sz w:val="15"/>
                <w:szCs w:val="15"/>
                <w:highlight w:val="lightGray"/>
              </w:rPr>
              <w:t xml:space="preserve">.......... </w:t>
            </w:r>
          </w:p>
        </w:tc>
      </w:tr>
      <w:tr w:rsidR="00033D72" w:rsidRPr="002954BC" w14:paraId="503C3F53" w14:textId="77777777" w:rsidTr="00033D72">
        <w:trPr>
          <w:cantSplit/>
          <w:jc w:val="center"/>
        </w:trPr>
        <w:tc>
          <w:tcPr>
            <w:tcW w:w="1778" w:type="dxa"/>
            <w:gridSpan w:val="2"/>
            <w:tcBorders>
              <w:top w:val="single" w:sz="2" w:space="0" w:color="auto"/>
              <w:left w:val="single" w:sz="2" w:space="0" w:color="auto"/>
              <w:bottom w:val="nil"/>
              <w:right w:val="nil"/>
            </w:tcBorders>
            <w:vAlign w:val="center"/>
          </w:tcPr>
          <w:p w14:paraId="5577D717" w14:textId="77777777" w:rsidR="00033D72" w:rsidRPr="002954BC" w:rsidRDefault="00033D72" w:rsidP="00033D72">
            <w:pPr>
              <w:pStyle w:val="Tabelle"/>
              <w:rPr>
                <w:sz w:val="15"/>
                <w:szCs w:val="15"/>
              </w:rPr>
            </w:pPr>
            <w:r w:rsidRPr="002954BC">
              <w:rPr>
                <w:sz w:val="15"/>
                <w:szCs w:val="15"/>
              </w:rPr>
              <w:t xml:space="preserve">Bois de récupération </w:t>
            </w:r>
            <w:r w:rsidRPr="002954BC">
              <w:rPr>
                <w:sz w:val="15"/>
                <w:szCs w:val="15"/>
                <w:vertAlign w:val="superscript"/>
              </w:rPr>
              <w:t>4)</w:t>
            </w:r>
            <w:r w:rsidRPr="002954BC">
              <w:rPr>
                <w:sz w:val="15"/>
                <w:szCs w:val="15"/>
              </w:rPr>
              <w:t xml:space="preserve"> </w:t>
            </w:r>
            <w:r w:rsidRPr="002954BC">
              <w:rPr>
                <w:sz w:val="15"/>
                <w:szCs w:val="15"/>
                <w:vertAlign w:val="superscript"/>
              </w:rPr>
              <w:t>10)</w:t>
            </w:r>
          </w:p>
        </w:tc>
        <w:tc>
          <w:tcPr>
            <w:tcW w:w="1701" w:type="dxa"/>
            <w:gridSpan w:val="2"/>
            <w:tcBorders>
              <w:top w:val="single" w:sz="2" w:space="0" w:color="auto"/>
              <w:left w:val="nil"/>
              <w:bottom w:val="nil"/>
              <w:right w:val="single" w:sz="4" w:space="0" w:color="auto"/>
            </w:tcBorders>
            <w:vAlign w:val="center"/>
          </w:tcPr>
          <w:p w14:paraId="718366F8" w14:textId="77777777" w:rsidR="00033D72" w:rsidRPr="002954BC" w:rsidRDefault="00033D72" w:rsidP="00033D72">
            <w:pPr>
              <w:pStyle w:val="Tabelle"/>
              <w:ind w:left="-212"/>
              <w:jc w:val="right"/>
              <w:rPr>
                <w:sz w:val="15"/>
                <w:szCs w:val="15"/>
              </w:rPr>
            </w:pPr>
            <w:r w:rsidRPr="002954BC">
              <w:rPr>
                <w:sz w:val="15"/>
                <w:szCs w:val="15"/>
              </w:rPr>
              <w:t>BR</w:t>
            </w:r>
          </w:p>
        </w:tc>
        <w:tc>
          <w:tcPr>
            <w:tcW w:w="709" w:type="dxa"/>
            <w:tcBorders>
              <w:top w:val="single" w:sz="2" w:space="0" w:color="auto"/>
              <w:left w:val="single" w:sz="4" w:space="0" w:color="auto"/>
              <w:bottom w:val="nil"/>
            </w:tcBorders>
            <w:vAlign w:val="center"/>
          </w:tcPr>
          <w:p w14:paraId="59121B39" w14:textId="77777777" w:rsidR="00033D72" w:rsidRPr="009622FD" w:rsidRDefault="00033D72" w:rsidP="00033D72">
            <w:pPr>
              <w:spacing w:before="80" w:after="80"/>
              <w:jc w:val="center"/>
              <w:rPr>
                <w:rFonts w:cs="Arial"/>
                <w:sz w:val="15"/>
                <w:szCs w:val="15"/>
                <w:highlight w:val="lightGray"/>
              </w:rPr>
            </w:pPr>
            <w:r w:rsidRPr="009622FD">
              <w:rPr>
                <w:rFonts w:cs="Arial"/>
                <w:sz w:val="15"/>
                <w:szCs w:val="15"/>
                <w:highlight w:val="lightGray"/>
              </w:rPr>
              <w:t>......... %</w:t>
            </w:r>
          </w:p>
        </w:tc>
        <w:tc>
          <w:tcPr>
            <w:tcW w:w="709" w:type="dxa"/>
            <w:tcBorders>
              <w:top w:val="single" w:sz="2" w:space="0" w:color="auto"/>
              <w:bottom w:val="nil"/>
              <w:right w:val="nil"/>
            </w:tcBorders>
            <w:vAlign w:val="center"/>
          </w:tcPr>
          <w:p w14:paraId="26AB3F89" w14:textId="77777777" w:rsidR="00033D72" w:rsidRPr="002954BC" w:rsidRDefault="00033D72" w:rsidP="00033D72">
            <w:pPr>
              <w:spacing w:before="80" w:after="80"/>
              <w:jc w:val="center"/>
              <w:rPr>
                <w:rFonts w:cs="Arial"/>
                <w:sz w:val="15"/>
                <w:szCs w:val="15"/>
              </w:rPr>
            </w:pPr>
            <w:r w:rsidRPr="002954BC">
              <w:rPr>
                <w:rFonts w:cs="Arial"/>
                <w:sz w:val="15"/>
                <w:szCs w:val="15"/>
              </w:rPr>
              <w:t>.</w:t>
            </w:r>
            <w:r w:rsidRPr="009622FD">
              <w:rPr>
                <w:rFonts w:cs="Arial"/>
                <w:sz w:val="15"/>
                <w:szCs w:val="15"/>
                <w:highlight w:val="lightGray"/>
              </w:rPr>
              <w:t>.........</w:t>
            </w:r>
            <w:r w:rsidRPr="002954BC">
              <w:rPr>
                <w:rFonts w:cs="Arial"/>
                <w:sz w:val="15"/>
                <w:szCs w:val="15"/>
              </w:rPr>
              <w:t xml:space="preserve"> </w:t>
            </w:r>
          </w:p>
        </w:tc>
        <w:tc>
          <w:tcPr>
            <w:tcW w:w="850" w:type="dxa"/>
            <w:tcBorders>
              <w:top w:val="single" w:sz="2" w:space="0" w:color="auto"/>
              <w:left w:val="nil"/>
              <w:bottom w:val="nil"/>
              <w:right w:val="nil"/>
            </w:tcBorders>
            <w:vAlign w:val="center"/>
          </w:tcPr>
          <w:p w14:paraId="12B13ED8" w14:textId="77777777" w:rsidR="00033D72" w:rsidRPr="002954BC" w:rsidRDefault="00033D72" w:rsidP="00033D72">
            <w:pPr>
              <w:pStyle w:val="Tabelle"/>
              <w:jc w:val="center"/>
              <w:rPr>
                <w:sz w:val="15"/>
                <w:szCs w:val="15"/>
              </w:rPr>
            </w:pPr>
            <w:r w:rsidRPr="002954BC">
              <w:rPr>
                <w:sz w:val="15"/>
                <w:szCs w:val="15"/>
              </w:rPr>
              <w:t>&lt; 30</w:t>
            </w:r>
          </w:p>
        </w:tc>
        <w:tc>
          <w:tcPr>
            <w:tcW w:w="709" w:type="dxa"/>
            <w:tcBorders>
              <w:top w:val="single" w:sz="2" w:space="0" w:color="auto"/>
              <w:left w:val="nil"/>
              <w:bottom w:val="single" w:sz="2" w:space="0" w:color="auto"/>
              <w:right w:val="nil"/>
            </w:tcBorders>
            <w:vAlign w:val="center"/>
          </w:tcPr>
          <w:p w14:paraId="34C4904E" w14:textId="77777777" w:rsidR="00033D72" w:rsidRPr="002954BC" w:rsidRDefault="00033D72" w:rsidP="00033D72">
            <w:pPr>
              <w:pStyle w:val="Tabelle"/>
              <w:ind w:left="-71" w:right="-38" w:firstLine="71"/>
              <w:jc w:val="center"/>
              <w:rPr>
                <w:sz w:val="15"/>
                <w:szCs w:val="15"/>
              </w:rPr>
            </w:pPr>
            <w:r w:rsidRPr="002954BC">
              <w:rPr>
                <w:sz w:val="15"/>
                <w:szCs w:val="15"/>
              </w:rPr>
              <w:t>N3.0</w:t>
            </w:r>
          </w:p>
        </w:tc>
        <w:tc>
          <w:tcPr>
            <w:tcW w:w="709" w:type="dxa"/>
            <w:tcBorders>
              <w:top w:val="single" w:sz="2" w:space="0" w:color="auto"/>
              <w:left w:val="nil"/>
              <w:bottom w:val="nil"/>
              <w:right w:val="nil"/>
            </w:tcBorders>
            <w:vAlign w:val="center"/>
          </w:tcPr>
          <w:p w14:paraId="73E0BDC6" w14:textId="77777777" w:rsidR="00033D72" w:rsidRPr="002954BC" w:rsidRDefault="00033D72" w:rsidP="00033D72">
            <w:pPr>
              <w:pStyle w:val="Tabelle"/>
              <w:jc w:val="center"/>
              <w:rPr>
                <w:sz w:val="15"/>
                <w:szCs w:val="15"/>
              </w:rPr>
            </w:pPr>
            <w:r w:rsidRPr="002954BC">
              <w:rPr>
                <w:sz w:val="15"/>
                <w:szCs w:val="15"/>
              </w:rPr>
              <w:t>F10</w:t>
            </w:r>
          </w:p>
          <w:p w14:paraId="0FDD530A" w14:textId="77777777" w:rsidR="00033D72" w:rsidRPr="002954BC" w:rsidRDefault="00033D72" w:rsidP="00033D72">
            <w:pPr>
              <w:pStyle w:val="Tabelle"/>
              <w:jc w:val="center"/>
              <w:rPr>
                <w:sz w:val="15"/>
                <w:szCs w:val="15"/>
              </w:rPr>
            </w:pPr>
            <w:r w:rsidRPr="002954BC">
              <w:rPr>
                <w:sz w:val="15"/>
                <w:szCs w:val="15"/>
              </w:rPr>
              <w:t>F10</w:t>
            </w:r>
          </w:p>
        </w:tc>
        <w:tc>
          <w:tcPr>
            <w:tcW w:w="850" w:type="dxa"/>
            <w:tcBorders>
              <w:top w:val="single" w:sz="2" w:space="0" w:color="auto"/>
              <w:left w:val="nil"/>
              <w:bottom w:val="nil"/>
              <w:right w:val="nil"/>
            </w:tcBorders>
            <w:vAlign w:val="center"/>
          </w:tcPr>
          <w:p w14:paraId="38C74EB8" w14:textId="77777777" w:rsidR="00033D72" w:rsidRPr="002954BC" w:rsidRDefault="00033D72" w:rsidP="00033D72">
            <w:pPr>
              <w:pStyle w:val="Tabelle"/>
              <w:ind w:right="-71"/>
              <w:jc w:val="center"/>
              <w:rPr>
                <w:sz w:val="15"/>
                <w:szCs w:val="15"/>
              </w:rPr>
            </w:pPr>
            <w:r w:rsidRPr="002954BC">
              <w:rPr>
                <w:sz w:val="15"/>
                <w:szCs w:val="15"/>
              </w:rPr>
              <w:t>A10.0</w:t>
            </w:r>
          </w:p>
        </w:tc>
        <w:tc>
          <w:tcPr>
            <w:tcW w:w="709" w:type="dxa"/>
            <w:tcBorders>
              <w:top w:val="single" w:sz="2" w:space="0" w:color="auto"/>
              <w:left w:val="nil"/>
              <w:bottom w:val="nil"/>
              <w:right w:val="nil"/>
            </w:tcBorders>
            <w:vAlign w:val="center"/>
          </w:tcPr>
          <w:p w14:paraId="5123C980" w14:textId="77777777" w:rsidR="00033D72" w:rsidRPr="002954BC" w:rsidRDefault="00033D72" w:rsidP="00033D72">
            <w:pPr>
              <w:spacing w:before="80" w:after="80"/>
              <w:ind w:left="-71" w:right="-71"/>
              <w:jc w:val="center"/>
              <w:rPr>
                <w:color w:val="000000"/>
                <w:sz w:val="15"/>
              </w:rPr>
            </w:pPr>
            <w:r w:rsidRPr="002954BC">
              <w:rPr>
                <w:color w:val="000000"/>
                <w:sz w:val="15"/>
              </w:rPr>
              <w:t>-</w:t>
            </w:r>
          </w:p>
        </w:tc>
        <w:tc>
          <w:tcPr>
            <w:tcW w:w="783" w:type="dxa"/>
            <w:tcBorders>
              <w:top w:val="single" w:sz="2" w:space="0" w:color="auto"/>
              <w:left w:val="nil"/>
              <w:bottom w:val="nil"/>
              <w:right w:val="single" w:sz="4" w:space="0" w:color="auto"/>
            </w:tcBorders>
            <w:vAlign w:val="center"/>
          </w:tcPr>
          <w:p w14:paraId="64F6197A" w14:textId="77777777" w:rsidR="00033D72" w:rsidRPr="002954BC" w:rsidRDefault="00033D72" w:rsidP="00033D72">
            <w:pPr>
              <w:spacing w:before="80" w:after="80"/>
              <w:ind w:left="-71" w:right="-71"/>
              <w:jc w:val="center"/>
              <w:rPr>
                <w:color w:val="000000"/>
                <w:sz w:val="15"/>
              </w:rPr>
            </w:pPr>
            <w:r w:rsidRPr="002954BC">
              <w:rPr>
                <w:color w:val="000000"/>
                <w:sz w:val="15"/>
              </w:rPr>
              <w:t>X</w:t>
            </w:r>
          </w:p>
        </w:tc>
      </w:tr>
      <w:tr w:rsidR="00033D72" w:rsidRPr="002954BC" w14:paraId="501369C4" w14:textId="77777777" w:rsidTr="00033D72">
        <w:trPr>
          <w:cantSplit/>
          <w:jc w:val="center"/>
        </w:trPr>
        <w:tc>
          <w:tcPr>
            <w:tcW w:w="1778" w:type="dxa"/>
            <w:gridSpan w:val="2"/>
            <w:tcBorders>
              <w:top w:val="single" w:sz="2" w:space="0" w:color="auto"/>
              <w:left w:val="single" w:sz="2" w:space="0" w:color="auto"/>
              <w:bottom w:val="single" w:sz="2" w:space="0" w:color="auto"/>
              <w:right w:val="nil"/>
            </w:tcBorders>
            <w:vAlign w:val="center"/>
          </w:tcPr>
          <w:p w14:paraId="32564379" w14:textId="77777777" w:rsidR="00033D72" w:rsidRPr="002954BC" w:rsidRDefault="00033D72" w:rsidP="00033D72">
            <w:pPr>
              <w:pStyle w:val="Tabelle"/>
              <w:rPr>
                <w:sz w:val="15"/>
                <w:szCs w:val="15"/>
              </w:rPr>
            </w:pPr>
            <w:r w:rsidRPr="002954BC">
              <w:rPr>
                <w:sz w:val="15"/>
                <w:szCs w:val="15"/>
              </w:rPr>
              <w:t xml:space="preserve">Pellets (granulés) </w:t>
            </w:r>
            <w:r w:rsidRPr="002954BC">
              <w:rPr>
                <w:sz w:val="15"/>
                <w:szCs w:val="15"/>
                <w:vertAlign w:val="superscript"/>
              </w:rPr>
              <w:t>5)</w:t>
            </w:r>
          </w:p>
        </w:tc>
        <w:tc>
          <w:tcPr>
            <w:tcW w:w="1701" w:type="dxa"/>
            <w:gridSpan w:val="2"/>
            <w:tcBorders>
              <w:top w:val="single" w:sz="2" w:space="0" w:color="auto"/>
              <w:left w:val="nil"/>
              <w:bottom w:val="single" w:sz="2" w:space="0" w:color="auto"/>
              <w:right w:val="single" w:sz="4" w:space="0" w:color="auto"/>
            </w:tcBorders>
            <w:vAlign w:val="center"/>
          </w:tcPr>
          <w:p w14:paraId="32673726" w14:textId="77777777" w:rsidR="00033D72" w:rsidRPr="002954BC" w:rsidRDefault="00033D72" w:rsidP="00033D72">
            <w:pPr>
              <w:pStyle w:val="Tabelle"/>
              <w:ind w:left="-212"/>
              <w:jc w:val="right"/>
              <w:rPr>
                <w:sz w:val="15"/>
                <w:szCs w:val="15"/>
              </w:rPr>
            </w:pPr>
            <w:r w:rsidRPr="002954BC">
              <w:rPr>
                <w:sz w:val="15"/>
                <w:szCs w:val="15"/>
              </w:rPr>
              <w:t>PEL</w:t>
            </w:r>
          </w:p>
        </w:tc>
        <w:tc>
          <w:tcPr>
            <w:tcW w:w="709" w:type="dxa"/>
            <w:tcBorders>
              <w:top w:val="single" w:sz="2" w:space="0" w:color="auto"/>
              <w:left w:val="single" w:sz="4" w:space="0" w:color="auto"/>
              <w:bottom w:val="single" w:sz="2" w:space="0" w:color="auto"/>
            </w:tcBorders>
            <w:vAlign w:val="center"/>
          </w:tcPr>
          <w:p w14:paraId="3CBB7D81" w14:textId="77777777" w:rsidR="00033D72" w:rsidRPr="009622FD" w:rsidRDefault="00033D72" w:rsidP="00033D72">
            <w:pPr>
              <w:spacing w:before="80" w:after="80"/>
              <w:jc w:val="center"/>
              <w:rPr>
                <w:rFonts w:cs="Arial"/>
                <w:sz w:val="15"/>
                <w:szCs w:val="15"/>
                <w:highlight w:val="lightGray"/>
              </w:rPr>
            </w:pPr>
            <w:r w:rsidRPr="009622FD">
              <w:rPr>
                <w:rFonts w:cs="Arial"/>
                <w:sz w:val="15"/>
                <w:szCs w:val="15"/>
                <w:highlight w:val="lightGray"/>
              </w:rPr>
              <w:t>......... %</w:t>
            </w:r>
          </w:p>
        </w:tc>
        <w:tc>
          <w:tcPr>
            <w:tcW w:w="709" w:type="dxa"/>
            <w:tcBorders>
              <w:top w:val="single" w:sz="2" w:space="0" w:color="auto"/>
              <w:bottom w:val="single" w:sz="2" w:space="0" w:color="auto"/>
              <w:right w:val="nil"/>
            </w:tcBorders>
            <w:vAlign w:val="center"/>
          </w:tcPr>
          <w:p w14:paraId="7FCA8963" w14:textId="77777777" w:rsidR="00033D72" w:rsidRPr="009622FD" w:rsidRDefault="00033D72" w:rsidP="00033D72">
            <w:pPr>
              <w:spacing w:before="80" w:after="80"/>
              <w:jc w:val="center"/>
              <w:rPr>
                <w:rFonts w:cs="Arial"/>
                <w:sz w:val="15"/>
                <w:szCs w:val="15"/>
                <w:highlight w:val="lightGray"/>
              </w:rPr>
            </w:pPr>
            <w:r w:rsidRPr="009622FD">
              <w:rPr>
                <w:rFonts w:cs="Arial"/>
                <w:sz w:val="15"/>
                <w:szCs w:val="15"/>
                <w:highlight w:val="lightGray"/>
              </w:rPr>
              <w:t xml:space="preserve">.......... </w:t>
            </w:r>
          </w:p>
        </w:tc>
        <w:tc>
          <w:tcPr>
            <w:tcW w:w="850" w:type="dxa"/>
            <w:tcBorders>
              <w:top w:val="single" w:sz="2" w:space="0" w:color="auto"/>
              <w:left w:val="nil"/>
              <w:bottom w:val="single" w:sz="2" w:space="0" w:color="auto"/>
              <w:right w:val="nil"/>
            </w:tcBorders>
            <w:vAlign w:val="center"/>
          </w:tcPr>
          <w:p w14:paraId="18059EC4" w14:textId="77777777" w:rsidR="00033D72" w:rsidRPr="009622FD" w:rsidRDefault="00033D72" w:rsidP="00033D72">
            <w:pPr>
              <w:pStyle w:val="Tabelle"/>
              <w:jc w:val="center"/>
              <w:rPr>
                <w:sz w:val="15"/>
                <w:szCs w:val="15"/>
                <w:highlight w:val="lightGray"/>
              </w:rPr>
            </w:pPr>
            <w:r w:rsidRPr="009622FD">
              <w:rPr>
                <w:sz w:val="15"/>
                <w:szCs w:val="15"/>
              </w:rPr>
              <w:t>–</w:t>
            </w:r>
          </w:p>
        </w:tc>
        <w:tc>
          <w:tcPr>
            <w:tcW w:w="709" w:type="dxa"/>
            <w:tcBorders>
              <w:top w:val="single" w:sz="2" w:space="0" w:color="auto"/>
              <w:left w:val="nil"/>
              <w:bottom w:val="single" w:sz="2" w:space="0" w:color="auto"/>
              <w:right w:val="nil"/>
            </w:tcBorders>
            <w:vAlign w:val="center"/>
          </w:tcPr>
          <w:p w14:paraId="2AA88C29" w14:textId="77777777" w:rsidR="00033D72" w:rsidRPr="002954BC" w:rsidRDefault="00033D72" w:rsidP="00033D72">
            <w:pPr>
              <w:pStyle w:val="Tabelle"/>
              <w:ind w:left="-71" w:right="-38" w:firstLine="71"/>
              <w:jc w:val="center"/>
              <w:rPr>
                <w:sz w:val="15"/>
                <w:szCs w:val="15"/>
              </w:rPr>
            </w:pPr>
            <w:r w:rsidRPr="002954BC">
              <w:rPr>
                <w:sz w:val="15"/>
                <w:szCs w:val="15"/>
              </w:rPr>
              <w:t>–</w:t>
            </w:r>
          </w:p>
        </w:tc>
        <w:tc>
          <w:tcPr>
            <w:tcW w:w="709" w:type="dxa"/>
            <w:tcBorders>
              <w:top w:val="single" w:sz="2" w:space="0" w:color="auto"/>
              <w:left w:val="nil"/>
              <w:bottom w:val="single" w:sz="2" w:space="0" w:color="auto"/>
              <w:right w:val="nil"/>
            </w:tcBorders>
            <w:vAlign w:val="center"/>
          </w:tcPr>
          <w:p w14:paraId="1F15DB43" w14:textId="77777777" w:rsidR="00033D72" w:rsidRPr="002954BC" w:rsidRDefault="00033D72" w:rsidP="00033D72">
            <w:pPr>
              <w:pStyle w:val="Tabelle"/>
              <w:jc w:val="center"/>
              <w:rPr>
                <w:sz w:val="15"/>
                <w:szCs w:val="15"/>
              </w:rPr>
            </w:pPr>
            <w:r w:rsidRPr="002954BC">
              <w:rPr>
                <w:sz w:val="15"/>
                <w:szCs w:val="15"/>
              </w:rPr>
              <w:t>–</w:t>
            </w:r>
          </w:p>
        </w:tc>
        <w:tc>
          <w:tcPr>
            <w:tcW w:w="850" w:type="dxa"/>
            <w:tcBorders>
              <w:top w:val="single" w:sz="2" w:space="0" w:color="auto"/>
              <w:left w:val="nil"/>
              <w:bottom w:val="single" w:sz="2" w:space="0" w:color="auto"/>
              <w:right w:val="nil"/>
            </w:tcBorders>
            <w:vAlign w:val="center"/>
          </w:tcPr>
          <w:p w14:paraId="24894F11" w14:textId="77777777" w:rsidR="00033D72" w:rsidRPr="002954BC" w:rsidRDefault="00033D72" w:rsidP="00033D72">
            <w:pPr>
              <w:pStyle w:val="Tabelle"/>
              <w:jc w:val="center"/>
              <w:rPr>
                <w:sz w:val="15"/>
                <w:szCs w:val="15"/>
              </w:rPr>
            </w:pPr>
            <w:r w:rsidRPr="002954BC">
              <w:rPr>
                <w:sz w:val="15"/>
                <w:szCs w:val="15"/>
              </w:rPr>
              <w:t>–</w:t>
            </w:r>
          </w:p>
        </w:tc>
        <w:tc>
          <w:tcPr>
            <w:tcW w:w="709" w:type="dxa"/>
            <w:tcBorders>
              <w:top w:val="single" w:sz="2" w:space="0" w:color="auto"/>
              <w:left w:val="nil"/>
              <w:bottom w:val="single" w:sz="2" w:space="0" w:color="auto"/>
              <w:right w:val="nil"/>
            </w:tcBorders>
            <w:vAlign w:val="center"/>
          </w:tcPr>
          <w:p w14:paraId="42AAFBB8" w14:textId="77777777" w:rsidR="00033D72" w:rsidRPr="002954BC" w:rsidRDefault="00033D72" w:rsidP="00033D72">
            <w:pPr>
              <w:spacing w:before="80" w:after="80"/>
              <w:ind w:left="-71" w:right="-71"/>
              <w:jc w:val="center"/>
              <w:rPr>
                <w:color w:val="000000"/>
                <w:sz w:val="15"/>
              </w:rPr>
            </w:pPr>
            <w:r w:rsidRPr="002954BC">
              <w:rPr>
                <w:color w:val="000000"/>
                <w:sz w:val="15"/>
              </w:rPr>
              <w:t>-</w:t>
            </w:r>
          </w:p>
        </w:tc>
        <w:tc>
          <w:tcPr>
            <w:tcW w:w="783" w:type="dxa"/>
            <w:tcBorders>
              <w:top w:val="single" w:sz="2" w:space="0" w:color="auto"/>
              <w:left w:val="nil"/>
              <w:bottom w:val="single" w:sz="2" w:space="0" w:color="auto"/>
              <w:right w:val="single" w:sz="4" w:space="0" w:color="auto"/>
            </w:tcBorders>
            <w:vAlign w:val="center"/>
          </w:tcPr>
          <w:p w14:paraId="348792B1" w14:textId="77777777" w:rsidR="00033D72" w:rsidRPr="002954BC" w:rsidRDefault="00033D72" w:rsidP="00033D72">
            <w:pPr>
              <w:spacing w:before="80" w:after="80"/>
              <w:ind w:left="-71" w:right="-71"/>
              <w:jc w:val="center"/>
              <w:rPr>
                <w:color w:val="000000"/>
                <w:sz w:val="15"/>
              </w:rPr>
            </w:pPr>
            <w:r w:rsidRPr="002954BC">
              <w:rPr>
                <w:color w:val="000000"/>
                <w:sz w:val="15"/>
              </w:rPr>
              <w:t>-</w:t>
            </w:r>
          </w:p>
        </w:tc>
      </w:tr>
      <w:tr w:rsidR="00033D72" w:rsidRPr="002954BC" w14:paraId="213E9FD7" w14:textId="77777777" w:rsidTr="00033D72">
        <w:trPr>
          <w:cantSplit/>
          <w:jc w:val="center"/>
        </w:trPr>
        <w:tc>
          <w:tcPr>
            <w:tcW w:w="1778" w:type="dxa"/>
            <w:gridSpan w:val="2"/>
            <w:tcBorders>
              <w:top w:val="single" w:sz="2" w:space="0" w:color="auto"/>
              <w:left w:val="single" w:sz="2" w:space="0" w:color="auto"/>
              <w:bottom w:val="single" w:sz="2" w:space="0" w:color="auto"/>
              <w:right w:val="nil"/>
            </w:tcBorders>
            <w:vAlign w:val="center"/>
          </w:tcPr>
          <w:p w14:paraId="13CD5966" w14:textId="77777777" w:rsidR="00033D72" w:rsidRPr="002954BC" w:rsidRDefault="00033D72" w:rsidP="00033D72">
            <w:pPr>
              <w:spacing w:before="80" w:after="80"/>
              <w:jc w:val="center"/>
              <w:rPr>
                <w:rFonts w:cs="Arial"/>
                <w:sz w:val="15"/>
                <w:szCs w:val="15"/>
              </w:rPr>
            </w:pPr>
            <w:r w:rsidRPr="009622FD">
              <w:rPr>
                <w:rFonts w:cs="Arial"/>
                <w:sz w:val="15"/>
                <w:szCs w:val="15"/>
                <w:highlight w:val="lightGray"/>
              </w:rPr>
              <w:t>......................................</w:t>
            </w:r>
            <w:r w:rsidRPr="002954BC">
              <w:rPr>
                <w:rFonts w:cs="Arial"/>
                <w:sz w:val="15"/>
                <w:szCs w:val="15"/>
              </w:rPr>
              <w:t xml:space="preserve">. </w:t>
            </w:r>
          </w:p>
        </w:tc>
        <w:tc>
          <w:tcPr>
            <w:tcW w:w="1701" w:type="dxa"/>
            <w:gridSpan w:val="2"/>
            <w:tcBorders>
              <w:top w:val="single" w:sz="2" w:space="0" w:color="auto"/>
              <w:left w:val="nil"/>
              <w:bottom w:val="single" w:sz="2" w:space="0" w:color="auto"/>
              <w:right w:val="single" w:sz="4" w:space="0" w:color="auto"/>
            </w:tcBorders>
            <w:vAlign w:val="center"/>
          </w:tcPr>
          <w:p w14:paraId="47EB65B0" w14:textId="77777777" w:rsidR="00033D72" w:rsidRPr="002954BC" w:rsidRDefault="00033D72" w:rsidP="00033D72">
            <w:pPr>
              <w:pStyle w:val="Tabelle"/>
              <w:ind w:left="-212"/>
              <w:jc w:val="right"/>
              <w:rPr>
                <w:sz w:val="15"/>
                <w:szCs w:val="15"/>
              </w:rPr>
            </w:pPr>
          </w:p>
        </w:tc>
        <w:tc>
          <w:tcPr>
            <w:tcW w:w="709" w:type="dxa"/>
            <w:tcBorders>
              <w:top w:val="single" w:sz="2" w:space="0" w:color="auto"/>
              <w:left w:val="single" w:sz="4" w:space="0" w:color="auto"/>
              <w:bottom w:val="single" w:sz="2" w:space="0" w:color="auto"/>
            </w:tcBorders>
            <w:vAlign w:val="center"/>
          </w:tcPr>
          <w:p w14:paraId="2CA8DD4A" w14:textId="77777777" w:rsidR="00033D72" w:rsidRPr="009622FD" w:rsidRDefault="00033D72" w:rsidP="00033D72">
            <w:pPr>
              <w:spacing w:before="80" w:after="80"/>
              <w:jc w:val="center"/>
              <w:rPr>
                <w:rFonts w:cs="Arial"/>
                <w:sz w:val="15"/>
                <w:szCs w:val="15"/>
                <w:highlight w:val="lightGray"/>
              </w:rPr>
            </w:pPr>
            <w:r w:rsidRPr="009622FD">
              <w:rPr>
                <w:rFonts w:cs="Arial"/>
                <w:sz w:val="15"/>
                <w:szCs w:val="15"/>
                <w:highlight w:val="lightGray"/>
              </w:rPr>
              <w:t>......... %</w:t>
            </w:r>
          </w:p>
        </w:tc>
        <w:tc>
          <w:tcPr>
            <w:tcW w:w="709" w:type="dxa"/>
            <w:tcBorders>
              <w:top w:val="single" w:sz="2" w:space="0" w:color="auto"/>
              <w:bottom w:val="single" w:sz="2" w:space="0" w:color="auto"/>
              <w:right w:val="nil"/>
            </w:tcBorders>
            <w:vAlign w:val="center"/>
          </w:tcPr>
          <w:p w14:paraId="653E3D3E" w14:textId="77777777" w:rsidR="00033D72" w:rsidRPr="009622FD" w:rsidRDefault="00033D72" w:rsidP="00033D72">
            <w:pPr>
              <w:spacing w:before="80" w:after="80"/>
              <w:jc w:val="center"/>
              <w:rPr>
                <w:rFonts w:cs="Arial"/>
                <w:sz w:val="15"/>
                <w:szCs w:val="15"/>
                <w:highlight w:val="lightGray"/>
              </w:rPr>
            </w:pPr>
            <w:r w:rsidRPr="009622FD">
              <w:rPr>
                <w:rFonts w:cs="Arial"/>
                <w:sz w:val="15"/>
                <w:szCs w:val="15"/>
                <w:highlight w:val="lightGray"/>
              </w:rPr>
              <w:t xml:space="preserve">.......... </w:t>
            </w:r>
          </w:p>
        </w:tc>
        <w:tc>
          <w:tcPr>
            <w:tcW w:w="850" w:type="dxa"/>
            <w:tcBorders>
              <w:top w:val="single" w:sz="2" w:space="0" w:color="auto"/>
              <w:left w:val="nil"/>
              <w:bottom w:val="single" w:sz="2" w:space="0" w:color="auto"/>
              <w:right w:val="nil"/>
            </w:tcBorders>
            <w:vAlign w:val="center"/>
          </w:tcPr>
          <w:p w14:paraId="1FC059CE" w14:textId="77777777" w:rsidR="00033D72" w:rsidRPr="009622FD" w:rsidRDefault="00033D72" w:rsidP="00033D72">
            <w:pPr>
              <w:spacing w:before="80" w:after="80"/>
              <w:jc w:val="center"/>
              <w:rPr>
                <w:rFonts w:cs="Arial"/>
                <w:sz w:val="15"/>
                <w:szCs w:val="15"/>
                <w:highlight w:val="lightGray"/>
              </w:rPr>
            </w:pPr>
            <w:r w:rsidRPr="009622FD">
              <w:rPr>
                <w:rFonts w:cs="Arial"/>
                <w:sz w:val="15"/>
                <w:szCs w:val="15"/>
                <w:highlight w:val="lightGray"/>
              </w:rPr>
              <w:t xml:space="preserve">.......... </w:t>
            </w:r>
          </w:p>
        </w:tc>
        <w:tc>
          <w:tcPr>
            <w:tcW w:w="709" w:type="dxa"/>
            <w:tcBorders>
              <w:top w:val="single" w:sz="2" w:space="0" w:color="auto"/>
              <w:left w:val="nil"/>
              <w:bottom w:val="single" w:sz="2" w:space="0" w:color="auto"/>
              <w:right w:val="nil"/>
            </w:tcBorders>
            <w:vAlign w:val="center"/>
          </w:tcPr>
          <w:p w14:paraId="3141E4FD" w14:textId="77777777" w:rsidR="00033D72" w:rsidRPr="009622FD" w:rsidRDefault="00033D72" w:rsidP="00033D72">
            <w:pPr>
              <w:spacing w:before="80" w:after="80"/>
              <w:jc w:val="center"/>
              <w:rPr>
                <w:rFonts w:cs="Arial"/>
                <w:sz w:val="15"/>
                <w:szCs w:val="15"/>
                <w:highlight w:val="lightGray"/>
              </w:rPr>
            </w:pPr>
            <w:r w:rsidRPr="009622FD">
              <w:rPr>
                <w:rFonts w:cs="Arial"/>
                <w:sz w:val="15"/>
                <w:szCs w:val="15"/>
                <w:highlight w:val="lightGray"/>
              </w:rPr>
              <w:t xml:space="preserve">.......... </w:t>
            </w:r>
          </w:p>
        </w:tc>
        <w:tc>
          <w:tcPr>
            <w:tcW w:w="709" w:type="dxa"/>
            <w:tcBorders>
              <w:top w:val="single" w:sz="2" w:space="0" w:color="auto"/>
              <w:left w:val="nil"/>
              <w:bottom w:val="single" w:sz="2" w:space="0" w:color="auto"/>
              <w:right w:val="nil"/>
            </w:tcBorders>
            <w:vAlign w:val="center"/>
          </w:tcPr>
          <w:p w14:paraId="47FA9DBE" w14:textId="77777777" w:rsidR="00033D72" w:rsidRPr="009622FD" w:rsidRDefault="00033D72" w:rsidP="00033D72">
            <w:pPr>
              <w:spacing w:before="80" w:after="80"/>
              <w:jc w:val="center"/>
              <w:rPr>
                <w:rFonts w:cs="Arial"/>
                <w:sz w:val="15"/>
                <w:szCs w:val="15"/>
                <w:highlight w:val="lightGray"/>
              </w:rPr>
            </w:pPr>
            <w:r w:rsidRPr="009622FD">
              <w:rPr>
                <w:rFonts w:cs="Arial"/>
                <w:sz w:val="15"/>
                <w:szCs w:val="15"/>
                <w:highlight w:val="lightGray"/>
              </w:rPr>
              <w:t xml:space="preserve">.......... </w:t>
            </w:r>
          </w:p>
        </w:tc>
        <w:tc>
          <w:tcPr>
            <w:tcW w:w="850" w:type="dxa"/>
            <w:tcBorders>
              <w:top w:val="single" w:sz="2" w:space="0" w:color="auto"/>
              <w:left w:val="nil"/>
              <w:bottom w:val="single" w:sz="2" w:space="0" w:color="auto"/>
              <w:right w:val="nil"/>
            </w:tcBorders>
            <w:vAlign w:val="center"/>
          </w:tcPr>
          <w:p w14:paraId="74826813" w14:textId="77777777" w:rsidR="00033D72" w:rsidRPr="009622FD" w:rsidRDefault="00033D72" w:rsidP="00033D72">
            <w:pPr>
              <w:spacing w:before="80" w:after="80"/>
              <w:jc w:val="center"/>
              <w:rPr>
                <w:rFonts w:cs="Arial"/>
                <w:sz w:val="15"/>
                <w:szCs w:val="15"/>
                <w:highlight w:val="lightGray"/>
              </w:rPr>
            </w:pPr>
            <w:r w:rsidRPr="009622FD">
              <w:rPr>
                <w:rFonts w:cs="Arial"/>
                <w:sz w:val="15"/>
                <w:szCs w:val="15"/>
                <w:highlight w:val="lightGray"/>
              </w:rPr>
              <w:t xml:space="preserve">.......... </w:t>
            </w:r>
          </w:p>
        </w:tc>
        <w:tc>
          <w:tcPr>
            <w:tcW w:w="709" w:type="dxa"/>
            <w:tcBorders>
              <w:top w:val="single" w:sz="2" w:space="0" w:color="auto"/>
              <w:left w:val="nil"/>
              <w:bottom w:val="single" w:sz="2" w:space="0" w:color="auto"/>
              <w:right w:val="nil"/>
            </w:tcBorders>
            <w:vAlign w:val="center"/>
          </w:tcPr>
          <w:p w14:paraId="49DF89E0" w14:textId="77777777" w:rsidR="00033D72" w:rsidRPr="009622FD" w:rsidRDefault="00033D72" w:rsidP="00033D72">
            <w:pPr>
              <w:spacing w:before="80" w:after="80"/>
              <w:jc w:val="center"/>
              <w:rPr>
                <w:rFonts w:cs="Arial"/>
                <w:sz w:val="15"/>
                <w:szCs w:val="15"/>
                <w:highlight w:val="lightGray"/>
              </w:rPr>
            </w:pPr>
            <w:r w:rsidRPr="009622FD">
              <w:rPr>
                <w:rFonts w:cs="Arial"/>
                <w:sz w:val="15"/>
                <w:szCs w:val="15"/>
                <w:highlight w:val="lightGray"/>
              </w:rPr>
              <w:t xml:space="preserve">.......... </w:t>
            </w:r>
          </w:p>
        </w:tc>
        <w:tc>
          <w:tcPr>
            <w:tcW w:w="783" w:type="dxa"/>
            <w:tcBorders>
              <w:top w:val="single" w:sz="2" w:space="0" w:color="auto"/>
              <w:left w:val="nil"/>
              <w:bottom w:val="single" w:sz="2" w:space="0" w:color="auto"/>
              <w:right w:val="single" w:sz="4" w:space="0" w:color="auto"/>
            </w:tcBorders>
            <w:vAlign w:val="center"/>
          </w:tcPr>
          <w:p w14:paraId="1FB942A6" w14:textId="77777777" w:rsidR="00033D72" w:rsidRPr="009622FD" w:rsidRDefault="00033D72" w:rsidP="00033D72">
            <w:pPr>
              <w:spacing w:before="80" w:after="80"/>
              <w:jc w:val="center"/>
              <w:rPr>
                <w:rFonts w:cs="Arial"/>
                <w:sz w:val="15"/>
                <w:szCs w:val="15"/>
                <w:highlight w:val="lightGray"/>
              </w:rPr>
            </w:pPr>
            <w:r w:rsidRPr="009622FD">
              <w:rPr>
                <w:rFonts w:cs="Arial"/>
                <w:sz w:val="15"/>
                <w:szCs w:val="15"/>
                <w:highlight w:val="lightGray"/>
              </w:rPr>
              <w:t xml:space="preserve">.......... </w:t>
            </w:r>
          </w:p>
        </w:tc>
      </w:tr>
      <w:tr w:rsidR="00033D72" w:rsidRPr="002954BC" w14:paraId="6B8E4250" w14:textId="77777777" w:rsidTr="00033D72">
        <w:trPr>
          <w:cantSplit/>
          <w:jc w:val="center"/>
        </w:trPr>
        <w:tc>
          <w:tcPr>
            <w:tcW w:w="1778" w:type="dxa"/>
            <w:gridSpan w:val="2"/>
            <w:tcBorders>
              <w:top w:val="single" w:sz="2" w:space="0" w:color="auto"/>
              <w:left w:val="single" w:sz="2" w:space="0" w:color="auto"/>
              <w:bottom w:val="single" w:sz="2" w:space="0" w:color="auto"/>
              <w:right w:val="nil"/>
            </w:tcBorders>
            <w:vAlign w:val="center"/>
          </w:tcPr>
          <w:p w14:paraId="7A86C428" w14:textId="77777777" w:rsidR="00033D72" w:rsidRPr="002954BC" w:rsidRDefault="00033D72" w:rsidP="00033D72">
            <w:pPr>
              <w:pStyle w:val="Tabelle"/>
              <w:rPr>
                <w:sz w:val="15"/>
                <w:szCs w:val="15"/>
              </w:rPr>
            </w:pPr>
          </w:p>
        </w:tc>
        <w:tc>
          <w:tcPr>
            <w:tcW w:w="1701" w:type="dxa"/>
            <w:gridSpan w:val="2"/>
            <w:tcBorders>
              <w:top w:val="single" w:sz="2" w:space="0" w:color="auto"/>
              <w:left w:val="nil"/>
              <w:bottom w:val="single" w:sz="2" w:space="0" w:color="auto"/>
              <w:right w:val="single" w:sz="4" w:space="0" w:color="auto"/>
            </w:tcBorders>
            <w:vAlign w:val="center"/>
          </w:tcPr>
          <w:p w14:paraId="1F20368F" w14:textId="77777777" w:rsidR="00033D72" w:rsidRPr="002954BC" w:rsidRDefault="00033D72" w:rsidP="00033D72">
            <w:pPr>
              <w:pStyle w:val="Tabelle"/>
              <w:ind w:left="-212"/>
              <w:jc w:val="right"/>
              <w:rPr>
                <w:sz w:val="15"/>
                <w:szCs w:val="15"/>
              </w:rPr>
            </w:pPr>
          </w:p>
        </w:tc>
        <w:tc>
          <w:tcPr>
            <w:tcW w:w="709" w:type="dxa"/>
            <w:tcBorders>
              <w:top w:val="single" w:sz="2" w:space="0" w:color="auto"/>
              <w:left w:val="single" w:sz="4" w:space="0" w:color="auto"/>
              <w:bottom w:val="single" w:sz="2" w:space="0" w:color="auto"/>
            </w:tcBorders>
          </w:tcPr>
          <w:p w14:paraId="31D9C186" w14:textId="77777777" w:rsidR="00033D72" w:rsidRPr="009622FD" w:rsidRDefault="00033D72" w:rsidP="00033D72">
            <w:pPr>
              <w:spacing w:before="80" w:after="80"/>
              <w:ind w:right="-128"/>
              <w:jc w:val="center"/>
              <w:rPr>
                <w:color w:val="000000"/>
                <w:sz w:val="15"/>
                <w:highlight w:val="lightGray"/>
              </w:rPr>
            </w:pPr>
            <w:r w:rsidRPr="009622FD">
              <w:rPr>
                <w:color w:val="000000"/>
                <w:sz w:val="15"/>
                <w:highlight w:val="lightGray"/>
              </w:rPr>
              <w:t>∑ =100%</w:t>
            </w:r>
          </w:p>
        </w:tc>
        <w:tc>
          <w:tcPr>
            <w:tcW w:w="709" w:type="dxa"/>
            <w:tcBorders>
              <w:top w:val="single" w:sz="2" w:space="0" w:color="auto"/>
              <w:bottom w:val="single" w:sz="2" w:space="0" w:color="auto"/>
              <w:right w:val="nil"/>
            </w:tcBorders>
            <w:vAlign w:val="center"/>
          </w:tcPr>
          <w:p w14:paraId="09E206A7" w14:textId="77777777" w:rsidR="00033D72" w:rsidRPr="002954BC" w:rsidRDefault="00033D72" w:rsidP="00033D72">
            <w:pPr>
              <w:pStyle w:val="Tabelle"/>
              <w:jc w:val="center"/>
              <w:rPr>
                <w:sz w:val="15"/>
                <w:szCs w:val="15"/>
              </w:rPr>
            </w:pPr>
          </w:p>
        </w:tc>
        <w:tc>
          <w:tcPr>
            <w:tcW w:w="850" w:type="dxa"/>
            <w:tcBorders>
              <w:top w:val="single" w:sz="2" w:space="0" w:color="auto"/>
              <w:left w:val="nil"/>
              <w:bottom w:val="single" w:sz="2" w:space="0" w:color="auto"/>
              <w:right w:val="nil"/>
            </w:tcBorders>
            <w:vAlign w:val="center"/>
          </w:tcPr>
          <w:p w14:paraId="3F25E765" w14:textId="77777777" w:rsidR="00033D72" w:rsidRPr="002954BC" w:rsidRDefault="00033D72" w:rsidP="00033D72">
            <w:pPr>
              <w:pStyle w:val="Tabelle"/>
              <w:jc w:val="center"/>
              <w:rPr>
                <w:sz w:val="15"/>
                <w:szCs w:val="15"/>
              </w:rPr>
            </w:pPr>
          </w:p>
        </w:tc>
        <w:tc>
          <w:tcPr>
            <w:tcW w:w="709" w:type="dxa"/>
            <w:tcBorders>
              <w:top w:val="single" w:sz="2" w:space="0" w:color="auto"/>
              <w:left w:val="nil"/>
              <w:bottom w:val="single" w:sz="2" w:space="0" w:color="auto"/>
              <w:right w:val="nil"/>
            </w:tcBorders>
            <w:vAlign w:val="center"/>
          </w:tcPr>
          <w:p w14:paraId="2C2AE668" w14:textId="77777777" w:rsidR="00033D72" w:rsidRPr="002954BC" w:rsidRDefault="00033D72" w:rsidP="00033D72">
            <w:pPr>
              <w:pStyle w:val="Tabelle"/>
              <w:ind w:left="-71" w:right="-38" w:firstLine="71"/>
              <w:jc w:val="center"/>
              <w:rPr>
                <w:sz w:val="15"/>
                <w:szCs w:val="15"/>
              </w:rPr>
            </w:pPr>
          </w:p>
        </w:tc>
        <w:tc>
          <w:tcPr>
            <w:tcW w:w="709" w:type="dxa"/>
            <w:tcBorders>
              <w:top w:val="single" w:sz="2" w:space="0" w:color="auto"/>
              <w:left w:val="nil"/>
              <w:bottom w:val="single" w:sz="2" w:space="0" w:color="auto"/>
              <w:right w:val="nil"/>
            </w:tcBorders>
            <w:vAlign w:val="center"/>
          </w:tcPr>
          <w:p w14:paraId="04D60006" w14:textId="77777777" w:rsidR="00033D72" w:rsidRPr="002954BC" w:rsidRDefault="00033D72" w:rsidP="00033D72">
            <w:pPr>
              <w:pStyle w:val="Tabelle"/>
              <w:jc w:val="center"/>
              <w:rPr>
                <w:sz w:val="15"/>
                <w:szCs w:val="15"/>
              </w:rPr>
            </w:pPr>
          </w:p>
        </w:tc>
        <w:tc>
          <w:tcPr>
            <w:tcW w:w="850" w:type="dxa"/>
            <w:tcBorders>
              <w:top w:val="single" w:sz="2" w:space="0" w:color="auto"/>
              <w:left w:val="nil"/>
              <w:bottom w:val="single" w:sz="2" w:space="0" w:color="auto"/>
              <w:right w:val="nil"/>
            </w:tcBorders>
            <w:vAlign w:val="center"/>
          </w:tcPr>
          <w:p w14:paraId="20CB8A4C" w14:textId="77777777" w:rsidR="00033D72" w:rsidRPr="002954BC" w:rsidRDefault="00033D72" w:rsidP="00033D72">
            <w:pPr>
              <w:pStyle w:val="Tabelle"/>
              <w:jc w:val="center"/>
              <w:rPr>
                <w:sz w:val="15"/>
                <w:szCs w:val="15"/>
              </w:rPr>
            </w:pPr>
          </w:p>
        </w:tc>
        <w:tc>
          <w:tcPr>
            <w:tcW w:w="709" w:type="dxa"/>
            <w:tcBorders>
              <w:top w:val="single" w:sz="2" w:space="0" w:color="auto"/>
              <w:left w:val="nil"/>
              <w:bottom w:val="single" w:sz="2" w:space="0" w:color="auto"/>
              <w:right w:val="nil"/>
            </w:tcBorders>
            <w:vAlign w:val="center"/>
          </w:tcPr>
          <w:p w14:paraId="3B854E37" w14:textId="77777777" w:rsidR="00033D72" w:rsidRPr="002954BC" w:rsidRDefault="00033D72" w:rsidP="00033D72">
            <w:pPr>
              <w:spacing w:before="80" w:after="80"/>
              <w:ind w:left="-71" w:right="-71"/>
              <w:jc w:val="center"/>
              <w:rPr>
                <w:color w:val="000000"/>
                <w:sz w:val="15"/>
              </w:rPr>
            </w:pPr>
          </w:p>
        </w:tc>
        <w:tc>
          <w:tcPr>
            <w:tcW w:w="783" w:type="dxa"/>
            <w:tcBorders>
              <w:top w:val="single" w:sz="2" w:space="0" w:color="auto"/>
              <w:left w:val="nil"/>
              <w:bottom w:val="single" w:sz="2" w:space="0" w:color="auto"/>
              <w:right w:val="single" w:sz="4" w:space="0" w:color="auto"/>
            </w:tcBorders>
            <w:vAlign w:val="center"/>
          </w:tcPr>
          <w:p w14:paraId="04166E33" w14:textId="77777777" w:rsidR="00033D72" w:rsidRPr="002954BC" w:rsidRDefault="00033D72" w:rsidP="00033D72">
            <w:pPr>
              <w:spacing w:before="80" w:after="80"/>
              <w:ind w:left="-71" w:right="-71"/>
              <w:jc w:val="center"/>
              <w:rPr>
                <w:color w:val="000000"/>
                <w:sz w:val="15"/>
              </w:rPr>
            </w:pPr>
          </w:p>
        </w:tc>
      </w:tr>
      <w:tr w:rsidR="00033D72" w:rsidRPr="002954BC" w14:paraId="1365AF03" w14:textId="77777777" w:rsidTr="00033D72">
        <w:trPr>
          <w:cantSplit/>
          <w:trHeight w:val="1725"/>
          <w:jc w:val="center"/>
        </w:trPr>
        <w:tc>
          <w:tcPr>
            <w:tcW w:w="1495" w:type="dxa"/>
            <w:tcBorders>
              <w:top w:val="single" w:sz="2" w:space="0" w:color="auto"/>
              <w:left w:val="single" w:sz="2" w:space="0" w:color="auto"/>
              <w:bottom w:val="single" w:sz="2" w:space="0" w:color="auto"/>
              <w:right w:val="nil"/>
            </w:tcBorders>
            <w:shd w:val="clear" w:color="auto" w:fill="D9D9D9"/>
            <w:vAlign w:val="bottom"/>
          </w:tcPr>
          <w:p w14:paraId="4B92E236" w14:textId="77777777" w:rsidR="00033D72" w:rsidRPr="002954BC" w:rsidRDefault="00033D72" w:rsidP="00033D72">
            <w:pPr>
              <w:pStyle w:val="Tabelle"/>
              <w:spacing w:after="20"/>
              <w:rPr>
                <w:b/>
                <w:sz w:val="15"/>
                <w:szCs w:val="15"/>
              </w:rPr>
            </w:pPr>
            <w:r w:rsidRPr="002954BC">
              <w:rPr>
                <w:b/>
                <w:sz w:val="15"/>
                <w:szCs w:val="15"/>
              </w:rPr>
              <w:lastRenderedPageBreak/>
              <w:t>Combustibles</w:t>
            </w:r>
          </w:p>
          <w:p w14:paraId="5CFD01DD" w14:textId="77777777" w:rsidR="00033D72" w:rsidRPr="002954BC" w:rsidRDefault="00033D72" w:rsidP="00033D72">
            <w:pPr>
              <w:pStyle w:val="Tabelle"/>
              <w:spacing w:after="20"/>
              <w:rPr>
                <w:sz w:val="15"/>
                <w:szCs w:val="15"/>
              </w:rPr>
            </w:pPr>
          </w:p>
          <w:p w14:paraId="713D69BA" w14:textId="77777777" w:rsidR="00033D72" w:rsidRPr="002954BC" w:rsidRDefault="00033D72" w:rsidP="00033D72">
            <w:pPr>
              <w:pStyle w:val="Tabelle"/>
              <w:spacing w:after="20"/>
              <w:rPr>
                <w:sz w:val="15"/>
                <w:szCs w:val="15"/>
              </w:rPr>
            </w:pPr>
            <w:r w:rsidRPr="002954BC">
              <w:rPr>
                <w:sz w:val="15"/>
                <w:szCs w:val="15"/>
              </w:rPr>
              <w:t>pour</w:t>
            </w:r>
          </w:p>
          <w:p w14:paraId="5C0DFABB" w14:textId="77777777" w:rsidR="00033D72" w:rsidRPr="002954BC" w:rsidRDefault="00033D72" w:rsidP="00033D72">
            <w:pPr>
              <w:pStyle w:val="Tabelle"/>
              <w:spacing w:after="20"/>
              <w:rPr>
                <w:sz w:val="15"/>
                <w:szCs w:val="15"/>
              </w:rPr>
            </w:pPr>
            <w:r w:rsidRPr="002954BC">
              <w:rPr>
                <w:sz w:val="15"/>
                <w:szCs w:val="15"/>
              </w:rPr>
              <w:t>les installations de chauffage dans la gamme de puissance</w:t>
            </w:r>
          </w:p>
          <w:p w14:paraId="1F58C302" w14:textId="77777777" w:rsidR="00033D72" w:rsidRPr="002954BC" w:rsidRDefault="00033D72" w:rsidP="00033D72">
            <w:pPr>
              <w:pStyle w:val="Tabelle"/>
              <w:spacing w:after="20"/>
              <w:rPr>
                <w:sz w:val="15"/>
                <w:szCs w:val="15"/>
              </w:rPr>
            </w:pPr>
            <w:r w:rsidRPr="002954BC">
              <w:rPr>
                <w:sz w:val="15"/>
                <w:szCs w:val="15"/>
              </w:rPr>
              <w:t>100 kW – 10 MW</w:t>
            </w:r>
          </w:p>
        </w:tc>
        <w:tc>
          <w:tcPr>
            <w:tcW w:w="1984" w:type="dxa"/>
            <w:gridSpan w:val="3"/>
            <w:tcBorders>
              <w:top w:val="single" w:sz="2" w:space="0" w:color="auto"/>
              <w:left w:val="nil"/>
              <w:bottom w:val="single" w:sz="2" w:space="0" w:color="auto"/>
              <w:right w:val="single" w:sz="4" w:space="0" w:color="auto"/>
            </w:tcBorders>
            <w:shd w:val="clear" w:color="auto" w:fill="D9D9D9"/>
            <w:vAlign w:val="bottom"/>
          </w:tcPr>
          <w:p w14:paraId="2B3DECDC" w14:textId="77777777" w:rsidR="00033D72" w:rsidRPr="002954BC" w:rsidRDefault="00033D72" w:rsidP="00033D72">
            <w:pPr>
              <w:pStyle w:val="Tabelle"/>
              <w:spacing w:after="20"/>
              <w:rPr>
                <w:b/>
                <w:sz w:val="15"/>
                <w:szCs w:val="15"/>
              </w:rPr>
            </w:pPr>
            <w:r w:rsidRPr="002954BC">
              <w:rPr>
                <w:b/>
                <w:color w:val="000000"/>
                <w:sz w:val="15"/>
              </w:rPr>
              <w:t>Abréviation</w:t>
            </w:r>
          </w:p>
        </w:tc>
        <w:tc>
          <w:tcPr>
            <w:tcW w:w="709" w:type="dxa"/>
            <w:tcBorders>
              <w:top w:val="single" w:sz="4" w:space="0" w:color="auto"/>
              <w:left w:val="single" w:sz="4" w:space="0" w:color="auto"/>
              <w:bottom w:val="single" w:sz="4" w:space="0" w:color="auto"/>
              <w:right w:val="single" w:sz="4" w:space="0" w:color="auto"/>
            </w:tcBorders>
            <w:shd w:val="clear" w:color="auto" w:fill="D9D9D9"/>
            <w:textDirection w:val="btLr"/>
            <w:vAlign w:val="center"/>
          </w:tcPr>
          <w:p w14:paraId="01B47231" w14:textId="77777777" w:rsidR="00033D72" w:rsidRPr="002954BC" w:rsidRDefault="00033D72" w:rsidP="00033D72">
            <w:pPr>
              <w:pStyle w:val="Tabelle"/>
              <w:tabs>
                <w:tab w:val="left" w:pos="218"/>
              </w:tabs>
              <w:spacing w:line="160" w:lineRule="exact"/>
              <w:ind w:left="57"/>
              <w:rPr>
                <w:sz w:val="15"/>
                <w:szCs w:val="15"/>
              </w:rPr>
            </w:pPr>
            <w:r w:rsidRPr="002954BC">
              <w:rPr>
                <w:b/>
                <w:sz w:val="15"/>
                <w:szCs w:val="15"/>
              </w:rPr>
              <w:t>Part des besoins annuels</w:t>
            </w:r>
          </w:p>
        </w:tc>
        <w:tc>
          <w:tcPr>
            <w:tcW w:w="709" w:type="dxa"/>
            <w:tcBorders>
              <w:top w:val="single" w:sz="4" w:space="0" w:color="auto"/>
              <w:left w:val="single" w:sz="4" w:space="0" w:color="auto"/>
              <w:bottom w:val="single" w:sz="4" w:space="0" w:color="auto"/>
              <w:right w:val="single" w:sz="4" w:space="0" w:color="auto"/>
            </w:tcBorders>
            <w:shd w:val="clear" w:color="auto" w:fill="D9D9D9"/>
            <w:textDirection w:val="btLr"/>
            <w:vAlign w:val="center"/>
          </w:tcPr>
          <w:p w14:paraId="028D731C" w14:textId="77777777" w:rsidR="00033D72" w:rsidRPr="002954BC" w:rsidRDefault="00033D72" w:rsidP="00033D72">
            <w:pPr>
              <w:pStyle w:val="Tabelle"/>
              <w:tabs>
                <w:tab w:val="left" w:pos="218"/>
              </w:tabs>
              <w:spacing w:line="160" w:lineRule="exact"/>
              <w:ind w:left="57"/>
              <w:rPr>
                <w:sz w:val="15"/>
                <w:szCs w:val="15"/>
              </w:rPr>
            </w:pPr>
            <w:r w:rsidRPr="002954BC">
              <w:rPr>
                <w:b/>
                <w:sz w:val="15"/>
                <w:szCs w:val="15"/>
              </w:rPr>
              <w:t>P</w:t>
            </w:r>
            <w:r w:rsidRPr="002954BC">
              <w:rPr>
                <w:b/>
                <w:sz w:val="15"/>
                <w:szCs w:val="15"/>
              </w:rPr>
              <w:tab/>
              <w:t xml:space="preserve">Dimensions de </w:t>
            </w:r>
            <w:r w:rsidRPr="002954BC">
              <w:rPr>
                <w:sz w:val="15"/>
                <w:szCs w:val="15"/>
              </w:rPr>
              <w:tab/>
            </w:r>
            <w:r w:rsidRPr="002954BC">
              <w:rPr>
                <w:b/>
                <w:sz w:val="15"/>
                <w:szCs w:val="15"/>
              </w:rPr>
              <w:t>particules</w:t>
            </w:r>
            <w:r w:rsidRPr="002954BC">
              <w:rPr>
                <w:sz w:val="15"/>
                <w:szCs w:val="15"/>
              </w:rPr>
              <w:br/>
            </w:r>
            <w:r w:rsidRPr="002954BC">
              <w:rPr>
                <w:sz w:val="15"/>
                <w:szCs w:val="15"/>
              </w:rPr>
              <w:tab/>
              <w:t>mm (voir plus bas)</w:t>
            </w:r>
          </w:p>
        </w:tc>
        <w:tc>
          <w:tcPr>
            <w:tcW w:w="850" w:type="dxa"/>
            <w:tcBorders>
              <w:top w:val="single" w:sz="4" w:space="0" w:color="auto"/>
              <w:left w:val="single" w:sz="4" w:space="0" w:color="auto"/>
              <w:bottom w:val="single" w:sz="4" w:space="0" w:color="auto"/>
              <w:right w:val="single" w:sz="4" w:space="0" w:color="auto"/>
            </w:tcBorders>
            <w:shd w:val="clear" w:color="auto" w:fill="D9D9D9"/>
            <w:textDirection w:val="btLr"/>
            <w:vAlign w:val="center"/>
          </w:tcPr>
          <w:p w14:paraId="07859A39" w14:textId="77777777" w:rsidR="00033D72" w:rsidRPr="002954BC" w:rsidRDefault="00033D72" w:rsidP="00033D72">
            <w:pPr>
              <w:pStyle w:val="Tabelle"/>
              <w:tabs>
                <w:tab w:val="left" w:pos="218"/>
              </w:tabs>
              <w:spacing w:line="160" w:lineRule="exact"/>
              <w:ind w:left="57"/>
              <w:rPr>
                <w:sz w:val="15"/>
                <w:szCs w:val="15"/>
              </w:rPr>
            </w:pPr>
            <w:r w:rsidRPr="002954BC">
              <w:rPr>
                <w:b/>
                <w:sz w:val="15"/>
                <w:szCs w:val="15"/>
              </w:rPr>
              <w:t>M</w:t>
            </w:r>
            <w:r w:rsidRPr="002954BC">
              <w:rPr>
                <w:b/>
                <w:sz w:val="15"/>
                <w:szCs w:val="15"/>
              </w:rPr>
              <w:tab/>
              <w:t xml:space="preserve">Teneur en humidité </w:t>
            </w:r>
            <w:r w:rsidRPr="002954BC">
              <w:rPr>
                <w:b/>
                <w:sz w:val="15"/>
                <w:szCs w:val="15"/>
                <w:vertAlign w:val="superscript"/>
              </w:rPr>
              <w:t>3)</w:t>
            </w:r>
            <w:r w:rsidRPr="002954BC">
              <w:rPr>
                <w:sz w:val="15"/>
                <w:szCs w:val="15"/>
              </w:rPr>
              <w:br/>
            </w:r>
            <w:r w:rsidRPr="002954BC">
              <w:rPr>
                <w:sz w:val="15"/>
                <w:szCs w:val="15"/>
              </w:rPr>
              <w:tab/>
              <w:t>% en masse sur</w:t>
            </w:r>
          </w:p>
          <w:p w14:paraId="2B7A24CA" w14:textId="77777777" w:rsidR="00033D72" w:rsidRPr="002954BC" w:rsidRDefault="00033D72" w:rsidP="00033D72">
            <w:pPr>
              <w:pStyle w:val="Tabelle"/>
              <w:tabs>
                <w:tab w:val="left" w:pos="218"/>
              </w:tabs>
              <w:spacing w:line="160" w:lineRule="exact"/>
              <w:ind w:left="57"/>
              <w:rPr>
                <w:sz w:val="15"/>
                <w:szCs w:val="15"/>
              </w:rPr>
            </w:pPr>
            <w:r w:rsidRPr="002954BC">
              <w:rPr>
                <w:sz w:val="15"/>
                <w:szCs w:val="15"/>
              </w:rPr>
              <w:tab/>
              <w:t>combustible humide</w:t>
            </w:r>
          </w:p>
        </w:tc>
        <w:tc>
          <w:tcPr>
            <w:tcW w:w="709" w:type="dxa"/>
            <w:tcBorders>
              <w:top w:val="single" w:sz="4" w:space="0" w:color="auto"/>
              <w:left w:val="single" w:sz="4" w:space="0" w:color="auto"/>
              <w:bottom w:val="single" w:sz="4" w:space="0" w:color="auto"/>
              <w:right w:val="single" w:sz="4" w:space="0" w:color="auto"/>
            </w:tcBorders>
            <w:shd w:val="clear" w:color="auto" w:fill="D9D9D9"/>
            <w:textDirection w:val="btLr"/>
            <w:vAlign w:val="center"/>
          </w:tcPr>
          <w:p w14:paraId="07E2326C" w14:textId="77777777" w:rsidR="00033D72" w:rsidRPr="002954BC" w:rsidRDefault="00033D72" w:rsidP="00033D72">
            <w:pPr>
              <w:pStyle w:val="Tabelle"/>
              <w:tabs>
                <w:tab w:val="left" w:pos="218"/>
              </w:tabs>
              <w:spacing w:line="160" w:lineRule="exact"/>
              <w:ind w:left="57"/>
              <w:rPr>
                <w:sz w:val="15"/>
                <w:szCs w:val="15"/>
              </w:rPr>
            </w:pPr>
            <w:r w:rsidRPr="002954BC">
              <w:rPr>
                <w:b/>
                <w:sz w:val="15"/>
                <w:szCs w:val="15"/>
              </w:rPr>
              <w:t>N</w:t>
            </w:r>
            <w:r w:rsidRPr="002954BC">
              <w:rPr>
                <w:b/>
                <w:sz w:val="15"/>
                <w:szCs w:val="15"/>
              </w:rPr>
              <w:tab/>
              <w:t>Teneur en azote</w:t>
            </w:r>
            <w:r w:rsidRPr="002954BC">
              <w:rPr>
                <w:sz w:val="15"/>
                <w:szCs w:val="15"/>
              </w:rPr>
              <w:br/>
            </w:r>
            <w:r w:rsidRPr="002954BC">
              <w:rPr>
                <w:sz w:val="15"/>
                <w:szCs w:val="15"/>
              </w:rPr>
              <w:tab/>
              <w:t xml:space="preserve">% en masse sur </w:t>
            </w:r>
            <w:r w:rsidRPr="002954BC">
              <w:rPr>
                <w:sz w:val="15"/>
                <w:szCs w:val="15"/>
              </w:rPr>
              <w:tab/>
              <w:t>combustible anhydre</w:t>
            </w:r>
          </w:p>
        </w:tc>
        <w:tc>
          <w:tcPr>
            <w:tcW w:w="709" w:type="dxa"/>
            <w:tcBorders>
              <w:top w:val="single" w:sz="4" w:space="0" w:color="auto"/>
              <w:left w:val="single" w:sz="4" w:space="0" w:color="auto"/>
              <w:bottom w:val="single" w:sz="4" w:space="0" w:color="auto"/>
              <w:right w:val="single" w:sz="4" w:space="0" w:color="auto"/>
            </w:tcBorders>
            <w:shd w:val="clear" w:color="auto" w:fill="D9D9D9"/>
            <w:textDirection w:val="btLr"/>
            <w:vAlign w:val="center"/>
          </w:tcPr>
          <w:p w14:paraId="0BB4FCC1" w14:textId="77777777" w:rsidR="00033D72" w:rsidRPr="002954BC" w:rsidRDefault="00033D72" w:rsidP="00033D72">
            <w:pPr>
              <w:pStyle w:val="Tabelle"/>
              <w:tabs>
                <w:tab w:val="left" w:pos="218"/>
              </w:tabs>
              <w:spacing w:line="160" w:lineRule="exact"/>
              <w:ind w:left="57"/>
              <w:rPr>
                <w:sz w:val="15"/>
                <w:szCs w:val="15"/>
              </w:rPr>
            </w:pPr>
            <w:r w:rsidRPr="002954BC">
              <w:rPr>
                <w:b/>
                <w:sz w:val="15"/>
                <w:szCs w:val="15"/>
              </w:rPr>
              <w:t>F</w:t>
            </w:r>
            <w:r w:rsidRPr="002954BC">
              <w:rPr>
                <w:b/>
                <w:sz w:val="15"/>
                <w:szCs w:val="15"/>
              </w:rPr>
              <w:tab/>
              <w:t>Fraction fine</w:t>
            </w:r>
            <w:r w:rsidRPr="002954BC">
              <w:rPr>
                <w:sz w:val="15"/>
                <w:szCs w:val="15"/>
              </w:rPr>
              <w:br/>
            </w:r>
            <w:r w:rsidRPr="002954BC">
              <w:rPr>
                <w:sz w:val="15"/>
                <w:szCs w:val="15"/>
              </w:rPr>
              <w:tab/>
              <w:t xml:space="preserve">% en masse  </w:t>
            </w:r>
          </w:p>
          <w:p w14:paraId="39512F56" w14:textId="77777777" w:rsidR="00033D72" w:rsidRPr="002954BC" w:rsidRDefault="00033D72" w:rsidP="00033D72">
            <w:pPr>
              <w:pStyle w:val="Tabelle"/>
              <w:tabs>
                <w:tab w:val="left" w:pos="218"/>
              </w:tabs>
              <w:spacing w:line="160" w:lineRule="exact"/>
              <w:ind w:left="57"/>
              <w:rPr>
                <w:sz w:val="15"/>
                <w:szCs w:val="15"/>
              </w:rPr>
            </w:pPr>
            <w:r w:rsidRPr="002954BC">
              <w:rPr>
                <w:sz w:val="15"/>
                <w:szCs w:val="15"/>
              </w:rPr>
              <w:tab/>
              <w:t>combustible humide</w:t>
            </w:r>
          </w:p>
        </w:tc>
        <w:tc>
          <w:tcPr>
            <w:tcW w:w="850" w:type="dxa"/>
            <w:tcBorders>
              <w:top w:val="single" w:sz="4" w:space="0" w:color="auto"/>
              <w:left w:val="single" w:sz="4" w:space="0" w:color="auto"/>
              <w:bottom w:val="single" w:sz="4" w:space="0" w:color="auto"/>
              <w:right w:val="single" w:sz="4" w:space="0" w:color="auto"/>
            </w:tcBorders>
            <w:shd w:val="clear" w:color="auto" w:fill="D9D9D9"/>
            <w:textDirection w:val="btLr"/>
            <w:vAlign w:val="center"/>
          </w:tcPr>
          <w:p w14:paraId="7A91CB0F" w14:textId="77777777" w:rsidR="00033D72" w:rsidRPr="002954BC" w:rsidRDefault="00033D72" w:rsidP="00033D72">
            <w:pPr>
              <w:pStyle w:val="Tabelle"/>
              <w:tabs>
                <w:tab w:val="left" w:pos="218"/>
              </w:tabs>
              <w:spacing w:line="160" w:lineRule="exact"/>
              <w:ind w:left="57"/>
              <w:rPr>
                <w:b/>
                <w:sz w:val="15"/>
                <w:szCs w:val="15"/>
              </w:rPr>
            </w:pPr>
            <w:r w:rsidRPr="002954BC">
              <w:rPr>
                <w:b/>
                <w:sz w:val="15"/>
                <w:szCs w:val="15"/>
              </w:rPr>
              <w:t>A</w:t>
            </w:r>
            <w:r w:rsidRPr="002954BC">
              <w:rPr>
                <w:b/>
                <w:sz w:val="15"/>
                <w:szCs w:val="15"/>
              </w:rPr>
              <w:tab/>
              <w:t>Teneur en cendres</w:t>
            </w:r>
          </w:p>
          <w:p w14:paraId="4627EFF7" w14:textId="77777777" w:rsidR="00033D72" w:rsidRPr="002954BC" w:rsidRDefault="00033D72" w:rsidP="00033D72">
            <w:pPr>
              <w:pStyle w:val="Tabelle"/>
              <w:tabs>
                <w:tab w:val="left" w:pos="218"/>
              </w:tabs>
              <w:spacing w:line="160" w:lineRule="exact"/>
              <w:ind w:left="57"/>
              <w:rPr>
                <w:sz w:val="15"/>
                <w:szCs w:val="15"/>
              </w:rPr>
            </w:pPr>
            <w:r w:rsidRPr="002954BC">
              <w:rPr>
                <w:b/>
                <w:sz w:val="15"/>
                <w:szCs w:val="15"/>
              </w:rPr>
              <w:t xml:space="preserve"> </w:t>
            </w:r>
            <w:r w:rsidRPr="002954BC">
              <w:rPr>
                <w:sz w:val="15"/>
                <w:szCs w:val="15"/>
              </w:rPr>
              <w:tab/>
            </w:r>
            <w:r w:rsidRPr="002954BC">
              <w:rPr>
                <w:b/>
                <w:sz w:val="15"/>
                <w:szCs w:val="15"/>
              </w:rPr>
              <w:t>avec corps étrangers</w:t>
            </w:r>
            <w:r w:rsidRPr="002954BC">
              <w:rPr>
                <w:sz w:val="15"/>
                <w:szCs w:val="15"/>
              </w:rPr>
              <w:br/>
            </w:r>
            <w:r w:rsidRPr="002954BC">
              <w:rPr>
                <w:sz w:val="15"/>
                <w:szCs w:val="15"/>
              </w:rPr>
              <w:tab/>
              <w:t xml:space="preserve">% en masse sur </w:t>
            </w:r>
            <w:r w:rsidRPr="002954BC">
              <w:rPr>
                <w:sz w:val="15"/>
                <w:szCs w:val="15"/>
              </w:rPr>
              <w:br/>
            </w:r>
            <w:r w:rsidRPr="002954BC">
              <w:rPr>
                <w:sz w:val="15"/>
                <w:szCs w:val="15"/>
              </w:rPr>
              <w:tab/>
              <w:t>combustible anhydre</w:t>
            </w:r>
          </w:p>
        </w:tc>
        <w:tc>
          <w:tcPr>
            <w:tcW w:w="709" w:type="dxa"/>
            <w:tcBorders>
              <w:top w:val="single" w:sz="4" w:space="0" w:color="auto"/>
              <w:left w:val="single" w:sz="4" w:space="0" w:color="auto"/>
              <w:bottom w:val="single" w:sz="4" w:space="0" w:color="auto"/>
              <w:right w:val="single" w:sz="4" w:space="0" w:color="auto"/>
            </w:tcBorders>
            <w:shd w:val="clear" w:color="auto" w:fill="D9D9D9"/>
            <w:textDirection w:val="btLr"/>
            <w:vAlign w:val="center"/>
          </w:tcPr>
          <w:p w14:paraId="052DB7C4" w14:textId="77777777" w:rsidR="00033D72" w:rsidRPr="002954BC" w:rsidRDefault="00033D72" w:rsidP="00033D72">
            <w:pPr>
              <w:tabs>
                <w:tab w:val="left" w:pos="340"/>
                <w:tab w:val="right" w:pos="1814"/>
              </w:tabs>
              <w:ind w:left="57" w:right="-71"/>
              <w:rPr>
                <w:color w:val="000000"/>
                <w:sz w:val="15"/>
              </w:rPr>
            </w:pPr>
            <w:r w:rsidRPr="002954BC">
              <w:rPr>
                <w:b/>
                <w:color w:val="000000"/>
                <w:sz w:val="15"/>
              </w:rPr>
              <w:tab/>
              <w:t>Déchiqueté</w:t>
            </w:r>
            <w:r w:rsidRPr="002954BC">
              <w:rPr>
                <w:color w:val="000000"/>
              </w:rPr>
              <w:br/>
            </w:r>
            <w:r w:rsidRPr="002954BC">
              <w:rPr>
                <w:color w:val="000000"/>
                <w:sz w:val="21"/>
              </w:rPr>
              <w:tab/>
            </w:r>
            <w:r w:rsidRPr="002954BC">
              <w:rPr>
                <w:color w:val="000000"/>
                <w:sz w:val="15"/>
              </w:rPr>
              <w:t>outil coupant</w:t>
            </w:r>
          </w:p>
        </w:tc>
        <w:tc>
          <w:tcPr>
            <w:tcW w:w="783" w:type="dxa"/>
            <w:tcBorders>
              <w:top w:val="single" w:sz="4" w:space="0" w:color="auto"/>
              <w:left w:val="single" w:sz="4" w:space="0" w:color="auto"/>
              <w:bottom w:val="single" w:sz="4" w:space="0" w:color="auto"/>
              <w:right w:val="single" w:sz="4" w:space="0" w:color="auto"/>
            </w:tcBorders>
            <w:shd w:val="clear" w:color="auto" w:fill="D9D9D9"/>
            <w:textDirection w:val="btLr"/>
            <w:vAlign w:val="center"/>
          </w:tcPr>
          <w:p w14:paraId="45EF964C" w14:textId="77777777" w:rsidR="00033D72" w:rsidRPr="002954BC" w:rsidRDefault="00033D72" w:rsidP="00033D72">
            <w:pPr>
              <w:tabs>
                <w:tab w:val="left" w:pos="340"/>
                <w:tab w:val="right" w:pos="1814"/>
              </w:tabs>
              <w:ind w:left="57" w:right="-71"/>
              <w:rPr>
                <w:color w:val="000000"/>
                <w:sz w:val="15"/>
              </w:rPr>
            </w:pPr>
            <w:r w:rsidRPr="002954BC">
              <w:rPr>
                <w:b/>
                <w:color w:val="000000"/>
                <w:sz w:val="15"/>
              </w:rPr>
              <w:tab/>
              <w:t>broyé</w:t>
            </w:r>
            <w:r w:rsidRPr="002954BC">
              <w:rPr>
                <w:color w:val="000000"/>
              </w:rPr>
              <w:br/>
            </w:r>
            <w:r w:rsidRPr="002954BC">
              <w:rPr>
                <w:color w:val="000000"/>
                <w:sz w:val="21"/>
              </w:rPr>
              <w:tab/>
            </w:r>
            <w:r w:rsidRPr="002954BC">
              <w:rPr>
                <w:color w:val="000000"/>
                <w:sz w:val="15"/>
              </w:rPr>
              <w:t>outil cassant</w:t>
            </w:r>
          </w:p>
        </w:tc>
      </w:tr>
      <w:tr w:rsidR="00033D72" w:rsidRPr="002954BC" w14:paraId="71E8BB2F" w14:textId="77777777" w:rsidTr="00033D72">
        <w:trPr>
          <w:cantSplit/>
          <w:jc w:val="center"/>
        </w:trPr>
        <w:tc>
          <w:tcPr>
            <w:tcW w:w="9507" w:type="dxa"/>
            <w:gridSpan w:val="12"/>
            <w:tcBorders>
              <w:top w:val="single" w:sz="2" w:space="0" w:color="auto"/>
              <w:left w:val="single" w:sz="2" w:space="0" w:color="auto"/>
              <w:bottom w:val="single" w:sz="4" w:space="0" w:color="auto"/>
              <w:right w:val="single" w:sz="4" w:space="0" w:color="auto"/>
            </w:tcBorders>
            <w:vAlign w:val="center"/>
          </w:tcPr>
          <w:p w14:paraId="3EF7D1EB" w14:textId="77777777" w:rsidR="00033D72" w:rsidRPr="002954BC" w:rsidRDefault="00033D72" w:rsidP="00033D72">
            <w:pPr>
              <w:spacing w:before="80" w:after="80"/>
              <w:ind w:left="-71" w:right="-71"/>
              <w:rPr>
                <w:color w:val="000000"/>
                <w:sz w:val="15"/>
              </w:rPr>
            </w:pPr>
            <w:r w:rsidRPr="002954BC">
              <w:rPr>
                <w:b/>
                <w:color w:val="000000"/>
                <w:sz w:val="15"/>
              </w:rPr>
              <w:t xml:space="preserve"> Combustible de référence:  </w:t>
            </w:r>
            <w:r w:rsidRPr="002954BC">
              <w:rPr>
                <w:color w:val="000000"/>
                <w:sz w:val="15"/>
              </w:rPr>
              <w:t>à spécifier obligatoirement pour la garantie de puissance. Au moins un combustible de référence requis!</w:t>
            </w:r>
          </w:p>
          <w:p w14:paraId="443CF751" w14:textId="77777777" w:rsidR="00033D72" w:rsidRPr="002954BC" w:rsidRDefault="00033D72" w:rsidP="00033D72">
            <w:pPr>
              <w:spacing w:after="80"/>
              <w:ind w:left="-74" w:right="-74"/>
              <w:rPr>
                <w:color w:val="000000"/>
                <w:sz w:val="15"/>
              </w:rPr>
            </w:pPr>
            <w:r w:rsidRPr="002954BC">
              <w:rPr>
                <w:color w:val="000000"/>
                <w:sz w:val="15"/>
              </w:rPr>
              <w:t xml:space="preserve"> En cas de combustible mixte :                      Part</w:t>
            </w:r>
          </w:p>
        </w:tc>
      </w:tr>
      <w:tr w:rsidR="00033D72" w:rsidRPr="002954BC" w14:paraId="4DC1046E" w14:textId="77777777" w:rsidTr="00033D72">
        <w:trPr>
          <w:cantSplit/>
          <w:trHeight w:val="1132"/>
          <w:jc w:val="center"/>
        </w:trPr>
        <w:tc>
          <w:tcPr>
            <w:tcW w:w="2629" w:type="dxa"/>
            <w:gridSpan w:val="3"/>
            <w:tcBorders>
              <w:top w:val="single" w:sz="4" w:space="0" w:color="auto"/>
              <w:left w:val="single" w:sz="4" w:space="0" w:color="auto"/>
              <w:bottom w:val="single" w:sz="4" w:space="0" w:color="auto"/>
              <w:right w:val="single" w:sz="4" w:space="0" w:color="auto"/>
            </w:tcBorders>
            <w:vAlign w:val="center"/>
          </w:tcPr>
          <w:p w14:paraId="0861F556" w14:textId="77777777" w:rsidR="00033D72" w:rsidRPr="009622FD" w:rsidRDefault="00033D72" w:rsidP="00033D72">
            <w:pPr>
              <w:spacing w:before="120" w:line="480" w:lineRule="auto"/>
              <w:ind w:right="-74"/>
              <w:rPr>
                <w:rFonts w:cs="Arial"/>
                <w:color w:val="000000"/>
                <w:sz w:val="15"/>
                <w:highlight w:val="lightGray"/>
              </w:rPr>
            </w:pPr>
            <w:r w:rsidRPr="009622FD">
              <w:rPr>
                <w:rFonts w:cs="Arial"/>
                <w:color w:val="000000"/>
                <w:sz w:val="15"/>
                <w:highlight w:val="lightGray"/>
              </w:rPr>
              <w:t>............................................................</w:t>
            </w:r>
          </w:p>
          <w:p w14:paraId="310D9014" w14:textId="77777777" w:rsidR="00033D72" w:rsidRPr="009622FD" w:rsidRDefault="00033D72" w:rsidP="00033D72">
            <w:pPr>
              <w:spacing w:line="480" w:lineRule="auto"/>
              <w:ind w:right="-71"/>
              <w:rPr>
                <w:rFonts w:cs="Arial"/>
                <w:color w:val="000000"/>
                <w:sz w:val="15"/>
                <w:highlight w:val="lightGray"/>
              </w:rPr>
            </w:pPr>
            <w:r w:rsidRPr="009622FD">
              <w:rPr>
                <w:rFonts w:cs="Arial"/>
                <w:color w:val="000000"/>
                <w:sz w:val="15"/>
                <w:highlight w:val="lightGray"/>
              </w:rPr>
              <w:t>............................................................</w:t>
            </w:r>
          </w:p>
          <w:p w14:paraId="705D0CB4" w14:textId="77777777" w:rsidR="00033D72" w:rsidRPr="009622FD" w:rsidRDefault="00033D72" w:rsidP="00033D72">
            <w:pPr>
              <w:spacing w:line="480" w:lineRule="auto"/>
              <w:ind w:right="-71"/>
              <w:rPr>
                <w:rFonts w:cs="Arial"/>
                <w:color w:val="000000"/>
                <w:sz w:val="15"/>
                <w:highlight w:val="lightGray"/>
              </w:rPr>
            </w:pPr>
            <w:r w:rsidRPr="009622FD">
              <w:rPr>
                <w:rFonts w:cs="Arial"/>
                <w:color w:val="000000"/>
                <w:sz w:val="15"/>
                <w:highlight w:val="lightGray"/>
              </w:rPr>
              <w:t>............................................................</w:t>
            </w:r>
          </w:p>
          <w:p w14:paraId="3CBD537F" w14:textId="77777777" w:rsidR="00033D72" w:rsidRPr="002954BC" w:rsidRDefault="00033D72" w:rsidP="00033D72">
            <w:pPr>
              <w:spacing w:line="480" w:lineRule="auto"/>
              <w:ind w:right="-71"/>
              <w:rPr>
                <w:rFonts w:cs="Arial"/>
                <w:color w:val="000000"/>
                <w:sz w:val="15"/>
              </w:rPr>
            </w:pPr>
            <w:r w:rsidRPr="009622FD">
              <w:rPr>
                <w:rFonts w:cs="Arial"/>
                <w:color w:val="000000"/>
                <w:sz w:val="15"/>
                <w:highlight w:val="lightGray"/>
              </w:rPr>
              <w:t>............................................................</w:t>
            </w:r>
          </w:p>
        </w:tc>
        <w:tc>
          <w:tcPr>
            <w:tcW w:w="850" w:type="dxa"/>
            <w:tcBorders>
              <w:top w:val="single" w:sz="4" w:space="0" w:color="auto"/>
              <w:left w:val="single" w:sz="4" w:space="0" w:color="auto"/>
              <w:bottom w:val="single" w:sz="4" w:space="0" w:color="auto"/>
              <w:right w:val="single" w:sz="4" w:space="0" w:color="auto"/>
            </w:tcBorders>
            <w:vAlign w:val="center"/>
          </w:tcPr>
          <w:p w14:paraId="4638FD96" w14:textId="77777777" w:rsidR="00033D72" w:rsidRPr="009622FD" w:rsidRDefault="00033D72" w:rsidP="00033D72">
            <w:pPr>
              <w:spacing w:before="120" w:line="480" w:lineRule="auto"/>
              <w:ind w:right="-74"/>
              <w:rPr>
                <w:rFonts w:cs="Arial"/>
                <w:color w:val="000000"/>
                <w:sz w:val="15"/>
                <w:highlight w:val="lightGray"/>
              </w:rPr>
            </w:pPr>
            <w:r w:rsidRPr="009622FD">
              <w:rPr>
                <w:rFonts w:cs="Arial"/>
                <w:color w:val="000000"/>
                <w:sz w:val="15"/>
                <w:highlight w:val="lightGray"/>
              </w:rPr>
              <w:t>..............%</w:t>
            </w:r>
          </w:p>
          <w:p w14:paraId="13654427" w14:textId="77777777" w:rsidR="00033D72" w:rsidRPr="009622FD" w:rsidRDefault="00033D72" w:rsidP="00033D72">
            <w:pPr>
              <w:spacing w:line="480" w:lineRule="auto"/>
              <w:ind w:right="-74"/>
              <w:rPr>
                <w:rFonts w:cs="Arial"/>
                <w:color w:val="000000"/>
                <w:sz w:val="15"/>
                <w:highlight w:val="lightGray"/>
              </w:rPr>
            </w:pPr>
            <w:r w:rsidRPr="009622FD">
              <w:rPr>
                <w:rFonts w:cs="Arial"/>
                <w:color w:val="000000"/>
                <w:sz w:val="15"/>
                <w:highlight w:val="lightGray"/>
              </w:rPr>
              <w:t>………...%</w:t>
            </w:r>
          </w:p>
          <w:p w14:paraId="2EF44BC9" w14:textId="77777777" w:rsidR="00033D72" w:rsidRPr="009622FD" w:rsidRDefault="00033D72" w:rsidP="00033D72">
            <w:pPr>
              <w:spacing w:line="480" w:lineRule="auto"/>
              <w:ind w:right="-74"/>
              <w:rPr>
                <w:rFonts w:cs="Arial"/>
                <w:color w:val="000000"/>
                <w:sz w:val="15"/>
                <w:highlight w:val="lightGray"/>
              </w:rPr>
            </w:pPr>
            <w:r w:rsidRPr="009622FD">
              <w:rPr>
                <w:rFonts w:cs="Arial"/>
                <w:color w:val="000000"/>
                <w:sz w:val="15"/>
                <w:highlight w:val="lightGray"/>
              </w:rPr>
              <w:t>…………%</w:t>
            </w:r>
          </w:p>
          <w:p w14:paraId="6D0C19A9" w14:textId="77777777" w:rsidR="00033D72" w:rsidRPr="002954BC" w:rsidRDefault="00033D72" w:rsidP="00033D72">
            <w:pPr>
              <w:spacing w:line="480" w:lineRule="auto"/>
              <w:ind w:right="-74"/>
              <w:rPr>
                <w:rFonts w:cs="Arial"/>
                <w:color w:val="000000"/>
                <w:sz w:val="15"/>
              </w:rPr>
            </w:pPr>
            <w:r w:rsidRPr="009622FD">
              <w:rPr>
                <w:rFonts w:cs="Arial"/>
                <w:color w:val="000000"/>
                <w:sz w:val="15"/>
                <w:highlight w:val="lightGray"/>
              </w:rPr>
              <w:t>……..….%</w:t>
            </w:r>
          </w:p>
        </w:tc>
        <w:tc>
          <w:tcPr>
            <w:tcW w:w="709" w:type="dxa"/>
            <w:tcBorders>
              <w:top w:val="single" w:sz="4" w:space="0" w:color="auto"/>
              <w:left w:val="single" w:sz="4" w:space="0" w:color="auto"/>
              <w:bottom w:val="single" w:sz="4" w:space="0" w:color="auto"/>
            </w:tcBorders>
            <w:vAlign w:val="center"/>
          </w:tcPr>
          <w:p w14:paraId="044158B7" w14:textId="77777777" w:rsidR="00033D72" w:rsidRPr="002954BC" w:rsidRDefault="00033D72" w:rsidP="00033D72">
            <w:pPr>
              <w:pStyle w:val="Tabelle"/>
              <w:spacing w:line="480" w:lineRule="auto"/>
              <w:jc w:val="center"/>
              <w:rPr>
                <w:rFonts w:ascii="Arial" w:hAnsi="Arial" w:cs="Arial"/>
                <w:sz w:val="15"/>
                <w:szCs w:val="15"/>
              </w:rPr>
            </w:pPr>
          </w:p>
        </w:tc>
        <w:tc>
          <w:tcPr>
            <w:tcW w:w="709" w:type="dxa"/>
            <w:tcBorders>
              <w:top w:val="single" w:sz="4" w:space="0" w:color="auto"/>
              <w:bottom w:val="single" w:sz="4" w:space="0" w:color="auto"/>
            </w:tcBorders>
            <w:vAlign w:val="center"/>
          </w:tcPr>
          <w:p w14:paraId="59F522BF" w14:textId="77777777" w:rsidR="00033D72" w:rsidRPr="009622FD" w:rsidRDefault="00033D72" w:rsidP="00033D72">
            <w:pPr>
              <w:spacing w:before="80" w:after="80"/>
              <w:jc w:val="center"/>
              <w:rPr>
                <w:rFonts w:cs="Arial"/>
                <w:sz w:val="15"/>
                <w:szCs w:val="15"/>
                <w:highlight w:val="lightGray"/>
              </w:rPr>
            </w:pPr>
            <w:r w:rsidRPr="009622FD">
              <w:rPr>
                <w:rFonts w:cs="Arial"/>
                <w:sz w:val="15"/>
                <w:szCs w:val="15"/>
                <w:highlight w:val="lightGray"/>
              </w:rPr>
              <w:t xml:space="preserve">............ </w:t>
            </w:r>
          </w:p>
        </w:tc>
        <w:tc>
          <w:tcPr>
            <w:tcW w:w="850" w:type="dxa"/>
            <w:tcBorders>
              <w:top w:val="single" w:sz="4" w:space="0" w:color="auto"/>
              <w:bottom w:val="single" w:sz="4" w:space="0" w:color="auto"/>
            </w:tcBorders>
            <w:vAlign w:val="center"/>
          </w:tcPr>
          <w:p w14:paraId="2C42D10E" w14:textId="77777777" w:rsidR="00033D72" w:rsidRPr="009622FD" w:rsidRDefault="00033D72" w:rsidP="00033D72">
            <w:pPr>
              <w:spacing w:before="80" w:after="80"/>
              <w:jc w:val="center"/>
              <w:rPr>
                <w:rFonts w:cs="Arial"/>
                <w:sz w:val="15"/>
                <w:szCs w:val="15"/>
                <w:highlight w:val="lightGray"/>
              </w:rPr>
            </w:pPr>
            <w:r w:rsidRPr="009622FD">
              <w:rPr>
                <w:rFonts w:cs="Arial"/>
                <w:sz w:val="15"/>
                <w:szCs w:val="15"/>
                <w:highlight w:val="lightGray"/>
              </w:rPr>
              <w:t xml:space="preserve">............ </w:t>
            </w:r>
          </w:p>
        </w:tc>
        <w:tc>
          <w:tcPr>
            <w:tcW w:w="709" w:type="dxa"/>
            <w:tcBorders>
              <w:top w:val="single" w:sz="4" w:space="0" w:color="auto"/>
              <w:bottom w:val="single" w:sz="4" w:space="0" w:color="auto"/>
            </w:tcBorders>
            <w:vAlign w:val="center"/>
          </w:tcPr>
          <w:p w14:paraId="1A5ACD7F" w14:textId="77777777" w:rsidR="00033D72" w:rsidRPr="009622FD" w:rsidRDefault="00033D72" w:rsidP="00033D72">
            <w:pPr>
              <w:spacing w:before="80" w:after="80"/>
              <w:jc w:val="center"/>
              <w:rPr>
                <w:rFonts w:cs="Arial"/>
                <w:sz w:val="15"/>
                <w:szCs w:val="15"/>
                <w:highlight w:val="lightGray"/>
              </w:rPr>
            </w:pPr>
            <w:r w:rsidRPr="009622FD">
              <w:rPr>
                <w:rFonts w:cs="Arial"/>
                <w:sz w:val="15"/>
                <w:szCs w:val="15"/>
                <w:highlight w:val="lightGray"/>
              </w:rPr>
              <w:t xml:space="preserve">............ </w:t>
            </w:r>
          </w:p>
        </w:tc>
        <w:tc>
          <w:tcPr>
            <w:tcW w:w="709" w:type="dxa"/>
            <w:tcBorders>
              <w:top w:val="single" w:sz="4" w:space="0" w:color="auto"/>
              <w:bottom w:val="single" w:sz="4" w:space="0" w:color="auto"/>
            </w:tcBorders>
            <w:vAlign w:val="center"/>
          </w:tcPr>
          <w:p w14:paraId="288A3896" w14:textId="77777777" w:rsidR="00033D72" w:rsidRPr="009622FD" w:rsidRDefault="00033D72" w:rsidP="00033D72">
            <w:pPr>
              <w:spacing w:before="80" w:after="80"/>
              <w:jc w:val="center"/>
              <w:rPr>
                <w:rFonts w:cs="Arial"/>
                <w:sz w:val="15"/>
                <w:szCs w:val="15"/>
                <w:highlight w:val="lightGray"/>
              </w:rPr>
            </w:pPr>
            <w:r w:rsidRPr="009622FD">
              <w:rPr>
                <w:rFonts w:cs="Arial"/>
                <w:sz w:val="15"/>
                <w:szCs w:val="15"/>
                <w:highlight w:val="lightGray"/>
              </w:rPr>
              <w:t xml:space="preserve">............ </w:t>
            </w:r>
          </w:p>
        </w:tc>
        <w:tc>
          <w:tcPr>
            <w:tcW w:w="850" w:type="dxa"/>
            <w:tcBorders>
              <w:top w:val="single" w:sz="4" w:space="0" w:color="auto"/>
              <w:bottom w:val="single" w:sz="4" w:space="0" w:color="auto"/>
            </w:tcBorders>
            <w:vAlign w:val="center"/>
          </w:tcPr>
          <w:p w14:paraId="59A995DA" w14:textId="77777777" w:rsidR="00033D72" w:rsidRPr="009622FD" w:rsidRDefault="00033D72" w:rsidP="00033D72">
            <w:pPr>
              <w:spacing w:before="80" w:after="80"/>
              <w:jc w:val="center"/>
              <w:rPr>
                <w:rFonts w:cs="Arial"/>
                <w:sz w:val="15"/>
                <w:szCs w:val="15"/>
                <w:highlight w:val="lightGray"/>
              </w:rPr>
            </w:pPr>
            <w:r w:rsidRPr="009622FD">
              <w:rPr>
                <w:rFonts w:cs="Arial"/>
                <w:sz w:val="15"/>
                <w:szCs w:val="15"/>
                <w:highlight w:val="lightGray"/>
              </w:rPr>
              <w:t xml:space="preserve">............ </w:t>
            </w:r>
          </w:p>
        </w:tc>
        <w:tc>
          <w:tcPr>
            <w:tcW w:w="709" w:type="dxa"/>
            <w:tcBorders>
              <w:top w:val="single" w:sz="4" w:space="0" w:color="auto"/>
              <w:bottom w:val="single" w:sz="4" w:space="0" w:color="auto"/>
            </w:tcBorders>
            <w:vAlign w:val="center"/>
          </w:tcPr>
          <w:p w14:paraId="59E6B159" w14:textId="77777777" w:rsidR="00033D72" w:rsidRPr="009622FD" w:rsidRDefault="00033D72" w:rsidP="00033D72">
            <w:pPr>
              <w:spacing w:before="80" w:after="80"/>
              <w:jc w:val="center"/>
              <w:rPr>
                <w:rFonts w:cs="Arial"/>
                <w:sz w:val="15"/>
                <w:szCs w:val="15"/>
                <w:highlight w:val="lightGray"/>
              </w:rPr>
            </w:pPr>
            <w:r w:rsidRPr="009622FD">
              <w:rPr>
                <w:rFonts w:cs="Arial"/>
                <w:sz w:val="15"/>
                <w:szCs w:val="15"/>
                <w:highlight w:val="lightGray"/>
              </w:rPr>
              <w:t xml:space="preserve">............ </w:t>
            </w:r>
          </w:p>
        </w:tc>
        <w:tc>
          <w:tcPr>
            <w:tcW w:w="783" w:type="dxa"/>
            <w:tcBorders>
              <w:top w:val="single" w:sz="4" w:space="0" w:color="auto"/>
              <w:bottom w:val="single" w:sz="4" w:space="0" w:color="auto"/>
              <w:right w:val="single" w:sz="4" w:space="0" w:color="auto"/>
            </w:tcBorders>
            <w:vAlign w:val="center"/>
          </w:tcPr>
          <w:p w14:paraId="022E856B" w14:textId="77777777" w:rsidR="00033D72" w:rsidRPr="009622FD" w:rsidRDefault="00033D72" w:rsidP="00033D72">
            <w:pPr>
              <w:spacing w:before="80" w:after="80"/>
              <w:jc w:val="center"/>
              <w:rPr>
                <w:rFonts w:cs="Arial"/>
                <w:sz w:val="15"/>
                <w:szCs w:val="15"/>
                <w:highlight w:val="lightGray"/>
              </w:rPr>
            </w:pPr>
            <w:r w:rsidRPr="009622FD">
              <w:rPr>
                <w:rFonts w:cs="Arial"/>
                <w:sz w:val="15"/>
                <w:szCs w:val="15"/>
                <w:highlight w:val="lightGray"/>
              </w:rPr>
              <w:t xml:space="preserve">............ </w:t>
            </w:r>
          </w:p>
        </w:tc>
      </w:tr>
    </w:tbl>
    <w:p w14:paraId="00D3D066" w14:textId="77777777" w:rsidR="00033D72" w:rsidRPr="002954BC" w:rsidRDefault="00033D72" w:rsidP="00033D72">
      <w:pPr>
        <w:spacing w:before="40"/>
        <w:ind w:left="426" w:hanging="426"/>
        <w:rPr>
          <w:rFonts w:cs="Arial"/>
          <w:color w:val="000000"/>
          <w:sz w:val="14"/>
        </w:rPr>
      </w:pPr>
      <w:r w:rsidRPr="002954BC">
        <w:rPr>
          <w:rFonts w:cs="Arial"/>
          <w:color w:val="000000"/>
          <w:sz w:val="14"/>
        </w:rPr>
        <w:t>La classification est basée autant que possible sur les normes de combustibles combustibles EN ISO 17225, écarts mentionnés</w:t>
      </w:r>
    </w:p>
    <w:p w14:paraId="58EE9AC4" w14:textId="77777777" w:rsidR="00033D72" w:rsidRPr="002954BC" w:rsidRDefault="00033D72" w:rsidP="00033D72">
      <w:pPr>
        <w:spacing w:before="40"/>
        <w:ind w:left="426" w:hanging="426"/>
        <w:rPr>
          <w:color w:val="000000"/>
          <w:sz w:val="14"/>
        </w:rPr>
      </w:pPr>
      <w:r w:rsidRPr="002954BC">
        <w:rPr>
          <w:color w:val="000000"/>
          <w:sz w:val="15"/>
          <w:vertAlign w:val="superscript"/>
        </w:rPr>
        <w:t>1)</w:t>
      </w:r>
      <w:r w:rsidRPr="002954BC">
        <w:rPr>
          <w:color w:val="000000"/>
          <w:sz w:val="15"/>
          <w:vertAlign w:val="superscript"/>
        </w:rPr>
        <w:tab/>
      </w:r>
      <w:r w:rsidRPr="002954BC">
        <w:rPr>
          <w:color w:val="000000"/>
          <w:sz w:val="14"/>
        </w:rPr>
        <w:t xml:space="preserve">Ne doit contenir ni peuplier ni saule, sauf accord contractuel ; pourcentage d’écorces adhérentes aux plaquettes 20% max. du poids anhydre </w:t>
      </w:r>
    </w:p>
    <w:p w14:paraId="54B43682" w14:textId="77777777" w:rsidR="00033D72" w:rsidRPr="002954BC" w:rsidRDefault="00033D72" w:rsidP="00033D72">
      <w:pPr>
        <w:spacing w:before="40"/>
        <w:ind w:left="426" w:hanging="426"/>
        <w:rPr>
          <w:color w:val="000000"/>
          <w:sz w:val="14"/>
        </w:rPr>
      </w:pPr>
      <w:r w:rsidRPr="002954BC">
        <w:rPr>
          <w:color w:val="000000"/>
          <w:sz w:val="14"/>
          <w:vertAlign w:val="superscript"/>
        </w:rPr>
        <w:t>2)</w:t>
      </w:r>
      <w:r w:rsidRPr="002954BC">
        <w:rPr>
          <w:color w:val="000000"/>
          <w:sz w:val="14"/>
          <w:vertAlign w:val="superscript"/>
        </w:rPr>
        <w:tab/>
      </w:r>
      <w:r w:rsidRPr="002954BC">
        <w:rPr>
          <w:color w:val="000000"/>
          <w:sz w:val="14"/>
        </w:rPr>
        <w:t>D’après CEN/TS 14588, plaquettes de bois fabriquées comme sous-produit de l’industrie de transformation du bois, avec ou sans écorce. En Suisse, les pla¬quet¬tes issues de résidus de bois industriel (RI) ne passent pour plaquettes ligneux vierges sauf de provenance de scieries.</w:t>
      </w:r>
    </w:p>
    <w:p w14:paraId="209BEE59" w14:textId="77777777" w:rsidR="00033D72" w:rsidRPr="002954BC" w:rsidRDefault="00033D72" w:rsidP="00033D72">
      <w:pPr>
        <w:spacing w:before="40"/>
        <w:ind w:left="426" w:hanging="426"/>
        <w:rPr>
          <w:color w:val="000000"/>
          <w:sz w:val="14"/>
        </w:rPr>
      </w:pPr>
      <w:r w:rsidRPr="002954BC">
        <w:rPr>
          <w:color w:val="000000"/>
          <w:sz w:val="14"/>
          <w:vertAlign w:val="superscript"/>
        </w:rPr>
        <w:t>3)</w:t>
      </w:r>
      <w:r w:rsidRPr="002954BC">
        <w:rPr>
          <w:color w:val="000000"/>
          <w:sz w:val="14"/>
        </w:rPr>
        <w:tab/>
        <w:t>La classification de la teneur en humidité ne correspond pas à la norme de combustibles EN ISO 17225.</w:t>
      </w:r>
    </w:p>
    <w:p w14:paraId="19138CFF" w14:textId="77777777" w:rsidR="00033D72" w:rsidRPr="002954BC" w:rsidRDefault="00033D72" w:rsidP="00033D72">
      <w:pPr>
        <w:tabs>
          <w:tab w:val="left" w:pos="426"/>
          <w:tab w:val="left" w:pos="709"/>
        </w:tabs>
        <w:spacing w:before="40"/>
        <w:ind w:left="420" w:hanging="420"/>
        <w:rPr>
          <w:color w:val="000000"/>
          <w:sz w:val="14"/>
        </w:rPr>
      </w:pPr>
      <w:r w:rsidRPr="002954BC">
        <w:rPr>
          <w:color w:val="000000"/>
          <w:sz w:val="14"/>
          <w:vertAlign w:val="superscript"/>
        </w:rPr>
        <w:t>4)</w:t>
      </w:r>
      <w:r w:rsidRPr="002954BC">
        <w:rPr>
          <w:color w:val="000000"/>
          <w:sz w:val="14"/>
        </w:rPr>
        <w:tab/>
        <w:t>DE: Catégorie de bois de récupération AI et AII</w:t>
      </w:r>
      <w:r w:rsidRPr="002954BC">
        <w:rPr>
          <w:color w:val="000000"/>
        </w:rPr>
        <w:br/>
      </w:r>
      <w:r w:rsidRPr="002954BC">
        <w:rPr>
          <w:color w:val="000000"/>
          <w:sz w:val="14"/>
        </w:rPr>
        <w:tab/>
        <w:t>AT: Bois de récupération Q3 et Q4</w:t>
      </w:r>
      <w:r w:rsidRPr="002954BC">
        <w:rPr>
          <w:color w:val="000000"/>
        </w:rPr>
        <w:br/>
      </w:r>
      <w:r w:rsidRPr="002954BC">
        <w:rPr>
          <w:color w:val="000000"/>
          <w:sz w:val="14"/>
        </w:rPr>
        <w:tab/>
        <w:t>CH: le bois de récupération n’est pas considéré comme du bois de chauffage (Ordonnance sur la protection de l’air: annexe 5, chiffre 3, paragraphe 2, lettre a)</w:t>
      </w:r>
    </w:p>
    <w:p w14:paraId="1E14E31D" w14:textId="77777777" w:rsidR="00033D72" w:rsidRPr="002954BC" w:rsidRDefault="00033D72" w:rsidP="00033D72">
      <w:pPr>
        <w:spacing w:before="40"/>
        <w:ind w:left="426" w:hanging="426"/>
        <w:rPr>
          <w:rFonts w:cs="Arial"/>
          <w:color w:val="000000"/>
          <w:sz w:val="14"/>
          <w:szCs w:val="14"/>
        </w:rPr>
      </w:pPr>
      <w:r w:rsidRPr="002954BC">
        <w:rPr>
          <w:rFonts w:cs="Arial"/>
          <w:color w:val="000000"/>
          <w:sz w:val="14"/>
          <w:szCs w:val="14"/>
          <w:vertAlign w:val="superscript"/>
        </w:rPr>
        <w:t>5)</w:t>
      </w:r>
      <w:r w:rsidRPr="002954BC">
        <w:rPr>
          <w:rFonts w:cs="Arial"/>
          <w:color w:val="000000"/>
          <w:sz w:val="14"/>
          <w:szCs w:val="14"/>
        </w:rPr>
        <w:tab/>
        <w:t>Respecter la norme de granulés selon EN ISO 17225-2</w:t>
      </w:r>
    </w:p>
    <w:p w14:paraId="22598629" w14:textId="77777777" w:rsidR="00033D72" w:rsidRPr="002954BC" w:rsidRDefault="00033D72" w:rsidP="00033D72">
      <w:pPr>
        <w:spacing w:before="40"/>
        <w:ind w:left="426" w:hanging="426"/>
        <w:rPr>
          <w:rFonts w:cs="Arial"/>
          <w:color w:val="000000"/>
          <w:sz w:val="14"/>
          <w:szCs w:val="14"/>
        </w:rPr>
      </w:pPr>
      <w:r w:rsidRPr="002954BC">
        <w:rPr>
          <w:rFonts w:cs="Arial"/>
          <w:color w:val="000000"/>
          <w:sz w:val="14"/>
          <w:szCs w:val="14"/>
          <w:vertAlign w:val="superscript"/>
        </w:rPr>
        <w:t>6)</w:t>
      </w:r>
      <w:r w:rsidRPr="002954BC">
        <w:rPr>
          <w:rFonts w:cs="Arial"/>
          <w:color w:val="000000"/>
          <w:sz w:val="14"/>
          <w:szCs w:val="14"/>
        </w:rPr>
        <w:tab/>
        <w:t>La plage de variation est déterminée par les différentes densités de remplissage :</w:t>
      </w:r>
    </w:p>
    <w:p w14:paraId="5F7C9654" w14:textId="77777777" w:rsidR="00033D72" w:rsidRPr="002954BC" w:rsidRDefault="00033D72" w:rsidP="00033D72">
      <w:pPr>
        <w:ind w:left="567" w:hanging="142"/>
        <w:rPr>
          <w:rFonts w:cs="Arial"/>
          <w:color w:val="000000"/>
          <w:sz w:val="14"/>
          <w:szCs w:val="14"/>
        </w:rPr>
      </w:pPr>
      <w:r w:rsidRPr="002954BC">
        <w:rPr>
          <w:rFonts w:cs="Arial"/>
          <w:color w:val="000000"/>
          <w:sz w:val="14"/>
          <w:szCs w:val="14"/>
        </w:rPr>
        <w:t xml:space="preserve">- </w:t>
      </w:r>
      <w:r w:rsidRPr="002954BC">
        <w:rPr>
          <w:rFonts w:cs="Arial"/>
          <w:color w:val="000000"/>
          <w:sz w:val="14"/>
          <w:szCs w:val="14"/>
        </w:rPr>
        <w:tab/>
        <w:t>le déchiquetage de bois ronds permet d’obtenir une densité de remplissage supérieure au déchiquetage d’arbres entiers avec les branches ;</w:t>
      </w:r>
    </w:p>
    <w:p w14:paraId="49A000A3" w14:textId="77777777" w:rsidR="00033D72" w:rsidRPr="002954BC" w:rsidRDefault="00033D72" w:rsidP="00033D72">
      <w:pPr>
        <w:ind w:left="567" w:hanging="142"/>
        <w:rPr>
          <w:rFonts w:cs="Arial"/>
          <w:color w:val="000000"/>
          <w:sz w:val="14"/>
          <w:szCs w:val="14"/>
        </w:rPr>
      </w:pPr>
      <w:r w:rsidRPr="002954BC">
        <w:rPr>
          <w:rFonts w:cs="Arial"/>
          <w:color w:val="000000"/>
          <w:sz w:val="14"/>
          <w:szCs w:val="14"/>
        </w:rPr>
        <w:t>-</w:t>
      </w:r>
      <w:r w:rsidRPr="002954BC">
        <w:rPr>
          <w:rFonts w:cs="Arial"/>
          <w:color w:val="000000"/>
          <w:sz w:val="14"/>
          <w:szCs w:val="14"/>
        </w:rPr>
        <w:tab/>
        <w:t>les dimensions des plaques forestières représentant 80% de l’ensemble influencent la densité de remplissage (une part supérieure de plaquettes fines augmen¬te la densité de remplissage) ;</w:t>
      </w:r>
    </w:p>
    <w:p w14:paraId="1A454B2D" w14:textId="77777777" w:rsidR="00033D72" w:rsidRPr="002954BC" w:rsidRDefault="00033D72" w:rsidP="00033D72">
      <w:pPr>
        <w:ind w:left="567" w:hanging="142"/>
        <w:rPr>
          <w:rFonts w:cs="Arial"/>
          <w:color w:val="000000"/>
          <w:sz w:val="14"/>
          <w:szCs w:val="14"/>
        </w:rPr>
      </w:pPr>
      <w:r w:rsidRPr="002954BC">
        <w:rPr>
          <w:rFonts w:cs="Arial"/>
          <w:color w:val="000000"/>
          <w:sz w:val="14"/>
          <w:szCs w:val="14"/>
        </w:rPr>
        <w:t>-</w:t>
      </w:r>
      <w:r w:rsidRPr="002954BC">
        <w:rPr>
          <w:rFonts w:cs="Arial"/>
          <w:color w:val="000000"/>
          <w:sz w:val="14"/>
          <w:szCs w:val="14"/>
        </w:rPr>
        <w:tab/>
        <w:t>le procédé de préparation du combustible (déchiquetage ou broyage) a une grande influence sur la densité de remplissage (le combustible broyé présente une densité de remplissage inférieure au combustible déchiqueté).</w:t>
      </w:r>
    </w:p>
    <w:p w14:paraId="6F61CEA4" w14:textId="77777777" w:rsidR="00033D72" w:rsidRPr="002954BC" w:rsidRDefault="00033D72" w:rsidP="00033D72">
      <w:pPr>
        <w:spacing w:before="40"/>
        <w:ind w:left="426" w:hanging="426"/>
        <w:rPr>
          <w:rFonts w:cs="Arial"/>
          <w:color w:val="000000"/>
          <w:sz w:val="14"/>
          <w:szCs w:val="14"/>
        </w:rPr>
      </w:pPr>
      <w:r w:rsidRPr="002954BC">
        <w:rPr>
          <w:rFonts w:cs="Arial"/>
          <w:color w:val="000000"/>
          <w:sz w:val="14"/>
          <w:szCs w:val="14"/>
          <w:vertAlign w:val="superscript"/>
        </w:rPr>
        <w:t>7)</w:t>
      </w:r>
      <w:r w:rsidRPr="002954BC">
        <w:rPr>
          <w:rFonts w:cs="Arial"/>
          <w:color w:val="000000"/>
          <w:sz w:val="14"/>
          <w:szCs w:val="14"/>
        </w:rPr>
        <w:tab/>
        <w:t>y compris feuilles, aiguilles et branches</w:t>
      </w:r>
    </w:p>
    <w:p w14:paraId="16416CDB" w14:textId="77777777" w:rsidR="00033D72" w:rsidRPr="002954BC" w:rsidRDefault="00033D72" w:rsidP="00033D72">
      <w:pPr>
        <w:tabs>
          <w:tab w:val="left" w:pos="426"/>
        </w:tabs>
        <w:spacing w:before="40"/>
        <w:ind w:left="567" w:hanging="567"/>
        <w:rPr>
          <w:rFonts w:cs="Arial"/>
          <w:color w:val="000000"/>
          <w:sz w:val="14"/>
          <w:szCs w:val="14"/>
        </w:rPr>
      </w:pPr>
      <w:r w:rsidRPr="002954BC">
        <w:rPr>
          <w:rFonts w:cs="Arial"/>
          <w:color w:val="000000"/>
          <w:sz w:val="14"/>
          <w:szCs w:val="14"/>
        </w:rPr>
        <w:t>8)</w:t>
      </w:r>
      <w:r w:rsidRPr="002954BC">
        <w:rPr>
          <w:rFonts w:cs="Arial"/>
          <w:color w:val="000000"/>
          <w:sz w:val="14"/>
          <w:szCs w:val="14"/>
        </w:rPr>
        <w:tab/>
        <w:t>-</w:t>
      </w:r>
      <w:r w:rsidRPr="002954BC">
        <w:rPr>
          <w:rFonts w:cs="Arial"/>
          <w:color w:val="000000"/>
          <w:sz w:val="14"/>
          <w:szCs w:val="14"/>
        </w:rPr>
        <w:tab/>
        <w:t>Les valeurs numériques (classe P) de dimensions correspondent à la granulométrie des particules (au moins 95 % en masse) passant à travers un tamis à trous ronds de la taille indiquée (ISO 17827-1). Si un échantillon remplit les critères de plus d’une classe, le rattacher à la classe présentant la plus petite référence numérique possible.</w:t>
      </w:r>
    </w:p>
    <w:p w14:paraId="66F9CA06" w14:textId="77777777" w:rsidR="00033D72" w:rsidRPr="002954BC" w:rsidRDefault="00033D72" w:rsidP="00033D72">
      <w:pPr>
        <w:tabs>
          <w:tab w:val="left" w:pos="426"/>
        </w:tabs>
        <w:ind w:left="567" w:hanging="567"/>
        <w:rPr>
          <w:rFonts w:cs="Arial"/>
          <w:color w:val="000000"/>
          <w:sz w:val="14"/>
          <w:szCs w:val="14"/>
        </w:rPr>
      </w:pPr>
      <w:r w:rsidRPr="002954BC">
        <w:rPr>
          <w:rFonts w:cs="Arial"/>
          <w:color w:val="000000"/>
          <w:sz w:val="14"/>
          <w:szCs w:val="14"/>
        </w:rPr>
        <w:tab/>
        <w:t>-</w:t>
      </w:r>
      <w:r w:rsidRPr="002954BC">
        <w:rPr>
          <w:rFonts w:cs="Arial"/>
          <w:color w:val="000000"/>
          <w:sz w:val="14"/>
          <w:szCs w:val="14"/>
        </w:rPr>
        <w:tab/>
        <w:t>La Fraction grossière &lt; 5 % en masse à réception</w:t>
      </w:r>
    </w:p>
    <w:p w14:paraId="17C8386D" w14:textId="77777777" w:rsidR="00033D72" w:rsidRPr="002954BC" w:rsidRDefault="00033D72" w:rsidP="00033D72">
      <w:pPr>
        <w:spacing w:before="40"/>
        <w:ind w:left="426" w:hanging="426"/>
        <w:rPr>
          <w:rFonts w:cs="Arial"/>
          <w:color w:val="000000"/>
          <w:sz w:val="14"/>
          <w:szCs w:val="14"/>
        </w:rPr>
      </w:pPr>
      <w:r w:rsidRPr="002954BC">
        <w:rPr>
          <w:rFonts w:cs="Arial"/>
          <w:color w:val="000000"/>
          <w:sz w:val="14"/>
          <w:szCs w:val="14"/>
          <w:vertAlign w:val="superscript"/>
        </w:rPr>
        <w:t>9)</w:t>
      </w:r>
      <w:r w:rsidRPr="002954BC">
        <w:rPr>
          <w:rFonts w:cs="Arial"/>
          <w:color w:val="000000"/>
          <w:sz w:val="14"/>
          <w:szCs w:val="14"/>
        </w:rPr>
        <w:tab/>
        <w:t>Respecter les exigences accentuées pour les plaquettes de qualitées selon les normes spécifiques aux pays</w:t>
      </w:r>
    </w:p>
    <w:p w14:paraId="772964D1" w14:textId="77777777" w:rsidR="00033D72" w:rsidRPr="002954BC" w:rsidRDefault="00033D72" w:rsidP="00033D72">
      <w:pPr>
        <w:spacing w:before="40"/>
        <w:ind w:left="426" w:hanging="426"/>
        <w:rPr>
          <w:rFonts w:cs="Arial"/>
          <w:color w:val="000000"/>
          <w:sz w:val="14"/>
          <w:szCs w:val="14"/>
        </w:rPr>
      </w:pPr>
      <w:r w:rsidRPr="002954BC">
        <w:rPr>
          <w:rFonts w:cs="Arial"/>
          <w:color w:val="000000"/>
          <w:sz w:val="14"/>
          <w:szCs w:val="14"/>
          <w:vertAlign w:val="superscript"/>
        </w:rPr>
        <w:t>10)</w:t>
      </w:r>
      <w:r w:rsidRPr="002954BC">
        <w:rPr>
          <w:rFonts w:cs="Arial"/>
          <w:color w:val="000000"/>
          <w:sz w:val="14"/>
          <w:szCs w:val="14"/>
        </w:rPr>
        <w:tab/>
        <w:t>Pour les sous-produits de la transformation du bois SPT et pour le bois de récupération BR, il faut spécifier la composition chimique à base d’analyses de comb¬us¬ti¬ble selon EN ISO 17225-1 Tableau 5b (page 23) et annexe B Tableau B.1 (page 47). Pour le bois de récupération BR il faut spécifier la teneur maximale en pierres, sable et verre (% en masse anhydre), qui fait part de la la teneur en cendres avec corps étrangers.</w:t>
      </w:r>
    </w:p>
    <w:p w14:paraId="0A0DA11D" w14:textId="77777777" w:rsidR="00033D72" w:rsidRPr="002954BC" w:rsidRDefault="00033D72" w:rsidP="00033D72">
      <w:pPr>
        <w:spacing w:before="40"/>
        <w:ind w:left="426" w:hanging="426"/>
        <w:rPr>
          <w:rFonts w:cs="Arial"/>
          <w:color w:val="000000"/>
          <w:sz w:val="14"/>
          <w:szCs w:val="14"/>
        </w:rPr>
      </w:pPr>
      <w:r w:rsidRPr="002954BC">
        <w:rPr>
          <w:rFonts w:cs="Arial"/>
          <w:color w:val="000000"/>
          <w:sz w:val="14"/>
          <w:szCs w:val="14"/>
        </w:rPr>
        <w:t>à convenir :</w:t>
      </w:r>
      <w:r w:rsidRPr="002954BC">
        <w:rPr>
          <w:rFonts w:cs="Arial"/>
          <w:color w:val="000000"/>
          <w:sz w:val="14"/>
          <w:szCs w:val="14"/>
        </w:rPr>
        <w:tab/>
        <w:t>est déterminé au cas par cas</w:t>
      </w:r>
    </w:p>
    <w:p w14:paraId="47EA7A53" w14:textId="77777777" w:rsidR="00033D72" w:rsidRPr="002954BC" w:rsidRDefault="00033D72" w:rsidP="00033D72">
      <w:pPr>
        <w:tabs>
          <w:tab w:val="left" w:pos="851"/>
          <w:tab w:val="left" w:pos="1418"/>
        </w:tabs>
        <w:spacing w:before="40"/>
        <w:ind w:left="426" w:hanging="426"/>
        <w:rPr>
          <w:rFonts w:cs="Arial"/>
          <w:color w:val="000000"/>
          <w:sz w:val="14"/>
          <w:szCs w:val="14"/>
        </w:rPr>
      </w:pPr>
      <w:r w:rsidRPr="002954BC">
        <w:rPr>
          <w:rFonts w:cs="Arial"/>
          <w:color w:val="000000"/>
          <w:sz w:val="14"/>
          <w:szCs w:val="14"/>
        </w:rPr>
        <w:t>Bois tendre</w:t>
      </w:r>
      <w:r w:rsidRPr="002954BC">
        <w:rPr>
          <w:rFonts w:cs="Arial"/>
          <w:color w:val="000000"/>
          <w:sz w:val="14"/>
          <w:szCs w:val="14"/>
        </w:rPr>
        <w:tab/>
        <w:t xml:space="preserve">BT </w:t>
      </w:r>
      <w:r w:rsidRPr="002954BC">
        <w:rPr>
          <w:rFonts w:cs="Arial"/>
          <w:color w:val="000000"/>
          <w:sz w:val="14"/>
          <w:szCs w:val="14"/>
        </w:rPr>
        <w:tab/>
        <w:t>résineux : épicéa, sapin, pin, Douglas, mélèze</w:t>
      </w:r>
    </w:p>
    <w:p w14:paraId="0963A31D" w14:textId="77777777" w:rsidR="00033D72" w:rsidRPr="002954BC" w:rsidRDefault="00033D72" w:rsidP="00033D72">
      <w:pPr>
        <w:tabs>
          <w:tab w:val="left" w:pos="851"/>
          <w:tab w:val="left" w:pos="1418"/>
        </w:tabs>
        <w:ind w:left="425" w:hanging="425"/>
        <w:rPr>
          <w:rFonts w:cs="Arial"/>
          <w:color w:val="000000"/>
          <w:sz w:val="14"/>
          <w:szCs w:val="14"/>
        </w:rPr>
      </w:pPr>
      <w:r w:rsidRPr="002954BC">
        <w:rPr>
          <w:rFonts w:cs="Arial"/>
          <w:color w:val="000000"/>
          <w:sz w:val="14"/>
          <w:szCs w:val="14"/>
        </w:rPr>
        <w:tab/>
      </w:r>
      <w:r w:rsidRPr="002954BC">
        <w:rPr>
          <w:rFonts w:cs="Arial"/>
          <w:color w:val="000000"/>
          <w:sz w:val="14"/>
          <w:szCs w:val="14"/>
        </w:rPr>
        <w:tab/>
      </w:r>
      <w:r w:rsidRPr="002954BC">
        <w:rPr>
          <w:rFonts w:cs="Arial"/>
          <w:color w:val="000000"/>
          <w:sz w:val="14"/>
          <w:szCs w:val="14"/>
        </w:rPr>
        <w:tab/>
        <w:t>feuillus tendres : érable, cerisier, aulne</w:t>
      </w:r>
    </w:p>
    <w:p w14:paraId="4E7544A9" w14:textId="77777777" w:rsidR="00033D72" w:rsidRPr="002954BC" w:rsidRDefault="00033D72" w:rsidP="00033D72">
      <w:pPr>
        <w:tabs>
          <w:tab w:val="left" w:pos="851"/>
          <w:tab w:val="left" w:pos="1418"/>
        </w:tabs>
        <w:spacing w:before="40"/>
        <w:ind w:left="426" w:hanging="426"/>
        <w:rPr>
          <w:rFonts w:cs="Arial"/>
          <w:color w:val="000000"/>
          <w:sz w:val="14"/>
          <w:szCs w:val="14"/>
        </w:rPr>
      </w:pPr>
      <w:r w:rsidRPr="002954BC">
        <w:rPr>
          <w:rFonts w:cs="Arial"/>
          <w:color w:val="000000"/>
          <w:sz w:val="14"/>
          <w:szCs w:val="14"/>
        </w:rPr>
        <w:t xml:space="preserve">Bois dur </w:t>
      </w:r>
      <w:r w:rsidRPr="002954BC">
        <w:rPr>
          <w:rFonts w:cs="Arial"/>
          <w:color w:val="000000"/>
          <w:sz w:val="14"/>
          <w:szCs w:val="14"/>
        </w:rPr>
        <w:tab/>
        <w:t xml:space="preserve">BD </w:t>
      </w:r>
      <w:r w:rsidRPr="002954BC">
        <w:rPr>
          <w:rFonts w:cs="Arial"/>
          <w:color w:val="000000"/>
          <w:sz w:val="14"/>
          <w:szCs w:val="14"/>
        </w:rPr>
        <w:tab/>
        <w:t>feuillus durs : chêne, hêtre, orme, châtaignier, frêne, robinier,</w:t>
      </w:r>
    </w:p>
    <w:p w14:paraId="03D7D8EC" w14:textId="77777777" w:rsidR="00033D72" w:rsidRPr="002954BC" w:rsidRDefault="00033D72" w:rsidP="00033D72">
      <w:pPr>
        <w:tabs>
          <w:tab w:val="left" w:pos="851"/>
          <w:tab w:val="left" w:pos="1418"/>
        </w:tabs>
        <w:ind w:left="425" w:hanging="425"/>
        <w:rPr>
          <w:rFonts w:cs="Arial"/>
          <w:color w:val="000000"/>
          <w:sz w:val="14"/>
          <w:szCs w:val="14"/>
        </w:rPr>
      </w:pPr>
      <w:r w:rsidRPr="002954BC">
        <w:rPr>
          <w:rFonts w:cs="Arial"/>
          <w:color w:val="000000"/>
          <w:sz w:val="14"/>
          <w:szCs w:val="14"/>
        </w:rPr>
        <w:tab/>
      </w:r>
      <w:r w:rsidRPr="002954BC">
        <w:rPr>
          <w:rFonts w:cs="Arial"/>
          <w:color w:val="000000"/>
          <w:sz w:val="14"/>
          <w:szCs w:val="14"/>
        </w:rPr>
        <w:tab/>
      </w:r>
      <w:r w:rsidRPr="002954BC">
        <w:rPr>
          <w:rFonts w:cs="Arial"/>
          <w:color w:val="000000"/>
          <w:sz w:val="14"/>
          <w:szCs w:val="14"/>
        </w:rPr>
        <w:tab/>
        <w:t>charme, noisetier, bouleau, noyer, arbres fruitiers (sauf cerisier)</w:t>
      </w:r>
    </w:p>
    <w:p w14:paraId="0AA97AD4" w14:textId="77777777" w:rsidR="00033D72" w:rsidRPr="002954BC" w:rsidRDefault="00033D72" w:rsidP="00033D72">
      <w:pPr>
        <w:tabs>
          <w:tab w:val="left" w:pos="426"/>
        </w:tabs>
        <w:spacing w:before="120" w:after="120"/>
        <w:rPr>
          <w:color w:val="000000"/>
          <w:sz w:val="20"/>
          <w:vertAlign w:val="subscript"/>
        </w:rPr>
      </w:pPr>
      <w:r w:rsidRPr="002954BC">
        <w:rPr>
          <w:color w:val="000000"/>
          <w:sz w:val="20"/>
        </w:rPr>
        <w:t>La règle suivante s’applique à tous les combustibles: PC</w:t>
      </w:r>
      <w:r w:rsidRPr="002954BC">
        <w:rPr>
          <w:color w:val="000000"/>
          <w:sz w:val="20"/>
          <w:vertAlign w:val="subscript"/>
        </w:rPr>
        <w:t>I</w:t>
      </w:r>
      <w:r w:rsidRPr="002954BC">
        <w:rPr>
          <w:color w:val="000000"/>
          <w:sz w:val="20"/>
        </w:rPr>
        <w:t xml:space="preserve"> &gt; 1,5 kWh/kg</w:t>
      </w:r>
      <w:r w:rsidRPr="002954BC">
        <w:rPr>
          <w:color w:val="000000"/>
          <w:sz w:val="20"/>
          <w:vertAlign w:val="subscript"/>
        </w:rPr>
        <w:t>humide</w:t>
      </w:r>
    </w:p>
    <w:tbl>
      <w:tblPr>
        <w:tblW w:w="9280" w:type="dxa"/>
        <w:jc w:val="center"/>
        <w:tblInd w:w="972" w:type="dxa"/>
        <w:tblBorders>
          <w:top w:val="single" w:sz="2" w:space="0" w:color="auto"/>
          <w:left w:val="single" w:sz="2" w:space="0" w:color="auto"/>
          <w:bottom w:val="single" w:sz="2" w:space="0" w:color="auto"/>
          <w:right w:val="single" w:sz="2" w:space="0" w:color="auto"/>
        </w:tblBorders>
        <w:tblLayout w:type="fixed"/>
        <w:tblCellMar>
          <w:left w:w="85" w:type="dxa"/>
          <w:right w:w="85" w:type="dxa"/>
        </w:tblCellMar>
        <w:tblLook w:val="0000" w:firstRow="0" w:lastRow="0" w:firstColumn="0" w:lastColumn="0" w:noHBand="0" w:noVBand="0"/>
      </w:tblPr>
      <w:tblGrid>
        <w:gridCol w:w="1218"/>
        <w:gridCol w:w="2016"/>
        <w:gridCol w:w="1181"/>
        <w:gridCol w:w="1698"/>
        <w:gridCol w:w="1276"/>
        <w:gridCol w:w="1891"/>
      </w:tblGrid>
      <w:tr w:rsidR="00033D72" w:rsidRPr="002954BC" w14:paraId="17B8BB45" w14:textId="77777777" w:rsidTr="0094410E">
        <w:trPr>
          <w:jc w:val="center"/>
        </w:trPr>
        <w:tc>
          <w:tcPr>
            <w:tcW w:w="9280" w:type="dxa"/>
            <w:gridSpan w:val="6"/>
            <w:tcBorders>
              <w:top w:val="single" w:sz="4" w:space="0" w:color="auto"/>
              <w:left w:val="single" w:sz="4" w:space="0" w:color="auto"/>
              <w:bottom w:val="single" w:sz="4" w:space="0" w:color="auto"/>
              <w:right w:val="single" w:sz="4" w:space="0" w:color="auto"/>
            </w:tcBorders>
            <w:vAlign w:val="center"/>
          </w:tcPr>
          <w:p w14:paraId="22D9C71F" w14:textId="77777777" w:rsidR="00033D72" w:rsidRPr="002954BC" w:rsidRDefault="00033D72" w:rsidP="00033D72">
            <w:pPr>
              <w:pStyle w:val="Tabelle"/>
              <w:spacing w:before="20" w:after="20"/>
              <w:ind w:hanging="28"/>
              <w:jc w:val="center"/>
              <w:rPr>
                <w:b/>
                <w:sz w:val="18"/>
                <w:szCs w:val="18"/>
              </w:rPr>
            </w:pPr>
            <w:r w:rsidRPr="002954BC">
              <w:rPr>
                <w:b/>
                <w:sz w:val="18"/>
                <w:szCs w:val="18"/>
              </w:rPr>
              <w:t>Classification des dimensions de particules de plaquettes de bois et de combustible bois broyé</w:t>
            </w:r>
          </w:p>
        </w:tc>
      </w:tr>
      <w:tr w:rsidR="00033D72" w:rsidRPr="002954BC" w14:paraId="7B5708C3" w14:textId="77777777" w:rsidTr="0094410E">
        <w:trPr>
          <w:jc w:val="center"/>
        </w:trPr>
        <w:tc>
          <w:tcPr>
            <w:tcW w:w="1218" w:type="dxa"/>
            <w:tcBorders>
              <w:top w:val="single" w:sz="4" w:space="0" w:color="auto"/>
              <w:left w:val="single" w:sz="4" w:space="0" w:color="auto"/>
              <w:bottom w:val="single" w:sz="4" w:space="0" w:color="auto"/>
              <w:right w:val="single" w:sz="4" w:space="0" w:color="auto"/>
            </w:tcBorders>
          </w:tcPr>
          <w:p w14:paraId="24F4F2BA" w14:textId="77777777" w:rsidR="00033D72" w:rsidRPr="002954BC" w:rsidRDefault="00033D72" w:rsidP="00033D72">
            <w:pPr>
              <w:spacing w:before="60" w:after="60" w:line="200" w:lineRule="exact"/>
              <w:rPr>
                <w:rFonts w:ascii="Arial Narrow" w:hAnsi="Arial Narrow"/>
                <w:sz w:val="18"/>
                <w:szCs w:val="18"/>
                <w:lang w:val="fr-FR"/>
              </w:rPr>
            </w:pPr>
            <w:r w:rsidRPr="002954BC">
              <w:rPr>
                <w:rFonts w:ascii="Arial Narrow" w:hAnsi="Arial Narrow"/>
                <w:sz w:val="18"/>
                <w:szCs w:val="18"/>
                <w:lang w:val="fr-FR"/>
              </w:rPr>
              <w:t>Dimensions des particules</w:t>
            </w:r>
          </w:p>
        </w:tc>
        <w:tc>
          <w:tcPr>
            <w:tcW w:w="2016" w:type="dxa"/>
            <w:tcBorders>
              <w:top w:val="single" w:sz="4" w:space="0" w:color="auto"/>
              <w:left w:val="single" w:sz="4" w:space="0" w:color="auto"/>
              <w:bottom w:val="single" w:sz="4" w:space="0" w:color="auto"/>
              <w:right w:val="single" w:sz="4" w:space="0" w:color="auto"/>
            </w:tcBorders>
          </w:tcPr>
          <w:p w14:paraId="641086EF" w14:textId="77777777" w:rsidR="00033D72" w:rsidRPr="002954BC" w:rsidRDefault="00033D72" w:rsidP="00033D72">
            <w:pPr>
              <w:spacing w:before="60" w:after="60" w:line="200" w:lineRule="exact"/>
              <w:jc w:val="center"/>
              <w:rPr>
                <w:rFonts w:ascii="Arial Narrow" w:hAnsi="Arial Narrow"/>
                <w:sz w:val="18"/>
                <w:szCs w:val="18"/>
                <w:lang w:val="fr-FR"/>
              </w:rPr>
            </w:pPr>
            <w:r w:rsidRPr="002954BC">
              <w:rPr>
                <w:rFonts w:ascii="Arial Narrow" w:hAnsi="Arial Narrow"/>
                <w:sz w:val="18"/>
                <w:szCs w:val="18"/>
                <w:lang w:val="fr-FR"/>
              </w:rPr>
              <w:t>Fraction principale : *</w:t>
            </w:r>
            <w:r w:rsidRPr="002954BC">
              <w:rPr>
                <w:rFonts w:ascii="Arial Narrow" w:hAnsi="Arial Narrow"/>
                <w:sz w:val="18"/>
                <w:szCs w:val="18"/>
                <w:lang w:val="fr-FR"/>
              </w:rPr>
              <w:br/>
              <w:t>min. 60 % / 95%</w:t>
            </w:r>
            <w:r w:rsidRPr="002954BC">
              <w:rPr>
                <w:rFonts w:ascii="Arial Narrow" w:hAnsi="Arial Narrow"/>
                <w:sz w:val="18"/>
                <w:szCs w:val="18"/>
                <w:vertAlign w:val="superscript"/>
                <w:lang w:val="fr-FR"/>
              </w:rPr>
              <w:t xml:space="preserve"> 1)</w:t>
            </w:r>
          </w:p>
        </w:tc>
        <w:tc>
          <w:tcPr>
            <w:tcW w:w="1181" w:type="dxa"/>
            <w:tcBorders>
              <w:top w:val="single" w:sz="4" w:space="0" w:color="auto"/>
              <w:left w:val="single" w:sz="4" w:space="0" w:color="auto"/>
              <w:bottom w:val="single" w:sz="4" w:space="0" w:color="auto"/>
              <w:right w:val="single" w:sz="4" w:space="0" w:color="auto"/>
            </w:tcBorders>
          </w:tcPr>
          <w:p w14:paraId="691575F5" w14:textId="77777777" w:rsidR="00033D72" w:rsidRPr="002954BC" w:rsidRDefault="00033D72" w:rsidP="00033D72">
            <w:pPr>
              <w:spacing w:before="60" w:after="60" w:line="200" w:lineRule="exact"/>
              <w:jc w:val="center"/>
              <w:rPr>
                <w:rFonts w:ascii="Arial Narrow" w:hAnsi="Arial Narrow"/>
                <w:sz w:val="18"/>
                <w:szCs w:val="18"/>
                <w:lang w:val="fr-FR"/>
              </w:rPr>
            </w:pPr>
            <w:r w:rsidRPr="002954BC">
              <w:rPr>
                <w:rFonts w:ascii="Arial Narrow" w:hAnsi="Arial Narrow"/>
                <w:sz w:val="18"/>
                <w:szCs w:val="18"/>
                <w:lang w:val="fr-FR"/>
              </w:rPr>
              <w:t>Fraction fine :*</w:t>
            </w:r>
            <w:r w:rsidRPr="002954BC">
              <w:rPr>
                <w:rFonts w:ascii="Arial Narrow" w:hAnsi="Arial Narrow"/>
                <w:sz w:val="18"/>
                <w:szCs w:val="18"/>
                <w:lang w:val="fr-FR"/>
              </w:rPr>
              <w:br/>
              <w:t xml:space="preserve"> &lt; 3.15 mm</w:t>
            </w:r>
          </w:p>
        </w:tc>
        <w:tc>
          <w:tcPr>
            <w:tcW w:w="1698" w:type="dxa"/>
            <w:tcBorders>
              <w:top w:val="single" w:sz="4" w:space="0" w:color="auto"/>
              <w:left w:val="single" w:sz="4" w:space="0" w:color="auto"/>
              <w:bottom w:val="single" w:sz="4" w:space="0" w:color="auto"/>
              <w:right w:val="single" w:sz="4" w:space="0" w:color="auto"/>
            </w:tcBorders>
          </w:tcPr>
          <w:p w14:paraId="775B30DC" w14:textId="77777777" w:rsidR="00033D72" w:rsidRPr="002954BC" w:rsidRDefault="00033D72" w:rsidP="00033D72">
            <w:pPr>
              <w:spacing w:before="60" w:after="60" w:line="200" w:lineRule="exact"/>
              <w:jc w:val="center"/>
              <w:rPr>
                <w:rFonts w:ascii="Arial Narrow" w:hAnsi="Arial Narrow"/>
                <w:sz w:val="18"/>
                <w:szCs w:val="18"/>
                <w:lang w:val="fr-FR"/>
              </w:rPr>
            </w:pPr>
            <w:r w:rsidRPr="002954BC">
              <w:rPr>
                <w:rFonts w:ascii="Arial Narrow" w:hAnsi="Arial Narrow"/>
                <w:sz w:val="18"/>
                <w:szCs w:val="18"/>
                <w:lang w:val="fr-FR"/>
              </w:rPr>
              <w:t>Fraction grossière :*</w:t>
            </w:r>
          </w:p>
        </w:tc>
        <w:tc>
          <w:tcPr>
            <w:tcW w:w="1276" w:type="dxa"/>
            <w:tcBorders>
              <w:top w:val="single" w:sz="4" w:space="0" w:color="auto"/>
              <w:left w:val="single" w:sz="4" w:space="0" w:color="auto"/>
              <w:bottom w:val="single" w:sz="4" w:space="0" w:color="auto"/>
              <w:right w:val="single" w:sz="4" w:space="0" w:color="auto"/>
            </w:tcBorders>
          </w:tcPr>
          <w:p w14:paraId="006E679B" w14:textId="77777777" w:rsidR="00033D72" w:rsidRPr="002954BC" w:rsidRDefault="00033D72" w:rsidP="00033D72">
            <w:pPr>
              <w:spacing w:before="60" w:after="60" w:line="200" w:lineRule="exact"/>
              <w:jc w:val="center"/>
              <w:rPr>
                <w:rFonts w:ascii="Arial Narrow" w:hAnsi="Arial Narrow"/>
                <w:sz w:val="18"/>
                <w:szCs w:val="18"/>
                <w:lang w:val="fr-FR"/>
              </w:rPr>
            </w:pPr>
            <w:r w:rsidRPr="002954BC">
              <w:rPr>
                <w:rFonts w:ascii="Arial Narrow" w:hAnsi="Arial Narrow"/>
                <w:sz w:val="18"/>
                <w:szCs w:val="18"/>
                <w:lang w:val="fr-FR"/>
              </w:rPr>
              <w:t>Longueur max. des particules :</w:t>
            </w:r>
          </w:p>
        </w:tc>
        <w:tc>
          <w:tcPr>
            <w:tcW w:w="1888" w:type="dxa"/>
            <w:tcBorders>
              <w:top w:val="single" w:sz="4" w:space="0" w:color="auto"/>
              <w:left w:val="single" w:sz="4" w:space="0" w:color="auto"/>
              <w:bottom w:val="single" w:sz="4" w:space="0" w:color="auto"/>
              <w:right w:val="single" w:sz="4" w:space="0" w:color="auto"/>
            </w:tcBorders>
          </w:tcPr>
          <w:p w14:paraId="26894634" w14:textId="77777777" w:rsidR="00033D72" w:rsidRPr="002954BC" w:rsidRDefault="00033D72" w:rsidP="00033D72">
            <w:pPr>
              <w:spacing w:before="60" w:after="60" w:line="200" w:lineRule="exact"/>
              <w:jc w:val="center"/>
              <w:rPr>
                <w:rFonts w:ascii="Arial Narrow" w:hAnsi="Arial Narrow"/>
                <w:sz w:val="18"/>
                <w:szCs w:val="18"/>
                <w:lang w:val="fr-FR"/>
              </w:rPr>
            </w:pPr>
            <w:r w:rsidRPr="002954BC">
              <w:rPr>
                <w:rFonts w:ascii="Arial Narrow" w:hAnsi="Arial Narrow"/>
                <w:sz w:val="18"/>
                <w:szCs w:val="18"/>
                <w:lang w:val="fr-FR"/>
              </w:rPr>
              <w:t>Aire max. de la sec</w:t>
            </w:r>
            <w:r w:rsidRPr="002954BC">
              <w:rPr>
                <w:rFonts w:ascii="Arial Narrow" w:hAnsi="Arial Narrow"/>
                <w:sz w:val="18"/>
                <w:szCs w:val="18"/>
                <w:lang w:val="fr-FR"/>
              </w:rPr>
              <w:softHyphen/>
              <w:t>tion trans</w:t>
            </w:r>
            <w:r w:rsidRPr="002954BC">
              <w:rPr>
                <w:rFonts w:ascii="Arial Narrow" w:hAnsi="Arial Narrow"/>
                <w:sz w:val="18"/>
                <w:szCs w:val="18"/>
                <w:lang w:val="fr-FR"/>
              </w:rPr>
              <w:softHyphen/>
              <w:t>ver</w:t>
            </w:r>
            <w:r w:rsidRPr="002954BC">
              <w:rPr>
                <w:rFonts w:ascii="Arial Narrow" w:hAnsi="Arial Narrow"/>
                <w:sz w:val="18"/>
                <w:szCs w:val="18"/>
                <w:lang w:val="fr-FR"/>
              </w:rPr>
              <w:softHyphen/>
              <w:t>sale de la frac</w:t>
            </w:r>
            <w:r w:rsidRPr="002954BC">
              <w:rPr>
                <w:rFonts w:ascii="Arial Narrow" w:hAnsi="Arial Narrow"/>
                <w:sz w:val="18"/>
                <w:szCs w:val="18"/>
                <w:lang w:val="fr-FR"/>
              </w:rPr>
              <w:softHyphen/>
              <w:t>tion gross</w:t>
            </w:r>
            <w:r w:rsidRPr="002954BC">
              <w:rPr>
                <w:rFonts w:ascii="Arial Narrow" w:hAnsi="Arial Narrow"/>
                <w:sz w:val="18"/>
                <w:szCs w:val="18"/>
                <w:lang w:val="fr-FR"/>
              </w:rPr>
              <w:softHyphen/>
              <w:t>ière :</w:t>
            </w:r>
          </w:p>
        </w:tc>
      </w:tr>
      <w:tr w:rsidR="00033D72" w:rsidRPr="002954BC" w14:paraId="61C2310A" w14:textId="77777777" w:rsidTr="0094410E">
        <w:trPr>
          <w:jc w:val="center"/>
        </w:trPr>
        <w:tc>
          <w:tcPr>
            <w:tcW w:w="1218" w:type="dxa"/>
            <w:tcBorders>
              <w:top w:val="single" w:sz="4" w:space="0" w:color="auto"/>
              <w:left w:val="single" w:sz="4" w:space="0" w:color="auto"/>
              <w:bottom w:val="nil"/>
              <w:right w:val="nil"/>
            </w:tcBorders>
            <w:vAlign w:val="center"/>
          </w:tcPr>
          <w:p w14:paraId="54F81E4E" w14:textId="77777777" w:rsidR="00033D72" w:rsidRPr="002954BC" w:rsidRDefault="00033D72" w:rsidP="00033D72">
            <w:pPr>
              <w:pStyle w:val="Tabelle"/>
              <w:spacing w:before="20" w:after="20"/>
              <w:rPr>
                <w:sz w:val="18"/>
                <w:szCs w:val="18"/>
              </w:rPr>
            </w:pPr>
            <w:r w:rsidRPr="002954BC">
              <w:rPr>
                <w:sz w:val="18"/>
                <w:szCs w:val="18"/>
              </w:rPr>
              <w:t>P16S</w:t>
            </w:r>
          </w:p>
        </w:tc>
        <w:tc>
          <w:tcPr>
            <w:tcW w:w="2016" w:type="dxa"/>
            <w:tcBorders>
              <w:top w:val="single" w:sz="4" w:space="0" w:color="auto"/>
              <w:left w:val="nil"/>
              <w:bottom w:val="single" w:sz="4" w:space="0" w:color="auto"/>
              <w:right w:val="single" w:sz="4" w:space="0" w:color="auto"/>
            </w:tcBorders>
            <w:vAlign w:val="center"/>
          </w:tcPr>
          <w:p w14:paraId="4DAF8980" w14:textId="77777777" w:rsidR="00033D72" w:rsidRPr="002954BC" w:rsidRDefault="00033D72" w:rsidP="00033D72">
            <w:pPr>
              <w:pStyle w:val="Tabelle"/>
              <w:spacing w:before="20" w:after="20"/>
              <w:ind w:left="198"/>
              <w:rPr>
                <w:sz w:val="18"/>
                <w:szCs w:val="18"/>
              </w:rPr>
            </w:pPr>
            <w:r w:rsidRPr="002954BC">
              <w:rPr>
                <w:sz w:val="18"/>
                <w:szCs w:val="18"/>
              </w:rPr>
              <w:t>3.15 mm   à      16 mm</w:t>
            </w:r>
          </w:p>
        </w:tc>
        <w:tc>
          <w:tcPr>
            <w:tcW w:w="1181" w:type="dxa"/>
            <w:tcBorders>
              <w:top w:val="single" w:sz="4" w:space="0" w:color="auto"/>
              <w:left w:val="single" w:sz="4" w:space="0" w:color="auto"/>
              <w:bottom w:val="single" w:sz="4" w:space="0" w:color="auto"/>
              <w:right w:val="single" w:sz="4" w:space="0" w:color="auto"/>
            </w:tcBorders>
            <w:vAlign w:val="center"/>
          </w:tcPr>
          <w:p w14:paraId="623AD44E" w14:textId="77777777" w:rsidR="00033D72" w:rsidRPr="002954BC" w:rsidRDefault="00033D72" w:rsidP="00033D72">
            <w:pPr>
              <w:pStyle w:val="Tabelle"/>
              <w:spacing w:before="20" w:after="20"/>
              <w:ind w:left="340"/>
              <w:rPr>
                <w:sz w:val="18"/>
                <w:szCs w:val="18"/>
              </w:rPr>
            </w:pPr>
            <w:r w:rsidRPr="002954BC">
              <w:rPr>
                <w:sz w:val="18"/>
                <w:szCs w:val="18"/>
              </w:rPr>
              <w:t>F15</w:t>
            </w:r>
          </w:p>
        </w:tc>
        <w:tc>
          <w:tcPr>
            <w:tcW w:w="1698" w:type="dxa"/>
            <w:tcBorders>
              <w:top w:val="single" w:sz="4" w:space="0" w:color="auto"/>
              <w:left w:val="single" w:sz="4" w:space="0" w:color="auto"/>
              <w:bottom w:val="single" w:sz="4" w:space="0" w:color="auto"/>
              <w:right w:val="single" w:sz="4" w:space="0" w:color="auto"/>
            </w:tcBorders>
            <w:vAlign w:val="center"/>
          </w:tcPr>
          <w:p w14:paraId="05EFA841" w14:textId="77777777" w:rsidR="00033D72" w:rsidRPr="002954BC" w:rsidRDefault="00033D72" w:rsidP="00033D72">
            <w:pPr>
              <w:pStyle w:val="Tabelle"/>
              <w:spacing w:before="20" w:after="20"/>
              <w:ind w:left="-85" w:right="198"/>
              <w:jc w:val="right"/>
              <w:rPr>
                <w:sz w:val="18"/>
                <w:szCs w:val="18"/>
              </w:rPr>
            </w:pPr>
            <w:r w:rsidRPr="002954BC">
              <w:rPr>
                <w:sz w:val="18"/>
                <w:szCs w:val="18"/>
              </w:rPr>
              <w:t>&gt; 31.5 mm,   ≤  6%</w:t>
            </w:r>
          </w:p>
        </w:tc>
        <w:tc>
          <w:tcPr>
            <w:tcW w:w="1276" w:type="dxa"/>
            <w:tcBorders>
              <w:top w:val="single" w:sz="4" w:space="0" w:color="auto"/>
              <w:left w:val="single" w:sz="4" w:space="0" w:color="auto"/>
              <w:bottom w:val="single" w:sz="4" w:space="0" w:color="auto"/>
              <w:right w:val="single" w:sz="4" w:space="0" w:color="auto"/>
            </w:tcBorders>
            <w:vAlign w:val="center"/>
          </w:tcPr>
          <w:p w14:paraId="56167903" w14:textId="77777777" w:rsidR="00033D72" w:rsidRPr="002954BC" w:rsidRDefault="00033D72" w:rsidP="00033D72">
            <w:pPr>
              <w:pStyle w:val="Tabelle"/>
              <w:tabs>
                <w:tab w:val="right" w:pos="907"/>
              </w:tabs>
              <w:spacing w:before="20" w:after="20"/>
              <w:jc w:val="center"/>
              <w:rPr>
                <w:sz w:val="18"/>
                <w:szCs w:val="18"/>
              </w:rPr>
            </w:pPr>
            <w:r w:rsidRPr="002954BC">
              <w:rPr>
                <w:sz w:val="18"/>
                <w:szCs w:val="18"/>
              </w:rPr>
              <w:t>≤ 45 mm</w:t>
            </w:r>
          </w:p>
        </w:tc>
        <w:tc>
          <w:tcPr>
            <w:tcW w:w="1888" w:type="dxa"/>
            <w:tcBorders>
              <w:top w:val="single" w:sz="4" w:space="0" w:color="auto"/>
              <w:left w:val="single" w:sz="4" w:space="0" w:color="auto"/>
              <w:bottom w:val="single" w:sz="4" w:space="0" w:color="auto"/>
              <w:right w:val="single" w:sz="4" w:space="0" w:color="auto"/>
            </w:tcBorders>
            <w:vAlign w:val="center"/>
          </w:tcPr>
          <w:p w14:paraId="372D5928" w14:textId="77777777" w:rsidR="00033D72" w:rsidRPr="002954BC" w:rsidRDefault="00033D72" w:rsidP="00033D72">
            <w:pPr>
              <w:pStyle w:val="Tabelle"/>
              <w:spacing w:before="20" w:after="20"/>
              <w:ind w:left="340"/>
              <w:rPr>
                <w:sz w:val="18"/>
                <w:szCs w:val="18"/>
              </w:rPr>
            </w:pPr>
            <w:r w:rsidRPr="002954BC">
              <w:rPr>
                <w:sz w:val="18"/>
                <w:szCs w:val="18"/>
              </w:rPr>
              <w:t>&lt;   2 cm</w:t>
            </w:r>
            <w:r w:rsidRPr="002954BC">
              <w:rPr>
                <w:sz w:val="18"/>
                <w:szCs w:val="18"/>
                <w:vertAlign w:val="superscript"/>
              </w:rPr>
              <w:t>2</w:t>
            </w:r>
            <w:r w:rsidRPr="002954BC">
              <w:rPr>
                <w:sz w:val="18"/>
                <w:szCs w:val="18"/>
              </w:rPr>
              <w:t xml:space="preserve"> </w:t>
            </w:r>
          </w:p>
        </w:tc>
      </w:tr>
      <w:tr w:rsidR="00033D72" w:rsidRPr="002954BC" w14:paraId="792CD2F2" w14:textId="77777777" w:rsidTr="0094410E">
        <w:trPr>
          <w:jc w:val="center"/>
        </w:trPr>
        <w:tc>
          <w:tcPr>
            <w:tcW w:w="1218" w:type="dxa"/>
            <w:tcBorders>
              <w:top w:val="nil"/>
              <w:left w:val="single" w:sz="4" w:space="0" w:color="auto"/>
              <w:bottom w:val="nil"/>
              <w:right w:val="nil"/>
            </w:tcBorders>
            <w:vAlign w:val="center"/>
          </w:tcPr>
          <w:p w14:paraId="71E040D8" w14:textId="77777777" w:rsidR="00033D72" w:rsidRPr="002954BC" w:rsidRDefault="00033D72" w:rsidP="00033D72">
            <w:pPr>
              <w:pStyle w:val="Tabelle"/>
              <w:spacing w:before="20" w:after="20"/>
              <w:rPr>
                <w:sz w:val="18"/>
                <w:szCs w:val="18"/>
              </w:rPr>
            </w:pPr>
            <w:r w:rsidRPr="002954BC">
              <w:rPr>
                <w:sz w:val="18"/>
                <w:szCs w:val="18"/>
              </w:rPr>
              <w:t>P31S</w:t>
            </w:r>
          </w:p>
        </w:tc>
        <w:tc>
          <w:tcPr>
            <w:tcW w:w="2016" w:type="dxa"/>
            <w:tcBorders>
              <w:top w:val="single" w:sz="4" w:space="0" w:color="auto"/>
              <w:left w:val="nil"/>
              <w:bottom w:val="single" w:sz="4" w:space="0" w:color="auto"/>
              <w:right w:val="single" w:sz="4" w:space="0" w:color="auto"/>
            </w:tcBorders>
            <w:vAlign w:val="center"/>
          </w:tcPr>
          <w:p w14:paraId="4324941B" w14:textId="77777777" w:rsidR="00033D72" w:rsidRPr="002954BC" w:rsidRDefault="00033D72" w:rsidP="00033D72">
            <w:pPr>
              <w:pStyle w:val="Tabelle"/>
              <w:spacing w:before="20" w:after="20"/>
              <w:ind w:left="198"/>
              <w:rPr>
                <w:sz w:val="18"/>
                <w:szCs w:val="18"/>
              </w:rPr>
            </w:pPr>
            <w:r w:rsidRPr="002954BC">
              <w:rPr>
                <w:sz w:val="18"/>
                <w:szCs w:val="18"/>
              </w:rPr>
              <w:t>3.15 mm   à   31.5 mm</w:t>
            </w:r>
          </w:p>
        </w:tc>
        <w:tc>
          <w:tcPr>
            <w:tcW w:w="1181" w:type="dxa"/>
            <w:tcBorders>
              <w:top w:val="single" w:sz="4" w:space="0" w:color="auto"/>
              <w:left w:val="single" w:sz="4" w:space="0" w:color="auto"/>
              <w:bottom w:val="single" w:sz="4" w:space="0" w:color="auto"/>
              <w:right w:val="single" w:sz="4" w:space="0" w:color="auto"/>
            </w:tcBorders>
            <w:vAlign w:val="center"/>
          </w:tcPr>
          <w:p w14:paraId="6D52B08A" w14:textId="77777777" w:rsidR="00033D72" w:rsidRPr="002954BC" w:rsidRDefault="00033D72" w:rsidP="00033D72">
            <w:pPr>
              <w:pStyle w:val="Tabelle"/>
              <w:spacing w:before="20" w:after="20"/>
              <w:ind w:left="340"/>
              <w:rPr>
                <w:sz w:val="18"/>
                <w:szCs w:val="18"/>
              </w:rPr>
            </w:pPr>
            <w:r w:rsidRPr="002954BC">
              <w:rPr>
                <w:sz w:val="18"/>
                <w:szCs w:val="18"/>
              </w:rPr>
              <w:t>F10</w:t>
            </w:r>
          </w:p>
        </w:tc>
        <w:tc>
          <w:tcPr>
            <w:tcW w:w="1698" w:type="dxa"/>
            <w:tcBorders>
              <w:top w:val="single" w:sz="4" w:space="0" w:color="auto"/>
              <w:left w:val="single" w:sz="4" w:space="0" w:color="auto"/>
              <w:bottom w:val="single" w:sz="4" w:space="0" w:color="auto"/>
              <w:right w:val="single" w:sz="4" w:space="0" w:color="auto"/>
            </w:tcBorders>
            <w:vAlign w:val="center"/>
          </w:tcPr>
          <w:p w14:paraId="184B8B15" w14:textId="77777777" w:rsidR="00033D72" w:rsidRPr="002954BC" w:rsidRDefault="00033D72" w:rsidP="00033D72">
            <w:pPr>
              <w:pStyle w:val="Tabelle"/>
              <w:spacing w:before="20" w:after="20"/>
              <w:ind w:left="-85" w:right="198"/>
              <w:jc w:val="right"/>
              <w:rPr>
                <w:sz w:val="18"/>
                <w:szCs w:val="18"/>
              </w:rPr>
            </w:pPr>
            <w:r w:rsidRPr="002954BC">
              <w:rPr>
                <w:sz w:val="18"/>
                <w:szCs w:val="18"/>
              </w:rPr>
              <w:t>&gt; 45 mm,   ≤  6%</w:t>
            </w:r>
          </w:p>
        </w:tc>
        <w:tc>
          <w:tcPr>
            <w:tcW w:w="1276" w:type="dxa"/>
            <w:tcBorders>
              <w:top w:val="single" w:sz="4" w:space="0" w:color="auto"/>
              <w:left w:val="single" w:sz="4" w:space="0" w:color="auto"/>
              <w:bottom w:val="single" w:sz="4" w:space="0" w:color="auto"/>
              <w:right w:val="single" w:sz="4" w:space="0" w:color="auto"/>
            </w:tcBorders>
            <w:vAlign w:val="center"/>
          </w:tcPr>
          <w:p w14:paraId="25235C4D" w14:textId="77777777" w:rsidR="00033D72" w:rsidRPr="002954BC" w:rsidRDefault="00033D72" w:rsidP="00033D72">
            <w:pPr>
              <w:pStyle w:val="Tabelle"/>
              <w:tabs>
                <w:tab w:val="right" w:pos="907"/>
              </w:tabs>
              <w:spacing w:before="20" w:after="20"/>
              <w:jc w:val="center"/>
              <w:rPr>
                <w:sz w:val="18"/>
                <w:szCs w:val="18"/>
              </w:rPr>
            </w:pPr>
            <w:r w:rsidRPr="002954BC">
              <w:rPr>
                <w:sz w:val="18"/>
                <w:szCs w:val="18"/>
              </w:rPr>
              <w:t>≤ 150 mm</w:t>
            </w:r>
          </w:p>
        </w:tc>
        <w:tc>
          <w:tcPr>
            <w:tcW w:w="1888" w:type="dxa"/>
            <w:tcBorders>
              <w:top w:val="single" w:sz="4" w:space="0" w:color="auto"/>
              <w:left w:val="single" w:sz="4" w:space="0" w:color="auto"/>
              <w:bottom w:val="single" w:sz="4" w:space="0" w:color="auto"/>
              <w:right w:val="single" w:sz="4" w:space="0" w:color="auto"/>
            </w:tcBorders>
            <w:vAlign w:val="center"/>
          </w:tcPr>
          <w:p w14:paraId="5898CE3D" w14:textId="77777777" w:rsidR="00033D72" w:rsidRPr="002954BC" w:rsidRDefault="00033D72" w:rsidP="00033D72">
            <w:pPr>
              <w:pStyle w:val="Tabelle"/>
              <w:spacing w:before="20" w:after="20"/>
              <w:ind w:left="340"/>
              <w:rPr>
                <w:sz w:val="18"/>
                <w:szCs w:val="18"/>
              </w:rPr>
            </w:pPr>
            <w:bookmarkStart w:id="72" w:name="OLE_LINK5"/>
            <w:bookmarkStart w:id="73" w:name="OLE_LINK6"/>
            <w:r w:rsidRPr="002954BC">
              <w:rPr>
                <w:sz w:val="18"/>
                <w:szCs w:val="18"/>
              </w:rPr>
              <w:t>&lt;   4 cm</w:t>
            </w:r>
            <w:r w:rsidRPr="002954BC">
              <w:rPr>
                <w:sz w:val="18"/>
                <w:szCs w:val="18"/>
                <w:vertAlign w:val="superscript"/>
              </w:rPr>
              <w:t>2</w:t>
            </w:r>
            <w:r w:rsidRPr="002954BC">
              <w:rPr>
                <w:sz w:val="18"/>
                <w:szCs w:val="18"/>
              </w:rPr>
              <w:t xml:space="preserve"> </w:t>
            </w:r>
            <w:bookmarkEnd w:id="72"/>
            <w:bookmarkEnd w:id="73"/>
          </w:p>
        </w:tc>
      </w:tr>
      <w:tr w:rsidR="00033D72" w:rsidRPr="002954BC" w14:paraId="052E1C7C" w14:textId="77777777" w:rsidTr="0094410E">
        <w:trPr>
          <w:jc w:val="center"/>
        </w:trPr>
        <w:tc>
          <w:tcPr>
            <w:tcW w:w="1218" w:type="dxa"/>
            <w:tcBorders>
              <w:top w:val="nil"/>
              <w:left w:val="single" w:sz="4" w:space="0" w:color="auto"/>
              <w:bottom w:val="nil"/>
              <w:right w:val="nil"/>
            </w:tcBorders>
            <w:vAlign w:val="center"/>
          </w:tcPr>
          <w:p w14:paraId="47A5977B" w14:textId="77777777" w:rsidR="00033D72" w:rsidRPr="002954BC" w:rsidRDefault="00033D72" w:rsidP="00033D72">
            <w:pPr>
              <w:pStyle w:val="Tabelle"/>
              <w:spacing w:before="20" w:after="20"/>
              <w:rPr>
                <w:sz w:val="18"/>
                <w:szCs w:val="18"/>
              </w:rPr>
            </w:pPr>
            <w:r w:rsidRPr="002954BC">
              <w:rPr>
                <w:sz w:val="18"/>
                <w:szCs w:val="18"/>
              </w:rPr>
              <w:t>P31</w:t>
            </w:r>
          </w:p>
        </w:tc>
        <w:tc>
          <w:tcPr>
            <w:tcW w:w="2016" w:type="dxa"/>
            <w:tcBorders>
              <w:top w:val="single" w:sz="4" w:space="0" w:color="auto"/>
              <w:left w:val="nil"/>
              <w:bottom w:val="single" w:sz="4" w:space="0" w:color="auto"/>
              <w:right w:val="single" w:sz="4" w:space="0" w:color="auto"/>
            </w:tcBorders>
            <w:vAlign w:val="center"/>
          </w:tcPr>
          <w:p w14:paraId="36B13668" w14:textId="77777777" w:rsidR="00033D72" w:rsidRPr="002954BC" w:rsidRDefault="00033D72" w:rsidP="00033D72">
            <w:pPr>
              <w:pStyle w:val="Tabelle"/>
              <w:spacing w:before="20" w:after="20"/>
              <w:ind w:left="198"/>
              <w:rPr>
                <w:sz w:val="18"/>
                <w:szCs w:val="18"/>
              </w:rPr>
            </w:pPr>
            <w:r w:rsidRPr="002954BC">
              <w:rPr>
                <w:sz w:val="18"/>
                <w:szCs w:val="18"/>
              </w:rPr>
              <w:t>3.15 mm   à   31.5 mm</w:t>
            </w:r>
          </w:p>
        </w:tc>
        <w:tc>
          <w:tcPr>
            <w:tcW w:w="1181" w:type="dxa"/>
            <w:tcBorders>
              <w:top w:val="single" w:sz="4" w:space="0" w:color="auto"/>
              <w:left w:val="single" w:sz="4" w:space="0" w:color="auto"/>
              <w:bottom w:val="single" w:sz="4" w:space="0" w:color="auto"/>
              <w:right w:val="single" w:sz="4" w:space="0" w:color="auto"/>
            </w:tcBorders>
            <w:vAlign w:val="center"/>
          </w:tcPr>
          <w:p w14:paraId="4780FCC3" w14:textId="77777777" w:rsidR="00033D72" w:rsidRPr="002954BC" w:rsidRDefault="00033D72" w:rsidP="00033D72">
            <w:pPr>
              <w:pStyle w:val="Tabelle"/>
              <w:spacing w:before="20" w:after="20"/>
              <w:ind w:left="340"/>
              <w:rPr>
                <w:sz w:val="18"/>
                <w:szCs w:val="18"/>
              </w:rPr>
            </w:pPr>
            <w:r w:rsidRPr="002954BC">
              <w:rPr>
                <w:sz w:val="18"/>
                <w:szCs w:val="18"/>
              </w:rPr>
              <w:t xml:space="preserve">F25 </w:t>
            </w:r>
            <w:r w:rsidRPr="002954BC">
              <w:rPr>
                <w:sz w:val="18"/>
                <w:szCs w:val="18"/>
                <w:vertAlign w:val="superscript"/>
              </w:rPr>
              <w:t>2)</w:t>
            </w:r>
          </w:p>
        </w:tc>
        <w:tc>
          <w:tcPr>
            <w:tcW w:w="1698" w:type="dxa"/>
            <w:tcBorders>
              <w:top w:val="single" w:sz="4" w:space="0" w:color="auto"/>
              <w:left w:val="single" w:sz="4" w:space="0" w:color="auto"/>
              <w:bottom w:val="single" w:sz="4" w:space="0" w:color="auto"/>
              <w:right w:val="single" w:sz="4" w:space="0" w:color="auto"/>
            </w:tcBorders>
            <w:vAlign w:val="center"/>
          </w:tcPr>
          <w:p w14:paraId="3A6D9B88" w14:textId="77777777" w:rsidR="00033D72" w:rsidRPr="002954BC" w:rsidRDefault="00033D72" w:rsidP="00033D72">
            <w:pPr>
              <w:pStyle w:val="Tabelle"/>
              <w:spacing w:before="20" w:after="20"/>
              <w:ind w:left="-85" w:right="198"/>
              <w:jc w:val="right"/>
              <w:rPr>
                <w:sz w:val="18"/>
                <w:szCs w:val="18"/>
              </w:rPr>
            </w:pPr>
            <w:r w:rsidRPr="002954BC">
              <w:rPr>
                <w:sz w:val="18"/>
                <w:szCs w:val="18"/>
              </w:rPr>
              <w:t>&gt; 45 mm,   ≤  6%</w:t>
            </w:r>
          </w:p>
        </w:tc>
        <w:tc>
          <w:tcPr>
            <w:tcW w:w="1276" w:type="dxa"/>
            <w:tcBorders>
              <w:top w:val="single" w:sz="4" w:space="0" w:color="auto"/>
              <w:left w:val="single" w:sz="4" w:space="0" w:color="auto"/>
              <w:bottom w:val="single" w:sz="4" w:space="0" w:color="auto"/>
              <w:right w:val="single" w:sz="4" w:space="0" w:color="auto"/>
            </w:tcBorders>
            <w:vAlign w:val="center"/>
          </w:tcPr>
          <w:p w14:paraId="19F49051" w14:textId="77777777" w:rsidR="00033D72" w:rsidRPr="002954BC" w:rsidRDefault="00033D72" w:rsidP="00033D72">
            <w:pPr>
              <w:pStyle w:val="Tabelle"/>
              <w:tabs>
                <w:tab w:val="right" w:pos="907"/>
              </w:tabs>
              <w:spacing w:before="20" w:after="20"/>
              <w:jc w:val="center"/>
              <w:rPr>
                <w:sz w:val="18"/>
                <w:szCs w:val="18"/>
              </w:rPr>
            </w:pPr>
            <w:r w:rsidRPr="002954BC">
              <w:rPr>
                <w:sz w:val="18"/>
                <w:szCs w:val="18"/>
              </w:rPr>
              <w:t>≤ 200 mm</w:t>
            </w:r>
          </w:p>
        </w:tc>
        <w:tc>
          <w:tcPr>
            <w:tcW w:w="1888" w:type="dxa"/>
            <w:tcBorders>
              <w:top w:val="single" w:sz="4" w:space="0" w:color="auto"/>
              <w:left w:val="single" w:sz="4" w:space="0" w:color="auto"/>
              <w:bottom w:val="single" w:sz="4" w:space="0" w:color="auto"/>
              <w:right w:val="single" w:sz="4" w:space="0" w:color="auto"/>
            </w:tcBorders>
            <w:vAlign w:val="center"/>
          </w:tcPr>
          <w:p w14:paraId="56513A15" w14:textId="77777777" w:rsidR="00033D72" w:rsidRPr="002954BC" w:rsidRDefault="00033D72" w:rsidP="00033D72">
            <w:pPr>
              <w:pStyle w:val="Tabelle"/>
              <w:spacing w:before="20" w:after="20"/>
              <w:ind w:left="340"/>
              <w:rPr>
                <w:sz w:val="18"/>
                <w:szCs w:val="18"/>
              </w:rPr>
            </w:pPr>
            <w:bookmarkStart w:id="74" w:name="OLE_LINK7"/>
            <w:bookmarkStart w:id="75" w:name="OLE_LINK8"/>
            <w:r w:rsidRPr="002954BC">
              <w:rPr>
                <w:sz w:val="18"/>
                <w:szCs w:val="18"/>
              </w:rPr>
              <w:t>&lt;   4 cm</w:t>
            </w:r>
            <w:r w:rsidRPr="002954BC">
              <w:rPr>
                <w:sz w:val="18"/>
                <w:szCs w:val="18"/>
                <w:vertAlign w:val="superscript"/>
              </w:rPr>
              <w:t xml:space="preserve">2 </w:t>
            </w:r>
            <w:r w:rsidRPr="002954BC">
              <w:rPr>
                <w:sz w:val="18"/>
                <w:szCs w:val="18"/>
              </w:rPr>
              <w:t xml:space="preserve"> </w:t>
            </w:r>
            <w:r w:rsidRPr="002954BC">
              <w:rPr>
                <w:sz w:val="18"/>
                <w:szCs w:val="18"/>
                <w:vertAlign w:val="superscript"/>
              </w:rPr>
              <w:t>4)</w:t>
            </w:r>
            <w:bookmarkEnd w:id="74"/>
            <w:bookmarkEnd w:id="75"/>
          </w:p>
        </w:tc>
      </w:tr>
      <w:tr w:rsidR="00033D72" w:rsidRPr="002954BC" w14:paraId="0C1BEFF3" w14:textId="77777777" w:rsidTr="0094410E">
        <w:trPr>
          <w:jc w:val="center"/>
        </w:trPr>
        <w:tc>
          <w:tcPr>
            <w:tcW w:w="1218" w:type="dxa"/>
            <w:tcBorders>
              <w:top w:val="nil"/>
              <w:left w:val="single" w:sz="4" w:space="0" w:color="auto"/>
              <w:bottom w:val="nil"/>
              <w:right w:val="nil"/>
            </w:tcBorders>
            <w:vAlign w:val="center"/>
          </w:tcPr>
          <w:p w14:paraId="55078741" w14:textId="77777777" w:rsidR="00033D72" w:rsidRPr="002954BC" w:rsidRDefault="00033D72" w:rsidP="00033D72">
            <w:pPr>
              <w:pStyle w:val="Tabelle"/>
              <w:spacing w:before="20" w:after="20"/>
              <w:rPr>
                <w:sz w:val="18"/>
                <w:szCs w:val="18"/>
              </w:rPr>
            </w:pPr>
            <w:r w:rsidRPr="002954BC">
              <w:rPr>
                <w:sz w:val="18"/>
                <w:szCs w:val="18"/>
              </w:rPr>
              <w:t>P45S</w:t>
            </w:r>
          </w:p>
        </w:tc>
        <w:tc>
          <w:tcPr>
            <w:tcW w:w="2016" w:type="dxa"/>
            <w:tcBorders>
              <w:top w:val="single" w:sz="4" w:space="0" w:color="auto"/>
              <w:left w:val="nil"/>
              <w:bottom w:val="single" w:sz="4" w:space="0" w:color="auto"/>
              <w:right w:val="single" w:sz="4" w:space="0" w:color="auto"/>
            </w:tcBorders>
            <w:vAlign w:val="center"/>
          </w:tcPr>
          <w:p w14:paraId="1CDCAA06" w14:textId="77777777" w:rsidR="00033D72" w:rsidRPr="002954BC" w:rsidRDefault="00033D72" w:rsidP="00033D72">
            <w:pPr>
              <w:pStyle w:val="Tabelle"/>
              <w:spacing w:before="20" w:after="20"/>
              <w:ind w:left="198"/>
              <w:rPr>
                <w:sz w:val="18"/>
                <w:szCs w:val="18"/>
              </w:rPr>
            </w:pPr>
            <w:r w:rsidRPr="002954BC">
              <w:rPr>
                <w:sz w:val="18"/>
                <w:szCs w:val="18"/>
              </w:rPr>
              <w:t>3.15 mm   à      45 mm</w:t>
            </w:r>
          </w:p>
        </w:tc>
        <w:tc>
          <w:tcPr>
            <w:tcW w:w="1181" w:type="dxa"/>
            <w:tcBorders>
              <w:top w:val="single" w:sz="4" w:space="0" w:color="auto"/>
              <w:left w:val="single" w:sz="4" w:space="0" w:color="auto"/>
              <w:bottom w:val="single" w:sz="4" w:space="0" w:color="auto"/>
              <w:right w:val="single" w:sz="4" w:space="0" w:color="auto"/>
            </w:tcBorders>
            <w:vAlign w:val="center"/>
          </w:tcPr>
          <w:p w14:paraId="587360C0" w14:textId="77777777" w:rsidR="00033D72" w:rsidRPr="002954BC" w:rsidRDefault="00033D72" w:rsidP="00033D72">
            <w:pPr>
              <w:pStyle w:val="Tabelle"/>
              <w:spacing w:before="20" w:after="20"/>
              <w:ind w:left="340"/>
              <w:rPr>
                <w:sz w:val="18"/>
                <w:szCs w:val="18"/>
              </w:rPr>
            </w:pPr>
            <w:r w:rsidRPr="002954BC">
              <w:rPr>
                <w:sz w:val="18"/>
                <w:szCs w:val="18"/>
              </w:rPr>
              <w:t>F10</w:t>
            </w:r>
          </w:p>
        </w:tc>
        <w:tc>
          <w:tcPr>
            <w:tcW w:w="1698" w:type="dxa"/>
            <w:tcBorders>
              <w:top w:val="single" w:sz="4" w:space="0" w:color="auto"/>
              <w:left w:val="single" w:sz="4" w:space="0" w:color="auto"/>
              <w:bottom w:val="single" w:sz="4" w:space="0" w:color="auto"/>
              <w:right w:val="single" w:sz="4" w:space="0" w:color="auto"/>
            </w:tcBorders>
            <w:vAlign w:val="center"/>
          </w:tcPr>
          <w:p w14:paraId="5D5384E8" w14:textId="77777777" w:rsidR="00033D72" w:rsidRPr="002954BC" w:rsidRDefault="00033D72" w:rsidP="00033D72">
            <w:pPr>
              <w:pStyle w:val="Tabelle"/>
              <w:spacing w:before="20" w:after="20"/>
              <w:ind w:left="-85" w:right="198"/>
              <w:jc w:val="right"/>
              <w:rPr>
                <w:sz w:val="18"/>
                <w:szCs w:val="18"/>
              </w:rPr>
            </w:pPr>
            <w:r w:rsidRPr="002954BC">
              <w:rPr>
                <w:sz w:val="18"/>
                <w:szCs w:val="18"/>
              </w:rPr>
              <w:t>&gt; 63 mm,  ≤ 10%</w:t>
            </w:r>
          </w:p>
        </w:tc>
        <w:tc>
          <w:tcPr>
            <w:tcW w:w="1276" w:type="dxa"/>
            <w:tcBorders>
              <w:top w:val="single" w:sz="4" w:space="0" w:color="auto"/>
              <w:left w:val="single" w:sz="4" w:space="0" w:color="auto"/>
              <w:bottom w:val="single" w:sz="4" w:space="0" w:color="auto"/>
              <w:right w:val="single" w:sz="4" w:space="0" w:color="auto"/>
            </w:tcBorders>
            <w:vAlign w:val="center"/>
          </w:tcPr>
          <w:p w14:paraId="681EAC58" w14:textId="77777777" w:rsidR="00033D72" w:rsidRPr="002954BC" w:rsidRDefault="00033D72" w:rsidP="00033D72">
            <w:pPr>
              <w:pStyle w:val="Tabelle"/>
              <w:tabs>
                <w:tab w:val="right" w:pos="907"/>
              </w:tabs>
              <w:spacing w:before="20" w:after="20"/>
              <w:jc w:val="center"/>
              <w:rPr>
                <w:sz w:val="18"/>
                <w:szCs w:val="18"/>
              </w:rPr>
            </w:pPr>
            <w:r w:rsidRPr="002954BC">
              <w:rPr>
                <w:sz w:val="18"/>
                <w:szCs w:val="18"/>
              </w:rPr>
              <w:t>≤ 200 mm</w:t>
            </w:r>
          </w:p>
        </w:tc>
        <w:tc>
          <w:tcPr>
            <w:tcW w:w="1888" w:type="dxa"/>
            <w:tcBorders>
              <w:top w:val="single" w:sz="4" w:space="0" w:color="auto"/>
              <w:left w:val="single" w:sz="4" w:space="0" w:color="auto"/>
              <w:bottom w:val="single" w:sz="4" w:space="0" w:color="auto"/>
              <w:right w:val="single" w:sz="4" w:space="0" w:color="auto"/>
            </w:tcBorders>
            <w:vAlign w:val="center"/>
          </w:tcPr>
          <w:p w14:paraId="7BC693AB" w14:textId="77777777" w:rsidR="00033D72" w:rsidRPr="002954BC" w:rsidRDefault="00033D72" w:rsidP="00033D72">
            <w:pPr>
              <w:pStyle w:val="Tabelle"/>
              <w:spacing w:before="20" w:after="20"/>
              <w:ind w:left="340"/>
              <w:rPr>
                <w:sz w:val="18"/>
                <w:szCs w:val="18"/>
              </w:rPr>
            </w:pPr>
            <w:r w:rsidRPr="002954BC">
              <w:rPr>
                <w:sz w:val="18"/>
                <w:szCs w:val="18"/>
              </w:rPr>
              <w:t>&lt;   6 cm</w:t>
            </w:r>
            <w:r w:rsidRPr="002954BC">
              <w:rPr>
                <w:sz w:val="18"/>
                <w:szCs w:val="18"/>
                <w:vertAlign w:val="superscript"/>
              </w:rPr>
              <w:t>2</w:t>
            </w:r>
            <w:r w:rsidRPr="002954BC">
              <w:rPr>
                <w:sz w:val="18"/>
                <w:szCs w:val="18"/>
              </w:rPr>
              <w:t xml:space="preserve"> </w:t>
            </w:r>
          </w:p>
        </w:tc>
      </w:tr>
      <w:tr w:rsidR="00033D72" w:rsidRPr="002954BC" w14:paraId="72F9645C" w14:textId="77777777" w:rsidTr="0094410E">
        <w:trPr>
          <w:jc w:val="center"/>
        </w:trPr>
        <w:tc>
          <w:tcPr>
            <w:tcW w:w="1218" w:type="dxa"/>
            <w:tcBorders>
              <w:top w:val="nil"/>
              <w:left w:val="single" w:sz="4" w:space="0" w:color="auto"/>
              <w:bottom w:val="nil"/>
              <w:right w:val="nil"/>
            </w:tcBorders>
            <w:vAlign w:val="center"/>
          </w:tcPr>
          <w:p w14:paraId="26D0F540" w14:textId="77777777" w:rsidR="00033D72" w:rsidRPr="002954BC" w:rsidRDefault="00033D72" w:rsidP="00033D72">
            <w:pPr>
              <w:pStyle w:val="Tabelle"/>
              <w:spacing w:before="20" w:after="20"/>
              <w:rPr>
                <w:sz w:val="18"/>
                <w:szCs w:val="18"/>
              </w:rPr>
            </w:pPr>
            <w:r w:rsidRPr="002954BC">
              <w:rPr>
                <w:sz w:val="18"/>
                <w:szCs w:val="18"/>
              </w:rPr>
              <w:t>P45</w:t>
            </w:r>
          </w:p>
        </w:tc>
        <w:tc>
          <w:tcPr>
            <w:tcW w:w="2016" w:type="dxa"/>
            <w:tcBorders>
              <w:top w:val="single" w:sz="4" w:space="0" w:color="auto"/>
              <w:left w:val="nil"/>
              <w:bottom w:val="single" w:sz="4" w:space="0" w:color="auto"/>
              <w:right w:val="single" w:sz="4" w:space="0" w:color="auto"/>
            </w:tcBorders>
            <w:vAlign w:val="center"/>
          </w:tcPr>
          <w:p w14:paraId="395D6607" w14:textId="77777777" w:rsidR="00033D72" w:rsidRPr="002954BC" w:rsidRDefault="00033D72" w:rsidP="00033D72">
            <w:pPr>
              <w:pStyle w:val="Tabelle"/>
              <w:spacing w:before="20" w:after="20"/>
              <w:ind w:left="198"/>
              <w:rPr>
                <w:sz w:val="18"/>
                <w:szCs w:val="18"/>
              </w:rPr>
            </w:pPr>
            <w:r w:rsidRPr="002954BC">
              <w:rPr>
                <w:sz w:val="18"/>
                <w:szCs w:val="18"/>
              </w:rPr>
              <w:t xml:space="preserve">3.15 mm   à      45 mm </w:t>
            </w:r>
          </w:p>
        </w:tc>
        <w:tc>
          <w:tcPr>
            <w:tcW w:w="1181" w:type="dxa"/>
            <w:tcBorders>
              <w:top w:val="single" w:sz="4" w:space="0" w:color="auto"/>
              <w:left w:val="single" w:sz="4" w:space="0" w:color="auto"/>
              <w:bottom w:val="single" w:sz="4" w:space="0" w:color="auto"/>
              <w:right w:val="single" w:sz="4" w:space="0" w:color="auto"/>
            </w:tcBorders>
            <w:vAlign w:val="center"/>
          </w:tcPr>
          <w:p w14:paraId="4F1FE2D9" w14:textId="77777777" w:rsidR="00033D72" w:rsidRPr="002954BC" w:rsidRDefault="00033D72" w:rsidP="00033D72">
            <w:pPr>
              <w:pStyle w:val="Tabelle"/>
              <w:spacing w:before="20" w:after="20"/>
              <w:ind w:left="340"/>
              <w:rPr>
                <w:sz w:val="18"/>
                <w:szCs w:val="18"/>
              </w:rPr>
            </w:pPr>
            <w:r w:rsidRPr="002954BC">
              <w:rPr>
                <w:sz w:val="18"/>
                <w:szCs w:val="18"/>
              </w:rPr>
              <w:t xml:space="preserve">F25 </w:t>
            </w:r>
            <w:r w:rsidRPr="002954BC">
              <w:rPr>
                <w:sz w:val="18"/>
                <w:szCs w:val="18"/>
                <w:vertAlign w:val="superscript"/>
              </w:rPr>
              <w:t>2)</w:t>
            </w:r>
          </w:p>
        </w:tc>
        <w:tc>
          <w:tcPr>
            <w:tcW w:w="1698" w:type="dxa"/>
            <w:tcBorders>
              <w:top w:val="single" w:sz="4" w:space="0" w:color="auto"/>
              <w:left w:val="single" w:sz="4" w:space="0" w:color="auto"/>
              <w:bottom w:val="single" w:sz="4" w:space="0" w:color="auto"/>
              <w:right w:val="single" w:sz="4" w:space="0" w:color="auto"/>
            </w:tcBorders>
            <w:vAlign w:val="center"/>
          </w:tcPr>
          <w:p w14:paraId="154E838A" w14:textId="77777777" w:rsidR="00033D72" w:rsidRPr="002954BC" w:rsidRDefault="00033D72" w:rsidP="00033D72">
            <w:pPr>
              <w:pStyle w:val="Tabelle"/>
              <w:spacing w:before="20" w:after="20"/>
              <w:ind w:left="-85" w:right="198"/>
              <w:jc w:val="right"/>
              <w:rPr>
                <w:sz w:val="18"/>
                <w:szCs w:val="18"/>
              </w:rPr>
            </w:pPr>
            <w:r w:rsidRPr="002954BC">
              <w:rPr>
                <w:sz w:val="18"/>
                <w:szCs w:val="18"/>
              </w:rPr>
              <w:t>&gt; 63 mm,  ≤ 10%</w:t>
            </w:r>
          </w:p>
        </w:tc>
        <w:tc>
          <w:tcPr>
            <w:tcW w:w="1276" w:type="dxa"/>
            <w:tcBorders>
              <w:top w:val="single" w:sz="4" w:space="0" w:color="auto"/>
              <w:left w:val="single" w:sz="4" w:space="0" w:color="auto"/>
              <w:bottom w:val="single" w:sz="4" w:space="0" w:color="auto"/>
              <w:right w:val="single" w:sz="4" w:space="0" w:color="auto"/>
            </w:tcBorders>
            <w:vAlign w:val="center"/>
          </w:tcPr>
          <w:p w14:paraId="0018FD68" w14:textId="77777777" w:rsidR="00033D72" w:rsidRPr="002954BC" w:rsidRDefault="00033D72" w:rsidP="00033D72">
            <w:pPr>
              <w:pStyle w:val="Tabelle"/>
              <w:tabs>
                <w:tab w:val="right" w:pos="907"/>
              </w:tabs>
              <w:spacing w:before="20" w:after="20"/>
              <w:jc w:val="center"/>
              <w:rPr>
                <w:sz w:val="18"/>
                <w:szCs w:val="18"/>
              </w:rPr>
            </w:pPr>
            <w:r w:rsidRPr="002954BC">
              <w:rPr>
                <w:sz w:val="18"/>
                <w:szCs w:val="18"/>
              </w:rPr>
              <w:t>≤ 350 mm</w:t>
            </w:r>
          </w:p>
        </w:tc>
        <w:tc>
          <w:tcPr>
            <w:tcW w:w="1888" w:type="dxa"/>
            <w:tcBorders>
              <w:top w:val="single" w:sz="4" w:space="0" w:color="auto"/>
              <w:left w:val="single" w:sz="4" w:space="0" w:color="auto"/>
              <w:bottom w:val="single" w:sz="4" w:space="0" w:color="auto"/>
              <w:right w:val="single" w:sz="4" w:space="0" w:color="auto"/>
            </w:tcBorders>
            <w:vAlign w:val="center"/>
          </w:tcPr>
          <w:p w14:paraId="59BE4211" w14:textId="77777777" w:rsidR="00033D72" w:rsidRPr="002954BC" w:rsidRDefault="00033D72" w:rsidP="00033D72">
            <w:pPr>
              <w:pStyle w:val="Tabelle"/>
              <w:spacing w:before="20" w:after="20"/>
              <w:ind w:left="340"/>
              <w:rPr>
                <w:sz w:val="18"/>
                <w:szCs w:val="18"/>
              </w:rPr>
            </w:pPr>
            <w:r w:rsidRPr="002954BC">
              <w:rPr>
                <w:sz w:val="18"/>
                <w:szCs w:val="18"/>
              </w:rPr>
              <w:t>&lt;   6 cm</w:t>
            </w:r>
            <w:r w:rsidRPr="002954BC">
              <w:rPr>
                <w:sz w:val="18"/>
                <w:szCs w:val="18"/>
                <w:vertAlign w:val="superscript"/>
              </w:rPr>
              <w:t xml:space="preserve">2 </w:t>
            </w:r>
            <w:r w:rsidRPr="002954BC">
              <w:rPr>
                <w:sz w:val="18"/>
                <w:szCs w:val="18"/>
              </w:rPr>
              <w:t xml:space="preserve"> </w:t>
            </w:r>
            <w:r w:rsidRPr="002954BC">
              <w:rPr>
                <w:sz w:val="18"/>
                <w:szCs w:val="18"/>
                <w:vertAlign w:val="superscript"/>
              </w:rPr>
              <w:t>4)</w:t>
            </w:r>
          </w:p>
        </w:tc>
      </w:tr>
      <w:tr w:rsidR="00033D72" w:rsidRPr="002954BC" w14:paraId="7CBEF957" w14:textId="77777777" w:rsidTr="0094410E">
        <w:trPr>
          <w:jc w:val="center"/>
        </w:trPr>
        <w:tc>
          <w:tcPr>
            <w:tcW w:w="1218" w:type="dxa"/>
            <w:tcBorders>
              <w:top w:val="nil"/>
              <w:left w:val="single" w:sz="4" w:space="0" w:color="auto"/>
              <w:bottom w:val="nil"/>
              <w:right w:val="nil"/>
            </w:tcBorders>
            <w:vAlign w:val="center"/>
          </w:tcPr>
          <w:p w14:paraId="648C1142" w14:textId="77777777" w:rsidR="00033D72" w:rsidRPr="002954BC" w:rsidRDefault="00033D72" w:rsidP="00033D72">
            <w:pPr>
              <w:pStyle w:val="Tabelle"/>
              <w:spacing w:before="20" w:after="20"/>
              <w:rPr>
                <w:sz w:val="18"/>
                <w:szCs w:val="18"/>
              </w:rPr>
            </w:pPr>
            <w:r w:rsidRPr="002954BC">
              <w:rPr>
                <w:sz w:val="18"/>
                <w:szCs w:val="18"/>
              </w:rPr>
              <w:t>P63</w:t>
            </w:r>
          </w:p>
        </w:tc>
        <w:tc>
          <w:tcPr>
            <w:tcW w:w="2016" w:type="dxa"/>
            <w:tcBorders>
              <w:top w:val="single" w:sz="4" w:space="0" w:color="auto"/>
              <w:left w:val="nil"/>
              <w:bottom w:val="single" w:sz="4" w:space="0" w:color="auto"/>
              <w:right w:val="single" w:sz="4" w:space="0" w:color="auto"/>
            </w:tcBorders>
            <w:vAlign w:val="center"/>
          </w:tcPr>
          <w:p w14:paraId="6C7F0A48" w14:textId="77777777" w:rsidR="00033D72" w:rsidRPr="002954BC" w:rsidRDefault="00033D72" w:rsidP="00033D72">
            <w:pPr>
              <w:pStyle w:val="Tabelle"/>
              <w:spacing w:before="20" w:after="20"/>
              <w:ind w:left="198"/>
              <w:rPr>
                <w:sz w:val="18"/>
                <w:szCs w:val="18"/>
              </w:rPr>
            </w:pPr>
            <w:r w:rsidRPr="002954BC">
              <w:rPr>
                <w:sz w:val="18"/>
                <w:szCs w:val="18"/>
              </w:rPr>
              <w:t>3.15 mm   à      63 mm</w:t>
            </w:r>
          </w:p>
        </w:tc>
        <w:tc>
          <w:tcPr>
            <w:tcW w:w="1181" w:type="dxa"/>
            <w:tcBorders>
              <w:top w:val="single" w:sz="4" w:space="0" w:color="auto"/>
              <w:left w:val="single" w:sz="4" w:space="0" w:color="auto"/>
              <w:bottom w:val="single" w:sz="4" w:space="0" w:color="auto"/>
              <w:right w:val="single" w:sz="4" w:space="0" w:color="auto"/>
            </w:tcBorders>
            <w:vAlign w:val="center"/>
          </w:tcPr>
          <w:p w14:paraId="60BA6F47" w14:textId="77777777" w:rsidR="00033D72" w:rsidRPr="002954BC" w:rsidRDefault="00033D72" w:rsidP="00033D72">
            <w:pPr>
              <w:pStyle w:val="Tabelle"/>
              <w:spacing w:before="20" w:after="20"/>
              <w:ind w:right="454"/>
              <w:jc w:val="right"/>
              <w:rPr>
                <w:sz w:val="18"/>
                <w:szCs w:val="18"/>
                <w:vertAlign w:val="superscript"/>
              </w:rPr>
            </w:pPr>
            <w:r w:rsidRPr="002954BC">
              <w:rPr>
                <w:sz w:val="18"/>
                <w:szCs w:val="18"/>
                <w:vertAlign w:val="superscript"/>
              </w:rPr>
              <w:t>3)</w:t>
            </w:r>
          </w:p>
        </w:tc>
        <w:tc>
          <w:tcPr>
            <w:tcW w:w="1698" w:type="dxa"/>
            <w:tcBorders>
              <w:top w:val="single" w:sz="4" w:space="0" w:color="auto"/>
              <w:left w:val="single" w:sz="4" w:space="0" w:color="auto"/>
              <w:bottom w:val="single" w:sz="4" w:space="0" w:color="auto"/>
              <w:right w:val="single" w:sz="4" w:space="0" w:color="auto"/>
            </w:tcBorders>
            <w:vAlign w:val="center"/>
          </w:tcPr>
          <w:p w14:paraId="6B4BF233" w14:textId="77777777" w:rsidR="00033D72" w:rsidRPr="002954BC" w:rsidRDefault="00033D72" w:rsidP="00033D72">
            <w:pPr>
              <w:pStyle w:val="Tabelle"/>
              <w:spacing w:before="20" w:after="20"/>
              <w:ind w:left="-85" w:right="198"/>
              <w:jc w:val="right"/>
              <w:rPr>
                <w:sz w:val="18"/>
                <w:szCs w:val="18"/>
              </w:rPr>
            </w:pPr>
            <w:r w:rsidRPr="002954BC">
              <w:rPr>
                <w:sz w:val="18"/>
                <w:szCs w:val="18"/>
              </w:rPr>
              <w:t>&gt; 100 mm,  ≤ 10%</w:t>
            </w:r>
          </w:p>
        </w:tc>
        <w:tc>
          <w:tcPr>
            <w:tcW w:w="1276" w:type="dxa"/>
            <w:tcBorders>
              <w:top w:val="single" w:sz="4" w:space="0" w:color="auto"/>
              <w:left w:val="single" w:sz="4" w:space="0" w:color="auto"/>
              <w:bottom w:val="single" w:sz="4" w:space="0" w:color="auto"/>
              <w:right w:val="single" w:sz="4" w:space="0" w:color="auto"/>
            </w:tcBorders>
            <w:vAlign w:val="center"/>
          </w:tcPr>
          <w:p w14:paraId="5B976E96" w14:textId="77777777" w:rsidR="00033D72" w:rsidRPr="002954BC" w:rsidRDefault="00033D72" w:rsidP="00033D72">
            <w:pPr>
              <w:pStyle w:val="Tabelle"/>
              <w:tabs>
                <w:tab w:val="right" w:pos="907"/>
              </w:tabs>
              <w:spacing w:before="20" w:after="20"/>
              <w:jc w:val="center"/>
              <w:rPr>
                <w:sz w:val="18"/>
                <w:szCs w:val="18"/>
              </w:rPr>
            </w:pPr>
            <w:r w:rsidRPr="002954BC">
              <w:rPr>
                <w:sz w:val="18"/>
                <w:szCs w:val="18"/>
              </w:rPr>
              <w:t>≤ 350 mm</w:t>
            </w:r>
          </w:p>
        </w:tc>
        <w:tc>
          <w:tcPr>
            <w:tcW w:w="1888" w:type="dxa"/>
            <w:tcBorders>
              <w:top w:val="single" w:sz="4" w:space="0" w:color="auto"/>
              <w:left w:val="single" w:sz="4" w:space="0" w:color="auto"/>
              <w:bottom w:val="single" w:sz="4" w:space="0" w:color="auto"/>
              <w:right w:val="single" w:sz="4" w:space="0" w:color="auto"/>
            </w:tcBorders>
            <w:vAlign w:val="center"/>
          </w:tcPr>
          <w:p w14:paraId="5B7A453C" w14:textId="77777777" w:rsidR="00033D72" w:rsidRPr="002954BC" w:rsidRDefault="00033D72" w:rsidP="00033D72">
            <w:pPr>
              <w:pStyle w:val="Tabelle"/>
              <w:spacing w:before="20" w:after="20"/>
              <w:ind w:left="340"/>
              <w:rPr>
                <w:sz w:val="18"/>
                <w:szCs w:val="18"/>
              </w:rPr>
            </w:pPr>
            <w:r w:rsidRPr="002954BC">
              <w:rPr>
                <w:sz w:val="18"/>
                <w:szCs w:val="18"/>
              </w:rPr>
              <w:t>&lt;   8 cm</w:t>
            </w:r>
            <w:r w:rsidRPr="002954BC">
              <w:rPr>
                <w:sz w:val="18"/>
                <w:szCs w:val="18"/>
                <w:vertAlign w:val="superscript"/>
              </w:rPr>
              <w:t xml:space="preserve">2 </w:t>
            </w:r>
            <w:r w:rsidRPr="002954BC">
              <w:rPr>
                <w:sz w:val="18"/>
                <w:szCs w:val="18"/>
              </w:rPr>
              <w:t xml:space="preserve"> </w:t>
            </w:r>
            <w:r w:rsidRPr="002954BC">
              <w:rPr>
                <w:sz w:val="18"/>
                <w:szCs w:val="18"/>
                <w:vertAlign w:val="superscript"/>
              </w:rPr>
              <w:t>4)</w:t>
            </w:r>
          </w:p>
        </w:tc>
      </w:tr>
      <w:tr w:rsidR="00033D72" w:rsidRPr="002954BC" w14:paraId="16F1748A" w14:textId="77777777" w:rsidTr="0094410E">
        <w:trPr>
          <w:jc w:val="center"/>
        </w:trPr>
        <w:tc>
          <w:tcPr>
            <w:tcW w:w="1218" w:type="dxa"/>
            <w:tcBorders>
              <w:top w:val="nil"/>
              <w:left w:val="single" w:sz="4" w:space="0" w:color="auto"/>
              <w:bottom w:val="nil"/>
              <w:right w:val="nil"/>
            </w:tcBorders>
            <w:vAlign w:val="center"/>
          </w:tcPr>
          <w:p w14:paraId="45708A0C" w14:textId="77777777" w:rsidR="00033D72" w:rsidRPr="002954BC" w:rsidRDefault="00033D72" w:rsidP="00033D72">
            <w:pPr>
              <w:pStyle w:val="Tabelle"/>
              <w:spacing w:before="20" w:after="20"/>
              <w:rPr>
                <w:sz w:val="18"/>
                <w:szCs w:val="18"/>
              </w:rPr>
            </w:pPr>
            <w:r w:rsidRPr="002954BC">
              <w:rPr>
                <w:sz w:val="18"/>
                <w:szCs w:val="18"/>
              </w:rPr>
              <w:t>P100</w:t>
            </w:r>
          </w:p>
        </w:tc>
        <w:tc>
          <w:tcPr>
            <w:tcW w:w="2016" w:type="dxa"/>
            <w:tcBorders>
              <w:top w:val="single" w:sz="4" w:space="0" w:color="auto"/>
              <w:left w:val="nil"/>
              <w:bottom w:val="single" w:sz="4" w:space="0" w:color="auto"/>
              <w:right w:val="single" w:sz="4" w:space="0" w:color="auto"/>
            </w:tcBorders>
            <w:vAlign w:val="center"/>
          </w:tcPr>
          <w:p w14:paraId="096CC98D" w14:textId="77777777" w:rsidR="00033D72" w:rsidRPr="002954BC" w:rsidRDefault="00033D72" w:rsidP="00033D72">
            <w:pPr>
              <w:pStyle w:val="Tabelle"/>
              <w:spacing w:before="20" w:after="20"/>
              <w:ind w:left="198"/>
              <w:rPr>
                <w:sz w:val="18"/>
                <w:szCs w:val="18"/>
              </w:rPr>
            </w:pPr>
            <w:r w:rsidRPr="002954BC">
              <w:rPr>
                <w:sz w:val="18"/>
                <w:szCs w:val="18"/>
              </w:rPr>
              <w:t>3.15 mm   à    100 mm</w:t>
            </w:r>
          </w:p>
        </w:tc>
        <w:tc>
          <w:tcPr>
            <w:tcW w:w="1181" w:type="dxa"/>
            <w:tcBorders>
              <w:top w:val="single" w:sz="4" w:space="0" w:color="auto"/>
              <w:left w:val="single" w:sz="4" w:space="0" w:color="auto"/>
              <w:bottom w:val="single" w:sz="4" w:space="0" w:color="auto"/>
              <w:right w:val="single" w:sz="4" w:space="0" w:color="auto"/>
            </w:tcBorders>
            <w:vAlign w:val="center"/>
          </w:tcPr>
          <w:p w14:paraId="2D7CDBDF" w14:textId="77777777" w:rsidR="00033D72" w:rsidRPr="002954BC" w:rsidRDefault="00033D72" w:rsidP="00033D72">
            <w:pPr>
              <w:pStyle w:val="Tabelle"/>
              <w:spacing w:before="20" w:after="20"/>
              <w:ind w:right="454"/>
              <w:jc w:val="right"/>
              <w:rPr>
                <w:sz w:val="18"/>
                <w:szCs w:val="18"/>
                <w:vertAlign w:val="superscript"/>
              </w:rPr>
            </w:pPr>
            <w:r w:rsidRPr="002954BC">
              <w:rPr>
                <w:sz w:val="18"/>
                <w:szCs w:val="18"/>
                <w:vertAlign w:val="superscript"/>
              </w:rPr>
              <w:t>3)</w:t>
            </w:r>
          </w:p>
        </w:tc>
        <w:tc>
          <w:tcPr>
            <w:tcW w:w="1698" w:type="dxa"/>
            <w:tcBorders>
              <w:top w:val="single" w:sz="4" w:space="0" w:color="auto"/>
              <w:left w:val="single" w:sz="4" w:space="0" w:color="auto"/>
              <w:bottom w:val="single" w:sz="4" w:space="0" w:color="auto"/>
              <w:right w:val="single" w:sz="4" w:space="0" w:color="auto"/>
            </w:tcBorders>
            <w:vAlign w:val="center"/>
          </w:tcPr>
          <w:p w14:paraId="2A0BD5F3" w14:textId="77777777" w:rsidR="00033D72" w:rsidRPr="002954BC" w:rsidRDefault="00033D72" w:rsidP="00033D72">
            <w:pPr>
              <w:pStyle w:val="Tabelle"/>
              <w:spacing w:before="20" w:after="20"/>
              <w:ind w:left="-85" w:right="198"/>
              <w:jc w:val="right"/>
              <w:rPr>
                <w:sz w:val="18"/>
                <w:szCs w:val="18"/>
              </w:rPr>
            </w:pPr>
            <w:r w:rsidRPr="002954BC">
              <w:rPr>
                <w:sz w:val="18"/>
                <w:szCs w:val="18"/>
              </w:rPr>
              <w:t>&gt; 150 mm,  ≤ 10%</w:t>
            </w:r>
          </w:p>
        </w:tc>
        <w:tc>
          <w:tcPr>
            <w:tcW w:w="1276" w:type="dxa"/>
            <w:tcBorders>
              <w:top w:val="single" w:sz="4" w:space="0" w:color="auto"/>
              <w:left w:val="single" w:sz="4" w:space="0" w:color="auto"/>
              <w:bottom w:val="single" w:sz="4" w:space="0" w:color="auto"/>
              <w:right w:val="single" w:sz="4" w:space="0" w:color="auto"/>
            </w:tcBorders>
            <w:vAlign w:val="center"/>
          </w:tcPr>
          <w:p w14:paraId="231BA040" w14:textId="77777777" w:rsidR="00033D72" w:rsidRPr="002954BC" w:rsidRDefault="00033D72" w:rsidP="00033D72">
            <w:pPr>
              <w:pStyle w:val="Tabelle"/>
              <w:tabs>
                <w:tab w:val="right" w:pos="907"/>
              </w:tabs>
              <w:spacing w:before="20" w:after="20"/>
              <w:jc w:val="center"/>
              <w:rPr>
                <w:sz w:val="18"/>
                <w:szCs w:val="18"/>
              </w:rPr>
            </w:pPr>
            <w:r w:rsidRPr="002954BC">
              <w:rPr>
                <w:sz w:val="18"/>
                <w:szCs w:val="18"/>
              </w:rPr>
              <w:t>≤ 350 mm</w:t>
            </w:r>
          </w:p>
        </w:tc>
        <w:tc>
          <w:tcPr>
            <w:tcW w:w="1888" w:type="dxa"/>
            <w:tcBorders>
              <w:top w:val="single" w:sz="4" w:space="0" w:color="auto"/>
              <w:left w:val="single" w:sz="4" w:space="0" w:color="auto"/>
              <w:bottom w:val="single" w:sz="4" w:space="0" w:color="auto"/>
              <w:right w:val="single" w:sz="4" w:space="0" w:color="auto"/>
            </w:tcBorders>
            <w:vAlign w:val="center"/>
          </w:tcPr>
          <w:p w14:paraId="75DF69F9" w14:textId="77777777" w:rsidR="00033D72" w:rsidRPr="002954BC" w:rsidRDefault="00033D72" w:rsidP="00033D72">
            <w:pPr>
              <w:pStyle w:val="Tabelle"/>
              <w:spacing w:before="20" w:after="20"/>
              <w:ind w:left="340"/>
              <w:rPr>
                <w:sz w:val="18"/>
                <w:szCs w:val="18"/>
              </w:rPr>
            </w:pPr>
            <w:r w:rsidRPr="002954BC">
              <w:rPr>
                <w:sz w:val="18"/>
                <w:szCs w:val="18"/>
              </w:rPr>
              <w:t>&lt; 12 cm</w:t>
            </w:r>
            <w:r w:rsidRPr="002954BC">
              <w:rPr>
                <w:sz w:val="18"/>
                <w:szCs w:val="18"/>
                <w:vertAlign w:val="superscript"/>
              </w:rPr>
              <w:t xml:space="preserve">2 </w:t>
            </w:r>
            <w:r w:rsidRPr="002954BC">
              <w:rPr>
                <w:sz w:val="18"/>
                <w:szCs w:val="18"/>
              </w:rPr>
              <w:t xml:space="preserve"> </w:t>
            </w:r>
            <w:r w:rsidRPr="002954BC">
              <w:rPr>
                <w:sz w:val="18"/>
                <w:szCs w:val="18"/>
                <w:vertAlign w:val="superscript"/>
              </w:rPr>
              <w:t>4)</w:t>
            </w:r>
          </w:p>
        </w:tc>
      </w:tr>
      <w:tr w:rsidR="00033D72" w:rsidRPr="002954BC" w14:paraId="2F969382" w14:textId="77777777" w:rsidTr="0094410E">
        <w:trPr>
          <w:jc w:val="center"/>
        </w:trPr>
        <w:tc>
          <w:tcPr>
            <w:tcW w:w="9280" w:type="dxa"/>
            <w:gridSpan w:val="6"/>
            <w:tcBorders>
              <w:top w:val="single" w:sz="4" w:space="0" w:color="auto"/>
              <w:left w:val="single" w:sz="4" w:space="0" w:color="auto"/>
              <w:bottom w:val="single" w:sz="4" w:space="0" w:color="auto"/>
              <w:right w:val="single" w:sz="4" w:space="0" w:color="auto"/>
            </w:tcBorders>
          </w:tcPr>
          <w:p w14:paraId="48108802" w14:textId="77777777" w:rsidR="00033D72" w:rsidRPr="002954BC" w:rsidRDefault="00033D72" w:rsidP="00033D72">
            <w:pPr>
              <w:pStyle w:val="Tabelle"/>
              <w:tabs>
                <w:tab w:val="left" w:pos="279"/>
              </w:tabs>
              <w:spacing w:before="20" w:line="160" w:lineRule="exact"/>
              <w:ind w:left="278" w:hanging="278"/>
              <w:rPr>
                <w:sz w:val="16"/>
                <w:szCs w:val="16"/>
                <w:lang w:val="fr-FR"/>
              </w:rPr>
            </w:pPr>
            <w:r w:rsidRPr="002954BC">
              <w:rPr>
                <w:sz w:val="16"/>
                <w:szCs w:val="16"/>
                <w:vertAlign w:val="superscript"/>
              </w:rPr>
              <w:t>1)</w:t>
            </w:r>
            <w:r w:rsidRPr="002954BC">
              <w:rPr>
                <w:sz w:val="16"/>
                <w:szCs w:val="16"/>
              </w:rPr>
              <w:tab/>
            </w:r>
            <w:r w:rsidRPr="002954BC">
              <w:rPr>
                <w:sz w:val="16"/>
                <w:szCs w:val="16"/>
                <w:lang w:val="fr-FR"/>
              </w:rPr>
              <w:t>Les valeurs numériques (classe P) de dimensions correspondent à la granulométrie des particules (au moins 60 % en masse) passant à travers un tamis à trous ronds de la taille indiquée (ISO 17827-1). Pour écorces non déchiquettées et écorces déchiquettées, la fraction principale y compris la fraction fine doit totaliser au moins 95 % en masse. Utiliser les classes S pour les plaquettes de bois et le combustible bois broyé pour des applications commerciales à petite échelle et en habitations. Mentionner la classe de propriété présentant la plus petite référence numérique possible.</w:t>
            </w:r>
          </w:p>
          <w:p w14:paraId="3D3E7F35" w14:textId="77777777" w:rsidR="00033D72" w:rsidRPr="002954BC" w:rsidRDefault="00033D72" w:rsidP="00033D72">
            <w:pPr>
              <w:pStyle w:val="Tabelle"/>
              <w:tabs>
                <w:tab w:val="left" w:pos="279"/>
              </w:tabs>
              <w:spacing w:before="20"/>
              <w:ind w:left="278" w:hanging="278"/>
              <w:rPr>
                <w:sz w:val="16"/>
                <w:szCs w:val="16"/>
                <w:lang w:val="fr-FR"/>
              </w:rPr>
            </w:pPr>
            <w:r w:rsidRPr="002954BC">
              <w:rPr>
                <w:sz w:val="16"/>
                <w:szCs w:val="16"/>
                <w:vertAlign w:val="superscript"/>
                <w:lang w:val="fr-FR"/>
              </w:rPr>
              <w:t>2)</w:t>
            </w:r>
            <w:r w:rsidRPr="002954BC">
              <w:rPr>
                <w:sz w:val="16"/>
                <w:szCs w:val="16"/>
                <w:vertAlign w:val="superscript"/>
                <w:lang w:val="fr-FR"/>
              </w:rPr>
              <w:tab/>
            </w:r>
            <w:r w:rsidRPr="002954BC">
              <w:rPr>
                <w:sz w:val="16"/>
                <w:szCs w:val="16"/>
                <w:lang w:val="fr-FR"/>
              </w:rPr>
              <w:t>y compris feuilles, aiguilles et branches</w:t>
            </w:r>
          </w:p>
          <w:p w14:paraId="21A2DCDD" w14:textId="77777777" w:rsidR="00033D72" w:rsidRPr="002954BC" w:rsidRDefault="00033D72" w:rsidP="00033D72">
            <w:pPr>
              <w:pStyle w:val="Tabelle"/>
              <w:tabs>
                <w:tab w:val="left" w:pos="279"/>
              </w:tabs>
              <w:spacing w:before="20"/>
              <w:ind w:left="278" w:hanging="278"/>
              <w:rPr>
                <w:sz w:val="16"/>
                <w:szCs w:val="16"/>
                <w:lang w:val="fr-FR"/>
              </w:rPr>
            </w:pPr>
            <w:bookmarkStart w:id="76" w:name="OLE_LINK3"/>
            <w:bookmarkStart w:id="77" w:name="OLE_LINK4"/>
            <w:r w:rsidRPr="002954BC">
              <w:rPr>
                <w:sz w:val="16"/>
                <w:szCs w:val="16"/>
                <w:vertAlign w:val="superscript"/>
                <w:lang w:val="fr-FR"/>
              </w:rPr>
              <w:t>3)</w:t>
            </w:r>
            <w:bookmarkStart w:id="78" w:name="OLE_LINK1"/>
            <w:bookmarkStart w:id="79" w:name="OLE_LINK2"/>
            <w:bookmarkEnd w:id="76"/>
            <w:bookmarkEnd w:id="77"/>
            <w:r w:rsidRPr="002954BC">
              <w:rPr>
                <w:sz w:val="16"/>
                <w:szCs w:val="16"/>
                <w:lang w:val="fr-FR"/>
              </w:rPr>
              <w:tab/>
              <w:t xml:space="preserve">Fraction fine varie selon combustible </w:t>
            </w:r>
            <w:bookmarkEnd w:id="78"/>
            <w:bookmarkEnd w:id="79"/>
          </w:p>
          <w:p w14:paraId="7FFFBE22" w14:textId="77777777" w:rsidR="00033D72" w:rsidRPr="002954BC" w:rsidRDefault="00033D72" w:rsidP="00033D72">
            <w:pPr>
              <w:pStyle w:val="Tabelle"/>
              <w:tabs>
                <w:tab w:val="left" w:pos="279"/>
              </w:tabs>
              <w:spacing w:before="20"/>
              <w:ind w:left="278" w:hanging="278"/>
              <w:rPr>
                <w:sz w:val="16"/>
                <w:szCs w:val="16"/>
                <w:lang w:val="fr-FR"/>
              </w:rPr>
            </w:pPr>
            <w:r w:rsidRPr="002954BC">
              <w:rPr>
                <w:sz w:val="16"/>
                <w:szCs w:val="16"/>
                <w:vertAlign w:val="superscript"/>
                <w:lang w:val="fr-FR"/>
              </w:rPr>
              <w:t>4)</w:t>
            </w:r>
            <w:r w:rsidRPr="002954BC">
              <w:rPr>
                <w:sz w:val="16"/>
                <w:szCs w:val="16"/>
                <w:lang w:val="fr-FR"/>
              </w:rPr>
              <w:tab/>
              <w:t>Recommandation en écart avec la norme: Pour les systèmes de transport du combustible et les systèmes d’alimentation de foyer avec des vis sans fin</w:t>
            </w:r>
          </w:p>
          <w:p w14:paraId="112E12DE" w14:textId="77777777" w:rsidR="00033D72" w:rsidRPr="002954BC" w:rsidRDefault="00033D72" w:rsidP="00033D72">
            <w:pPr>
              <w:pStyle w:val="Tabelle"/>
              <w:tabs>
                <w:tab w:val="left" w:pos="279"/>
              </w:tabs>
              <w:spacing w:before="20" w:after="20"/>
              <w:ind w:left="278" w:hanging="278"/>
              <w:rPr>
                <w:sz w:val="16"/>
                <w:szCs w:val="16"/>
              </w:rPr>
            </w:pPr>
            <w:r w:rsidRPr="002954BC">
              <w:rPr>
                <w:sz w:val="16"/>
                <w:szCs w:val="16"/>
                <w:lang w:val="fr-FR"/>
              </w:rPr>
              <w:t>*</w:t>
            </w:r>
            <w:r w:rsidRPr="002954BC">
              <w:rPr>
                <w:sz w:val="16"/>
                <w:szCs w:val="16"/>
                <w:lang w:val="fr-FR"/>
              </w:rPr>
              <w:tab/>
              <w:t>Dimensions de particules à réception en % en masse</w:t>
            </w:r>
          </w:p>
        </w:tc>
      </w:tr>
    </w:tbl>
    <w:p w14:paraId="3EA5B94B" w14:textId="77777777" w:rsidR="00033D72" w:rsidRPr="002954BC" w:rsidRDefault="00033D72" w:rsidP="00033D72">
      <w:pPr>
        <w:pStyle w:val="Kopfzeile"/>
        <w:tabs>
          <w:tab w:val="clear" w:pos="4536"/>
          <w:tab w:val="clear" w:pos="9072"/>
        </w:tabs>
        <w:spacing w:before="120"/>
        <w:rPr>
          <w:color w:val="000000"/>
          <w:sz w:val="20"/>
        </w:rPr>
      </w:pPr>
      <w:r w:rsidRPr="002954BC">
        <w:rPr>
          <w:color w:val="000000"/>
          <w:sz w:val="20"/>
        </w:rPr>
        <w:lastRenderedPageBreak/>
        <w:t>Indiquer si les assortiments individuels de combustibles sont utilisés séparément, sous forme mixte ou en combinaisons définies</w:t>
      </w:r>
    </w:p>
    <w:p w14:paraId="76C24EA1" w14:textId="77777777" w:rsidR="00033D72" w:rsidRPr="002954BC" w:rsidRDefault="00033D72" w:rsidP="00033D72">
      <w:pPr>
        <w:pStyle w:val="Kopfzeile"/>
        <w:tabs>
          <w:tab w:val="clear" w:pos="4536"/>
          <w:tab w:val="clear" w:pos="9072"/>
        </w:tabs>
        <w:rPr>
          <w:color w:val="000000"/>
          <w:sz w:val="20"/>
        </w:rPr>
      </w:pPr>
      <w:r w:rsidRPr="002954BC">
        <w:rPr>
          <w:color w:val="000000"/>
          <w:sz w:val="20"/>
        </w:rPr>
        <w:sym w:font="Wingdings" w:char="F0A8"/>
      </w:r>
      <w:r w:rsidRPr="002954BC">
        <w:rPr>
          <w:color w:val="000000"/>
          <w:sz w:val="20"/>
        </w:rPr>
        <w:t xml:space="preserve"> combustion séparée des assortiments</w:t>
      </w:r>
    </w:p>
    <w:p w14:paraId="174F7545" w14:textId="77777777" w:rsidR="00033D72" w:rsidRPr="002954BC" w:rsidRDefault="00033D72" w:rsidP="00033D72">
      <w:pPr>
        <w:pStyle w:val="Kopfzeile"/>
        <w:tabs>
          <w:tab w:val="clear" w:pos="4536"/>
          <w:tab w:val="clear" w:pos="9072"/>
        </w:tabs>
        <w:rPr>
          <w:color w:val="000000"/>
          <w:sz w:val="20"/>
        </w:rPr>
      </w:pPr>
      <w:r w:rsidRPr="002954BC">
        <w:rPr>
          <w:color w:val="000000"/>
          <w:sz w:val="20"/>
        </w:rPr>
        <w:sym w:font="Wingdings" w:char="F0A8"/>
      </w:r>
      <w:r w:rsidRPr="002954BC">
        <w:rPr>
          <w:color w:val="000000"/>
          <w:sz w:val="20"/>
        </w:rPr>
        <w:t xml:space="preserve"> combustion mixte des assortiments, selon proportion annuelle moyenne</w:t>
      </w:r>
    </w:p>
    <w:p w14:paraId="5E52986E" w14:textId="77777777" w:rsidR="00033D72" w:rsidRPr="002954BC" w:rsidRDefault="00033D72" w:rsidP="00033D72">
      <w:pPr>
        <w:pStyle w:val="Kopfzeile"/>
        <w:tabs>
          <w:tab w:val="clear" w:pos="4536"/>
          <w:tab w:val="clear" w:pos="9072"/>
          <w:tab w:val="left" w:leader="dot" w:pos="5670"/>
        </w:tabs>
        <w:rPr>
          <w:color w:val="000000"/>
          <w:sz w:val="20"/>
        </w:rPr>
      </w:pPr>
      <w:r w:rsidRPr="002954BC">
        <w:rPr>
          <w:color w:val="000000"/>
          <w:sz w:val="20"/>
        </w:rPr>
        <w:sym w:font="Wingdings" w:char="F0A8"/>
      </w:r>
      <w:r w:rsidRPr="002954BC">
        <w:rPr>
          <w:color w:val="000000"/>
          <w:sz w:val="20"/>
        </w:rPr>
        <w:t xml:space="preserve"> combinaisons d'assortiments de combustibles distincts (indiquer la combinaison ci-dessous)</w:t>
      </w:r>
    </w:p>
    <w:p w14:paraId="21AE8EED" w14:textId="77777777" w:rsidR="00033D72" w:rsidRPr="002954BC" w:rsidRDefault="00033D72" w:rsidP="00033D72">
      <w:pPr>
        <w:pStyle w:val="Kopfzeile"/>
        <w:shd w:val="pct25" w:color="auto" w:fill="FFFFFF"/>
        <w:tabs>
          <w:tab w:val="clear" w:pos="4536"/>
          <w:tab w:val="clear" w:pos="9072"/>
          <w:tab w:val="left" w:leader="dot" w:pos="9356"/>
        </w:tabs>
        <w:ind w:left="284"/>
        <w:rPr>
          <w:color w:val="000000"/>
          <w:sz w:val="20"/>
        </w:rPr>
      </w:pPr>
      <w:r w:rsidRPr="002954BC">
        <w:rPr>
          <w:color w:val="000000"/>
          <w:sz w:val="20"/>
        </w:rPr>
        <w:tab/>
      </w:r>
    </w:p>
    <w:p w14:paraId="40ADE134" w14:textId="77777777" w:rsidR="00033D72" w:rsidRPr="002954BC" w:rsidRDefault="00033D72" w:rsidP="00033D72">
      <w:pPr>
        <w:pStyle w:val="Kopfzeile"/>
        <w:shd w:val="pct25" w:color="auto" w:fill="FFFFFF"/>
        <w:tabs>
          <w:tab w:val="clear" w:pos="4536"/>
          <w:tab w:val="clear" w:pos="9072"/>
          <w:tab w:val="left" w:leader="dot" w:pos="9356"/>
        </w:tabs>
        <w:ind w:left="284"/>
        <w:rPr>
          <w:color w:val="000000"/>
          <w:sz w:val="20"/>
        </w:rPr>
      </w:pPr>
      <w:r w:rsidRPr="002954BC">
        <w:rPr>
          <w:color w:val="000000"/>
          <w:sz w:val="20"/>
        </w:rPr>
        <w:tab/>
      </w:r>
    </w:p>
    <w:p w14:paraId="69A57030" w14:textId="77777777" w:rsidR="00033D72" w:rsidRPr="002954BC" w:rsidRDefault="00033D72" w:rsidP="00033D72">
      <w:pPr>
        <w:pStyle w:val="Kopfzeile"/>
        <w:shd w:val="pct25" w:color="auto" w:fill="FFFFFF"/>
        <w:tabs>
          <w:tab w:val="clear" w:pos="4536"/>
          <w:tab w:val="clear" w:pos="9072"/>
          <w:tab w:val="left" w:leader="dot" w:pos="9356"/>
        </w:tabs>
        <w:ind w:left="284"/>
        <w:rPr>
          <w:color w:val="000000"/>
          <w:sz w:val="20"/>
        </w:rPr>
      </w:pPr>
      <w:r w:rsidRPr="002954BC">
        <w:rPr>
          <w:color w:val="000000"/>
          <w:sz w:val="20"/>
        </w:rPr>
        <w:tab/>
      </w:r>
    </w:p>
    <w:p w14:paraId="0ACDDBA6" w14:textId="77777777" w:rsidR="00033D72" w:rsidRPr="002954BC" w:rsidRDefault="00033D72" w:rsidP="00033D72">
      <w:pPr>
        <w:pStyle w:val="Kopfzeile"/>
        <w:shd w:val="pct25" w:color="auto" w:fill="FFFFFF"/>
        <w:tabs>
          <w:tab w:val="clear" w:pos="4536"/>
          <w:tab w:val="clear" w:pos="9072"/>
          <w:tab w:val="left" w:leader="dot" w:pos="9356"/>
        </w:tabs>
        <w:ind w:left="284"/>
        <w:rPr>
          <w:color w:val="000000"/>
          <w:sz w:val="20"/>
        </w:rPr>
      </w:pPr>
      <w:r w:rsidRPr="002954BC">
        <w:rPr>
          <w:color w:val="000000"/>
          <w:sz w:val="20"/>
        </w:rPr>
        <w:tab/>
      </w:r>
    </w:p>
    <w:p w14:paraId="16702C99" w14:textId="77777777" w:rsidR="00033D72" w:rsidRPr="002954BC" w:rsidRDefault="00033D72" w:rsidP="00033D72">
      <w:pPr>
        <w:pStyle w:val="Kopfzeile"/>
        <w:tabs>
          <w:tab w:val="clear" w:pos="4536"/>
          <w:tab w:val="clear" w:pos="9072"/>
          <w:tab w:val="left" w:leader="dot" w:pos="5670"/>
        </w:tabs>
        <w:rPr>
          <w:color w:val="000000"/>
          <w:sz w:val="20"/>
        </w:rPr>
      </w:pPr>
      <w:r w:rsidRPr="002954BC">
        <w:rPr>
          <w:color w:val="000000"/>
          <w:sz w:val="20"/>
        </w:rPr>
        <w:sym w:font="Wingdings" w:char="F0A8"/>
      </w:r>
      <w:r w:rsidRPr="002954BC">
        <w:rPr>
          <w:color w:val="000000"/>
          <w:sz w:val="20"/>
        </w:rPr>
        <w:t xml:space="preserve"> Indications supplémentaires sur feuille séparée </w:t>
      </w:r>
      <w:r w:rsidRPr="009622FD">
        <w:rPr>
          <w:color w:val="000000"/>
          <w:sz w:val="20"/>
          <w:highlight w:val="lightGray"/>
        </w:rPr>
        <w:t>......</w:t>
      </w:r>
      <w:r w:rsidRPr="002954BC">
        <w:rPr>
          <w:color w:val="000000"/>
          <w:sz w:val="20"/>
        </w:rPr>
        <w:t xml:space="preserve"> </w:t>
      </w:r>
      <w:r w:rsidRPr="002954BC">
        <w:rPr>
          <w:color w:val="000000"/>
          <w:sz w:val="16"/>
        </w:rPr>
        <w:t>(voir tableau 12 dans le Guide QM)</w:t>
      </w:r>
    </w:p>
    <w:p w14:paraId="686BB362" w14:textId="77777777" w:rsidR="00033D72" w:rsidRPr="002954BC" w:rsidRDefault="00033D72" w:rsidP="00033D72">
      <w:pPr>
        <w:pStyle w:val="Kopfzeile"/>
        <w:tabs>
          <w:tab w:val="clear" w:pos="4536"/>
          <w:tab w:val="left" w:leader="dot" w:pos="9072"/>
        </w:tabs>
        <w:spacing w:before="120"/>
        <w:rPr>
          <w:color w:val="000000"/>
          <w:sz w:val="20"/>
        </w:rPr>
      </w:pPr>
      <w:r w:rsidRPr="002954BC">
        <w:rPr>
          <w:color w:val="000000"/>
          <w:sz w:val="20"/>
        </w:rPr>
        <w:sym w:font="Wingdings" w:char="F0A1"/>
      </w:r>
      <w:r w:rsidRPr="002954BC">
        <w:rPr>
          <w:color w:val="000000"/>
          <w:sz w:val="20"/>
        </w:rPr>
        <w:t xml:space="preserve"> Réserves du fournisseur de la chaudière, si la combustion de certains combustibles ou de certaines</w:t>
      </w:r>
      <w:r w:rsidRPr="002954BC">
        <w:rPr>
          <w:color w:val="000000"/>
        </w:rPr>
        <w:br/>
      </w:r>
      <w:r w:rsidRPr="002954BC">
        <w:rPr>
          <w:color w:val="000000"/>
          <w:sz w:val="20"/>
        </w:rPr>
        <w:t xml:space="preserve">    combinaisons de combustibles ne sont pas possibles: </w:t>
      </w:r>
      <w:r w:rsidRPr="002954BC">
        <w:rPr>
          <w:color w:val="000000"/>
          <w:sz w:val="20"/>
        </w:rPr>
        <w:tab/>
      </w:r>
    </w:p>
    <w:p w14:paraId="06CDB396" w14:textId="77777777" w:rsidR="003825D0" w:rsidRPr="002954BC" w:rsidRDefault="00033D72" w:rsidP="00033D72">
      <w:pPr>
        <w:pStyle w:val="Kopfzeile"/>
        <w:tabs>
          <w:tab w:val="clear" w:pos="4536"/>
          <w:tab w:val="left" w:leader="dot" w:pos="9072"/>
        </w:tabs>
        <w:spacing w:after="120"/>
        <w:rPr>
          <w:color w:val="000000"/>
          <w:sz w:val="20"/>
        </w:rPr>
      </w:pPr>
      <w:r w:rsidRPr="002954BC">
        <w:rPr>
          <w:color w:val="000000"/>
          <w:sz w:val="20"/>
        </w:rPr>
        <w:tab/>
      </w:r>
    </w:p>
    <w:p w14:paraId="1C6F3412" w14:textId="77777777" w:rsidR="003F17F1" w:rsidRPr="002954BC" w:rsidRDefault="003F17F1">
      <w:pPr>
        <w:pStyle w:val="berschrift2"/>
        <w:rPr>
          <w:color w:val="000000"/>
        </w:rPr>
      </w:pPr>
      <w:bookmarkStart w:id="80" w:name="_Toc263573885"/>
      <w:bookmarkStart w:id="81" w:name="_Toc349555749"/>
      <w:bookmarkStart w:id="82" w:name="_Toc358556923"/>
      <w:r w:rsidRPr="002954BC">
        <w:rPr>
          <w:color w:val="000000"/>
        </w:rPr>
        <w:t>2.8</w:t>
      </w:r>
      <w:r w:rsidRPr="002954BC">
        <w:rPr>
          <w:color w:val="000000"/>
        </w:rPr>
        <w:tab/>
        <w:t>Délais</w:t>
      </w:r>
      <w:bookmarkEnd w:id="80"/>
      <w:bookmarkEnd w:id="81"/>
      <w:bookmarkEnd w:id="82"/>
    </w:p>
    <w:tbl>
      <w:tblPr>
        <w:tblW w:w="9499" w:type="dxa"/>
        <w:jc w:val="center"/>
        <w:tblLayout w:type="fixed"/>
        <w:tblCellMar>
          <w:left w:w="70" w:type="dxa"/>
          <w:right w:w="70" w:type="dxa"/>
        </w:tblCellMar>
        <w:tblLook w:val="0000" w:firstRow="0" w:lastRow="0" w:firstColumn="0" w:lastColumn="0" w:noHBand="0" w:noVBand="0"/>
      </w:tblPr>
      <w:tblGrid>
        <w:gridCol w:w="3553"/>
        <w:gridCol w:w="5946"/>
      </w:tblGrid>
      <w:tr w:rsidR="003F17F1" w:rsidRPr="002954BC" w14:paraId="668F4215" w14:textId="77777777">
        <w:trPr>
          <w:jc w:val="center"/>
        </w:trPr>
        <w:tc>
          <w:tcPr>
            <w:tcW w:w="3553" w:type="dxa"/>
          </w:tcPr>
          <w:p w14:paraId="712D6151" w14:textId="77777777" w:rsidR="003F17F1" w:rsidRPr="002954BC" w:rsidRDefault="003F17F1">
            <w:pPr>
              <w:spacing w:before="120" w:after="120"/>
              <w:rPr>
                <w:color w:val="000000"/>
                <w:sz w:val="20"/>
              </w:rPr>
            </w:pPr>
            <w:r w:rsidRPr="002954BC">
              <w:rPr>
                <w:color w:val="000000"/>
                <w:sz w:val="20"/>
              </w:rPr>
              <w:t>Déroulement de l’offre</w:t>
            </w:r>
          </w:p>
        </w:tc>
        <w:tc>
          <w:tcPr>
            <w:tcW w:w="5946" w:type="dxa"/>
          </w:tcPr>
          <w:p w14:paraId="74FB44E7" w14:textId="77777777" w:rsidR="003F17F1" w:rsidRPr="002954BC" w:rsidRDefault="003F17F1">
            <w:pPr>
              <w:spacing w:before="120" w:after="120"/>
              <w:rPr>
                <w:color w:val="000000"/>
                <w:sz w:val="20"/>
              </w:rPr>
            </w:pPr>
          </w:p>
        </w:tc>
      </w:tr>
      <w:tr w:rsidR="003F17F1" w:rsidRPr="002954BC" w14:paraId="1F2A6CB5" w14:textId="77777777">
        <w:trPr>
          <w:jc w:val="center"/>
        </w:trPr>
        <w:tc>
          <w:tcPr>
            <w:tcW w:w="3553" w:type="dxa"/>
          </w:tcPr>
          <w:p w14:paraId="20E71CB0" w14:textId="77777777" w:rsidR="003F17F1" w:rsidRPr="002954BC" w:rsidRDefault="003F17F1">
            <w:pPr>
              <w:rPr>
                <w:color w:val="000000"/>
                <w:sz w:val="20"/>
              </w:rPr>
            </w:pPr>
            <w:r w:rsidRPr="002954BC">
              <w:rPr>
                <w:color w:val="000000"/>
                <w:sz w:val="20"/>
              </w:rPr>
              <w:t>Délai de remise de l’offre</w:t>
            </w:r>
            <w:r w:rsidR="00037F85" w:rsidRPr="002954BC">
              <w:rPr>
                <w:color w:val="000000"/>
                <w:sz w:val="20"/>
              </w:rPr>
              <w:t>:</w:t>
            </w:r>
          </w:p>
        </w:tc>
        <w:tc>
          <w:tcPr>
            <w:tcW w:w="5946" w:type="dxa"/>
          </w:tcPr>
          <w:p w14:paraId="5D44457B" w14:textId="77777777" w:rsidR="003F17F1" w:rsidRPr="009622FD" w:rsidRDefault="003F17F1">
            <w:pPr>
              <w:pStyle w:val="Kopfzeile"/>
              <w:tabs>
                <w:tab w:val="clear" w:pos="4536"/>
                <w:tab w:val="clear" w:pos="9072"/>
                <w:tab w:val="left" w:leader="dot" w:pos="9356"/>
              </w:tabs>
              <w:rPr>
                <w:color w:val="000000"/>
                <w:sz w:val="20"/>
                <w:highlight w:val="lightGray"/>
              </w:rPr>
            </w:pPr>
            <w:r w:rsidRPr="009622FD">
              <w:rPr>
                <w:color w:val="000000"/>
                <w:sz w:val="20"/>
                <w:highlight w:val="lightGray"/>
              </w:rPr>
              <w:tab/>
            </w:r>
          </w:p>
        </w:tc>
      </w:tr>
      <w:tr w:rsidR="003F17F1" w:rsidRPr="002954BC" w14:paraId="65B3DF20" w14:textId="77777777">
        <w:trPr>
          <w:jc w:val="center"/>
        </w:trPr>
        <w:tc>
          <w:tcPr>
            <w:tcW w:w="3553" w:type="dxa"/>
          </w:tcPr>
          <w:p w14:paraId="39991A3F" w14:textId="77777777" w:rsidR="003F17F1" w:rsidRPr="002954BC" w:rsidRDefault="003F17F1">
            <w:pPr>
              <w:rPr>
                <w:color w:val="000000"/>
                <w:sz w:val="20"/>
              </w:rPr>
            </w:pPr>
            <w:r w:rsidRPr="002954BC">
              <w:rPr>
                <w:color w:val="000000"/>
                <w:sz w:val="20"/>
              </w:rPr>
              <w:t>Délai d’adjudication:</w:t>
            </w:r>
          </w:p>
        </w:tc>
        <w:tc>
          <w:tcPr>
            <w:tcW w:w="5946" w:type="dxa"/>
          </w:tcPr>
          <w:p w14:paraId="4190A918" w14:textId="77777777" w:rsidR="003F17F1" w:rsidRPr="009622FD" w:rsidRDefault="003F17F1">
            <w:pPr>
              <w:pStyle w:val="Kopfzeile"/>
              <w:tabs>
                <w:tab w:val="clear" w:pos="4536"/>
                <w:tab w:val="clear" w:pos="9072"/>
                <w:tab w:val="left" w:leader="dot" w:pos="9356"/>
              </w:tabs>
              <w:rPr>
                <w:color w:val="000000"/>
                <w:sz w:val="20"/>
                <w:highlight w:val="lightGray"/>
              </w:rPr>
            </w:pPr>
            <w:r w:rsidRPr="009622FD">
              <w:rPr>
                <w:color w:val="000000"/>
                <w:sz w:val="20"/>
                <w:highlight w:val="lightGray"/>
              </w:rPr>
              <w:tab/>
            </w:r>
          </w:p>
        </w:tc>
      </w:tr>
      <w:tr w:rsidR="003F17F1" w:rsidRPr="002954BC" w14:paraId="7F10CDDE" w14:textId="77777777">
        <w:trPr>
          <w:jc w:val="center"/>
        </w:trPr>
        <w:tc>
          <w:tcPr>
            <w:tcW w:w="3553" w:type="dxa"/>
          </w:tcPr>
          <w:p w14:paraId="4083AD8F" w14:textId="77777777" w:rsidR="003F17F1" w:rsidRPr="002954BC" w:rsidRDefault="003F17F1">
            <w:pPr>
              <w:rPr>
                <w:color w:val="000000"/>
                <w:sz w:val="20"/>
              </w:rPr>
            </w:pPr>
            <w:r w:rsidRPr="002954BC">
              <w:rPr>
                <w:color w:val="000000"/>
                <w:sz w:val="20"/>
              </w:rPr>
              <w:t>Délai de livraison</w:t>
            </w:r>
            <w:r w:rsidR="00037F85" w:rsidRPr="002954BC">
              <w:rPr>
                <w:color w:val="000000"/>
                <w:sz w:val="20"/>
              </w:rPr>
              <w:t>:</w:t>
            </w:r>
          </w:p>
        </w:tc>
        <w:tc>
          <w:tcPr>
            <w:tcW w:w="5946" w:type="dxa"/>
          </w:tcPr>
          <w:p w14:paraId="16A6261C" w14:textId="77777777" w:rsidR="003F17F1" w:rsidRPr="009622FD" w:rsidRDefault="003F17F1">
            <w:pPr>
              <w:pStyle w:val="Kopfzeile"/>
              <w:tabs>
                <w:tab w:val="clear" w:pos="4536"/>
                <w:tab w:val="clear" w:pos="9072"/>
                <w:tab w:val="left" w:leader="dot" w:pos="9356"/>
              </w:tabs>
              <w:rPr>
                <w:color w:val="000000"/>
                <w:sz w:val="20"/>
                <w:highlight w:val="lightGray"/>
              </w:rPr>
            </w:pPr>
            <w:r w:rsidRPr="009622FD">
              <w:rPr>
                <w:color w:val="000000"/>
                <w:sz w:val="20"/>
                <w:highlight w:val="lightGray"/>
              </w:rPr>
              <w:tab/>
            </w:r>
          </w:p>
        </w:tc>
      </w:tr>
      <w:tr w:rsidR="003F17F1" w:rsidRPr="002954BC" w14:paraId="3A0214D0" w14:textId="77777777">
        <w:trPr>
          <w:jc w:val="center"/>
        </w:trPr>
        <w:tc>
          <w:tcPr>
            <w:tcW w:w="3553" w:type="dxa"/>
          </w:tcPr>
          <w:p w14:paraId="42B6CBB6" w14:textId="77777777" w:rsidR="003F17F1" w:rsidRPr="002954BC" w:rsidRDefault="003F17F1">
            <w:pPr>
              <w:rPr>
                <w:color w:val="000000"/>
                <w:sz w:val="20"/>
              </w:rPr>
            </w:pPr>
            <w:r w:rsidRPr="002954BC">
              <w:rPr>
                <w:color w:val="000000"/>
                <w:sz w:val="20"/>
              </w:rPr>
              <w:t>Délai de mise en service</w:t>
            </w:r>
            <w:r w:rsidR="00037F85" w:rsidRPr="002954BC">
              <w:rPr>
                <w:color w:val="000000"/>
                <w:sz w:val="20"/>
              </w:rPr>
              <w:t>:</w:t>
            </w:r>
          </w:p>
        </w:tc>
        <w:tc>
          <w:tcPr>
            <w:tcW w:w="5946" w:type="dxa"/>
          </w:tcPr>
          <w:p w14:paraId="79B1EDF0" w14:textId="77777777" w:rsidR="003F17F1" w:rsidRPr="009622FD" w:rsidRDefault="003F17F1">
            <w:pPr>
              <w:pStyle w:val="Kopfzeile"/>
              <w:tabs>
                <w:tab w:val="clear" w:pos="4536"/>
                <w:tab w:val="clear" w:pos="9072"/>
                <w:tab w:val="left" w:leader="dot" w:pos="9356"/>
              </w:tabs>
              <w:rPr>
                <w:color w:val="000000"/>
                <w:sz w:val="20"/>
                <w:highlight w:val="lightGray"/>
              </w:rPr>
            </w:pPr>
            <w:r w:rsidRPr="009622FD">
              <w:rPr>
                <w:color w:val="000000"/>
                <w:sz w:val="20"/>
                <w:highlight w:val="lightGray"/>
              </w:rPr>
              <w:tab/>
            </w:r>
          </w:p>
        </w:tc>
      </w:tr>
      <w:tr w:rsidR="003F17F1" w:rsidRPr="002954BC" w14:paraId="6694FD72" w14:textId="77777777">
        <w:trPr>
          <w:jc w:val="center"/>
        </w:trPr>
        <w:tc>
          <w:tcPr>
            <w:tcW w:w="3553" w:type="dxa"/>
          </w:tcPr>
          <w:p w14:paraId="7CE53684" w14:textId="77777777" w:rsidR="003F17F1" w:rsidRPr="002954BC" w:rsidRDefault="003F17F1">
            <w:pPr>
              <w:rPr>
                <w:color w:val="000000"/>
                <w:sz w:val="20"/>
              </w:rPr>
            </w:pPr>
          </w:p>
        </w:tc>
        <w:tc>
          <w:tcPr>
            <w:tcW w:w="5946" w:type="dxa"/>
          </w:tcPr>
          <w:p w14:paraId="006966AF" w14:textId="77777777" w:rsidR="003F17F1" w:rsidRPr="002954BC" w:rsidRDefault="003F17F1">
            <w:pPr>
              <w:pStyle w:val="Kopfzeile"/>
              <w:tabs>
                <w:tab w:val="clear" w:pos="4536"/>
                <w:tab w:val="clear" w:pos="9072"/>
                <w:tab w:val="left" w:leader="dot" w:pos="9356"/>
              </w:tabs>
              <w:rPr>
                <w:color w:val="000000"/>
                <w:sz w:val="20"/>
              </w:rPr>
            </w:pPr>
          </w:p>
        </w:tc>
      </w:tr>
    </w:tbl>
    <w:p w14:paraId="7CCBEF41" w14:textId="77777777" w:rsidR="003F17F1" w:rsidRPr="002954BC" w:rsidRDefault="003F17F1">
      <w:pPr>
        <w:pStyle w:val="berschrift2"/>
        <w:rPr>
          <w:color w:val="000000"/>
        </w:rPr>
      </w:pPr>
      <w:bookmarkStart w:id="83" w:name="_Toc263573886"/>
      <w:bookmarkStart w:id="84" w:name="_Toc349555750"/>
      <w:bookmarkStart w:id="85" w:name="_Toc358556924"/>
      <w:r w:rsidRPr="002954BC">
        <w:rPr>
          <w:color w:val="000000"/>
        </w:rPr>
        <w:t>2.9</w:t>
      </w:r>
      <w:r w:rsidRPr="002954BC">
        <w:rPr>
          <w:color w:val="000000"/>
        </w:rPr>
        <w:tab/>
      </w:r>
      <w:r w:rsidR="00D31124" w:rsidRPr="002954BC">
        <w:rPr>
          <w:color w:val="000000"/>
        </w:rPr>
        <w:t>E</w:t>
      </w:r>
      <w:r w:rsidRPr="002954BC">
        <w:rPr>
          <w:color w:val="000000"/>
        </w:rPr>
        <w:t>tendue de l'offre (schéma d'implantation, liste de références)</w:t>
      </w:r>
      <w:bookmarkEnd w:id="83"/>
      <w:bookmarkEnd w:id="84"/>
      <w:bookmarkEnd w:id="85"/>
    </w:p>
    <w:p w14:paraId="36A68DF8" w14:textId="77777777" w:rsidR="003F17F1" w:rsidRPr="002954BC" w:rsidRDefault="003F17F1">
      <w:pPr>
        <w:pStyle w:val="Kopfzeile"/>
        <w:tabs>
          <w:tab w:val="clear" w:pos="4536"/>
          <w:tab w:val="clear" w:pos="9072"/>
        </w:tabs>
        <w:ind w:left="284" w:hanging="284"/>
        <w:rPr>
          <w:color w:val="000000"/>
          <w:sz w:val="20"/>
        </w:rPr>
      </w:pPr>
      <w:r w:rsidRPr="002954BC">
        <w:rPr>
          <w:color w:val="000000"/>
          <w:sz w:val="20"/>
        </w:rPr>
        <w:sym w:font="Wingdings" w:char="F0A8"/>
      </w:r>
      <w:r w:rsidRPr="002954BC">
        <w:rPr>
          <w:color w:val="000000"/>
          <w:sz w:val="20"/>
        </w:rPr>
        <w:t xml:space="preserve"> </w:t>
      </w:r>
      <w:r w:rsidRPr="002954BC">
        <w:rPr>
          <w:color w:val="000000"/>
          <w:sz w:val="20"/>
        </w:rPr>
        <w:tab/>
        <w:t>L'offre doit être complète et remise dans le délai indiqué (cachet de la poste).</w:t>
      </w:r>
    </w:p>
    <w:p w14:paraId="2EA13897" w14:textId="77777777" w:rsidR="003F17F1" w:rsidRPr="002954BC" w:rsidRDefault="003F17F1">
      <w:pPr>
        <w:pStyle w:val="Kopfzeile"/>
        <w:tabs>
          <w:tab w:val="clear" w:pos="4536"/>
          <w:tab w:val="clear" w:pos="9072"/>
        </w:tabs>
        <w:ind w:left="284" w:hanging="284"/>
        <w:rPr>
          <w:color w:val="000000"/>
          <w:sz w:val="20"/>
        </w:rPr>
      </w:pPr>
      <w:r w:rsidRPr="002954BC">
        <w:rPr>
          <w:color w:val="000000"/>
          <w:sz w:val="20"/>
        </w:rPr>
        <w:sym w:font="Wingdings" w:char="F0A8"/>
      </w:r>
      <w:r w:rsidRPr="002954BC">
        <w:rPr>
          <w:color w:val="000000"/>
          <w:sz w:val="20"/>
        </w:rPr>
        <w:tab/>
        <w:t xml:space="preserve">Une liste de références reprenant au moins </w:t>
      </w:r>
      <w:r w:rsidRPr="002954BC">
        <w:rPr>
          <w:color w:val="000000"/>
        </w:rPr>
        <w:br/>
      </w:r>
      <w:r w:rsidRPr="002954BC">
        <w:rPr>
          <w:color w:val="000000"/>
          <w:sz w:val="20"/>
        </w:rPr>
        <w:t xml:space="preserve">3 installations de puissance similaire et 3 installations équipées d’un système similaire d’extraction et d’alimentation sera fournie. </w:t>
      </w:r>
    </w:p>
    <w:p w14:paraId="7A04B5FE" w14:textId="77777777" w:rsidR="003F17F1" w:rsidRPr="002954BC" w:rsidRDefault="003F17F1" w:rsidP="003F17F1">
      <w:pPr>
        <w:pStyle w:val="Kopfzeile"/>
        <w:numPr>
          <w:ilvl w:val="0"/>
          <w:numId w:val="11"/>
        </w:numPr>
        <w:tabs>
          <w:tab w:val="clear" w:pos="360"/>
          <w:tab w:val="clear" w:pos="4536"/>
          <w:tab w:val="clear" w:pos="9072"/>
        </w:tabs>
        <w:ind w:left="284" w:hanging="284"/>
        <w:rPr>
          <w:color w:val="000000"/>
          <w:sz w:val="20"/>
        </w:rPr>
      </w:pPr>
      <w:r w:rsidRPr="002954BC">
        <w:rPr>
          <w:color w:val="000000"/>
          <w:sz w:val="20"/>
        </w:rPr>
        <w:t>À l'offre sera joint un schéma d'implantation à l'échelle de 1:50.</w:t>
      </w:r>
    </w:p>
    <w:p w14:paraId="21C6D9DF" w14:textId="77777777" w:rsidR="003F17F1" w:rsidRPr="002954BC" w:rsidRDefault="003F17F1" w:rsidP="003F17F1">
      <w:pPr>
        <w:pStyle w:val="Kopfzeile"/>
        <w:numPr>
          <w:ilvl w:val="0"/>
          <w:numId w:val="11"/>
        </w:numPr>
        <w:tabs>
          <w:tab w:val="clear" w:pos="360"/>
          <w:tab w:val="clear" w:pos="4536"/>
          <w:tab w:val="clear" w:pos="9072"/>
        </w:tabs>
        <w:ind w:left="284" w:hanging="284"/>
        <w:rPr>
          <w:color w:val="000000"/>
          <w:sz w:val="20"/>
        </w:rPr>
      </w:pPr>
      <w:r w:rsidRPr="002954BC">
        <w:rPr>
          <w:color w:val="000000"/>
          <w:sz w:val="20"/>
        </w:rPr>
        <w:t>L’offre doit être accompagnée d’une description détaillée du fonctionnement des circuits de régulation de la chaudière à bois du système MSR subordonné.</w:t>
      </w:r>
    </w:p>
    <w:p w14:paraId="64A0F895" w14:textId="77777777" w:rsidR="003F17F1" w:rsidRPr="002954BC" w:rsidRDefault="003F17F1" w:rsidP="003F17F1">
      <w:pPr>
        <w:pStyle w:val="Kopfzeile"/>
        <w:numPr>
          <w:ilvl w:val="0"/>
          <w:numId w:val="11"/>
        </w:numPr>
        <w:tabs>
          <w:tab w:val="clear" w:pos="360"/>
          <w:tab w:val="clear" w:pos="4536"/>
          <w:tab w:val="clear" w:pos="9072"/>
        </w:tabs>
        <w:ind w:left="284" w:hanging="284"/>
        <w:rPr>
          <w:color w:val="000000"/>
          <w:sz w:val="20"/>
        </w:rPr>
      </w:pPr>
      <w:r w:rsidRPr="002954BC">
        <w:rPr>
          <w:color w:val="000000"/>
          <w:sz w:val="20"/>
        </w:rPr>
        <w:t>À titre d’option à la présente demande d’offre, l’entrepreneur peut élaborer une variante de sa conception.</w:t>
      </w:r>
      <w:r w:rsidRPr="002954BC">
        <w:rPr>
          <w:color w:val="000000"/>
        </w:rPr>
        <w:br/>
      </w:r>
      <w:r w:rsidRPr="002954BC">
        <w:rPr>
          <w:color w:val="000000"/>
          <w:sz w:val="20"/>
        </w:rPr>
        <w:t xml:space="preserve"> Les avantages et inconvénients de la variante de l'entrepreneur doivent être expliqués. Au cas où l'on s'écarterait des spécifications décrites pour l'installation de combustion de bois, toutes les adaptations nécessaires du projet doivent être apportées en concertation avec le concepteur du projet. Les mêmes annexes doivent être jointes.</w:t>
      </w:r>
    </w:p>
    <w:p w14:paraId="0E6D4B4B" w14:textId="77777777" w:rsidR="003F17F1" w:rsidRPr="002954BC" w:rsidRDefault="003F17F1" w:rsidP="003F17F1">
      <w:pPr>
        <w:pStyle w:val="Kopfzeile"/>
        <w:tabs>
          <w:tab w:val="clear" w:pos="4536"/>
          <w:tab w:val="clear" w:pos="9072"/>
        </w:tabs>
        <w:ind w:left="284" w:hanging="284"/>
        <w:rPr>
          <w:color w:val="000000"/>
          <w:sz w:val="20"/>
        </w:rPr>
      </w:pPr>
      <w:r w:rsidRPr="002954BC">
        <w:rPr>
          <w:color w:val="000000"/>
          <w:sz w:val="20"/>
        </w:rPr>
        <w:sym w:font="Wingdings" w:char="F0A8"/>
      </w:r>
      <w:r w:rsidRPr="002954BC">
        <w:rPr>
          <w:color w:val="000000"/>
          <w:sz w:val="20"/>
        </w:rPr>
        <w:t xml:space="preserve"> </w:t>
      </w:r>
      <w:r w:rsidRPr="002954BC">
        <w:rPr>
          <w:color w:val="000000"/>
          <w:sz w:val="20"/>
        </w:rPr>
        <w:tab/>
        <w:t>Il n'est pas souhaité que les entrepreneurs soumettent des variantes.</w:t>
      </w:r>
    </w:p>
    <w:p w14:paraId="11EE2396" w14:textId="77777777" w:rsidR="003F17F1" w:rsidRPr="002954BC" w:rsidRDefault="003F17F1" w:rsidP="003F17F1">
      <w:pPr>
        <w:pStyle w:val="Kopfzeile"/>
        <w:tabs>
          <w:tab w:val="clear" w:pos="4536"/>
          <w:tab w:val="clear" w:pos="9072"/>
        </w:tabs>
        <w:ind w:left="284" w:hanging="284"/>
        <w:rPr>
          <w:color w:val="000000"/>
          <w:sz w:val="20"/>
        </w:rPr>
      </w:pPr>
    </w:p>
    <w:p w14:paraId="77D7F2D4" w14:textId="77777777" w:rsidR="003F17F1" w:rsidRPr="002954BC" w:rsidRDefault="003F17F1">
      <w:pPr>
        <w:pStyle w:val="berschrift2"/>
        <w:rPr>
          <w:color w:val="000000"/>
        </w:rPr>
      </w:pPr>
      <w:bookmarkStart w:id="86" w:name="_Toc263573887"/>
      <w:bookmarkStart w:id="87" w:name="_Toc349555751"/>
      <w:bookmarkStart w:id="88" w:name="_Toc358556925"/>
      <w:r w:rsidRPr="002954BC">
        <w:rPr>
          <w:color w:val="000000"/>
        </w:rPr>
        <w:t>2.10</w:t>
      </w:r>
      <w:r w:rsidRPr="002954BC">
        <w:rPr>
          <w:color w:val="000000"/>
        </w:rPr>
        <w:tab/>
        <w:t>Annexes à l’appel d’offres (du concepteur)</w:t>
      </w:r>
      <w:bookmarkEnd w:id="86"/>
      <w:bookmarkEnd w:id="87"/>
      <w:bookmarkEnd w:id="88"/>
    </w:p>
    <w:p w14:paraId="328B97D7" w14:textId="77777777" w:rsidR="003F17F1" w:rsidRPr="002954BC" w:rsidRDefault="003F17F1">
      <w:pPr>
        <w:tabs>
          <w:tab w:val="left" w:pos="4253"/>
          <w:tab w:val="left" w:pos="5103"/>
        </w:tabs>
        <w:rPr>
          <w:color w:val="000000"/>
          <w:sz w:val="20"/>
        </w:rPr>
      </w:pPr>
      <w:r w:rsidRPr="002954BC">
        <w:rPr>
          <w:color w:val="000000"/>
          <w:sz w:val="20"/>
        </w:rPr>
        <w:sym w:font="Wingdings" w:char="F0A8"/>
      </w:r>
      <w:r w:rsidRPr="002954BC">
        <w:rPr>
          <w:color w:val="000000"/>
          <w:sz w:val="20"/>
        </w:rPr>
        <w:t xml:space="preserve"> Plans, y compris relevés et coupes</w:t>
      </w:r>
      <w:r w:rsidRPr="002954BC">
        <w:rPr>
          <w:color w:val="000000"/>
          <w:sz w:val="20"/>
        </w:rPr>
        <w:tab/>
      </w:r>
      <w:r w:rsidRPr="002954BC">
        <w:rPr>
          <w:color w:val="000000"/>
          <w:sz w:val="20"/>
        </w:rPr>
        <w:sym w:font="Wingdings" w:char="F0A8"/>
      </w:r>
      <w:r w:rsidRPr="002954BC">
        <w:rPr>
          <w:color w:val="000000"/>
          <w:sz w:val="20"/>
        </w:rPr>
        <w:t xml:space="preserve"> Planning</w:t>
      </w:r>
    </w:p>
    <w:p w14:paraId="304CF171" w14:textId="77777777" w:rsidR="003F17F1" w:rsidRPr="002954BC" w:rsidRDefault="003F17F1">
      <w:pPr>
        <w:tabs>
          <w:tab w:val="left" w:pos="4253"/>
          <w:tab w:val="left" w:pos="5103"/>
        </w:tabs>
        <w:rPr>
          <w:color w:val="000000"/>
          <w:sz w:val="20"/>
        </w:rPr>
      </w:pPr>
      <w:r w:rsidRPr="002954BC">
        <w:rPr>
          <w:color w:val="000000"/>
          <w:sz w:val="20"/>
        </w:rPr>
        <w:sym w:font="Wingdings" w:char="F0A8"/>
      </w:r>
      <w:r w:rsidRPr="002954BC">
        <w:rPr>
          <w:color w:val="000000"/>
          <w:sz w:val="20"/>
        </w:rPr>
        <w:t xml:space="preserve"> Esquisses</w:t>
      </w:r>
      <w:r w:rsidRPr="002954BC">
        <w:rPr>
          <w:color w:val="000000"/>
          <w:sz w:val="20"/>
        </w:rPr>
        <w:tab/>
      </w:r>
      <w:r w:rsidRPr="002954BC">
        <w:rPr>
          <w:color w:val="000000"/>
          <w:sz w:val="20"/>
        </w:rPr>
        <w:sym w:font="Wingdings" w:char="F0A8"/>
      </w:r>
      <w:r w:rsidRPr="002954BC">
        <w:rPr>
          <w:color w:val="000000"/>
          <w:sz w:val="20"/>
        </w:rPr>
        <w:t xml:space="preserve"> </w:t>
      </w:r>
      <w:r w:rsidRPr="009622FD">
        <w:rPr>
          <w:color w:val="000000"/>
          <w:sz w:val="20"/>
          <w:highlight w:val="lightGray"/>
        </w:rPr>
        <w:t>.............................................</w:t>
      </w:r>
    </w:p>
    <w:p w14:paraId="12D749D4" w14:textId="77777777" w:rsidR="003F17F1" w:rsidRPr="002954BC" w:rsidRDefault="003F17F1">
      <w:pPr>
        <w:tabs>
          <w:tab w:val="left" w:pos="4253"/>
          <w:tab w:val="left" w:pos="5103"/>
        </w:tabs>
        <w:rPr>
          <w:color w:val="000000"/>
          <w:sz w:val="20"/>
        </w:rPr>
      </w:pPr>
      <w:r w:rsidRPr="002954BC">
        <w:rPr>
          <w:color w:val="000000"/>
          <w:sz w:val="20"/>
        </w:rPr>
        <w:sym w:font="Wingdings" w:char="F0A8"/>
      </w:r>
      <w:r w:rsidRPr="002954BC">
        <w:rPr>
          <w:color w:val="000000"/>
          <w:sz w:val="20"/>
        </w:rPr>
        <w:t xml:space="preserve"> Description de l’installation</w:t>
      </w:r>
      <w:r w:rsidRPr="002954BC">
        <w:rPr>
          <w:color w:val="000000"/>
          <w:sz w:val="20"/>
        </w:rPr>
        <w:tab/>
      </w:r>
      <w:r w:rsidRPr="002954BC">
        <w:rPr>
          <w:color w:val="000000"/>
          <w:sz w:val="20"/>
        </w:rPr>
        <w:sym w:font="Wingdings" w:char="F0A8"/>
      </w:r>
      <w:r w:rsidRPr="002954BC">
        <w:rPr>
          <w:color w:val="000000"/>
          <w:sz w:val="20"/>
        </w:rPr>
        <w:t xml:space="preserve"> </w:t>
      </w:r>
      <w:r w:rsidRPr="009622FD">
        <w:rPr>
          <w:color w:val="000000"/>
          <w:sz w:val="20"/>
          <w:highlight w:val="lightGray"/>
        </w:rPr>
        <w:t>.............................................</w:t>
      </w:r>
    </w:p>
    <w:p w14:paraId="68381252" w14:textId="77777777" w:rsidR="003F17F1" w:rsidRPr="002954BC" w:rsidRDefault="003F17F1">
      <w:pPr>
        <w:tabs>
          <w:tab w:val="left" w:pos="4253"/>
          <w:tab w:val="left" w:pos="5103"/>
        </w:tabs>
        <w:rPr>
          <w:color w:val="000000"/>
          <w:sz w:val="20"/>
        </w:rPr>
      </w:pPr>
    </w:p>
    <w:p w14:paraId="4A23B87E" w14:textId="77777777" w:rsidR="005141FB" w:rsidRPr="002954BC" w:rsidRDefault="005141FB" w:rsidP="005141FB">
      <w:pPr>
        <w:rPr>
          <w:color w:val="000000"/>
        </w:rPr>
      </w:pPr>
      <w:bookmarkStart w:id="89" w:name="_Ref253325896"/>
      <w:bookmarkStart w:id="90" w:name="_Ref253325906"/>
      <w:bookmarkStart w:id="91" w:name="_Toc254504407"/>
      <w:bookmarkStart w:id="92" w:name="_Toc263573888"/>
    </w:p>
    <w:p w14:paraId="57699868" w14:textId="77777777" w:rsidR="001D4745" w:rsidRPr="002954BC" w:rsidRDefault="001D4745" w:rsidP="003F17F1">
      <w:pPr>
        <w:pStyle w:val="berschrift1"/>
        <w:rPr>
          <w:color w:val="000000"/>
        </w:rPr>
        <w:sectPr w:rsidR="001D4745" w:rsidRPr="002954BC" w:rsidSect="00E21EC7">
          <w:headerReference w:type="even" r:id="rId21"/>
          <w:headerReference w:type="default" r:id="rId22"/>
          <w:pgSz w:w="11906" w:h="16838"/>
          <w:pgMar w:top="1276" w:right="1134" w:bottom="851" w:left="1418" w:header="720" w:footer="720" w:gutter="0"/>
          <w:cols w:space="720"/>
        </w:sectPr>
      </w:pPr>
    </w:p>
    <w:p w14:paraId="0908B76F" w14:textId="77777777" w:rsidR="003F17F1" w:rsidRPr="002954BC" w:rsidRDefault="003F17F1" w:rsidP="003F17F1">
      <w:pPr>
        <w:pStyle w:val="berschrift1"/>
        <w:rPr>
          <w:color w:val="000000"/>
        </w:rPr>
      </w:pPr>
      <w:bookmarkStart w:id="93" w:name="_Toc349555752"/>
      <w:bookmarkStart w:id="94" w:name="_Toc358556926"/>
      <w:r w:rsidRPr="002954BC">
        <w:rPr>
          <w:color w:val="000000"/>
        </w:rPr>
        <w:lastRenderedPageBreak/>
        <w:t>3</w:t>
      </w:r>
      <w:r w:rsidRPr="002954BC">
        <w:rPr>
          <w:color w:val="000000"/>
        </w:rPr>
        <w:tab/>
        <w:t>Paramètres d'exploitation de l'installation</w:t>
      </w:r>
      <w:bookmarkEnd w:id="89"/>
      <w:bookmarkEnd w:id="90"/>
      <w:bookmarkEnd w:id="91"/>
      <w:bookmarkEnd w:id="92"/>
      <w:bookmarkEnd w:id="93"/>
      <w:bookmarkEnd w:id="94"/>
    </w:p>
    <w:p w14:paraId="2E71D526" w14:textId="77777777" w:rsidR="003F17F1" w:rsidRPr="002954BC" w:rsidRDefault="003F17F1" w:rsidP="003F17F1">
      <w:pPr>
        <w:tabs>
          <w:tab w:val="left" w:pos="567"/>
        </w:tabs>
        <w:rPr>
          <w:color w:val="000000"/>
        </w:rPr>
      </w:pPr>
    </w:p>
    <w:tbl>
      <w:tblPr>
        <w:tblW w:w="9356" w:type="dxa"/>
        <w:jc w:val="center"/>
        <w:tblBorders>
          <w:top w:val="single" w:sz="4" w:space="0" w:color="auto"/>
          <w:left w:val="single" w:sz="4" w:space="0" w:color="auto"/>
          <w:bottom w:val="single" w:sz="4" w:space="0" w:color="auto"/>
          <w:right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808"/>
        <w:gridCol w:w="1139"/>
        <w:gridCol w:w="626"/>
        <w:gridCol w:w="1617"/>
        <w:gridCol w:w="166"/>
      </w:tblGrid>
      <w:tr w:rsidR="000E2371" w:rsidRPr="002954BC" w14:paraId="0ED30C77" w14:textId="77777777" w:rsidTr="003F17F1">
        <w:trPr>
          <w:trHeight w:val="567"/>
          <w:jc w:val="center"/>
        </w:trPr>
        <w:tc>
          <w:tcPr>
            <w:tcW w:w="5808" w:type="dxa"/>
          </w:tcPr>
          <w:p w14:paraId="600AD2A4" w14:textId="77777777" w:rsidR="000E2371" w:rsidRPr="002954BC" w:rsidRDefault="00C304BC" w:rsidP="000E2371">
            <w:pPr>
              <w:pStyle w:val="berschrift2"/>
              <w:rPr>
                <w:color w:val="000000"/>
              </w:rPr>
            </w:pPr>
            <w:bookmarkStart w:id="95" w:name="_Toc349555753"/>
            <w:bookmarkStart w:id="96" w:name="_Toc358556927"/>
            <w:r w:rsidRPr="002954BC">
              <w:rPr>
                <w:color w:val="000000"/>
              </w:rPr>
              <w:t>3.1</w:t>
            </w:r>
            <w:r w:rsidRPr="002954BC">
              <w:rPr>
                <w:color w:val="000000"/>
              </w:rPr>
              <w:tab/>
              <w:t>Paramètres de fonctionnement de la chaudière</w:t>
            </w:r>
            <w:bookmarkEnd w:id="95"/>
            <w:bookmarkEnd w:id="96"/>
          </w:p>
        </w:tc>
        <w:tc>
          <w:tcPr>
            <w:tcW w:w="1139" w:type="dxa"/>
          </w:tcPr>
          <w:p w14:paraId="1A3FD47E" w14:textId="77777777" w:rsidR="000E2371" w:rsidRPr="002954BC" w:rsidRDefault="000E2371" w:rsidP="000E2371">
            <w:pPr>
              <w:pStyle w:val="berschrift2"/>
              <w:rPr>
                <w:color w:val="000000"/>
              </w:rPr>
            </w:pPr>
          </w:p>
        </w:tc>
        <w:tc>
          <w:tcPr>
            <w:tcW w:w="2409" w:type="dxa"/>
            <w:gridSpan w:val="3"/>
          </w:tcPr>
          <w:p w14:paraId="1DC7A35E" w14:textId="77777777" w:rsidR="000E2371" w:rsidRPr="002954BC" w:rsidRDefault="000E2371" w:rsidP="000E2371">
            <w:pPr>
              <w:pStyle w:val="berschrift2"/>
              <w:rPr>
                <w:color w:val="000000"/>
              </w:rPr>
            </w:pPr>
          </w:p>
        </w:tc>
      </w:tr>
      <w:tr w:rsidR="003F17F1" w:rsidRPr="002954BC" w14:paraId="070EBDBE" w14:textId="77777777" w:rsidTr="003F17F1">
        <w:trPr>
          <w:jc w:val="center"/>
        </w:trPr>
        <w:tc>
          <w:tcPr>
            <w:tcW w:w="5808" w:type="dxa"/>
          </w:tcPr>
          <w:p w14:paraId="5191F75D" w14:textId="77777777" w:rsidR="00492EBD" w:rsidRPr="002954BC" w:rsidRDefault="003F17F1" w:rsidP="00492EBD">
            <w:pPr>
              <w:pStyle w:val="Textkrper3"/>
              <w:spacing w:before="0"/>
            </w:pPr>
            <w:r w:rsidRPr="002954BC">
              <w:rPr>
                <w:sz w:val="20"/>
              </w:rPr>
              <w:t xml:space="preserve">Caractéristiques de la chaudière pour le </w:t>
            </w:r>
            <w:r w:rsidRPr="002954BC">
              <w:rPr>
                <w:b/>
                <w:sz w:val="20"/>
              </w:rPr>
              <w:t xml:space="preserve">combustible de référence défini </w:t>
            </w:r>
            <w:r w:rsidRPr="002954BC">
              <w:br/>
            </w:r>
            <w:r w:rsidRPr="002954BC">
              <w:rPr>
                <w:sz w:val="16"/>
              </w:rPr>
              <w:t>voir chapitre 2.7</w:t>
            </w:r>
            <w:r w:rsidRPr="002954BC">
              <w:br/>
            </w:r>
            <w:r w:rsidRPr="002954BC">
              <w:rPr>
                <w:sz w:val="20"/>
              </w:rPr>
              <w:t xml:space="preserve">Puissance nominale de la chaudière requise </w:t>
            </w:r>
            <w:r w:rsidRPr="002954BC">
              <w:rPr>
                <w:sz w:val="16"/>
              </w:rPr>
              <w:t>(y compris un éventuel économiseur)</w:t>
            </w:r>
            <w:r w:rsidRPr="002954BC">
              <w:rPr>
                <w:sz w:val="20"/>
              </w:rPr>
              <w:t xml:space="preserve">: </w:t>
            </w:r>
            <w:r w:rsidRPr="002954BC">
              <w:br/>
            </w:r>
            <w:r w:rsidRPr="002954BC">
              <w:rPr>
                <w:sz w:val="20"/>
              </w:rPr>
              <w:t xml:space="preserve">sur une durée de 24 h avec un nombre annuel d’heures de marche à pleine charge de </w:t>
            </w:r>
            <w:r w:rsidRPr="002954BC">
              <w:br/>
            </w:r>
            <w:r w:rsidRPr="002954BC">
              <w:rPr>
                <w:sz w:val="20"/>
              </w:rPr>
              <w:t xml:space="preserve"> </w:t>
            </w:r>
            <w:r w:rsidR="005D1300" w:rsidRPr="002954BC">
              <w:rPr>
                <w:position w:val="-26"/>
                <w:sz w:val="16"/>
              </w:rPr>
              <w:object w:dxaOrig="6260" w:dyaOrig="620" w14:anchorId="1625422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98.65pt;height:18.65pt" o:ole="" fillcolor="window">
                  <v:imagedata r:id="rId23" o:title=""/>
                </v:shape>
                <o:OLEObject Type="Embed" ProgID="Equation.DSMT4" ShapeID="_x0000_i1025" DrawAspect="Content" ObjectID="_1432298779" r:id="rId24"/>
              </w:object>
            </w:r>
          </w:p>
          <w:p w14:paraId="67CB8539" w14:textId="77777777" w:rsidR="005D1300" w:rsidRPr="002954BC" w:rsidRDefault="003F17F1" w:rsidP="00492EBD">
            <w:pPr>
              <w:pStyle w:val="Textkrper3"/>
              <w:spacing w:before="60"/>
            </w:pPr>
            <w:r w:rsidRPr="002954BC">
              <w:rPr>
                <w:sz w:val="20"/>
              </w:rPr>
              <w:t>Puissance nominale de la chaudière</w:t>
            </w:r>
          </w:p>
          <w:p w14:paraId="05C2BEC4" w14:textId="77777777" w:rsidR="005D1300" w:rsidRPr="002954BC" w:rsidRDefault="005D1300" w:rsidP="005D1300">
            <w:pPr>
              <w:pStyle w:val="Textkrper3"/>
              <w:spacing w:before="0"/>
              <w:rPr>
                <w:sz w:val="20"/>
              </w:rPr>
            </w:pPr>
          </w:p>
          <w:p w14:paraId="1B1D1DA0" w14:textId="77777777" w:rsidR="003F17F1" w:rsidRPr="002954BC" w:rsidRDefault="003F17F1" w:rsidP="005D1300">
            <w:pPr>
              <w:pStyle w:val="Textkrper3"/>
              <w:spacing w:before="0"/>
              <w:rPr>
                <w:sz w:val="20"/>
              </w:rPr>
            </w:pPr>
            <w:r w:rsidRPr="002954BC">
              <w:rPr>
                <w:sz w:val="20"/>
              </w:rPr>
              <w:t>Puissance de chauffage correspondante</w:t>
            </w:r>
            <w:r w:rsidRPr="002954BC">
              <w:br/>
            </w:r>
          </w:p>
          <w:p w14:paraId="47065459" w14:textId="77777777" w:rsidR="001E66AF" w:rsidRPr="002954BC" w:rsidRDefault="003F17F1" w:rsidP="001E66AF">
            <w:pPr>
              <w:pStyle w:val="Textkrper"/>
              <w:tabs>
                <w:tab w:val="left" w:pos="2410"/>
                <w:tab w:val="left" w:pos="2835"/>
              </w:tabs>
              <w:spacing w:before="0"/>
              <w:rPr>
                <w:color w:val="000000"/>
              </w:rPr>
            </w:pPr>
            <w:r w:rsidRPr="002954BC">
              <w:rPr>
                <w:color w:val="000000"/>
              </w:rPr>
              <w:t xml:space="preserve">Puissance minimale de la chaudière* requise: </w:t>
            </w:r>
            <w:r w:rsidRPr="002954BC">
              <w:rPr>
                <w:color w:val="000000"/>
              </w:rPr>
              <w:br/>
              <w:t>sur une durée de 24 h</w:t>
            </w:r>
            <w:r w:rsidR="00026927" w:rsidRPr="002954BC">
              <w:rPr>
                <w:color w:val="000000"/>
              </w:rPr>
              <w:t xml:space="preserve">  </w:t>
            </w:r>
            <w:r w:rsidRPr="002954BC">
              <w:rPr>
                <w:color w:val="000000"/>
              </w:rPr>
              <w:t xml:space="preserve"> </w:t>
            </w:r>
          </w:p>
          <w:p w14:paraId="58DEB046" w14:textId="77777777" w:rsidR="003F17F1" w:rsidRPr="002954BC" w:rsidRDefault="003F17F1" w:rsidP="001E66AF">
            <w:pPr>
              <w:pStyle w:val="Textkrper"/>
              <w:tabs>
                <w:tab w:val="left" w:pos="2410"/>
                <w:tab w:val="left" w:pos="2835"/>
              </w:tabs>
              <w:spacing w:before="0"/>
              <w:rPr>
                <w:color w:val="000000"/>
              </w:rPr>
            </w:pPr>
            <w:r w:rsidRPr="002954BC">
              <w:rPr>
                <w:color w:val="000000"/>
              </w:rPr>
              <w:t>Puissance minimale de la chaudière*</w:t>
            </w:r>
          </w:p>
        </w:tc>
        <w:tc>
          <w:tcPr>
            <w:tcW w:w="1139" w:type="dxa"/>
          </w:tcPr>
          <w:p w14:paraId="721D5461" w14:textId="77777777" w:rsidR="003F17F1" w:rsidRPr="002954BC" w:rsidRDefault="003F17F1" w:rsidP="003F17F1">
            <w:pPr>
              <w:jc w:val="center"/>
              <w:rPr>
                <w:color w:val="000000"/>
                <w:sz w:val="20"/>
              </w:rPr>
            </w:pPr>
          </w:p>
          <w:p w14:paraId="6A3AFD1B" w14:textId="77777777" w:rsidR="003F17F1" w:rsidRPr="002954BC" w:rsidRDefault="003F17F1" w:rsidP="003F17F1">
            <w:pPr>
              <w:jc w:val="center"/>
              <w:rPr>
                <w:color w:val="000000"/>
                <w:sz w:val="16"/>
                <w:szCs w:val="16"/>
              </w:rPr>
            </w:pPr>
          </w:p>
          <w:p w14:paraId="740CD5FD" w14:textId="77777777" w:rsidR="005D1300" w:rsidRPr="0003205D" w:rsidRDefault="005D1300" w:rsidP="003F17F1">
            <w:pPr>
              <w:jc w:val="center"/>
              <w:rPr>
                <w:color w:val="000000"/>
                <w:sz w:val="20"/>
              </w:rPr>
            </w:pPr>
          </w:p>
          <w:p w14:paraId="2B7A3B4E" w14:textId="77777777" w:rsidR="005D1300" w:rsidRPr="0003205D" w:rsidRDefault="005D1300" w:rsidP="003F17F1">
            <w:pPr>
              <w:jc w:val="center"/>
              <w:rPr>
                <w:color w:val="000000"/>
                <w:sz w:val="20"/>
              </w:rPr>
            </w:pPr>
          </w:p>
          <w:p w14:paraId="0B41E480" w14:textId="77777777" w:rsidR="003F17F1" w:rsidRPr="002954BC" w:rsidRDefault="003F17F1" w:rsidP="003F17F1">
            <w:pPr>
              <w:jc w:val="center"/>
              <w:rPr>
                <w:color w:val="000000"/>
                <w:sz w:val="20"/>
                <w:lang w:val="en-US"/>
              </w:rPr>
            </w:pPr>
            <w:r w:rsidRPr="002954BC">
              <w:rPr>
                <w:color w:val="000000"/>
                <w:sz w:val="20"/>
                <w:lang w:val="en-US"/>
              </w:rPr>
              <w:t>kW</w:t>
            </w:r>
          </w:p>
          <w:p w14:paraId="79E7A8B6" w14:textId="77777777" w:rsidR="003F17F1" w:rsidRPr="002954BC" w:rsidRDefault="003F17F1" w:rsidP="003F17F1">
            <w:pPr>
              <w:jc w:val="center"/>
              <w:rPr>
                <w:color w:val="000000"/>
                <w:sz w:val="20"/>
                <w:lang w:val="en-US"/>
              </w:rPr>
            </w:pPr>
          </w:p>
          <w:p w14:paraId="47404062" w14:textId="77777777" w:rsidR="003F17F1" w:rsidRPr="002954BC" w:rsidRDefault="003F17F1" w:rsidP="003F17F1">
            <w:pPr>
              <w:jc w:val="center"/>
              <w:rPr>
                <w:color w:val="000000"/>
                <w:sz w:val="20"/>
                <w:lang w:val="en-US"/>
              </w:rPr>
            </w:pPr>
            <w:r w:rsidRPr="002954BC">
              <w:rPr>
                <w:color w:val="000000"/>
                <w:sz w:val="20"/>
                <w:lang w:val="en-US"/>
              </w:rPr>
              <w:t>VB/a</w:t>
            </w:r>
          </w:p>
          <w:p w14:paraId="06F2C998" w14:textId="77777777" w:rsidR="003F17F1" w:rsidRPr="002954BC" w:rsidRDefault="003F17F1" w:rsidP="003F17F1">
            <w:pPr>
              <w:jc w:val="center"/>
              <w:rPr>
                <w:color w:val="000000"/>
                <w:sz w:val="20"/>
                <w:lang w:val="en-US"/>
              </w:rPr>
            </w:pPr>
          </w:p>
          <w:p w14:paraId="2B2C8577" w14:textId="77777777" w:rsidR="003F17F1" w:rsidRPr="002954BC" w:rsidRDefault="003F17F1" w:rsidP="003F17F1">
            <w:pPr>
              <w:jc w:val="center"/>
              <w:rPr>
                <w:color w:val="000000"/>
                <w:sz w:val="20"/>
                <w:lang w:val="en-US"/>
              </w:rPr>
            </w:pPr>
          </w:p>
          <w:p w14:paraId="6608F760" w14:textId="77777777" w:rsidR="005D1300" w:rsidRPr="002954BC" w:rsidRDefault="003F17F1" w:rsidP="00C45B8C">
            <w:pPr>
              <w:jc w:val="center"/>
              <w:rPr>
                <w:color w:val="000000"/>
                <w:sz w:val="20"/>
                <w:lang w:val="en-US"/>
              </w:rPr>
            </w:pPr>
            <w:r w:rsidRPr="002954BC">
              <w:rPr>
                <w:color w:val="000000"/>
                <w:sz w:val="20"/>
                <w:lang w:val="en-US"/>
              </w:rPr>
              <w:t>kW</w:t>
            </w:r>
          </w:p>
          <w:p w14:paraId="01071338" w14:textId="77777777" w:rsidR="005D1300" w:rsidRPr="002954BC" w:rsidRDefault="005D1300" w:rsidP="005D1300">
            <w:pPr>
              <w:jc w:val="center"/>
              <w:rPr>
                <w:color w:val="000000"/>
                <w:sz w:val="20"/>
                <w:lang w:val="en-US"/>
              </w:rPr>
            </w:pPr>
          </w:p>
          <w:p w14:paraId="0778E9B2" w14:textId="77777777" w:rsidR="00C45B8C" w:rsidRPr="002954BC" w:rsidRDefault="003F17F1" w:rsidP="00C45B8C">
            <w:pPr>
              <w:jc w:val="center"/>
              <w:rPr>
                <w:color w:val="000000"/>
                <w:sz w:val="20"/>
                <w:lang w:val="en-US"/>
              </w:rPr>
            </w:pPr>
            <w:r w:rsidRPr="002954BC">
              <w:rPr>
                <w:color w:val="000000"/>
                <w:sz w:val="20"/>
                <w:lang w:val="en-US"/>
              </w:rPr>
              <w:t>kW</w:t>
            </w:r>
          </w:p>
          <w:p w14:paraId="44A9F46F" w14:textId="77777777" w:rsidR="00C45B8C" w:rsidRPr="002954BC" w:rsidRDefault="00C45B8C" w:rsidP="00C45B8C">
            <w:pPr>
              <w:jc w:val="center"/>
              <w:rPr>
                <w:color w:val="000000"/>
                <w:sz w:val="20"/>
                <w:lang w:val="en-US"/>
              </w:rPr>
            </w:pPr>
          </w:p>
          <w:p w14:paraId="47131017" w14:textId="77777777" w:rsidR="003F17F1" w:rsidRPr="002954BC" w:rsidRDefault="003F17F1" w:rsidP="00C45B8C">
            <w:pPr>
              <w:jc w:val="center"/>
              <w:rPr>
                <w:color w:val="000000"/>
                <w:sz w:val="20"/>
                <w:lang w:val="en-US"/>
              </w:rPr>
            </w:pPr>
            <w:r w:rsidRPr="002954BC">
              <w:rPr>
                <w:color w:val="000000"/>
                <w:sz w:val="20"/>
                <w:lang w:val="en-US"/>
              </w:rPr>
              <w:t>kW</w:t>
            </w:r>
          </w:p>
          <w:p w14:paraId="415D28B5" w14:textId="77777777" w:rsidR="003F17F1" w:rsidRPr="002954BC" w:rsidRDefault="003F17F1" w:rsidP="003F17F1">
            <w:pPr>
              <w:jc w:val="center"/>
              <w:rPr>
                <w:color w:val="000000"/>
                <w:sz w:val="20"/>
                <w:lang w:val="en-US"/>
              </w:rPr>
            </w:pPr>
          </w:p>
          <w:p w14:paraId="2DEF863D" w14:textId="77777777" w:rsidR="003F17F1" w:rsidRPr="002954BC" w:rsidRDefault="003F17F1" w:rsidP="003F17F1">
            <w:pPr>
              <w:jc w:val="center"/>
              <w:rPr>
                <w:color w:val="000000"/>
                <w:sz w:val="20"/>
              </w:rPr>
            </w:pPr>
            <w:r w:rsidRPr="002954BC">
              <w:rPr>
                <w:color w:val="000000"/>
                <w:sz w:val="20"/>
              </w:rPr>
              <w:t>kW</w:t>
            </w:r>
          </w:p>
        </w:tc>
        <w:tc>
          <w:tcPr>
            <w:tcW w:w="2409" w:type="dxa"/>
            <w:gridSpan w:val="3"/>
          </w:tcPr>
          <w:p w14:paraId="58FDADDF" w14:textId="77777777" w:rsidR="003F17F1" w:rsidRPr="002954BC" w:rsidRDefault="003F17F1" w:rsidP="003F17F1">
            <w:pPr>
              <w:tabs>
                <w:tab w:val="left" w:leader="dot" w:pos="1318"/>
              </w:tabs>
              <w:rPr>
                <w:color w:val="000000"/>
                <w:sz w:val="16"/>
                <w:szCs w:val="16"/>
              </w:rPr>
            </w:pPr>
          </w:p>
          <w:p w14:paraId="17042A71" w14:textId="77777777" w:rsidR="003F17F1" w:rsidRPr="002954BC" w:rsidRDefault="003F17F1" w:rsidP="003F17F1">
            <w:pPr>
              <w:tabs>
                <w:tab w:val="left" w:leader="dot" w:pos="1318"/>
              </w:tabs>
              <w:rPr>
                <w:color w:val="000000"/>
                <w:sz w:val="20"/>
              </w:rPr>
            </w:pPr>
          </w:p>
          <w:p w14:paraId="15DCF025" w14:textId="77777777" w:rsidR="005D1300" w:rsidRPr="002954BC" w:rsidRDefault="005D1300" w:rsidP="003F17F1">
            <w:pPr>
              <w:pStyle w:val="Textkrper3"/>
              <w:tabs>
                <w:tab w:val="left" w:pos="553"/>
                <w:tab w:val="left" w:leader="dot" w:pos="1318"/>
              </w:tabs>
              <w:spacing w:before="0"/>
              <w:jc w:val="center"/>
              <w:rPr>
                <w:sz w:val="20"/>
              </w:rPr>
            </w:pPr>
          </w:p>
          <w:p w14:paraId="57F56CAB" w14:textId="77777777" w:rsidR="005D1300" w:rsidRPr="002954BC" w:rsidRDefault="005D1300" w:rsidP="003F17F1">
            <w:pPr>
              <w:pStyle w:val="Textkrper3"/>
              <w:tabs>
                <w:tab w:val="left" w:pos="553"/>
                <w:tab w:val="left" w:leader="dot" w:pos="1318"/>
              </w:tabs>
              <w:spacing w:before="0"/>
              <w:jc w:val="center"/>
              <w:rPr>
                <w:sz w:val="20"/>
              </w:rPr>
            </w:pPr>
          </w:p>
          <w:p w14:paraId="7D56C2EB" w14:textId="77777777" w:rsidR="003F17F1" w:rsidRPr="009622FD" w:rsidRDefault="001C41E9" w:rsidP="003F17F1">
            <w:pPr>
              <w:pStyle w:val="Textkrper3"/>
              <w:tabs>
                <w:tab w:val="left" w:pos="553"/>
                <w:tab w:val="left" w:leader="dot" w:pos="1318"/>
              </w:tabs>
              <w:spacing w:before="0"/>
              <w:jc w:val="center"/>
              <w:rPr>
                <w:sz w:val="20"/>
                <w:highlight w:val="lightGray"/>
              </w:rPr>
            </w:pPr>
            <w:r w:rsidRPr="009622FD">
              <w:rPr>
                <w:sz w:val="20"/>
                <w:highlight w:val="lightGray"/>
              </w:rPr>
              <w:t>…</w:t>
            </w:r>
            <w:r w:rsidR="003F17F1" w:rsidRPr="009622FD">
              <w:rPr>
                <w:sz w:val="20"/>
                <w:highlight w:val="lightGray"/>
              </w:rPr>
              <w:t>...........</w:t>
            </w:r>
          </w:p>
          <w:p w14:paraId="0480B9AB" w14:textId="77777777" w:rsidR="003F17F1" w:rsidRPr="009622FD" w:rsidRDefault="003F17F1" w:rsidP="003F17F1">
            <w:pPr>
              <w:pStyle w:val="Textkrper3"/>
              <w:tabs>
                <w:tab w:val="left" w:pos="553"/>
                <w:tab w:val="left" w:leader="dot" w:pos="1318"/>
              </w:tabs>
              <w:spacing w:before="0"/>
              <w:jc w:val="center"/>
              <w:rPr>
                <w:sz w:val="20"/>
                <w:highlight w:val="lightGray"/>
              </w:rPr>
            </w:pPr>
          </w:p>
          <w:p w14:paraId="595F982E" w14:textId="77777777" w:rsidR="003F17F1" w:rsidRPr="002954BC" w:rsidRDefault="001C41E9" w:rsidP="003F17F1">
            <w:pPr>
              <w:tabs>
                <w:tab w:val="left" w:pos="553"/>
              </w:tabs>
              <w:jc w:val="center"/>
              <w:rPr>
                <w:color w:val="000000"/>
                <w:sz w:val="20"/>
              </w:rPr>
            </w:pPr>
            <w:r w:rsidRPr="009622FD">
              <w:rPr>
                <w:color w:val="000000"/>
                <w:sz w:val="20"/>
                <w:highlight w:val="lightGray"/>
              </w:rPr>
              <w:t>…</w:t>
            </w:r>
            <w:r w:rsidR="003F17F1" w:rsidRPr="009622FD">
              <w:rPr>
                <w:color w:val="000000"/>
                <w:sz w:val="20"/>
                <w:highlight w:val="lightGray"/>
              </w:rPr>
              <w:t>...........</w:t>
            </w:r>
          </w:p>
          <w:p w14:paraId="435E0C5B" w14:textId="77777777" w:rsidR="003F17F1" w:rsidRPr="002954BC" w:rsidRDefault="003F17F1" w:rsidP="003F17F1">
            <w:pPr>
              <w:pStyle w:val="Textkrper3"/>
              <w:tabs>
                <w:tab w:val="left" w:pos="553"/>
                <w:tab w:val="left" w:leader="dot" w:pos="1318"/>
              </w:tabs>
              <w:spacing w:before="0"/>
              <w:jc w:val="center"/>
              <w:rPr>
                <w:sz w:val="20"/>
              </w:rPr>
            </w:pPr>
          </w:p>
          <w:p w14:paraId="0A0CCB44" w14:textId="77777777" w:rsidR="003F17F1" w:rsidRPr="002954BC" w:rsidRDefault="003F17F1" w:rsidP="003F17F1">
            <w:pPr>
              <w:pStyle w:val="Textkrper3"/>
              <w:tabs>
                <w:tab w:val="left" w:pos="553"/>
                <w:tab w:val="left" w:leader="dot" w:pos="1318"/>
              </w:tabs>
              <w:spacing w:before="0"/>
              <w:jc w:val="center"/>
              <w:rPr>
                <w:sz w:val="20"/>
              </w:rPr>
            </w:pPr>
          </w:p>
          <w:p w14:paraId="27DE98C4" w14:textId="77777777" w:rsidR="005D1300" w:rsidRPr="002954BC" w:rsidRDefault="001C41E9" w:rsidP="005D1300">
            <w:pPr>
              <w:pStyle w:val="Textkrper3"/>
              <w:tabs>
                <w:tab w:val="left" w:pos="553"/>
                <w:tab w:val="left" w:leader="dot" w:pos="1318"/>
              </w:tabs>
              <w:spacing w:before="0"/>
              <w:jc w:val="center"/>
              <w:rPr>
                <w:sz w:val="20"/>
              </w:rPr>
            </w:pPr>
            <w:r w:rsidRPr="002954BC">
              <w:rPr>
                <w:sz w:val="20"/>
              </w:rPr>
              <w:t>…</w:t>
            </w:r>
            <w:r w:rsidR="003F17F1" w:rsidRPr="002954BC">
              <w:rPr>
                <w:sz w:val="20"/>
              </w:rPr>
              <w:t>...........</w:t>
            </w:r>
          </w:p>
          <w:p w14:paraId="21975F5C" w14:textId="77777777" w:rsidR="005D1300" w:rsidRPr="002954BC" w:rsidRDefault="005D1300" w:rsidP="005D1300">
            <w:pPr>
              <w:pStyle w:val="Textkrper3"/>
              <w:tabs>
                <w:tab w:val="left" w:pos="553"/>
                <w:tab w:val="left" w:leader="dot" w:pos="1318"/>
              </w:tabs>
              <w:spacing w:before="0"/>
              <w:jc w:val="center"/>
              <w:rPr>
                <w:sz w:val="20"/>
              </w:rPr>
            </w:pPr>
          </w:p>
          <w:p w14:paraId="47322330" w14:textId="77777777" w:rsidR="003F17F1" w:rsidRPr="002954BC" w:rsidRDefault="001C41E9" w:rsidP="005D1300">
            <w:pPr>
              <w:pStyle w:val="Textkrper3"/>
              <w:tabs>
                <w:tab w:val="left" w:pos="553"/>
                <w:tab w:val="left" w:leader="dot" w:pos="1318"/>
              </w:tabs>
              <w:spacing w:before="0"/>
              <w:jc w:val="center"/>
              <w:rPr>
                <w:sz w:val="20"/>
              </w:rPr>
            </w:pPr>
            <w:r w:rsidRPr="002954BC">
              <w:rPr>
                <w:sz w:val="20"/>
              </w:rPr>
              <w:t>…</w:t>
            </w:r>
            <w:r w:rsidR="003F17F1" w:rsidRPr="002954BC">
              <w:rPr>
                <w:sz w:val="20"/>
              </w:rPr>
              <w:t>...........</w:t>
            </w:r>
          </w:p>
          <w:p w14:paraId="697CCF50" w14:textId="77777777" w:rsidR="003F17F1" w:rsidRPr="002954BC" w:rsidRDefault="003F17F1" w:rsidP="003F17F1">
            <w:pPr>
              <w:pStyle w:val="Kopfzeile"/>
              <w:tabs>
                <w:tab w:val="clear" w:pos="4536"/>
                <w:tab w:val="clear" w:pos="9072"/>
                <w:tab w:val="left" w:pos="553"/>
                <w:tab w:val="left" w:leader="dot" w:pos="1318"/>
              </w:tabs>
              <w:jc w:val="center"/>
              <w:rPr>
                <w:color w:val="000000"/>
                <w:sz w:val="20"/>
              </w:rPr>
            </w:pPr>
          </w:p>
          <w:p w14:paraId="742A18F6" w14:textId="77777777" w:rsidR="003F17F1" w:rsidRPr="002954BC" w:rsidRDefault="001C41E9" w:rsidP="003F17F1">
            <w:pPr>
              <w:pStyle w:val="Kopfzeile"/>
              <w:tabs>
                <w:tab w:val="clear" w:pos="4536"/>
                <w:tab w:val="clear" w:pos="9072"/>
                <w:tab w:val="left" w:pos="553"/>
                <w:tab w:val="left" w:leader="dot" w:pos="1318"/>
              </w:tabs>
              <w:jc w:val="center"/>
              <w:rPr>
                <w:color w:val="000000"/>
                <w:sz w:val="20"/>
              </w:rPr>
            </w:pPr>
            <w:r w:rsidRPr="009622FD">
              <w:rPr>
                <w:color w:val="000000"/>
                <w:sz w:val="20"/>
                <w:highlight w:val="lightGray"/>
              </w:rPr>
              <w:t>…</w:t>
            </w:r>
            <w:r w:rsidR="003F17F1" w:rsidRPr="009622FD">
              <w:rPr>
                <w:color w:val="000000"/>
                <w:sz w:val="20"/>
                <w:highlight w:val="lightGray"/>
              </w:rPr>
              <w:t>...........</w:t>
            </w:r>
          </w:p>
          <w:p w14:paraId="0E0C7A99" w14:textId="77777777" w:rsidR="003F17F1" w:rsidRPr="002954BC" w:rsidRDefault="003F17F1" w:rsidP="003F17F1">
            <w:pPr>
              <w:pStyle w:val="Kopfzeile"/>
              <w:tabs>
                <w:tab w:val="clear" w:pos="4536"/>
                <w:tab w:val="clear" w:pos="9072"/>
                <w:tab w:val="left" w:pos="553"/>
                <w:tab w:val="left" w:leader="dot" w:pos="1318"/>
              </w:tabs>
              <w:jc w:val="center"/>
              <w:rPr>
                <w:color w:val="000000"/>
                <w:sz w:val="20"/>
              </w:rPr>
            </w:pPr>
          </w:p>
          <w:p w14:paraId="0FC80259" w14:textId="77777777" w:rsidR="003F17F1" w:rsidRPr="002954BC" w:rsidRDefault="001C41E9" w:rsidP="003F17F1">
            <w:pPr>
              <w:pStyle w:val="Kopfzeile"/>
              <w:tabs>
                <w:tab w:val="clear" w:pos="4536"/>
                <w:tab w:val="clear" w:pos="9072"/>
                <w:tab w:val="left" w:pos="553"/>
                <w:tab w:val="left" w:leader="dot" w:pos="1318"/>
              </w:tabs>
              <w:jc w:val="center"/>
              <w:rPr>
                <w:color w:val="000000"/>
                <w:sz w:val="20"/>
              </w:rPr>
            </w:pPr>
            <w:r w:rsidRPr="002954BC">
              <w:rPr>
                <w:color w:val="000000"/>
                <w:sz w:val="20"/>
              </w:rPr>
              <w:t>…</w:t>
            </w:r>
            <w:r w:rsidR="003F17F1" w:rsidRPr="002954BC">
              <w:rPr>
                <w:color w:val="000000"/>
                <w:sz w:val="20"/>
              </w:rPr>
              <w:t>...........</w:t>
            </w:r>
          </w:p>
        </w:tc>
      </w:tr>
      <w:tr w:rsidR="003F17F1" w:rsidRPr="002954BC" w14:paraId="7B2A1437" w14:textId="77777777" w:rsidTr="003F17F1">
        <w:trPr>
          <w:jc w:val="center"/>
        </w:trPr>
        <w:tc>
          <w:tcPr>
            <w:tcW w:w="5808" w:type="dxa"/>
          </w:tcPr>
          <w:p w14:paraId="5B91D858" w14:textId="77777777" w:rsidR="003F17F1" w:rsidRPr="002954BC" w:rsidRDefault="003F17F1">
            <w:pPr>
              <w:pStyle w:val="Textkrper3"/>
              <w:rPr>
                <w:sz w:val="20"/>
              </w:rPr>
            </w:pPr>
            <w:r w:rsidRPr="002954BC">
              <w:rPr>
                <w:sz w:val="20"/>
              </w:rPr>
              <w:t>Exigence QM sur le plan du rendement technique de combustion</w:t>
            </w:r>
            <w:r w:rsidR="001C41E9" w:rsidRPr="002954BC">
              <w:rPr>
                <w:sz w:val="20"/>
              </w:rPr>
              <w:t> </w:t>
            </w:r>
            <w:r w:rsidRPr="002954BC">
              <w:rPr>
                <w:sz w:val="20"/>
              </w:rPr>
              <w:t>:</w:t>
            </w:r>
          </w:p>
          <w:p w14:paraId="05259C43" w14:textId="77777777" w:rsidR="003F17F1" w:rsidRPr="002954BC" w:rsidRDefault="003F17F1" w:rsidP="003F17F1">
            <w:pPr>
              <w:tabs>
                <w:tab w:val="left" w:pos="2835"/>
              </w:tabs>
              <w:rPr>
                <w:strike/>
                <w:color w:val="000000"/>
                <w:sz w:val="20"/>
              </w:rPr>
            </w:pPr>
            <w:r w:rsidRPr="002954BC">
              <w:rPr>
                <w:color w:val="000000"/>
                <w:sz w:val="20"/>
              </w:rPr>
              <w:sym w:font="Symbol" w:char="F068"/>
            </w:r>
            <w:r w:rsidRPr="002954BC">
              <w:rPr>
                <w:color w:val="000000"/>
                <w:sz w:val="20"/>
                <w:vertAlign w:val="subscript"/>
              </w:rPr>
              <w:t>f</w:t>
            </w:r>
            <w:r w:rsidRPr="002954BC">
              <w:rPr>
                <w:color w:val="000000"/>
                <w:sz w:val="20"/>
              </w:rPr>
              <w:t xml:space="preserve"> </w:t>
            </w:r>
            <w:r w:rsidRPr="002954BC">
              <w:rPr>
                <w:color w:val="000000"/>
                <w:sz w:val="20"/>
              </w:rPr>
              <w:sym w:font="Symbol" w:char="F0B3"/>
            </w:r>
            <w:r w:rsidRPr="002954BC">
              <w:rPr>
                <w:color w:val="000000"/>
                <w:sz w:val="20"/>
              </w:rPr>
              <w:t xml:space="preserve"> 85%</w:t>
            </w:r>
          </w:p>
        </w:tc>
        <w:tc>
          <w:tcPr>
            <w:tcW w:w="1139" w:type="dxa"/>
          </w:tcPr>
          <w:p w14:paraId="0EE86639" w14:textId="77777777" w:rsidR="003F17F1" w:rsidRPr="002954BC" w:rsidRDefault="003F17F1">
            <w:pPr>
              <w:jc w:val="center"/>
              <w:rPr>
                <w:color w:val="000000"/>
                <w:sz w:val="20"/>
              </w:rPr>
            </w:pPr>
          </w:p>
        </w:tc>
        <w:tc>
          <w:tcPr>
            <w:tcW w:w="2409" w:type="dxa"/>
            <w:gridSpan w:val="3"/>
          </w:tcPr>
          <w:p w14:paraId="04A64ECF" w14:textId="77777777" w:rsidR="003F17F1" w:rsidRPr="002954BC" w:rsidRDefault="003F17F1">
            <w:pPr>
              <w:tabs>
                <w:tab w:val="left" w:pos="553"/>
                <w:tab w:val="left" w:leader="dot" w:pos="978"/>
              </w:tabs>
              <w:rPr>
                <w:color w:val="000000"/>
                <w:sz w:val="20"/>
              </w:rPr>
            </w:pPr>
          </w:p>
        </w:tc>
      </w:tr>
      <w:tr w:rsidR="003F17F1" w:rsidRPr="002954BC" w14:paraId="3B9CEFCF" w14:textId="77777777" w:rsidTr="003F17F1">
        <w:trPr>
          <w:jc w:val="center"/>
        </w:trPr>
        <w:tc>
          <w:tcPr>
            <w:tcW w:w="5808" w:type="dxa"/>
          </w:tcPr>
          <w:p w14:paraId="18568AF4" w14:textId="77777777" w:rsidR="003F17F1" w:rsidRPr="002954BC" w:rsidRDefault="003F17F1" w:rsidP="003F17F1">
            <w:pPr>
              <w:pStyle w:val="Textkrper3"/>
              <w:tabs>
                <w:tab w:val="left" w:pos="215"/>
              </w:tabs>
              <w:spacing w:before="60"/>
              <w:rPr>
                <w:sz w:val="20"/>
              </w:rPr>
            </w:pPr>
            <w:r w:rsidRPr="002954BC">
              <w:rPr>
                <w:sz w:val="20"/>
              </w:rPr>
              <w:t xml:space="preserve">Rendement technique de combustion </w:t>
            </w:r>
            <w:r w:rsidRPr="002954BC">
              <w:rPr>
                <w:sz w:val="20"/>
              </w:rPr>
              <w:sym w:font="Symbol" w:char="F068"/>
            </w:r>
            <w:r w:rsidRPr="002954BC">
              <w:rPr>
                <w:sz w:val="20"/>
                <w:vertAlign w:val="subscript"/>
              </w:rPr>
              <w:t xml:space="preserve">F </w:t>
            </w:r>
            <w:r w:rsidRPr="002954BC">
              <w:br/>
            </w:r>
            <w:r w:rsidRPr="002954BC">
              <w:rPr>
                <w:sz w:val="20"/>
              </w:rPr>
              <w:t>-</w:t>
            </w:r>
            <w:r w:rsidRPr="002954BC">
              <w:rPr>
                <w:sz w:val="20"/>
              </w:rPr>
              <w:tab/>
              <w:t>pour le combustible de référence défini avec W</w:t>
            </w:r>
            <w:r w:rsidR="001C41E9" w:rsidRPr="002954BC">
              <w:rPr>
                <w:sz w:val="20"/>
              </w:rPr>
              <w:t> </w:t>
            </w:r>
            <w:r w:rsidRPr="002954BC">
              <w:rPr>
                <w:sz w:val="20"/>
              </w:rPr>
              <w:t>:</w:t>
            </w:r>
            <w:r w:rsidRPr="002954BC">
              <w:br/>
            </w:r>
            <w:r w:rsidRPr="002954BC">
              <w:rPr>
                <w:sz w:val="20"/>
              </w:rPr>
              <w:t>-</w:t>
            </w:r>
            <w:r w:rsidRPr="002954BC">
              <w:rPr>
                <w:sz w:val="20"/>
              </w:rPr>
              <w:tab/>
              <w:t>pour une température de l’eau de la chaudière de</w:t>
            </w:r>
            <w:r w:rsidR="001C41E9" w:rsidRPr="002954BC">
              <w:rPr>
                <w:sz w:val="20"/>
              </w:rPr>
              <w:t> </w:t>
            </w:r>
            <w:r w:rsidRPr="002954BC">
              <w:rPr>
                <w:sz w:val="20"/>
              </w:rPr>
              <w:t>:</w:t>
            </w:r>
            <w:r w:rsidRPr="002954BC">
              <w:br/>
            </w:r>
            <w:r w:rsidRPr="002954BC">
              <w:rPr>
                <w:sz w:val="20"/>
              </w:rPr>
              <w:t>(</w:t>
            </w:r>
            <w:r w:rsidRPr="002954BC">
              <w:rPr>
                <w:sz w:val="16"/>
              </w:rPr>
              <w:t>y compris en tenant compte d’un éventuel économiseur)</w:t>
            </w:r>
          </w:p>
          <w:p w14:paraId="4B1D679D" w14:textId="77777777" w:rsidR="003F17F1" w:rsidRPr="002954BC" w:rsidRDefault="003F17F1" w:rsidP="003F17F1">
            <w:pPr>
              <w:tabs>
                <w:tab w:val="left" w:pos="1701"/>
              </w:tabs>
              <w:rPr>
                <w:color w:val="000000"/>
                <w:sz w:val="20"/>
              </w:rPr>
            </w:pPr>
            <w:r w:rsidRPr="002954BC">
              <w:rPr>
                <w:color w:val="000000"/>
                <w:sz w:val="20"/>
              </w:rPr>
              <w:t>pour la puissance nominale de la chaudière</w:t>
            </w:r>
            <w:r w:rsidR="00026927" w:rsidRPr="002954BC">
              <w:rPr>
                <w:color w:val="000000"/>
                <w:sz w:val="20"/>
              </w:rPr>
              <w:t xml:space="preserve">      </w:t>
            </w:r>
            <w:r w:rsidRPr="002954BC">
              <w:rPr>
                <w:color w:val="000000"/>
                <w:sz w:val="20"/>
              </w:rPr>
              <w:t xml:space="preserve"> </w:t>
            </w:r>
            <w:r w:rsidRPr="002954BC">
              <w:rPr>
                <w:color w:val="000000"/>
                <w:sz w:val="20"/>
              </w:rPr>
              <w:sym w:font="Symbol" w:char="F068"/>
            </w:r>
            <w:r w:rsidRPr="002954BC">
              <w:rPr>
                <w:color w:val="000000"/>
                <w:sz w:val="20"/>
                <w:vertAlign w:val="subscript"/>
              </w:rPr>
              <w:t>f</w:t>
            </w:r>
          </w:p>
          <w:p w14:paraId="421CDBFC" w14:textId="77777777" w:rsidR="003F17F1" w:rsidRPr="002954BC" w:rsidRDefault="003F17F1" w:rsidP="003F17F1">
            <w:pPr>
              <w:tabs>
                <w:tab w:val="left" w:pos="1701"/>
              </w:tabs>
              <w:spacing w:after="60"/>
              <w:rPr>
                <w:color w:val="000000"/>
                <w:sz w:val="20"/>
              </w:rPr>
            </w:pPr>
            <w:r w:rsidRPr="002954BC">
              <w:rPr>
                <w:color w:val="000000"/>
                <w:sz w:val="20"/>
              </w:rPr>
              <w:t>pour la puissance minimale de la chaudière*</w:t>
            </w:r>
            <w:r w:rsidR="00026927" w:rsidRPr="002954BC">
              <w:rPr>
                <w:color w:val="000000"/>
                <w:sz w:val="20"/>
              </w:rPr>
              <w:t xml:space="preserve"> </w:t>
            </w:r>
            <w:r w:rsidRPr="002954BC">
              <w:rPr>
                <w:color w:val="000000"/>
                <w:sz w:val="20"/>
              </w:rPr>
              <w:t xml:space="preserve"> </w:t>
            </w:r>
            <w:r w:rsidRPr="002954BC">
              <w:rPr>
                <w:color w:val="000000"/>
                <w:sz w:val="20"/>
              </w:rPr>
              <w:sym w:font="Symbol" w:char="F068"/>
            </w:r>
            <w:r w:rsidRPr="002954BC">
              <w:rPr>
                <w:color w:val="000000"/>
                <w:sz w:val="20"/>
                <w:vertAlign w:val="subscript"/>
              </w:rPr>
              <w:t>f</w:t>
            </w:r>
          </w:p>
          <w:p w14:paraId="6830263D" w14:textId="77777777" w:rsidR="003F17F1" w:rsidRPr="002954BC" w:rsidRDefault="003F17F1" w:rsidP="003F17F1">
            <w:pPr>
              <w:tabs>
                <w:tab w:val="left" w:pos="1701"/>
              </w:tabs>
              <w:rPr>
                <w:color w:val="000000"/>
                <w:sz w:val="20"/>
              </w:rPr>
            </w:pPr>
            <w:r w:rsidRPr="002954BC">
              <w:rPr>
                <w:color w:val="000000"/>
                <w:sz w:val="20"/>
              </w:rPr>
              <w:t>Déperditions par rayonnement q</w:t>
            </w:r>
            <w:r w:rsidRPr="002954BC">
              <w:rPr>
                <w:color w:val="000000"/>
                <w:sz w:val="20"/>
                <w:vertAlign w:val="subscript"/>
              </w:rPr>
              <w:t>s</w:t>
            </w:r>
            <w:r w:rsidRPr="002954BC">
              <w:rPr>
                <w:color w:val="000000"/>
                <w:sz w:val="20"/>
              </w:rPr>
              <w:t xml:space="preserve"> pour la puissance nominale de la chaudière</w:t>
            </w:r>
          </w:p>
        </w:tc>
        <w:tc>
          <w:tcPr>
            <w:tcW w:w="1139" w:type="dxa"/>
          </w:tcPr>
          <w:p w14:paraId="1A37EE3E" w14:textId="77777777" w:rsidR="003F17F1" w:rsidRPr="002954BC" w:rsidRDefault="003F17F1" w:rsidP="003F17F1">
            <w:pPr>
              <w:spacing w:before="60"/>
              <w:jc w:val="center"/>
              <w:rPr>
                <w:color w:val="000000"/>
                <w:sz w:val="20"/>
              </w:rPr>
            </w:pPr>
          </w:p>
          <w:p w14:paraId="6EBB9291" w14:textId="77777777" w:rsidR="003F17F1" w:rsidRPr="002954BC" w:rsidRDefault="003F17F1" w:rsidP="003F17F1">
            <w:pPr>
              <w:jc w:val="center"/>
              <w:rPr>
                <w:color w:val="000000"/>
                <w:sz w:val="20"/>
              </w:rPr>
            </w:pPr>
            <w:r w:rsidRPr="002954BC">
              <w:rPr>
                <w:color w:val="000000"/>
                <w:sz w:val="20"/>
              </w:rPr>
              <w:t>%</w:t>
            </w:r>
            <w:r w:rsidRPr="002954BC">
              <w:rPr>
                <w:color w:val="000000"/>
              </w:rPr>
              <w:br/>
            </w:r>
            <w:r w:rsidR="00946EDB">
              <w:rPr>
                <w:color w:val="000000"/>
                <w:sz w:val="20"/>
              </w:rPr>
              <w:t>°C</w:t>
            </w:r>
          </w:p>
          <w:p w14:paraId="2CF2C0E9" w14:textId="77777777" w:rsidR="003F17F1" w:rsidRPr="002954BC" w:rsidRDefault="003F17F1" w:rsidP="003F17F1">
            <w:pPr>
              <w:jc w:val="center"/>
              <w:rPr>
                <w:color w:val="000000"/>
                <w:sz w:val="20"/>
              </w:rPr>
            </w:pPr>
          </w:p>
          <w:p w14:paraId="77DF6469" w14:textId="77777777" w:rsidR="003F17F1" w:rsidRPr="002954BC" w:rsidRDefault="003F17F1" w:rsidP="003F17F1">
            <w:pPr>
              <w:spacing w:after="40"/>
              <w:jc w:val="center"/>
              <w:rPr>
                <w:color w:val="000000"/>
                <w:sz w:val="20"/>
              </w:rPr>
            </w:pPr>
            <w:r w:rsidRPr="002954BC">
              <w:rPr>
                <w:color w:val="000000"/>
                <w:sz w:val="20"/>
              </w:rPr>
              <w:t>%</w:t>
            </w:r>
          </w:p>
          <w:p w14:paraId="501C1212" w14:textId="77777777" w:rsidR="003F17F1" w:rsidRPr="002954BC" w:rsidRDefault="003F17F1" w:rsidP="003F17F1">
            <w:pPr>
              <w:spacing w:after="60"/>
              <w:jc w:val="center"/>
              <w:rPr>
                <w:color w:val="000000"/>
                <w:sz w:val="20"/>
              </w:rPr>
            </w:pPr>
            <w:r w:rsidRPr="002954BC">
              <w:rPr>
                <w:color w:val="000000"/>
                <w:sz w:val="20"/>
              </w:rPr>
              <w:t>%</w:t>
            </w:r>
          </w:p>
          <w:p w14:paraId="5FEE152D" w14:textId="77777777" w:rsidR="003F17F1" w:rsidRPr="002954BC" w:rsidRDefault="003F17F1" w:rsidP="003F17F1">
            <w:pPr>
              <w:jc w:val="center"/>
              <w:rPr>
                <w:color w:val="000000"/>
                <w:sz w:val="20"/>
              </w:rPr>
            </w:pPr>
            <w:r w:rsidRPr="002954BC">
              <w:rPr>
                <w:color w:val="000000"/>
                <w:sz w:val="20"/>
              </w:rPr>
              <w:t>%</w:t>
            </w:r>
          </w:p>
        </w:tc>
        <w:tc>
          <w:tcPr>
            <w:tcW w:w="2409" w:type="dxa"/>
            <w:gridSpan w:val="3"/>
          </w:tcPr>
          <w:p w14:paraId="4BAF5AFB" w14:textId="77777777" w:rsidR="003F17F1" w:rsidRPr="002954BC" w:rsidRDefault="003F17F1" w:rsidP="003F17F1">
            <w:pPr>
              <w:tabs>
                <w:tab w:val="left" w:leader="dot" w:pos="1318"/>
              </w:tabs>
              <w:spacing w:before="60"/>
              <w:rPr>
                <w:color w:val="000000"/>
                <w:sz w:val="20"/>
              </w:rPr>
            </w:pPr>
          </w:p>
          <w:p w14:paraId="21421DC9" w14:textId="77777777" w:rsidR="003F17F1" w:rsidRPr="009622FD" w:rsidRDefault="001C41E9" w:rsidP="003F17F1">
            <w:pPr>
              <w:pStyle w:val="Kopfzeile"/>
              <w:tabs>
                <w:tab w:val="clear" w:pos="4536"/>
                <w:tab w:val="clear" w:pos="9072"/>
                <w:tab w:val="left" w:pos="553"/>
                <w:tab w:val="left" w:leader="dot" w:pos="1318"/>
              </w:tabs>
              <w:jc w:val="center"/>
              <w:rPr>
                <w:color w:val="000000"/>
                <w:sz w:val="20"/>
                <w:highlight w:val="lightGray"/>
              </w:rPr>
            </w:pPr>
            <w:r w:rsidRPr="009622FD">
              <w:rPr>
                <w:color w:val="000000"/>
                <w:sz w:val="20"/>
                <w:highlight w:val="lightGray"/>
              </w:rPr>
              <w:t>…</w:t>
            </w:r>
            <w:r w:rsidR="003F17F1" w:rsidRPr="009622FD">
              <w:rPr>
                <w:color w:val="000000"/>
                <w:sz w:val="20"/>
                <w:highlight w:val="lightGray"/>
              </w:rPr>
              <w:t>.......</w:t>
            </w:r>
          </w:p>
          <w:p w14:paraId="007D7041" w14:textId="77777777" w:rsidR="003F17F1" w:rsidRPr="002954BC" w:rsidRDefault="001C41E9" w:rsidP="003F17F1">
            <w:pPr>
              <w:pStyle w:val="Kopfzeile"/>
              <w:tabs>
                <w:tab w:val="clear" w:pos="4536"/>
                <w:tab w:val="clear" w:pos="9072"/>
                <w:tab w:val="left" w:pos="553"/>
                <w:tab w:val="left" w:leader="dot" w:pos="1318"/>
              </w:tabs>
              <w:jc w:val="center"/>
              <w:rPr>
                <w:color w:val="000000"/>
                <w:sz w:val="20"/>
              </w:rPr>
            </w:pPr>
            <w:r w:rsidRPr="009622FD">
              <w:rPr>
                <w:color w:val="000000"/>
                <w:sz w:val="20"/>
                <w:highlight w:val="lightGray"/>
              </w:rPr>
              <w:t>…</w:t>
            </w:r>
            <w:r w:rsidR="003F17F1" w:rsidRPr="009622FD">
              <w:rPr>
                <w:color w:val="000000"/>
                <w:sz w:val="20"/>
                <w:highlight w:val="lightGray"/>
              </w:rPr>
              <w:t>.......</w:t>
            </w:r>
          </w:p>
          <w:p w14:paraId="674824FC" w14:textId="77777777" w:rsidR="003F17F1" w:rsidRPr="002954BC" w:rsidRDefault="003F17F1" w:rsidP="003F17F1">
            <w:pPr>
              <w:pStyle w:val="Kopfzeile"/>
              <w:tabs>
                <w:tab w:val="clear" w:pos="4536"/>
                <w:tab w:val="clear" w:pos="9072"/>
                <w:tab w:val="left" w:pos="553"/>
                <w:tab w:val="left" w:leader="dot" w:pos="1318"/>
              </w:tabs>
              <w:spacing w:after="40"/>
              <w:jc w:val="center"/>
              <w:rPr>
                <w:color w:val="000000"/>
                <w:sz w:val="20"/>
              </w:rPr>
            </w:pPr>
            <w:r w:rsidRPr="002954BC">
              <w:rPr>
                <w:color w:val="000000"/>
              </w:rPr>
              <w:br/>
            </w:r>
            <w:r w:rsidR="001C41E9" w:rsidRPr="002954BC">
              <w:rPr>
                <w:color w:val="000000"/>
                <w:sz w:val="20"/>
              </w:rPr>
              <w:t>…</w:t>
            </w:r>
            <w:r w:rsidRPr="002954BC">
              <w:rPr>
                <w:color w:val="000000"/>
                <w:sz w:val="20"/>
              </w:rPr>
              <w:t>.......</w:t>
            </w:r>
          </w:p>
          <w:p w14:paraId="55BFBA4D" w14:textId="77777777" w:rsidR="003F17F1" w:rsidRPr="002954BC" w:rsidRDefault="001C41E9" w:rsidP="003F17F1">
            <w:pPr>
              <w:pStyle w:val="Kopfzeile"/>
              <w:tabs>
                <w:tab w:val="clear" w:pos="4536"/>
                <w:tab w:val="clear" w:pos="9072"/>
                <w:tab w:val="left" w:pos="553"/>
                <w:tab w:val="left" w:leader="dot" w:pos="1318"/>
              </w:tabs>
              <w:spacing w:after="60"/>
              <w:jc w:val="center"/>
              <w:rPr>
                <w:color w:val="000000"/>
                <w:sz w:val="20"/>
              </w:rPr>
            </w:pPr>
            <w:r w:rsidRPr="002954BC">
              <w:rPr>
                <w:color w:val="000000"/>
                <w:sz w:val="20"/>
              </w:rPr>
              <w:t>…</w:t>
            </w:r>
            <w:r w:rsidR="003F17F1" w:rsidRPr="002954BC">
              <w:rPr>
                <w:color w:val="000000"/>
                <w:sz w:val="20"/>
              </w:rPr>
              <w:t>.......</w:t>
            </w:r>
          </w:p>
          <w:p w14:paraId="375B10B6" w14:textId="77777777" w:rsidR="003F17F1" w:rsidRPr="002954BC" w:rsidRDefault="001C41E9" w:rsidP="003F17F1">
            <w:pPr>
              <w:pStyle w:val="Kopfzeile"/>
              <w:tabs>
                <w:tab w:val="clear" w:pos="4536"/>
                <w:tab w:val="clear" w:pos="9072"/>
                <w:tab w:val="left" w:pos="553"/>
                <w:tab w:val="left" w:leader="dot" w:pos="1318"/>
              </w:tabs>
              <w:jc w:val="center"/>
              <w:rPr>
                <w:color w:val="000000"/>
                <w:sz w:val="20"/>
              </w:rPr>
            </w:pPr>
            <w:r w:rsidRPr="002954BC">
              <w:rPr>
                <w:color w:val="000000"/>
                <w:sz w:val="20"/>
              </w:rPr>
              <w:t>…</w:t>
            </w:r>
            <w:r w:rsidR="003F17F1" w:rsidRPr="002954BC">
              <w:rPr>
                <w:color w:val="000000"/>
                <w:sz w:val="20"/>
              </w:rPr>
              <w:t>.......</w:t>
            </w:r>
          </w:p>
        </w:tc>
      </w:tr>
      <w:tr w:rsidR="003F17F1" w:rsidRPr="002954BC" w14:paraId="4DC9DAA5" w14:textId="77777777" w:rsidTr="003F17F1">
        <w:trPr>
          <w:jc w:val="center"/>
        </w:trPr>
        <w:tc>
          <w:tcPr>
            <w:tcW w:w="5808" w:type="dxa"/>
          </w:tcPr>
          <w:p w14:paraId="0EA89BF0" w14:textId="77777777" w:rsidR="003F17F1" w:rsidRPr="002954BC" w:rsidRDefault="003F17F1" w:rsidP="003F17F1">
            <w:pPr>
              <w:spacing w:before="120"/>
              <w:rPr>
                <w:color w:val="000000"/>
                <w:sz w:val="20"/>
              </w:rPr>
            </w:pPr>
            <w:r w:rsidRPr="002954BC">
              <w:rPr>
                <w:color w:val="000000"/>
                <w:sz w:val="20"/>
              </w:rPr>
              <w:t>Température de sortie maximale des gaz de combustion avec une puissance nominale de la chaudière</w:t>
            </w:r>
          </w:p>
          <w:p w14:paraId="75730174" w14:textId="77777777" w:rsidR="003F17F1" w:rsidRPr="002954BC" w:rsidRDefault="003F17F1" w:rsidP="003F17F1">
            <w:pPr>
              <w:pStyle w:val="Kopfzeile"/>
              <w:tabs>
                <w:tab w:val="clear" w:pos="4536"/>
                <w:tab w:val="clear" w:pos="9072"/>
              </w:tabs>
              <w:rPr>
                <w:color w:val="000000"/>
                <w:sz w:val="20"/>
              </w:rPr>
            </w:pPr>
            <w:r w:rsidRPr="002954BC">
              <w:rPr>
                <w:color w:val="000000"/>
                <w:sz w:val="20"/>
              </w:rPr>
              <w:t>Température de sortie minimale des gaz de combustion en fonction de la puissance minimale de la chaudière*</w:t>
            </w:r>
          </w:p>
        </w:tc>
        <w:tc>
          <w:tcPr>
            <w:tcW w:w="1139" w:type="dxa"/>
          </w:tcPr>
          <w:p w14:paraId="580BB2FB" w14:textId="77777777" w:rsidR="003F17F1" w:rsidRPr="002954BC" w:rsidRDefault="00946EDB" w:rsidP="003F17F1">
            <w:pPr>
              <w:spacing w:before="120"/>
              <w:jc w:val="center"/>
              <w:rPr>
                <w:color w:val="000000"/>
                <w:sz w:val="20"/>
              </w:rPr>
            </w:pPr>
            <w:r>
              <w:rPr>
                <w:color w:val="000000"/>
                <w:sz w:val="20"/>
              </w:rPr>
              <w:t>°C</w:t>
            </w:r>
          </w:p>
          <w:p w14:paraId="53DE1A21" w14:textId="77777777" w:rsidR="003F17F1" w:rsidRPr="002954BC" w:rsidRDefault="00946EDB" w:rsidP="003F17F1">
            <w:pPr>
              <w:jc w:val="center"/>
              <w:rPr>
                <w:color w:val="000000"/>
                <w:sz w:val="20"/>
              </w:rPr>
            </w:pPr>
            <w:r>
              <w:rPr>
                <w:color w:val="000000"/>
                <w:sz w:val="20"/>
              </w:rPr>
              <w:t>°C</w:t>
            </w:r>
          </w:p>
        </w:tc>
        <w:tc>
          <w:tcPr>
            <w:tcW w:w="2409" w:type="dxa"/>
            <w:gridSpan w:val="3"/>
          </w:tcPr>
          <w:p w14:paraId="0A9D40C1" w14:textId="77777777" w:rsidR="003F17F1" w:rsidRPr="002954BC" w:rsidRDefault="001C41E9" w:rsidP="003F17F1">
            <w:pPr>
              <w:pStyle w:val="Kopfzeile"/>
              <w:tabs>
                <w:tab w:val="clear" w:pos="4536"/>
                <w:tab w:val="clear" w:pos="9072"/>
                <w:tab w:val="left" w:pos="553"/>
                <w:tab w:val="left" w:leader="dot" w:pos="1318"/>
              </w:tabs>
              <w:spacing w:before="120"/>
              <w:jc w:val="center"/>
              <w:rPr>
                <w:color w:val="000000"/>
                <w:sz w:val="20"/>
              </w:rPr>
            </w:pPr>
            <w:r w:rsidRPr="002954BC">
              <w:rPr>
                <w:color w:val="000000"/>
                <w:sz w:val="20"/>
              </w:rPr>
              <w:t>…</w:t>
            </w:r>
            <w:r w:rsidR="003F17F1" w:rsidRPr="002954BC">
              <w:rPr>
                <w:color w:val="000000"/>
                <w:sz w:val="20"/>
              </w:rPr>
              <w:t>.......</w:t>
            </w:r>
            <w:r w:rsidR="003F17F1" w:rsidRPr="002954BC">
              <w:rPr>
                <w:color w:val="000000"/>
              </w:rPr>
              <w:br/>
            </w:r>
            <w:r w:rsidRPr="002954BC">
              <w:rPr>
                <w:color w:val="000000"/>
                <w:sz w:val="20"/>
              </w:rPr>
              <w:t>…</w:t>
            </w:r>
            <w:r w:rsidR="003F17F1" w:rsidRPr="002954BC">
              <w:rPr>
                <w:color w:val="000000"/>
                <w:sz w:val="20"/>
              </w:rPr>
              <w:t>.......</w:t>
            </w:r>
          </w:p>
        </w:tc>
      </w:tr>
      <w:tr w:rsidR="003F17F1" w:rsidRPr="002954BC" w14:paraId="0C0213A0" w14:textId="77777777" w:rsidTr="003F17F1">
        <w:trPr>
          <w:jc w:val="center"/>
        </w:trPr>
        <w:tc>
          <w:tcPr>
            <w:tcW w:w="5808" w:type="dxa"/>
          </w:tcPr>
          <w:p w14:paraId="53D5BE10" w14:textId="77777777" w:rsidR="003F17F1" w:rsidRPr="002954BC" w:rsidRDefault="003F17F1" w:rsidP="003F17F1">
            <w:pPr>
              <w:spacing w:before="120"/>
              <w:rPr>
                <w:color w:val="000000"/>
                <w:sz w:val="20"/>
              </w:rPr>
            </w:pPr>
            <w:r w:rsidRPr="002954BC">
              <w:rPr>
                <w:color w:val="000000"/>
                <w:sz w:val="20"/>
              </w:rPr>
              <w:t>Moyenne de charge de chauffe journalière minimum requise avec un fonctionnement discontinu (fonctionnement à faible charge)</w:t>
            </w:r>
          </w:p>
        </w:tc>
        <w:tc>
          <w:tcPr>
            <w:tcW w:w="1139" w:type="dxa"/>
          </w:tcPr>
          <w:p w14:paraId="49E948A6" w14:textId="77777777" w:rsidR="003F17F1" w:rsidRPr="002954BC" w:rsidRDefault="003F17F1" w:rsidP="003F17F1">
            <w:pPr>
              <w:spacing w:before="120"/>
              <w:jc w:val="center"/>
              <w:rPr>
                <w:color w:val="000000"/>
                <w:sz w:val="20"/>
              </w:rPr>
            </w:pPr>
            <w:r w:rsidRPr="002954BC">
              <w:rPr>
                <w:color w:val="000000"/>
                <w:sz w:val="20"/>
              </w:rPr>
              <w:t>kW</w:t>
            </w:r>
          </w:p>
        </w:tc>
        <w:tc>
          <w:tcPr>
            <w:tcW w:w="2409" w:type="dxa"/>
            <w:gridSpan w:val="3"/>
          </w:tcPr>
          <w:p w14:paraId="1594E42B" w14:textId="77777777" w:rsidR="003F17F1" w:rsidRPr="002954BC" w:rsidRDefault="001C41E9" w:rsidP="003F17F1">
            <w:pPr>
              <w:tabs>
                <w:tab w:val="left" w:pos="553"/>
                <w:tab w:val="left" w:leader="dot" w:pos="1318"/>
              </w:tabs>
              <w:spacing w:before="120"/>
              <w:jc w:val="center"/>
              <w:rPr>
                <w:color w:val="000000"/>
                <w:sz w:val="20"/>
              </w:rPr>
            </w:pPr>
            <w:r w:rsidRPr="002954BC">
              <w:rPr>
                <w:color w:val="000000"/>
                <w:sz w:val="20"/>
              </w:rPr>
              <w:t>…</w:t>
            </w:r>
            <w:r w:rsidR="003F17F1" w:rsidRPr="002954BC">
              <w:rPr>
                <w:color w:val="000000"/>
                <w:sz w:val="20"/>
              </w:rPr>
              <w:t>...........</w:t>
            </w:r>
          </w:p>
        </w:tc>
      </w:tr>
      <w:tr w:rsidR="003F17F1" w:rsidRPr="002954BC" w14:paraId="6B338BBB" w14:textId="77777777" w:rsidTr="003F17F1">
        <w:trPr>
          <w:jc w:val="center"/>
        </w:trPr>
        <w:tc>
          <w:tcPr>
            <w:tcW w:w="5808" w:type="dxa"/>
            <w:tcBorders>
              <w:bottom w:val="nil"/>
            </w:tcBorders>
          </w:tcPr>
          <w:p w14:paraId="46B797F9" w14:textId="77777777" w:rsidR="003F17F1" w:rsidRPr="002954BC" w:rsidRDefault="003F17F1" w:rsidP="003F17F1">
            <w:pPr>
              <w:spacing w:before="90"/>
              <w:ind w:left="147" w:hanging="147"/>
              <w:rPr>
                <w:color w:val="000000"/>
                <w:sz w:val="20"/>
              </w:rPr>
            </w:pPr>
            <w:r w:rsidRPr="002954BC">
              <w:rPr>
                <w:color w:val="000000"/>
                <w:sz w:val="20"/>
              </w:rPr>
              <w:t xml:space="preserve">* Puissance minimale de la chaudière pour une combustion continue avec apport ininterrompu d’air de combustion et alimentation continue en combustible </w:t>
            </w:r>
            <w:r w:rsidRPr="002954BC">
              <w:rPr>
                <w:color w:val="000000"/>
                <w:sz w:val="16"/>
              </w:rPr>
              <w:t>(cadencée ou régulée)</w:t>
            </w:r>
          </w:p>
        </w:tc>
        <w:tc>
          <w:tcPr>
            <w:tcW w:w="1139" w:type="dxa"/>
            <w:tcBorders>
              <w:bottom w:val="nil"/>
            </w:tcBorders>
          </w:tcPr>
          <w:p w14:paraId="0C4E03CD" w14:textId="77777777" w:rsidR="003F17F1" w:rsidRPr="002954BC" w:rsidRDefault="003F17F1" w:rsidP="003F17F1">
            <w:pPr>
              <w:jc w:val="center"/>
              <w:rPr>
                <w:color w:val="000000"/>
                <w:sz w:val="20"/>
              </w:rPr>
            </w:pPr>
          </w:p>
        </w:tc>
        <w:tc>
          <w:tcPr>
            <w:tcW w:w="2409" w:type="dxa"/>
            <w:gridSpan w:val="3"/>
            <w:tcBorders>
              <w:bottom w:val="nil"/>
            </w:tcBorders>
          </w:tcPr>
          <w:p w14:paraId="27F488DF" w14:textId="77777777" w:rsidR="003F17F1" w:rsidRPr="002954BC" w:rsidRDefault="003F17F1">
            <w:pPr>
              <w:tabs>
                <w:tab w:val="left" w:leader="dot" w:pos="1318"/>
              </w:tabs>
              <w:rPr>
                <w:color w:val="000000"/>
                <w:sz w:val="20"/>
              </w:rPr>
            </w:pPr>
          </w:p>
        </w:tc>
      </w:tr>
      <w:tr w:rsidR="003F17F1" w:rsidRPr="002954BC" w14:paraId="7B17625D" w14:textId="77777777" w:rsidTr="003F17F1">
        <w:trPr>
          <w:jc w:val="center"/>
        </w:trPr>
        <w:tc>
          <w:tcPr>
            <w:tcW w:w="9356" w:type="dxa"/>
            <w:gridSpan w:val="5"/>
            <w:tcBorders>
              <w:top w:val="single" w:sz="4" w:space="0" w:color="auto"/>
              <w:bottom w:val="nil"/>
            </w:tcBorders>
          </w:tcPr>
          <w:p w14:paraId="33847208" w14:textId="77777777" w:rsidR="003F17F1" w:rsidRPr="002954BC" w:rsidRDefault="003F17F1">
            <w:pPr>
              <w:tabs>
                <w:tab w:val="left" w:leader="dot" w:pos="1318"/>
              </w:tabs>
              <w:spacing w:before="120"/>
              <w:rPr>
                <w:color w:val="000000"/>
                <w:sz w:val="20"/>
              </w:rPr>
            </w:pPr>
            <w:r w:rsidRPr="002954BC">
              <w:rPr>
                <w:color w:val="000000"/>
                <w:sz w:val="20"/>
              </w:rPr>
              <w:t>Puissance de la chaudière pour les assortiments de combustible mentionnés ci-après</w:t>
            </w:r>
          </w:p>
        </w:tc>
      </w:tr>
      <w:tr w:rsidR="003F17F1" w:rsidRPr="002954BC" w14:paraId="769C49BA" w14:textId="77777777" w:rsidTr="003F17F1">
        <w:trPr>
          <w:jc w:val="center"/>
        </w:trPr>
        <w:tc>
          <w:tcPr>
            <w:tcW w:w="9356" w:type="dxa"/>
            <w:gridSpan w:val="5"/>
            <w:tcBorders>
              <w:top w:val="nil"/>
              <w:bottom w:val="nil"/>
            </w:tcBorders>
          </w:tcPr>
          <w:p w14:paraId="4B25723C" w14:textId="77777777" w:rsidR="003F17F1" w:rsidRPr="002954BC" w:rsidRDefault="003F17F1" w:rsidP="003F17F1">
            <w:pPr>
              <w:tabs>
                <w:tab w:val="left" w:leader="dot" w:pos="1318"/>
              </w:tabs>
              <w:spacing w:before="120"/>
              <w:rPr>
                <w:color w:val="000000"/>
                <w:sz w:val="20"/>
              </w:rPr>
            </w:pPr>
            <w:r w:rsidRPr="002954BC">
              <w:rPr>
                <w:color w:val="000000"/>
                <w:sz w:val="20"/>
              </w:rPr>
              <w:sym w:font="Wingdings" w:char="F0A8"/>
            </w:r>
            <w:r w:rsidRPr="002954BC">
              <w:rPr>
                <w:color w:val="000000"/>
                <w:sz w:val="20"/>
              </w:rPr>
              <w:t xml:space="preserve"> Combustibles mixtes selon feuille annexée </w:t>
            </w:r>
            <w:r w:rsidR="001C41E9" w:rsidRPr="009622FD">
              <w:rPr>
                <w:color w:val="000000"/>
                <w:sz w:val="20"/>
                <w:highlight w:val="lightGray"/>
              </w:rPr>
              <w:t>…</w:t>
            </w:r>
            <w:r w:rsidRPr="009622FD">
              <w:rPr>
                <w:color w:val="000000"/>
                <w:sz w:val="20"/>
                <w:highlight w:val="lightGray"/>
              </w:rPr>
              <w:t>...</w:t>
            </w:r>
            <w:r w:rsidRPr="002954BC">
              <w:rPr>
                <w:color w:val="000000"/>
                <w:sz w:val="20"/>
              </w:rPr>
              <w:t xml:space="preserve"> </w:t>
            </w:r>
            <w:r w:rsidRPr="002954BC">
              <w:rPr>
                <w:color w:val="000000"/>
                <w:sz w:val="16"/>
              </w:rPr>
              <w:t>(voir tableau 12 dans le Guide QM)</w:t>
            </w:r>
          </w:p>
        </w:tc>
      </w:tr>
      <w:tr w:rsidR="003F17F1" w:rsidRPr="002954BC" w14:paraId="4A962968" w14:textId="77777777" w:rsidTr="003F17F1">
        <w:trPr>
          <w:jc w:val="center"/>
        </w:trPr>
        <w:tc>
          <w:tcPr>
            <w:tcW w:w="5808" w:type="dxa"/>
            <w:tcBorders>
              <w:top w:val="nil"/>
              <w:bottom w:val="single" w:sz="4" w:space="0" w:color="auto"/>
            </w:tcBorders>
          </w:tcPr>
          <w:p w14:paraId="64C54DEB" w14:textId="77777777" w:rsidR="003F17F1" w:rsidRPr="002954BC" w:rsidRDefault="003F17F1">
            <w:pPr>
              <w:pStyle w:val="Kopfzeile"/>
              <w:tabs>
                <w:tab w:val="clear" w:pos="4536"/>
                <w:tab w:val="clear" w:pos="9072"/>
              </w:tabs>
              <w:spacing w:before="120"/>
              <w:rPr>
                <w:strike/>
                <w:color w:val="000000"/>
                <w:sz w:val="20"/>
              </w:rPr>
            </w:pPr>
          </w:p>
        </w:tc>
        <w:tc>
          <w:tcPr>
            <w:tcW w:w="1765" w:type="dxa"/>
            <w:gridSpan w:val="2"/>
            <w:tcBorders>
              <w:top w:val="single" w:sz="4" w:space="0" w:color="auto"/>
              <w:bottom w:val="nil"/>
            </w:tcBorders>
          </w:tcPr>
          <w:p w14:paraId="004B1933" w14:textId="77777777" w:rsidR="003F17F1" w:rsidRPr="002954BC" w:rsidRDefault="003F17F1">
            <w:pPr>
              <w:pStyle w:val="Kopfzeile"/>
              <w:tabs>
                <w:tab w:val="clear" w:pos="4536"/>
                <w:tab w:val="clear" w:pos="9072"/>
              </w:tabs>
              <w:spacing w:before="120"/>
              <w:jc w:val="center"/>
              <w:rPr>
                <w:color w:val="000000"/>
                <w:sz w:val="16"/>
              </w:rPr>
            </w:pPr>
            <w:r w:rsidRPr="002954BC">
              <w:rPr>
                <w:color w:val="000000"/>
                <w:sz w:val="16"/>
              </w:rPr>
              <w:t>Puissance minimale de la chaudière*</w:t>
            </w:r>
          </w:p>
        </w:tc>
        <w:tc>
          <w:tcPr>
            <w:tcW w:w="1783" w:type="dxa"/>
            <w:gridSpan w:val="2"/>
            <w:tcBorders>
              <w:top w:val="single" w:sz="4" w:space="0" w:color="auto"/>
              <w:bottom w:val="nil"/>
            </w:tcBorders>
          </w:tcPr>
          <w:p w14:paraId="5C12716C" w14:textId="77777777" w:rsidR="003F17F1" w:rsidRPr="002954BC" w:rsidRDefault="003F17F1">
            <w:pPr>
              <w:pStyle w:val="Kopfzeile"/>
              <w:tabs>
                <w:tab w:val="clear" w:pos="4536"/>
                <w:tab w:val="clear" w:pos="9072"/>
              </w:tabs>
              <w:spacing w:before="120"/>
              <w:jc w:val="center"/>
              <w:rPr>
                <w:color w:val="000000"/>
                <w:sz w:val="16"/>
              </w:rPr>
            </w:pPr>
            <w:r w:rsidRPr="002954BC">
              <w:rPr>
                <w:color w:val="000000"/>
                <w:sz w:val="16"/>
              </w:rPr>
              <w:t>Puissance nominale de la chaudière</w:t>
            </w:r>
          </w:p>
        </w:tc>
      </w:tr>
      <w:tr w:rsidR="003F17F1" w:rsidRPr="002954BC" w14:paraId="22F60D37" w14:textId="77777777" w:rsidTr="003F17F1">
        <w:trPr>
          <w:jc w:val="center"/>
        </w:trPr>
        <w:tc>
          <w:tcPr>
            <w:tcW w:w="5808" w:type="dxa"/>
            <w:tcBorders>
              <w:top w:val="nil"/>
              <w:bottom w:val="nil"/>
            </w:tcBorders>
          </w:tcPr>
          <w:p w14:paraId="7DBF5597" w14:textId="77777777" w:rsidR="003F17F1" w:rsidRPr="002954BC" w:rsidRDefault="003F17F1">
            <w:pPr>
              <w:pStyle w:val="Kopfzeile"/>
              <w:tabs>
                <w:tab w:val="clear" w:pos="4536"/>
                <w:tab w:val="clear" w:pos="9072"/>
              </w:tabs>
              <w:spacing w:before="120"/>
              <w:rPr>
                <w:color w:val="000000"/>
                <w:sz w:val="16"/>
              </w:rPr>
            </w:pPr>
          </w:p>
        </w:tc>
        <w:tc>
          <w:tcPr>
            <w:tcW w:w="1765" w:type="dxa"/>
            <w:gridSpan w:val="2"/>
            <w:tcBorders>
              <w:top w:val="single" w:sz="4" w:space="0" w:color="auto"/>
              <w:bottom w:val="nil"/>
            </w:tcBorders>
          </w:tcPr>
          <w:p w14:paraId="304387C1" w14:textId="77777777" w:rsidR="003F17F1" w:rsidRPr="002954BC" w:rsidRDefault="003F17F1">
            <w:pPr>
              <w:spacing w:before="60" w:after="60"/>
              <w:jc w:val="center"/>
              <w:rPr>
                <w:color w:val="000000"/>
                <w:sz w:val="16"/>
              </w:rPr>
            </w:pPr>
            <w:r w:rsidRPr="002954BC">
              <w:rPr>
                <w:color w:val="000000"/>
                <w:sz w:val="16"/>
              </w:rPr>
              <w:t>[kW]</w:t>
            </w:r>
          </w:p>
        </w:tc>
        <w:tc>
          <w:tcPr>
            <w:tcW w:w="1783" w:type="dxa"/>
            <w:gridSpan w:val="2"/>
            <w:tcBorders>
              <w:top w:val="single" w:sz="4" w:space="0" w:color="auto"/>
              <w:bottom w:val="nil"/>
            </w:tcBorders>
          </w:tcPr>
          <w:p w14:paraId="29BBC15E" w14:textId="77777777" w:rsidR="003F17F1" w:rsidRPr="002954BC" w:rsidRDefault="003F17F1">
            <w:pPr>
              <w:spacing w:before="60" w:after="60"/>
              <w:jc w:val="center"/>
              <w:rPr>
                <w:color w:val="000000"/>
                <w:sz w:val="16"/>
              </w:rPr>
            </w:pPr>
            <w:r w:rsidRPr="002954BC">
              <w:rPr>
                <w:color w:val="000000"/>
                <w:sz w:val="16"/>
              </w:rPr>
              <w:t>[kW]</w:t>
            </w:r>
          </w:p>
        </w:tc>
      </w:tr>
      <w:tr w:rsidR="003F17F1" w:rsidRPr="002954BC" w14:paraId="0AD057EF" w14:textId="77777777" w:rsidTr="003F17F1">
        <w:trPr>
          <w:jc w:val="center"/>
        </w:trPr>
        <w:tc>
          <w:tcPr>
            <w:tcW w:w="5808" w:type="dxa"/>
            <w:tcBorders>
              <w:top w:val="single" w:sz="4" w:space="0" w:color="auto"/>
              <w:bottom w:val="single" w:sz="4" w:space="0" w:color="auto"/>
            </w:tcBorders>
            <w:shd w:val="pct25" w:color="auto" w:fill="FFFFFF"/>
          </w:tcPr>
          <w:p w14:paraId="5465B731" w14:textId="77777777" w:rsidR="003F17F1" w:rsidRPr="002954BC" w:rsidRDefault="003F17F1">
            <w:pPr>
              <w:pStyle w:val="Kopfzeile"/>
              <w:tabs>
                <w:tab w:val="clear" w:pos="4536"/>
                <w:tab w:val="clear" w:pos="9072"/>
                <w:tab w:val="left" w:leader="dot" w:pos="3402"/>
                <w:tab w:val="left" w:pos="4111"/>
                <w:tab w:val="left" w:leader="dot" w:pos="5103"/>
              </w:tabs>
              <w:spacing w:before="120" w:line="360" w:lineRule="auto"/>
              <w:rPr>
                <w:color w:val="000000"/>
                <w:sz w:val="20"/>
              </w:rPr>
            </w:pPr>
            <w:r w:rsidRPr="002954BC">
              <w:rPr>
                <w:i/>
                <w:color w:val="000000"/>
                <w:sz w:val="20"/>
              </w:rPr>
              <w:t xml:space="preserve">Par ex. </w:t>
            </w:r>
            <w:r w:rsidR="00D31124" w:rsidRPr="002954BC">
              <w:rPr>
                <w:i/>
                <w:color w:val="000000"/>
                <w:sz w:val="20"/>
              </w:rPr>
              <w:t>E</w:t>
            </w:r>
            <w:r w:rsidRPr="002954BC">
              <w:rPr>
                <w:i/>
                <w:color w:val="000000"/>
                <w:sz w:val="20"/>
              </w:rPr>
              <w:t>corces déchiquetées (Rz)</w:t>
            </w:r>
            <w:r w:rsidRPr="002954BC">
              <w:rPr>
                <w:color w:val="000000"/>
                <w:sz w:val="20"/>
              </w:rPr>
              <w:tab/>
            </w:r>
            <w:r w:rsidR="001C41E9" w:rsidRPr="002954BC">
              <w:rPr>
                <w:color w:val="000000"/>
                <w:sz w:val="20"/>
              </w:rPr>
              <w:t>…</w:t>
            </w:r>
            <w:r w:rsidRPr="002954BC">
              <w:rPr>
                <w:color w:val="000000"/>
                <w:sz w:val="20"/>
              </w:rPr>
              <w:t>........</w:t>
            </w:r>
            <w:r w:rsidRPr="002954BC">
              <w:rPr>
                <w:color w:val="000000"/>
                <w:sz w:val="20"/>
              </w:rPr>
              <w:tab/>
              <w:t xml:space="preserve">w = </w:t>
            </w:r>
            <w:r w:rsidR="001C41E9" w:rsidRPr="002954BC">
              <w:rPr>
                <w:color w:val="000000"/>
                <w:sz w:val="20"/>
              </w:rPr>
              <w:t>…</w:t>
            </w:r>
            <w:r w:rsidRPr="002954BC">
              <w:rPr>
                <w:color w:val="000000"/>
                <w:sz w:val="20"/>
              </w:rPr>
              <w:t>..... %</w:t>
            </w:r>
          </w:p>
          <w:p w14:paraId="5D31C630" w14:textId="77777777" w:rsidR="003F17F1" w:rsidRPr="002954BC" w:rsidRDefault="003F17F1">
            <w:pPr>
              <w:pStyle w:val="Kopfzeile"/>
              <w:tabs>
                <w:tab w:val="clear" w:pos="4536"/>
                <w:tab w:val="clear" w:pos="9072"/>
                <w:tab w:val="left" w:leader="dot" w:pos="3402"/>
                <w:tab w:val="left" w:pos="4111"/>
                <w:tab w:val="left" w:leader="dot" w:pos="5103"/>
              </w:tabs>
              <w:spacing w:line="360" w:lineRule="auto"/>
              <w:rPr>
                <w:color w:val="000000"/>
                <w:sz w:val="20"/>
              </w:rPr>
            </w:pPr>
            <w:r w:rsidRPr="002954BC">
              <w:rPr>
                <w:color w:val="000000"/>
                <w:sz w:val="20"/>
              </w:rPr>
              <w:tab/>
            </w:r>
            <w:r w:rsidR="001C41E9" w:rsidRPr="002954BC">
              <w:rPr>
                <w:color w:val="000000"/>
                <w:sz w:val="20"/>
              </w:rPr>
              <w:t>…</w:t>
            </w:r>
            <w:r w:rsidRPr="002954BC">
              <w:rPr>
                <w:color w:val="000000"/>
                <w:sz w:val="20"/>
              </w:rPr>
              <w:t>........</w:t>
            </w:r>
            <w:r w:rsidRPr="002954BC">
              <w:rPr>
                <w:color w:val="000000"/>
                <w:sz w:val="20"/>
              </w:rPr>
              <w:tab/>
              <w:t xml:space="preserve">w = </w:t>
            </w:r>
            <w:r w:rsidR="001C41E9" w:rsidRPr="002954BC">
              <w:rPr>
                <w:color w:val="000000"/>
                <w:sz w:val="20"/>
              </w:rPr>
              <w:t>…</w:t>
            </w:r>
            <w:r w:rsidRPr="002954BC">
              <w:rPr>
                <w:color w:val="000000"/>
                <w:sz w:val="20"/>
              </w:rPr>
              <w:t>..... %</w:t>
            </w:r>
          </w:p>
        </w:tc>
        <w:tc>
          <w:tcPr>
            <w:tcW w:w="1765" w:type="dxa"/>
            <w:gridSpan w:val="2"/>
            <w:tcBorders>
              <w:top w:val="single" w:sz="4" w:space="0" w:color="auto"/>
              <w:bottom w:val="single" w:sz="4" w:space="0" w:color="auto"/>
            </w:tcBorders>
          </w:tcPr>
          <w:p w14:paraId="598D1526" w14:textId="77777777" w:rsidR="003F17F1" w:rsidRPr="002954BC" w:rsidRDefault="003F17F1">
            <w:pPr>
              <w:pStyle w:val="Kopfzeile"/>
              <w:tabs>
                <w:tab w:val="clear" w:pos="4536"/>
                <w:tab w:val="clear" w:pos="9072"/>
                <w:tab w:val="left" w:leader="dot" w:pos="1318"/>
              </w:tabs>
              <w:spacing w:before="120" w:line="360" w:lineRule="auto"/>
              <w:rPr>
                <w:color w:val="000000"/>
                <w:sz w:val="20"/>
              </w:rPr>
            </w:pPr>
            <w:r w:rsidRPr="002954BC">
              <w:rPr>
                <w:color w:val="000000"/>
                <w:sz w:val="20"/>
              </w:rPr>
              <w:tab/>
            </w:r>
          </w:p>
          <w:p w14:paraId="14713A5C" w14:textId="77777777" w:rsidR="003F17F1" w:rsidRPr="002954BC" w:rsidRDefault="003F17F1">
            <w:pPr>
              <w:pStyle w:val="Kopfzeile"/>
              <w:tabs>
                <w:tab w:val="clear" w:pos="4536"/>
                <w:tab w:val="clear" w:pos="9072"/>
                <w:tab w:val="left" w:leader="dot" w:pos="1318"/>
              </w:tabs>
              <w:spacing w:line="360" w:lineRule="auto"/>
              <w:rPr>
                <w:color w:val="000000"/>
                <w:sz w:val="20"/>
              </w:rPr>
            </w:pPr>
            <w:r w:rsidRPr="002954BC">
              <w:rPr>
                <w:color w:val="000000"/>
                <w:sz w:val="20"/>
              </w:rPr>
              <w:tab/>
            </w:r>
          </w:p>
        </w:tc>
        <w:tc>
          <w:tcPr>
            <w:tcW w:w="1783" w:type="dxa"/>
            <w:gridSpan w:val="2"/>
            <w:tcBorders>
              <w:top w:val="single" w:sz="4" w:space="0" w:color="auto"/>
              <w:bottom w:val="single" w:sz="4" w:space="0" w:color="auto"/>
            </w:tcBorders>
          </w:tcPr>
          <w:p w14:paraId="56D88FF2" w14:textId="77777777" w:rsidR="003F17F1" w:rsidRPr="002954BC" w:rsidRDefault="003F17F1">
            <w:pPr>
              <w:pStyle w:val="Kopfzeile"/>
              <w:tabs>
                <w:tab w:val="clear" w:pos="4536"/>
                <w:tab w:val="clear" w:pos="9072"/>
                <w:tab w:val="left" w:leader="dot" w:pos="1318"/>
              </w:tabs>
              <w:spacing w:before="120" w:line="360" w:lineRule="auto"/>
              <w:rPr>
                <w:color w:val="000000"/>
                <w:sz w:val="20"/>
              </w:rPr>
            </w:pPr>
            <w:r w:rsidRPr="002954BC">
              <w:rPr>
                <w:color w:val="000000"/>
                <w:sz w:val="20"/>
              </w:rPr>
              <w:tab/>
            </w:r>
          </w:p>
          <w:p w14:paraId="4D171D6A" w14:textId="77777777" w:rsidR="003F17F1" w:rsidRPr="002954BC" w:rsidRDefault="003F17F1">
            <w:pPr>
              <w:pStyle w:val="Kopfzeile"/>
              <w:tabs>
                <w:tab w:val="clear" w:pos="4536"/>
                <w:tab w:val="clear" w:pos="9072"/>
                <w:tab w:val="left" w:leader="dot" w:pos="1318"/>
              </w:tabs>
              <w:spacing w:line="360" w:lineRule="auto"/>
              <w:rPr>
                <w:color w:val="000000"/>
                <w:sz w:val="20"/>
              </w:rPr>
            </w:pPr>
            <w:r w:rsidRPr="002954BC">
              <w:rPr>
                <w:color w:val="000000"/>
                <w:sz w:val="20"/>
              </w:rPr>
              <w:tab/>
            </w:r>
          </w:p>
        </w:tc>
      </w:tr>
      <w:tr w:rsidR="003F17F1" w:rsidRPr="002954BC" w14:paraId="5BB73EBD" w14:textId="77777777" w:rsidTr="003F17F1">
        <w:trPr>
          <w:trHeight w:val="567"/>
          <w:jc w:val="center"/>
        </w:trPr>
        <w:tc>
          <w:tcPr>
            <w:tcW w:w="5808" w:type="dxa"/>
            <w:tcBorders>
              <w:top w:val="single" w:sz="4" w:space="0" w:color="auto"/>
            </w:tcBorders>
          </w:tcPr>
          <w:p w14:paraId="75CA18EE" w14:textId="77777777" w:rsidR="003F17F1" w:rsidRPr="002954BC" w:rsidRDefault="00C304BC" w:rsidP="00C304BC">
            <w:pPr>
              <w:pStyle w:val="berschrift2"/>
              <w:rPr>
                <w:color w:val="000000"/>
              </w:rPr>
            </w:pPr>
            <w:bookmarkStart w:id="97" w:name="_Toc349555754"/>
            <w:bookmarkStart w:id="98" w:name="_Toc358556928"/>
            <w:r w:rsidRPr="002954BC">
              <w:t>3.</w:t>
            </w:r>
            <w:r w:rsidR="003F17F1" w:rsidRPr="002954BC">
              <w:t>2</w:t>
            </w:r>
            <w:r w:rsidR="003F17F1" w:rsidRPr="002954BC">
              <w:tab/>
              <w:t>Spécifications concernant les émissions</w:t>
            </w:r>
            <w:bookmarkEnd w:id="97"/>
            <w:bookmarkEnd w:id="98"/>
            <w:r w:rsidR="003F17F1" w:rsidRPr="002954BC">
              <w:t xml:space="preserve"> </w:t>
            </w:r>
          </w:p>
        </w:tc>
        <w:tc>
          <w:tcPr>
            <w:tcW w:w="1139" w:type="dxa"/>
            <w:tcBorders>
              <w:top w:val="single" w:sz="4" w:space="0" w:color="auto"/>
            </w:tcBorders>
          </w:tcPr>
          <w:p w14:paraId="652B49A3" w14:textId="77777777" w:rsidR="003F17F1" w:rsidRPr="002954BC" w:rsidRDefault="003F17F1" w:rsidP="00C304BC">
            <w:pPr>
              <w:pStyle w:val="berschrift2"/>
            </w:pPr>
          </w:p>
        </w:tc>
        <w:tc>
          <w:tcPr>
            <w:tcW w:w="2409" w:type="dxa"/>
            <w:gridSpan w:val="3"/>
            <w:tcBorders>
              <w:top w:val="single" w:sz="4" w:space="0" w:color="auto"/>
            </w:tcBorders>
          </w:tcPr>
          <w:p w14:paraId="48B4D0B3" w14:textId="77777777" w:rsidR="003F17F1" w:rsidRPr="002954BC" w:rsidRDefault="003F17F1" w:rsidP="00C304BC">
            <w:pPr>
              <w:pStyle w:val="berschrift2"/>
            </w:pPr>
          </w:p>
        </w:tc>
      </w:tr>
      <w:tr w:rsidR="003F17F1" w:rsidRPr="002954BC" w14:paraId="3ADF5A2A" w14:textId="77777777" w:rsidTr="003F17F1">
        <w:trPr>
          <w:jc w:val="center"/>
        </w:trPr>
        <w:tc>
          <w:tcPr>
            <w:tcW w:w="5808" w:type="dxa"/>
          </w:tcPr>
          <w:p w14:paraId="1FEEBF17" w14:textId="77777777" w:rsidR="003F17F1" w:rsidRPr="002954BC" w:rsidRDefault="003F17F1" w:rsidP="003F17F1">
            <w:pPr>
              <w:rPr>
                <w:color w:val="000000"/>
                <w:sz w:val="20"/>
              </w:rPr>
            </w:pPr>
            <w:r w:rsidRPr="002954BC">
              <w:rPr>
                <w:color w:val="000000"/>
                <w:sz w:val="20"/>
              </w:rPr>
              <w:t>Les spécifications concernant les émissions, mentionnées dans l'Ordonnance fédérale sur la protection de l'air, ainsi que les dispositions éventuellement renforcées en vigueur localement, doivent être respectées pour toute la gamme de puissance et pour tous les combustibles définis.</w:t>
            </w:r>
          </w:p>
        </w:tc>
        <w:tc>
          <w:tcPr>
            <w:tcW w:w="1139" w:type="dxa"/>
          </w:tcPr>
          <w:p w14:paraId="25259472" w14:textId="77777777" w:rsidR="003F17F1" w:rsidRPr="002954BC" w:rsidRDefault="003F17F1" w:rsidP="003F17F1">
            <w:pPr>
              <w:rPr>
                <w:color w:val="000000"/>
                <w:sz w:val="20"/>
              </w:rPr>
            </w:pPr>
          </w:p>
        </w:tc>
        <w:tc>
          <w:tcPr>
            <w:tcW w:w="2409" w:type="dxa"/>
            <w:gridSpan w:val="3"/>
          </w:tcPr>
          <w:p w14:paraId="2DBCB102" w14:textId="77777777" w:rsidR="003F17F1" w:rsidRPr="002954BC" w:rsidRDefault="003F17F1" w:rsidP="003F17F1">
            <w:pPr>
              <w:tabs>
                <w:tab w:val="left" w:leader="dot" w:pos="1318"/>
              </w:tabs>
              <w:rPr>
                <w:color w:val="000000"/>
                <w:sz w:val="20"/>
              </w:rPr>
            </w:pPr>
          </w:p>
        </w:tc>
      </w:tr>
      <w:tr w:rsidR="003F17F1" w:rsidRPr="002954BC" w14:paraId="23E3CCFD" w14:textId="77777777" w:rsidTr="003F17F1">
        <w:trPr>
          <w:jc w:val="center"/>
        </w:trPr>
        <w:tc>
          <w:tcPr>
            <w:tcW w:w="5808" w:type="dxa"/>
          </w:tcPr>
          <w:p w14:paraId="2592DF31" w14:textId="77777777" w:rsidR="003F17F1" w:rsidRPr="002954BC" w:rsidRDefault="003F17F1" w:rsidP="003F17F1">
            <w:pPr>
              <w:rPr>
                <w:color w:val="000000"/>
                <w:sz w:val="20"/>
              </w:rPr>
            </w:pPr>
            <w:r w:rsidRPr="002954BC">
              <w:rPr>
                <w:color w:val="000000"/>
                <w:sz w:val="20"/>
              </w:rPr>
              <w:lastRenderedPageBreak/>
              <w:t>Les combustible définis, y compris les combustibles mixtes, ne doivent pas dépasser les valeurs d’émissions suivantes sur toute la gamme de puissance:</w:t>
            </w:r>
          </w:p>
        </w:tc>
        <w:tc>
          <w:tcPr>
            <w:tcW w:w="1139" w:type="dxa"/>
          </w:tcPr>
          <w:p w14:paraId="0E891DCA" w14:textId="77777777" w:rsidR="003F17F1" w:rsidRPr="002954BC" w:rsidRDefault="003F17F1">
            <w:pPr>
              <w:jc w:val="center"/>
              <w:rPr>
                <w:color w:val="000000"/>
                <w:sz w:val="20"/>
              </w:rPr>
            </w:pPr>
          </w:p>
        </w:tc>
        <w:tc>
          <w:tcPr>
            <w:tcW w:w="2409" w:type="dxa"/>
            <w:gridSpan w:val="3"/>
          </w:tcPr>
          <w:p w14:paraId="3D4890B2" w14:textId="77777777" w:rsidR="003F17F1" w:rsidRPr="002954BC" w:rsidRDefault="003F17F1">
            <w:pPr>
              <w:tabs>
                <w:tab w:val="left" w:pos="553"/>
                <w:tab w:val="left" w:leader="dot" w:pos="1318"/>
              </w:tabs>
              <w:rPr>
                <w:color w:val="000000"/>
                <w:sz w:val="20"/>
              </w:rPr>
            </w:pPr>
          </w:p>
        </w:tc>
      </w:tr>
      <w:tr w:rsidR="003F17F1" w:rsidRPr="002954BC" w14:paraId="777F3CE4" w14:textId="77777777" w:rsidTr="001C41E9">
        <w:trPr>
          <w:jc w:val="center"/>
        </w:trPr>
        <w:tc>
          <w:tcPr>
            <w:tcW w:w="5808" w:type="dxa"/>
          </w:tcPr>
          <w:p w14:paraId="753BD4F5" w14:textId="77777777" w:rsidR="003F17F1" w:rsidRPr="002954BC" w:rsidRDefault="003F17F1">
            <w:pPr>
              <w:rPr>
                <w:color w:val="000000"/>
                <w:sz w:val="20"/>
              </w:rPr>
            </w:pPr>
            <w:r w:rsidRPr="002954BC">
              <w:rPr>
                <w:color w:val="000000"/>
                <w:sz w:val="20"/>
              </w:rPr>
              <w:sym w:font="Wingdings" w:char="F0A8"/>
            </w:r>
            <w:r w:rsidRPr="002954BC">
              <w:rPr>
                <w:color w:val="000000"/>
                <w:sz w:val="20"/>
              </w:rPr>
              <w:t xml:space="preserve"> Poussières (CH: matières solides) totales</w:t>
            </w:r>
          </w:p>
        </w:tc>
        <w:tc>
          <w:tcPr>
            <w:tcW w:w="1139" w:type="dxa"/>
          </w:tcPr>
          <w:p w14:paraId="1365AD0C" w14:textId="77777777" w:rsidR="003F17F1" w:rsidRPr="002954BC" w:rsidRDefault="003F17F1">
            <w:pPr>
              <w:jc w:val="center"/>
              <w:rPr>
                <w:color w:val="000000"/>
                <w:sz w:val="20"/>
              </w:rPr>
            </w:pPr>
            <w:r w:rsidRPr="002954BC">
              <w:rPr>
                <w:color w:val="000000"/>
                <w:sz w:val="16"/>
              </w:rPr>
              <w:t>mg/Nm</w:t>
            </w:r>
            <w:r w:rsidRPr="002954BC">
              <w:rPr>
                <w:color w:val="000000"/>
                <w:sz w:val="16"/>
                <w:vertAlign w:val="superscript"/>
              </w:rPr>
              <w:t>3</w:t>
            </w:r>
            <w:r w:rsidRPr="002954BC">
              <w:rPr>
                <w:color w:val="000000"/>
                <w:sz w:val="20"/>
                <w:vertAlign w:val="superscript"/>
              </w:rPr>
              <w:t xml:space="preserve"> </w:t>
            </w:r>
            <w:r w:rsidRPr="002954BC">
              <w:rPr>
                <w:color w:val="000000"/>
                <w:sz w:val="16"/>
              </w:rPr>
              <w:t>**</w:t>
            </w:r>
          </w:p>
        </w:tc>
        <w:tc>
          <w:tcPr>
            <w:tcW w:w="2409" w:type="dxa"/>
            <w:gridSpan w:val="3"/>
            <w:vAlign w:val="center"/>
          </w:tcPr>
          <w:p w14:paraId="3EAC6A85" w14:textId="77777777" w:rsidR="003F17F1" w:rsidRPr="00946EDB" w:rsidRDefault="001C41E9" w:rsidP="001C41E9">
            <w:pPr>
              <w:tabs>
                <w:tab w:val="left" w:pos="553"/>
                <w:tab w:val="left" w:leader="dot" w:pos="1318"/>
              </w:tabs>
              <w:jc w:val="center"/>
              <w:rPr>
                <w:color w:val="000000"/>
                <w:sz w:val="20"/>
                <w:highlight w:val="lightGray"/>
              </w:rPr>
            </w:pPr>
            <w:r w:rsidRPr="00946EDB">
              <w:rPr>
                <w:color w:val="000000"/>
                <w:sz w:val="20"/>
                <w:highlight w:val="lightGray"/>
              </w:rPr>
              <w:t>.</w:t>
            </w:r>
            <w:r w:rsidR="003F17F1" w:rsidRPr="00946EDB">
              <w:rPr>
                <w:color w:val="000000"/>
                <w:sz w:val="20"/>
                <w:highlight w:val="lightGray"/>
              </w:rPr>
              <w:t>.........</w:t>
            </w:r>
          </w:p>
        </w:tc>
      </w:tr>
      <w:tr w:rsidR="003F17F1" w:rsidRPr="002954BC" w14:paraId="582772EE" w14:textId="77777777" w:rsidTr="001C41E9">
        <w:trPr>
          <w:jc w:val="center"/>
        </w:trPr>
        <w:tc>
          <w:tcPr>
            <w:tcW w:w="5808" w:type="dxa"/>
          </w:tcPr>
          <w:p w14:paraId="674FE917" w14:textId="77777777" w:rsidR="003F17F1" w:rsidRPr="002954BC" w:rsidRDefault="003F17F1">
            <w:pPr>
              <w:rPr>
                <w:color w:val="000000"/>
                <w:sz w:val="20"/>
              </w:rPr>
            </w:pPr>
            <w:r w:rsidRPr="002954BC">
              <w:rPr>
                <w:color w:val="000000"/>
                <w:sz w:val="20"/>
              </w:rPr>
              <w:sym w:font="Wingdings" w:char="F0A8"/>
            </w:r>
            <w:r w:rsidRPr="002954BC">
              <w:rPr>
                <w:color w:val="000000"/>
                <w:sz w:val="20"/>
              </w:rPr>
              <w:t xml:space="preserve"> Monoxyde de carbone (CO)</w:t>
            </w:r>
          </w:p>
        </w:tc>
        <w:tc>
          <w:tcPr>
            <w:tcW w:w="1139" w:type="dxa"/>
          </w:tcPr>
          <w:p w14:paraId="7FAE17B4" w14:textId="77777777" w:rsidR="003F17F1" w:rsidRPr="002954BC" w:rsidRDefault="003F17F1">
            <w:pPr>
              <w:jc w:val="center"/>
              <w:rPr>
                <w:color w:val="000000"/>
                <w:sz w:val="20"/>
              </w:rPr>
            </w:pPr>
            <w:r w:rsidRPr="002954BC">
              <w:rPr>
                <w:color w:val="000000"/>
                <w:sz w:val="16"/>
              </w:rPr>
              <w:t>mg/Nm</w:t>
            </w:r>
            <w:r w:rsidRPr="002954BC">
              <w:rPr>
                <w:color w:val="000000"/>
                <w:sz w:val="16"/>
                <w:vertAlign w:val="superscript"/>
              </w:rPr>
              <w:t>3</w:t>
            </w:r>
            <w:r w:rsidRPr="002954BC">
              <w:rPr>
                <w:color w:val="000000"/>
                <w:sz w:val="20"/>
                <w:vertAlign w:val="superscript"/>
              </w:rPr>
              <w:t xml:space="preserve"> </w:t>
            </w:r>
            <w:r w:rsidRPr="002954BC">
              <w:rPr>
                <w:color w:val="000000"/>
                <w:sz w:val="16"/>
              </w:rPr>
              <w:t>**</w:t>
            </w:r>
          </w:p>
        </w:tc>
        <w:tc>
          <w:tcPr>
            <w:tcW w:w="2409" w:type="dxa"/>
            <w:gridSpan w:val="3"/>
            <w:vAlign w:val="center"/>
          </w:tcPr>
          <w:p w14:paraId="54D05A5D" w14:textId="77777777" w:rsidR="003F17F1" w:rsidRPr="00946EDB" w:rsidRDefault="003F17F1" w:rsidP="001C41E9">
            <w:pPr>
              <w:tabs>
                <w:tab w:val="left" w:pos="553"/>
                <w:tab w:val="left" w:leader="dot" w:pos="1318"/>
              </w:tabs>
              <w:jc w:val="center"/>
              <w:rPr>
                <w:color w:val="000000"/>
                <w:sz w:val="20"/>
                <w:highlight w:val="lightGray"/>
              </w:rPr>
            </w:pPr>
            <w:r w:rsidRPr="00946EDB">
              <w:rPr>
                <w:color w:val="000000"/>
                <w:sz w:val="20"/>
                <w:highlight w:val="lightGray"/>
              </w:rPr>
              <w:t>..........</w:t>
            </w:r>
          </w:p>
        </w:tc>
      </w:tr>
      <w:tr w:rsidR="003F17F1" w:rsidRPr="002954BC" w14:paraId="3E6EE564" w14:textId="77777777" w:rsidTr="003F17F1">
        <w:trPr>
          <w:jc w:val="center"/>
        </w:trPr>
        <w:tc>
          <w:tcPr>
            <w:tcW w:w="5808" w:type="dxa"/>
          </w:tcPr>
          <w:p w14:paraId="7C7109CC" w14:textId="77777777" w:rsidR="003F17F1" w:rsidRPr="002954BC" w:rsidRDefault="003F17F1" w:rsidP="003F17F1">
            <w:pPr>
              <w:spacing w:before="60"/>
              <w:rPr>
                <w:color w:val="000000"/>
                <w:sz w:val="20"/>
              </w:rPr>
            </w:pPr>
            <w:r w:rsidRPr="002954BC">
              <w:rPr>
                <w:color w:val="000000"/>
                <w:sz w:val="20"/>
              </w:rPr>
              <w:sym w:font="Wingdings" w:char="F0A8"/>
            </w:r>
            <w:r w:rsidRPr="002954BC">
              <w:rPr>
                <w:color w:val="000000"/>
                <w:sz w:val="20"/>
              </w:rPr>
              <w:t xml:space="preserve"> Oxydes d’azote (NO</w:t>
            </w:r>
            <w:r w:rsidRPr="002954BC">
              <w:rPr>
                <w:color w:val="000000"/>
                <w:sz w:val="20"/>
                <w:vertAlign w:val="subscript"/>
              </w:rPr>
              <w:t>X</w:t>
            </w:r>
            <w:r w:rsidRPr="002954BC">
              <w:rPr>
                <w:color w:val="000000"/>
                <w:sz w:val="20"/>
              </w:rPr>
              <w:t>) indiqués comme dioxyde d’azote (NO</w:t>
            </w:r>
            <w:r w:rsidRPr="002954BC">
              <w:rPr>
                <w:color w:val="000000"/>
                <w:sz w:val="20"/>
                <w:vertAlign w:val="subscript"/>
              </w:rPr>
              <w:t>2</w:t>
            </w:r>
            <w:r w:rsidRPr="002954BC">
              <w:rPr>
                <w:color w:val="000000"/>
                <w:sz w:val="20"/>
              </w:rPr>
              <w:t>)</w:t>
            </w:r>
          </w:p>
        </w:tc>
        <w:tc>
          <w:tcPr>
            <w:tcW w:w="1139" w:type="dxa"/>
          </w:tcPr>
          <w:p w14:paraId="1791C22F" w14:textId="77777777" w:rsidR="003F17F1" w:rsidRPr="002954BC" w:rsidRDefault="003F17F1" w:rsidP="003F17F1">
            <w:pPr>
              <w:spacing w:before="60"/>
              <w:jc w:val="center"/>
              <w:rPr>
                <w:color w:val="000000"/>
                <w:sz w:val="20"/>
              </w:rPr>
            </w:pPr>
            <w:r w:rsidRPr="002954BC">
              <w:rPr>
                <w:color w:val="000000"/>
                <w:sz w:val="16"/>
              </w:rPr>
              <w:t>mg/Nm</w:t>
            </w:r>
            <w:r w:rsidRPr="002954BC">
              <w:rPr>
                <w:color w:val="000000"/>
                <w:sz w:val="16"/>
                <w:vertAlign w:val="superscript"/>
              </w:rPr>
              <w:t>3</w:t>
            </w:r>
            <w:r w:rsidRPr="002954BC">
              <w:rPr>
                <w:color w:val="000000"/>
                <w:sz w:val="20"/>
                <w:vertAlign w:val="superscript"/>
              </w:rPr>
              <w:t xml:space="preserve"> </w:t>
            </w:r>
            <w:r w:rsidRPr="002954BC">
              <w:rPr>
                <w:color w:val="000000"/>
                <w:sz w:val="16"/>
              </w:rPr>
              <w:t>**</w:t>
            </w:r>
          </w:p>
        </w:tc>
        <w:tc>
          <w:tcPr>
            <w:tcW w:w="2409" w:type="dxa"/>
            <w:gridSpan w:val="3"/>
          </w:tcPr>
          <w:p w14:paraId="4DD34E47" w14:textId="77777777" w:rsidR="003F17F1" w:rsidRPr="00946EDB" w:rsidRDefault="003F17F1" w:rsidP="003F17F1">
            <w:pPr>
              <w:tabs>
                <w:tab w:val="left" w:pos="553"/>
                <w:tab w:val="left" w:leader="dot" w:pos="1318"/>
              </w:tabs>
              <w:spacing w:before="60"/>
              <w:jc w:val="center"/>
              <w:rPr>
                <w:color w:val="000000"/>
                <w:sz w:val="20"/>
                <w:highlight w:val="lightGray"/>
              </w:rPr>
            </w:pPr>
            <w:r w:rsidRPr="00946EDB">
              <w:rPr>
                <w:color w:val="000000"/>
                <w:sz w:val="20"/>
                <w:highlight w:val="lightGray"/>
              </w:rPr>
              <w:t>..........</w:t>
            </w:r>
          </w:p>
        </w:tc>
      </w:tr>
      <w:tr w:rsidR="003F17F1" w:rsidRPr="002954BC" w14:paraId="481CA668" w14:textId="77777777" w:rsidTr="003F17F1">
        <w:trPr>
          <w:jc w:val="center"/>
        </w:trPr>
        <w:tc>
          <w:tcPr>
            <w:tcW w:w="5808" w:type="dxa"/>
          </w:tcPr>
          <w:p w14:paraId="3F6300E0" w14:textId="77777777" w:rsidR="003F17F1" w:rsidRPr="002954BC" w:rsidRDefault="003F17F1">
            <w:pPr>
              <w:rPr>
                <w:color w:val="000000"/>
                <w:sz w:val="20"/>
              </w:rPr>
            </w:pPr>
            <w:r w:rsidRPr="002954BC">
              <w:rPr>
                <w:color w:val="000000"/>
                <w:sz w:val="20"/>
              </w:rPr>
              <w:sym w:font="Wingdings" w:char="F0A8"/>
            </w:r>
            <w:r w:rsidRPr="002954BC">
              <w:rPr>
                <w:color w:val="000000"/>
                <w:sz w:val="20"/>
              </w:rPr>
              <w:t xml:space="preserve"> Flux massique d’oxydes d’azote NO</w:t>
            </w:r>
            <w:r w:rsidRPr="002954BC">
              <w:rPr>
                <w:color w:val="000000"/>
                <w:sz w:val="20"/>
                <w:vertAlign w:val="subscript"/>
              </w:rPr>
              <w:t xml:space="preserve">X </w:t>
            </w:r>
            <w:r w:rsidRPr="002954BC">
              <w:rPr>
                <w:color w:val="000000"/>
                <w:sz w:val="20"/>
              </w:rPr>
              <w:t>(moyenne horaire)</w:t>
            </w:r>
          </w:p>
        </w:tc>
        <w:tc>
          <w:tcPr>
            <w:tcW w:w="1139" w:type="dxa"/>
          </w:tcPr>
          <w:p w14:paraId="54255928" w14:textId="77777777" w:rsidR="003F17F1" w:rsidRPr="002954BC" w:rsidRDefault="003F17F1">
            <w:pPr>
              <w:jc w:val="center"/>
              <w:rPr>
                <w:color w:val="000000"/>
                <w:sz w:val="16"/>
              </w:rPr>
            </w:pPr>
            <w:r w:rsidRPr="002954BC">
              <w:rPr>
                <w:color w:val="000000"/>
                <w:sz w:val="16"/>
              </w:rPr>
              <w:t>kg/h</w:t>
            </w:r>
            <w:r w:rsidRPr="002954BC">
              <w:rPr>
                <w:color w:val="000000"/>
                <w:sz w:val="16"/>
                <w:vertAlign w:val="superscript"/>
              </w:rPr>
              <w:t xml:space="preserve"> </w:t>
            </w:r>
            <w:r w:rsidRPr="002954BC">
              <w:rPr>
                <w:color w:val="000000"/>
                <w:sz w:val="16"/>
              </w:rPr>
              <w:t>**</w:t>
            </w:r>
          </w:p>
        </w:tc>
        <w:tc>
          <w:tcPr>
            <w:tcW w:w="2409" w:type="dxa"/>
            <w:gridSpan w:val="3"/>
          </w:tcPr>
          <w:p w14:paraId="37DA2DD2" w14:textId="77777777" w:rsidR="003F17F1" w:rsidRPr="00946EDB" w:rsidRDefault="003F17F1" w:rsidP="003F17F1">
            <w:pPr>
              <w:tabs>
                <w:tab w:val="left" w:pos="553"/>
                <w:tab w:val="left" w:leader="dot" w:pos="1318"/>
              </w:tabs>
              <w:jc w:val="center"/>
              <w:rPr>
                <w:color w:val="000000"/>
                <w:sz w:val="20"/>
                <w:highlight w:val="lightGray"/>
              </w:rPr>
            </w:pPr>
            <w:r w:rsidRPr="00946EDB">
              <w:rPr>
                <w:color w:val="000000"/>
                <w:sz w:val="20"/>
                <w:highlight w:val="lightGray"/>
              </w:rPr>
              <w:t>..........</w:t>
            </w:r>
          </w:p>
        </w:tc>
      </w:tr>
      <w:tr w:rsidR="003F17F1" w:rsidRPr="002954BC" w14:paraId="655918F4" w14:textId="77777777" w:rsidTr="003F17F1">
        <w:trPr>
          <w:jc w:val="center"/>
        </w:trPr>
        <w:tc>
          <w:tcPr>
            <w:tcW w:w="5808" w:type="dxa"/>
          </w:tcPr>
          <w:p w14:paraId="0E28CAD0" w14:textId="77777777" w:rsidR="003F17F1" w:rsidRPr="002954BC" w:rsidRDefault="003F17F1" w:rsidP="003F17F1">
            <w:pPr>
              <w:pStyle w:val="Kopfzeile"/>
              <w:tabs>
                <w:tab w:val="clear" w:pos="4536"/>
                <w:tab w:val="clear" w:pos="9072"/>
                <w:tab w:val="left" w:pos="284"/>
              </w:tabs>
              <w:rPr>
                <w:color w:val="000000"/>
                <w:sz w:val="20"/>
              </w:rPr>
            </w:pPr>
            <w:r w:rsidRPr="002954BC">
              <w:rPr>
                <w:color w:val="000000"/>
                <w:sz w:val="20"/>
              </w:rPr>
              <w:sym w:font="Wingdings" w:char="F0A8"/>
            </w:r>
            <w:r w:rsidRPr="002954BC">
              <w:rPr>
                <w:color w:val="000000"/>
                <w:sz w:val="20"/>
              </w:rPr>
              <w:t xml:space="preserve"> Matières organiques (C total)</w:t>
            </w:r>
            <w:r w:rsidRPr="002954BC">
              <w:rPr>
                <w:color w:val="000000"/>
              </w:rPr>
              <w:br/>
            </w:r>
            <w:r w:rsidRPr="002954BC">
              <w:rPr>
                <w:color w:val="000000"/>
                <w:sz w:val="20"/>
              </w:rPr>
              <w:sym w:font="Wingdings" w:char="F0A8"/>
            </w:r>
            <w:r w:rsidRPr="002954BC">
              <w:rPr>
                <w:color w:val="000000"/>
                <w:sz w:val="20"/>
              </w:rPr>
              <w:t xml:space="preserve"> </w:t>
            </w:r>
            <w:r w:rsidRPr="009622FD">
              <w:rPr>
                <w:color w:val="000000"/>
                <w:sz w:val="20"/>
                <w:highlight w:val="lightGray"/>
              </w:rPr>
              <w:t>...........................................................................</w:t>
            </w:r>
            <w:r w:rsidRPr="002954BC">
              <w:rPr>
                <w:color w:val="000000"/>
              </w:rPr>
              <w:br/>
            </w:r>
            <w:r w:rsidRPr="002954BC">
              <w:rPr>
                <w:color w:val="000000"/>
                <w:sz w:val="20"/>
              </w:rPr>
              <w:sym w:font="Wingdings" w:char="F0A8"/>
            </w:r>
            <w:r w:rsidRPr="002954BC">
              <w:rPr>
                <w:color w:val="000000"/>
                <w:sz w:val="20"/>
              </w:rPr>
              <w:t xml:space="preserve"> </w:t>
            </w:r>
            <w:r w:rsidRPr="009622FD">
              <w:rPr>
                <w:color w:val="000000"/>
                <w:sz w:val="20"/>
                <w:highlight w:val="lightGray"/>
              </w:rPr>
              <w:t>...........................................................................</w:t>
            </w:r>
          </w:p>
          <w:p w14:paraId="4DF937AC" w14:textId="77777777" w:rsidR="003F17F1" w:rsidRPr="002954BC" w:rsidRDefault="003F17F1" w:rsidP="003F17F1">
            <w:pPr>
              <w:pStyle w:val="Kopfzeile"/>
              <w:tabs>
                <w:tab w:val="clear" w:pos="4536"/>
                <w:tab w:val="clear" w:pos="9072"/>
                <w:tab w:val="left" w:pos="284"/>
              </w:tabs>
              <w:spacing w:before="120"/>
              <w:rPr>
                <w:color w:val="000000"/>
                <w:sz w:val="20"/>
              </w:rPr>
            </w:pPr>
            <w:r w:rsidRPr="002954BC">
              <w:rPr>
                <w:color w:val="000000"/>
                <w:sz w:val="20"/>
              </w:rPr>
              <w:t>**</w:t>
            </w:r>
            <w:r w:rsidRPr="002954BC">
              <w:rPr>
                <w:color w:val="000000"/>
                <w:sz w:val="20"/>
              </w:rPr>
              <w:tab/>
              <w:t xml:space="preserve">Les valeurs-limites correspondent à une teneur en oxygène de ...... % en volume dans les gaz de combustion. </w:t>
            </w:r>
          </w:p>
          <w:p w14:paraId="6CD99E78" w14:textId="77777777" w:rsidR="003F17F1" w:rsidRPr="002954BC" w:rsidRDefault="003F17F1" w:rsidP="003F17F1">
            <w:pPr>
              <w:pStyle w:val="Kopfzeile"/>
              <w:tabs>
                <w:tab w:val="clear" w:pos="4536"/>
                <w:tab w:val="clear" w:pos="9072"/>
                <w:tab w:val="left" w:pos="284"/>
              </w:tabs>
              <w:rPr>
                <w:color w:val="000000"/>
                <w:sz w:val="20"/>
              </w:rPr>
            </w:pPr>
            <w:r w:rsidRPr="002954BC">
              <w:rPr>
                <w:color w:val="000000"/>
                <w:sz w:val="20"/>
              </w:rPr>
              <w:t>Les mesures des émissions doivent être effectuées conformément aux dispositions légales en vigueur.</w:t>
            </w:r>
            <w:r w:rsidRPr="002954BC">
              <w:rPr>
                <w:color w:val="000000"/>
              </w:rPr>
              <w:br/>
            </w:r>
          </w:p>
        </w:tc>
        <w:tc>
          <w:tcPr>
            <w:tcW w:w="1139" w:type="dxa"/>
          </w:tcPr>
          <w:p w14:paraId="73A14B64" w14:textId="77777777" w:rsidR="003F17F1" w:rsidRPr="002954BC" w:rsidRDefault="003F17F1" w:rsidP="003F17F1">
            <w:pPr>
              <w:jc w:val="center"/>
              <w:rPr>
                <w:color w:val="000000"/>
                <w:sz w:val="20"/>
              </w:rPr>
            </w:pPr>
            <w:r w:rsidRPr="002954BC">
              <w:rPr>
                <w:color w:val="000000"/>
                <w:sz w:val="16"/>
              </w:rPr>
              <w:t>mg/Nm</w:t>
            </w:r>
            <w:r w:rsidRPr="002954BC">
              <w:rPr>
                <w:color w:val="000000"/>
                <w:sz w:val="16"/>
                <w:vertAlign w:val="superscript"/>
              </w:rPr>
              <w:t xml:space="preserve">3 </w:t>
            </w:r>
            <w:r w:rsidRPr="002954BC">
              <w:rPr>
                <w:color w:val="000000"/>
                <w:sz w:val="16"/>
              </w:rPr>
              <w:t>**</w:t>
            </w:r>
          </w:p>
          <w:p w14:paraId="0DD62774" w14:textId="77777777" w:rsidR="003F17F1" w:rsidRPr="002954BC" w:rsidRDefault="003F17F1" w:rsidP="003F17F1">
            <w:pPr>
              <w:spacing w:before="40"/>
              <w:jc w:val="center"/>
              <w:rPr>
                <w:color w:val="000000"/>
                <w:sz w:val="16"/>
              </w:rPr>
            </w:pPr>
            <w:r w:rsidRPr="009622FD">
              <w:rPr>
                <w:color w:val="000000"/>
                <w:sz w:val="20"/>
                <w:highlight w:val="lightGray"/>
              </w:rPr>
              <w:t>...........</w:t>
            </w:r>
            <w:r w:rsidRPr="002954BC">
              <w:rPr>
                <w:color w:val="000000"/>
                <w:sz w:val="16"/>
              </w:rPr>
              <w:t>**</w:t>
            </w:r>
          </w:p>
          <w:p w14:paraId="6BB444CF" w14:textId="77777777" w:rsidR="003F17F1" w:rsidRPr="002954BC" w:rsidRDefault="003F17F1" w:rsidP="003F17F1">
            <w:pPr>
              <w:jc w:val="center"/>
              <w:rPr>
                <w:color w:val="000000"/>
                <w:sz w:val="20"/>
              </w:rPr>
            </w:pPr>
            <w:r w:rsidRPr="009622FD">
              <w:rPr>
                <w:color w:val="000000"/>
                <w:sz w:val="20"/>
                <w:highlight w:val="lightGray"/>
              </w:rPr>
              <w:t>...........</w:t>
            </w:r>
            <w:r w:rsidRPr="002954BC">
              <w:rPr>
                <w:color w:val="000000"/>
                <w:sz w:val="16"/>
              </w:rPr>
              <w:t>**</w:t>
            </w:r>
          </w:p>
        </w:tc>
        <w:tc>
          <w:tcPr>
            <w:tcW w:w="2409" w:type="dxa"/>
            <w:gridSpan w:val="3"/>
          </w:tcPr>
          <w:p w14:paraId="7DC0B7D3" w14:textId="77777777" w:rsidR="003F17F1" w:rsidRPr="00946EDB" w:rsidRDefault="003F17F1" w:rsidP="003F17F1">
            <w:pPr>
              <w:tabs>
                <w:tab w:val="left" w:leader="dot" w:pos="1318"/>
              </w:tabs>
              <w:jc w:val="center"/>
              <w:rPr>
                <w:color w:val="000000"/>
                <w:sz w:val="20"/>
                <w:highlight w:val="lightGray"/>
              </w:rPr>
            </w:pPr>
            <w:r w:rsidRPr="00946EDB">
              <w:rPr>
                <w:color w:val="000000"/>
                <w:sz w:val="20"/>
                <w:highlight w:val="lightGray"/>
              </w:rPr>
              <w:t>..........</w:t>
            </w:r>
            <w:r w:rsidRPr="00946EDB">
              <w:rPr>
                <w:color w:val="000000"/>
                <w:highlight w:val="lightGray"/>
              </w:rPr>
              <w:br/>
            </w:r>
            <w:r w:rsidRPr="00946EDB">
              <w:rPr>
                <w:color w:val="000000"/>
                <w:sz w:val="20"/>
                <w:highlight w:val="lightGray"/>
              </w:rPr>
              <w:t>..........</w:t>
            </w:r>
            <w:r w:rsidRPr="00946EDB">
              <w:rPr>
                <w:color w:val="000000"/>
                <w:highlight w:val="lightGray"/>
              </w:rPr>
              <w:br/>
            </w:r>
            <w:r w:rsidRPr="00946EDB">
              <w:rPr>
                <w:color w:val="000000"/>
                <w:sz w:val="20"/>
                <w:highlight w:val="lightGray"/>
              </w:rPr>
              <w:t>..........</w:t>
            </w:r>
          </w:p>
        </w:tc>
      </w:tr>
      <w:tr w:rsidR="003F17F1" w:rsidRPr="002954BC" w14:paraId="69B1B0FD" w14:textId="77777777" w:rsidTr="003F17F1">
        <w:trPr>
          <w:jc w:val="center"/>
        </w:trPr>
        <w:tc>
          <w:tcPr>
            <w:tcW w:w="5808" w:type="dxa"/>
            <w:tcBorders>
              <w:bottom w:val="nil"/>
            </w:tcBorders>
          </w:tcPr>
          <w:p w14:paraId="261F39DC" w14:textId="77777777" w:rsidR="003F17F1" w:rsidRPr="002954BC" w:rsidRDefault="003F17F1" w:rsidP="003F17F1">
            <w:pPr>
              <w:tabs>
                <w:tab w:val="left" w:pos="142"/>
              </w:tabs>
              <w:rPr>
                <w:color w:val="000000"/>
                <w:sz w:val="20"/>
              </w:rPr>
            </w:pPr>
            <w:r w:rsidRPr="002954BC">
              <w:rPr>
                <w:color w:val="000000"/>
                <w:sz w:val="20"/>
              </w:rPr>
              <w:sym w:font="Wingdings" w:char="F0A8"/>
            </w:r>
            <w:r w:rsidRPr="002954BC">
              <w:rPr>
                <w:color w:val="000000"/>
                <w:sz w:val="20"/>
              </w:rPr>
              <w:t xml:space="preserve"> </w:t>
            </w:r>
            <w:r w:rsidR="00D31124" w:rsidRPr="002954BC">
              <w:rPr>
                <w:color w:val="000000"/>
                <w:sz w:val="20"/>
              </w:rPr>
              <w:t>E</w:t>
            </w:r>
            <w:r w:rsidRPr="002954BC">
              <w:rPr>
                <w:color w:val="000000"/>
                <w:sz w:val="20"/>
              </w:rPr>
              <w:t xml:space="preserve">missions max. de monoxyde de carbone (CO) en cas de fonctionnement à faible charge de la chaudière à bois en période transitoire ou en été et avec un minimum de charge de chauffe journalière moyenne de </w:t>
            </w:r>
            <w:r w:rsidR="00946EDB" w:rsidRPr="00946EDB">
              <w:rPr>
                <w:color w:val="000000"/>
                <w:sz w:val="20"/>
                <w:highlight w:val="lightGray"/>
              </w:rPr>
              <w:t>.</w:t>
            </w:r>
            <w:r w:rsidRPr="00946EDB">
              <w:rPr>
                <w:color w:val="000000"/>
                <w:sz w:val="20"/>
                <w:highlight w:val="lightGray"/>
              </w:rPr>
              <w:t>..........</w:t>
            </w:r>
            <w:r w:rsidRPr="002954BC">
              <w:rPr>
                <w:color w:val="000000"/>
                <w:sz w:val="20"/>
              </w:rPr>
              <w:t xml:space="preserve"> kW, respectivement </w:t>
            </w:r>
            <w:r w:rsidRPr="00946EDB">
              <w:rPr>
                <w:color w:val="000000"/>
                <w:sz w:val="20"/>
                <w:highlight w:val="lightGray"/>
              </w:rPr>
              <w:t>.......</w:t>
            </w:r>
            <w:r w:rsidR="009D2D7D" w:rsidRPr="002954BC">
              <w:rPr>
                <w:color w:val="000000"/>
                <w:sz w:val="20"/>
              </w:rPr>
              <w:t xml:space="preserve"> </w:t>
            </w:r>
            <w:r w:rsidRPr="002954BC">
              <w:rPr>
                <w:color w:val="000000"/>
                <w:sz w:val="20"/>
              </w:rPr>
              <w:t>% de la puissance nominale de la chaudière</w:t>
            </w:r>
            <w:r w:rsidRPr="002954BC">
              <w:rPr>
                <w:color w:val="000000"/>
              </w:rPr>
              <w:br/>
            </w:r>
            <w:r w:rsidRPr="002954BC">
              <w:rPr>
                <w:color w:val="000000"/>
                <w:sz w:val="20"/>
              </w:rPr>
              <w:t xml:space="preserve">Combustible: </w:t>
            </w:r>
            <w:r w:rsidRPr="00946EDB">
              <w:rPr>
                <w:color w:val="000000"/>
                <w:sz w:val="20"/>
                <w:highlight w:val="lightGray"/>
              </w:rPr>
              <w:t>...................................................................</w:t>
            </w:r>
            <w:r w:rsidRPr="002954BC">
              <w:rPr>
                <w:color w:val="000000"/>
              </w:rPr>
              <w:br/>
            </w:r>
            <w:r w:rsidRPr="002954BC">
              <w:rPr>
                <w:color w:val="000000"/>
                <w:sz w:val="20"/>
              </w:rPr>
              <w:sym w:font="Wingdings" w:char="F0A8"/>
            </w:r>
            <w:r w:rsidRPr="002954BC">
              <w:rPr>
                <w:color w:val="000000"/>
                <w:sz w:val="20"/>
              </w:rPr>
              <w:t xml:space="preserve"> avec allumage automatique</w:t>
            </w:r>
          </w:p>
          <w:p w14:paraId="16FB7202" w14:textId="77777777" w:rsidR="003F17F1" w:rsidRPr="002954BC" w:rsidRDefault="003F17F1" w:rsidP="003F17F1">
            <w:pPr>
              <w:tabs>
                <w:tab w:val="left" w:pos="142"/>
              </w:tabs>
              <w:rPr>
                <w:color w:val="000000"/>
                <w:sz w:val="20"/>
              </w:rPr>
            </w:pPr>
            <w:r w:rsidRPr="002954BC">
              <w:rPr>
                <w:color w:val="000000"/>
                <w:sz w:val="20"/>
              </w:rPr>
              <w:sym w:font="Wingdings" w:char="F0A8"/>
            </w:r>
            <w:r w:rsidRPr="002954BC">
              <w:rPr>
                <w:color w:val="000000"/>
                <w:sz w:val="20"/>
              </w:rPr>
              <w:t xml:space="preserve"> avec entretien contrôlé du lit de braises </w:t>
            </w:r>
            <w:r w:rsidRPr="002954BC">
              <w:rPr>
                <w:color w:val="000000"/>
              </w:rPr>
              <w:br/>
            </w:r>
            <w:r w:rsidRPr="002954BC">
              <w:rPr>
                <w:color w:val="000000"/>
                <w:sz w:val="20"/>
              </w:rPr>
              <w:t>Phase de démarrage: CO &gt; 2500 mg/m</w:t>
            </w:r>
            <w:r w:rsidRPr="002954BC">
              <w:rPr>
                <w:color w:val="000000"/>
                <w:sz w:val="20"/>
                <w:vertAlign w:val="superscript"/>
              </w:rPr>
              <w:t>3</w:t>
            </w:r>
            <w:r w:rsidRPr="002954BC">
              <w:rPr>
                <w:color w:val="000000"/>
                <w:sz w:val="20"/>
              </w:rPr>
              <w:t>non standardisé, non dilué</w:t>
            </w:r>
          </w:p>
          <w:p w14:paraId="47517C56" w14:textId="77777777" w:rsidR="003F17F1" w:rsidRPr="002954BC" w:rsidRDefault="003F17F1" w:rsidP="003F17F1">
            <w:pPr>
              <w:tabs>
                <w:tab w:val="left" w:pos="142"/>
              </w:tabs>
              <w:rPr>
                <w:color w:val="000000"/>
                <w:sz w:val="20"/>
                <w:lang w:val="it-IT"/>
              </w:rPr>
            </w:pPr>
            <w:r w:rsidRPr="002954BC">
              <w:rPr>
                <w:color w:val="000000"/>
                <w:sz w:val="20"/>
                <w:lang w:val="it-IT"/>
              </w:rPr>
              <w:t>Combustion: CO &gt; 2500 mg/m</w:t>
            </w:r>
            <w:r w:rsidRPr="002954BC">
              <w:rPr>
                <w:color w:val="000000"/>
                <w:sz w:val="20"/>
                <w:vertAlign w:val="superscript"/>
                <w:lang w:val="it-IT"/>
              </w:rPr>
              <w:t>3</w:t>
            </w:r>
            <w:r w:rsidRPr="002954BC">
              <w:rPr>
                <w:color w:val="000000"/>
                <w:sz w:val="20"/>
                <w:lang w:val="it-IT"/>
              </w:rPr>
              <w:t xml:space="preserve">non standardisé, non dilué, </w:t>
            </w:r>
          </w:p>
        </w:tc>
        <w:tc>
          <w:tcPr>
            <w:tcW w:w="1139" w:type="dxa"/>
            <w:tcBorders>
              <w:bottom w:val="nil"/>
            </w:tcBorders>
          </w:tcPr>
          <w:p w14:paraId="1C1BBF45" w14:textId="77777777" w:rsidR="003F17F1" w:rsidRPr="002954BC" w:rsidRDefault="003F17F1" w:rsidP="003F17F1">
            <w:pPr>
              <w:rPr>
                <w:color w:val="000000"/>
                <w:sz w:val="20"/>
                <w:lang w:val="it-IT"/>
              </w:rPr>
            </w:pPr>
          </w:p>
          <w:p w14:paraId="6F856D3D" w14:textId="77777777" w:rsidR="003F17F1" w:rsidRPr="002954BC" w:rsidRDefault="003F17F1" w:rsidP="003F17F1">
            <w:pPr>
              <w:rPr>
                <w:color w:val="000000"/>
                <w:sz w:val="20"/>
                <w:lang w:val="it-IT"/>
              </w:rPr>
            </w:pPr>
          </w:p>
          <w:p w14:paraId="6CBCBFAF" w14:textId="77777777" w:rsidR="003F17F1" w:rsidRPr="002954BC" w:rsidRDefault="003F17F1" w:rsidP="003F17F1">
            <w:pPr>
              <w:rPr>
                <w:color w:val="000000"/>
                <w:sz w:val="20"/>
                <w:lang w:val="it-IT"/>
              </w:rPr>
            </w:pPr>
          </w:p>
          <w:p w14:paraId="2012869A" w14:textId="77777777" w:rsidR="003F17F1" w:rsidRPr="002954BC" w:rsidRDefault="003F17F1" w:rsidP="003F17F1">
            <w:pPr>
              <w:rPr>
                <w:color w:val="000000"/>
                <w:sz w:val="20"/>
                <w:lang w:val="it-IT"/>
              </w:rPr>
            </w:pPr>
          </w:p>
          <w:p w14:paraId="01C27653" w14:textId="77777777" w:rsidR="003F17F1" w:rsidRPr="002954BC" w:rsidRDefault="003F17F1" w:rsidP="003F17F1">
            <w:pPr>
              <w:jc w:val="center"/>
              <w:rPr>
                <w:color w:val="000000"/>
                <w:sz w:val="20"/>
                <w:lang w:val="it-IT"/>
              </w:rPr>
            </w:pPr>
          </w:p>
          <w:p w14:paraId="1C42005B" w14:textId="77777777" w:rsidR="003F17F1" w:rsidRPr="002954BC" w:rsidRDefault="003F17F1" w:rsidP="003F17F1">
            <w:pPr>
              <w:jc w:val="center"/>
              <w:rPr>
                <w:color w:val="000000"/>
                <w:sz w:val="20"/>
                <w:lang w:val="it-IT"/>
              </w:rPr>
            </w:pPr>
          </w:p>
          <w:p w14:paraId="2B14715D" w14:textId="77777777" w:rsidR="003F17F1" w:rsidRPr="002954BC" w:rsidRDefault="003F17F1" w:rsidP="003F17F1">
            <w:pPr>
              <w:jc w:val="center"/>
              <w:rPr>
                <w:color w:val="000000"/>
                <w:sz w:val="20"/>
                <w:lang w:val="it-IT"/>
              </w:rPr>
            </w:pPr>
          </w:p>
          <w:p w14:paraId="4A4DC025" w14:textId="77777777" w:rsidR="009D2D7D" w:rsidRPr="002954BC" w:rsidRDefault="009D2D7D" w:rsidP="003F17F1">
            <w:pPr>
              <w:jc w:val="center"/>
              <w:rPr>
                <w:color w:val="000000"/>
                <w:sz w:val="20"/>
              </w:rPr>
            </w:pPr>
          </w:p>
          <w:p w14:paraId="23D13099" w14:textId="77777777" w:rsidR="003F17F1" w:rsidRPr="002954BC" w:rsidRDefault="003F17F1" w:rsidP="003F17F1">
            <w:pPr>
              <w:jc w:val="center"/>
              <w:rPr>
                <w:color w:val="000000"/>
                <w:sz w:val="20"/>
              </w:rPr>
            </w:pPr>
            <w:r w:rsidRPr="002954BC">
              <w:rPr>
                <w:color w:val="000000"/>
                <w:sz w:val="20"/>
              </w:rPr>
              <w:t>minutes</w:t>
            </w:r>
          </w:p>
          <w:p w14:paraId="2B42194D" w14:textId="77777777" w:rsidR="009D2D7D" w:rsidRPr="002954BC" w:rsidRDefault="009D2D7D" w:rsidP="003F17F1">
            <w:pPr>
              <w:jc w:val="center"/>
              <w:rPr>
                <w:color w:val="000000"/>
                <w:sz w:val="20"/>
              </w:rPr>
            </w:pPr>
          </w:p>
          <w:p w14:paraId="21D16FE6" w14:textId="77777777" w:rsidR="003F17F1" w:rsidRPr="002954BC" w:rsidRDefault="003F17F1" w:rsidP="003F17F1">
            <w:pPr>
              <w:jc w:val="center"/>
              <w:rPr>
                <w:color w:val="000000"/>
                <w:sz w:val="20"/>
              </w:rPr>
            </w:pPr>
            <w:r w:rsidRPr="002954BC">
              <w:rPr>
                <w:color w:val="000000"/>
                <w:sz w:val="20"/>
              </w:rPr>
              <w:t>minutes</w:t>
            </w:r>
          </w:p>
        </w:tc>
        <w:tc>
          <w:tcPr>
            <w:tcW w:w="2409" w:type="dxa"/>
            <w:gridSpan w:val="3"/>
            <w:tcBorders>
              <w:bottom w:val="nil"/>
            </w:tcBorders>
          </w:tcPr>
          <w:p w14:paraId="7ABE849F" w14:textId="77777777" w:rsidR="003F17F1" w:rsidRPr="002954BC" w:rsidRDefault="003F17F1" w:rsidP="003F17F1">
            <w:pPr>
              <w:tabs>
                <w:tab w:val="left" w:pos="553"/>
                <w:tab w:val="left" w:leader="dot" w:pos="1318"/>
              </w:tabs>
              <w:rPr>
                <w:color w:val="000000"/>
                <w:sz w:val="20"/>
              </w:rPr>
            </w:pPr>
          </w:p>
          <w:p w14:paraId="79F2BF32" w14:textId="77777777" w:rsidR="003F17F1" w:rsidRPr="002954BC" w:rsidRDefault="003F17F1" w:rsidP="003F17F1">
            <w:pPr>
              <w:tabs>
                <w:tab w:val="left" w:pos="553"/>
                <w:tab w:val="left" w:leader="dot" w:pos="1318"/>
              </w:tabs>
              <w:rPr>
                <w:color w:val="000000"/>
                <w:sz w:val="20"/>
              </w:rPr>
            </w:pPr>
          </w:p>
          <w:p w14:paraId="709DCFAE" w14:textId="77777777" w:rsidR="003F17F1" w:rsidRPr="002954BC" w:rsidRDefault="003F17F1" w:rsidP="003F17F1">
            <w:pPr>
              <w:tabs>
                <w:tab w:val="left" w:pos="553"/>
                <w:tab w:val="left" w:leader="dot" w:pos="1318"/>
              </w:tabs>
              <w:rPr>
                <w:color w:val="000000"/>
                <w:sz w:val="20"/>
              </w:rPr>
            </w:pPr>
          </w:p>
          <w:p w14:paraId="7135436A" w14:textId="77777777" w:rsidR="003F17F1" w:rsidRPr="002954BC" w:rsidRDefault="003F17F1" w:rsidP="003F17F1">
            <w:pPr>
              <w:tabs>
                <w:tab w:val="left" w:pos="553"/>
                <w:tab w:val="left" w:leader="dot" w:pos="1318"/>
              </w:tabs>
              <w:rPr>
                <w:color w:val="000000"/>
                <w:sz w:val="20"/>
              </w:rPr>
            </w:pPr>
          </w:p>
          <w:p w14:paraId="2368276E" w14:textId="77777777" w:rsidR="003F17F1" w:rsidRPr="002954BC" w:rsidRDefault="003F17F1" w:rsidP="003F17F1">
            <w:pPr>
              <w:tabs>
                <w:tab w:val="left" w:pos="553"/>
                <w:tab w:val="left" w:leader="dot" w:pos="1318"/>
              </w:tabs>
              <w:ind w:right="72"/>
              <w:rPr>
                <w:color w:val="000000"/>
                <w:sz w:val="20"/>
              </w:rPr>
            </w:pPr>
          </w:p>
          <w:p w14:paraId="6DBD6C6B" w14:textId="77777777" w:rsidR="003F17F1" w:rsidRPr="002954BC" w:rsidRDefault="003F17F1" w:rsidP="003F17F1">
            <w:pPr>
              <w:tabs>
                <w:tab w:val="left" w:pos="553"/>
                <w:tab w:val="left" w:leader="dot" w:pos="1318"/>
              </w:tabs>
              <w:ind w:right="72"/>
              <w:rPr>
                <w:color w:val="000000"/>
                <w:sz w:val="20"/>
              </w:rPr>
            </w:pPr>
          </w:p>
          <w:p w14:paraId="16F52D53" w14:textId="77777777" w:rsidR="003F17F1" w:rsidRPr="002954BC" w:rsidRDefault="003F17F1" w:rsidP="003F17F1">
            <w:pPr>
              <w:tabs>
                <w:tab w:val="left" w:pos="553"/>
                <w:tab w:val="left" w:leader="dot" w:pos="1318"/>
              </w:tabs>
              <w:ind w:right="72"/>
              <w:rPr>
                <w:color w:val="000000"/>
                <w:sz w:val="20"/>
              </w:rPr>
            </w:pPr>
          </w:p>
          <w:p w14:paraId="56D884B8" w14:textId="77777777" w:rsidR="009D2D7D" w:rsidRPr="002954BC" w:rsidRDefault="009D2D7D" w:rsidP="003F17F1">
            <w:pPr>
              <w:tabs>
                <w:tab w:val="left" w:pos="553"/>
                <w:tab w:val="left" w:leader="dot" w:pos="1318"/>
              </w:tabs>
              <w:ind w:right="72"/>
              <w:jc w:val="center"/>
              <w:rPr>
                <w:color w:val="000000"/>
                <w:sz w:val="20"/>
              </w:rPr>
            </w:pPr>
          </w:p>
          <w:p w14:paraId="4B687031" w14:textId="77777777" w:rsidR="003F17F1" w:rsidRPr="002954BC" w:rsidRDefault="003F17F1" w:rsidP="003F17F1">
            <w:pPr>
              <w:tabs>
                <w:tab w:val="left" w:pos="553"/>
                <w:tab w:val="left" w:leader="dot" w:pos="1318"/>
              </w:tabs>
              <w:ind w:right="72"/>
              <w:jc w:val="center"/>
              <w:rPr>
                <w:color w:val="000000"/>
                <w:sz w:val="20"/>
              </w:rPr>
            </w:pPr>
            <w:r w:rsidRPr="002954BC">
              <w:rPr>
                <w:color w:val="000000"/>
                <w:sz w:val="20"/>
              </w:rPr>
              <w:t xml:space="preserve">&lt; 5 </w:t>
            </w:r>
          </w:p>
          <w:p w14:paraId="00A4F07B" w14:textId="77777777" w:rsidR="009D2D7D" w:rsidRPr="002954BC" w:rsidRDefault="009D2D7D" w:rsidP="003F17F1">
            <w:pPr>
              <w:tabs>
                <w:tab w:val="left" w:pos="553"/>
                <w:tab w:val="left" w:leader="dot" w:pos="1318"/>
              </w:tabs>
              <w:ind w:right="72"/>
              <w:jc w:val="center"/>
              <w:rPr>
                <w:color w:val="000000"/>
                <w:sz w:val="20"/>
              </w:rPr>
            </w:pPr>
          </w:p>
          <w:p w14:paraId="52AA48A5" w14:textId="77777777" w:rsidR="003F17F1" w:rsidRPr="002954BC" w:rsidRDefault="003F17F1" w:rsidP="003F17F1">
            <w:pPr>
              <w:tabs>
                <w:tab w:val="left" w:pos="553"/>
                <w:tab w:val="left" w:leader="dot" w:pos="1318"/>
              </w:tabs>
              <w:ind w:right="72"/>
              <w:jc w:val="center"/>
              <w:rPr>
                <w:color w:val="000000"/>
                <w:sz w:val="20"/>
              </w:rPr>
            </w:pPr>
            <w:r w:rsidRPr="002954BC">
              <w:rPr>
                <w:color w:val="000000"/>
                <w:sz w:val="20"/>
              </w:rPr>
              <w:t xml:space="preserve">&lt; 30 </w:t>
            </w:r>
          </w:p>
        </w:tc>
      </w:tr>
      <w:tr w:rsidR="003F17F1" w:rsidRPr="002954BC" w14:paraId="5F1AC538" w14:textId="77777777" w:rsidTr="00736869">
        <w:trPr>
          <w:jc w:val="center"/>
        </w:trPr>
        <w:tc>
          <w:tcPr>
            <w:tcW w:w="5808" w:type="dxa"/>
            <w:tcBorders>
              <w:top w:val="nil"/>
              <w:bottom w:val="single" w:sz="4" w:space="0" w:color="auto"/>
            </w:tcBorders>
          </w:tcPr>
          <w:p w14:paraId="60DFD76A" w14:textId="77777777" w:rsidR="00A22801" w:rsidRPr="002954BC" w:rsidRDefault="003F17F1" w:rsidP="00A22801">
            <w:pPr>
              <w:spacing w:before="120"/>
              <w:rPr>
                <w:color w:val="000000"/>
                <w:sz w:val="20"/>
              </w:rPr>
            </w:pPr>
            <w:r w:rsidRPr="002954BC">
              <w:rPr>
                <w:color w:val="000000"/>
                <w:sz w:val="20"/>
              </w:rPr>
              <w:t>Restrictions présentées par l'entrepreneur</w:t>
            </w:r>
          </w:p>
          <w:p w14:paraId="0657E0DE" w14:textId="77777777" w:rsidR="00A22801" w:rsidRPr="002954BC" w:rsidRDefault="00A22801" w:rsidP="00A22801">
            <w:pPr>
              <w:tabs>
                <w:tab w:val="left" w:leader="dot" w:pos="5459"/>
              </w:tabs>
              <w:spacing w:before="120"/>
              <w:rPr>
                <w:noProof/>
                <w:color w:val="000000"/>
                <w:sz w:val="20"/>
                <w:lang w:val="de-DE" w:eastAsia="de-DE"/>
              </w:rPr>
            </w:pPr>
            <w:r w:rsidRPr="002954BC">
              <w:rPr>
                <w:color w:val="000000"/>
                <w:sz w:val="20"/>
              </w:rPr>
              <w:tab/>
            </w:r>
          </w:p>
          <w:p w14:paraId="745A5294" w14:textId="77777777" w:rsidR="003F17F1" w:rsidRPr="002954BC" w:rsidRDefault="00A22801" w:rsidP="00A22801">
            <w:pPr>
              <w:tabs>
                <w:tab w:val="left" w:leader="dot" w:pos="5459"/>
              </w:tabs>
              <w:rPr>
                <w:color w:val="000000"/>
                <w:sz w:val="20"/>
              </w:rPr>
            </w:pPr>
            <w:r w:rsidRPr="002954BC">
              <w:rPr>
                <w:noProof/>
                <w:color w:val="000000"/>
                <w:sz w:val="20"/>
                <w:lang w:val="de-DE" w:eastAsia="de-DE"/>
              </w:rPr>
              <w:tab/>
            </w:r>
          </w:p>
        </w:tc>
        <w:tc>
          <w:tcPr>
            <w:tcW w:w="1139" w:type="dxa"/>
            <w:tcBorders>
              <w:top w:val="nil"/>
              <w:bottom w:val="single" w:sz="4" w:space="0" w:color="auto"/>
            </w:tcBorders>
          </w:tcPr>
          <w:p w14:paraId="481EDEDE" w14:textId="77777777" w:rsidR="003F17F1" w:rsidRPr="002954BC" w:rsidRDefault="003F17F1" w:rsidP="003F17F1">
            <w:pPr>
              <w:spacing w:before="120" w:line="360" w:lineRule="auto"/>
              <w:jc w:val="center"/>
              <w:rPr>
                <w:color w:val="000000"/>
                <w:sz w:val="20"/>
              </w:rPr>
            </w:pPr>
          </w:p>
        </w:tc>
        <w:tc>
          <w:tcPr>
            <w:tcW w:w="2409" w:type="dxa"/>
            <w:gridSpan w:val="3"/>
            <w:tcBorders>
              <w:top w:val="nil"/>
              <w:bottom w:val="single" w:sz="4" w:space="0" w:color="auto"/>
            </w:tcBorders>
          </w:tcPr>
          <w:p w14:paraId="6358C217" w14:textId="77777777" w:rsidR="003F17F1" w:rsidRPr="002954BC" w:rsidRDefault="003F17F1" w:rsidP="003F17F1">
            <w:pPr>
              <w:tabs>
                <w:tab w:val="left" w:leader="dot" w:pos="1318"/>
              </w:tabs>
              <w:spacing w:before="120" w:line="360" w:lineRule="auto"/>
              <w:rPr>
                <w:color w:val="000000"/>
                <w:sz w:val="20"/>
              </w:rPr>
            </w:pPr>
          </w:p>
        </w:tc>
      </w:tr>
      <w:tr w:rsidR="003F17F1" w:rsidRPr="002954BC" w14:paraId="449A7F13" w14:textId="77777777" w:rsidTr="00736869">
        <w:trPr>
          <w:jc w:val="center"/>
        </w:trPr>
        <w:tc>
          <w:tcPr>
            <w:tcW w:w="5808" w:type="dxa"/>
            <w:tcBorders>
              <w:top w:val="single" w:sz="4" w:space="0" w:color="auto"/>
              <w:bottom w:val="single" w:sz="4" w:space="0" w:color="auto"/>
            </w:tcBorders>
          </w:tcPr>
          <w:p w14:paraId="210CDF85" w14:textId="77777777" w:rsidR="003F17F1" w:rsidRPr="002954BC" w:rsidRDefault="00A54A0B" w:rsidP="00A54A0B">
            <w:pPr>
              <w:pStyle w:val="berschrift2"/>
              <w:rPr>
                <w:color w:val="000000"/>
                <w:sz w:val="18"/>
                <w:szCs w:val="18"/>
              </w:rPr>
            </w:pPr>
            <w:bookmarkStart w:id="99" w:name="_Toc349555755"/>
            <w:bookmarkStart w:id="100" w:name="_Toc358556929"/>
            <w:r w:rsidRPr="002954BC">
              <w:t>3.</w:t>
            </w:r>
            <w:r w:rsidR="003F17F1" w:rsidRPr="002954BC">
              <w:t>3</w:t>
            </w:r>
            <w:r w:rsidR="003F17F1" w:rsidRPr="002954BC">
              <w:tab/>
              <w:t>Exigences acoustiques</w:t>
            </w:r>
            <w:bookmarkEnd w:id="99"/>
            <w:bookmarkEnd w:id="100"/>
          </w:p>
          <w:p w14:paraId="05E7B38F" w14:textId="77777777" w:rsidR="003F17F1" w:rsidRPr="002954BC" w:rsidRDefault="003F17F1" w:rsidP="001948E2">
            <w:pPr>
              <w:pStyle w:val="Verzeichnis3"/>
            </w:pPr>
            <w:r w:rsidRPr="002954BC">
              <w:rPr>
                <w:color w:val="000000"/>
              </w:rPr>
              <w:t>Description des exigences acoustiques:</w:t>
            </w:r>
          </w:p>
          <w:p w14:paraId="24E017F1" w14:textId="77777777" w:rsidR="003F17F1" w:rsidRPr="009622FD" w:rsidRDefault="003F17F1" w:rsidP="003F17F1">
            <w:pPr>
              <w:jc w:val="both"/>
              <w:rPr>
                <w:color w:val="000000"/>
                <w:sz w:val="20"/>
                <w:highlight w:val="lightGray"/>
              </w:rPr>
            </w:pPr>
            <w:r w:rsidRPr="009622FD">
              <w:rPr>
                <w:color w:val="000000"/>
                <w:sz w:val="20"/>
                <w:highlight w:val="lightGray"/>
              </w:rPr>
              <w:t>...............................................................................................</w:t>
            </w:r>
            <w:r w:rsidRPr="009622FD">
              <w:rPr>
                <w:color w:val="000000"/>
                <w:highlight w:val="lightGray"/>
              </w:rPr>
              <w:br/>
            </w:r>
            <w:r w:rsidRPr="009622FD">
              <w:rPr>
                <w:color w:val="000000"/>
                <w:sz w:val="20"/>
                <w:highlight w:val="lightGray"/>
              </w:rPr>
              <w:t>...............................................................................................</w:t>
            </w:r>
          </w:p>
          <w:p w14:paraId="44034BB9" w14:textId="77777777" w:rsidR="003F17F1" w:rsidRPr="002954BC" w:rsidRDefault="003F17F1" w:rsidP="003F17F1">
            <w:pPr>
              <w:jc w:val="both"/>
              <w:rPr>
                <w:color w:val="000000"/>
                <w:sz w:val="20"/>
              </w:rPr>
            </w:pPr>
            <w:r w:rsidRPr="009622FD">
              <w:rPr>
                <w:color w:val="000000"/>
                <w:sz w:val="20"/>
                <w:highlight w:val="lightGray"/>
              </w:rPr>
              <w:t>...............................................................................................</w:t>
            </w:r>
          </w:p>
          <w:p w14:paraId="4D7CC382" w14:textId="77777777" w:rsidR="003F17F1" w:rsidRPr="002954BC" w:rsidRDefault="003F17F1" w:rsidP="003F17F1">
            <w:pPr>
              <w:jc w:val="both"/>
              <w:rPr>
                <w:color w:val="000000"/>
                <w:sz w:val="20"/>
              </w:rPr>
            </w:pPr>
          </w:p>
          <w:p w14:paraId="4665411F" w14:textId="77777777" w:rsidR="003F17F1" w:rsidRPr="002954BC" w:rsidRDefault="003F17F1" w:rsidP="003F17F1">
            <w:pPr>
              <w:pStyle w:val="Kopfzeile"/>
              <w:tabs>
                <w:tab w:val="clear" w:pos="4536"/>
                <w:tab w:val="clear" w:pos="9072"/>
              </w:tabs>
              <w:jc w:val="both"/>
              <w:rPr>
                <w:color w:val="000000"/>
                <w:sz w:val="20"/>
              </w:rPr>
            </w:pPr>
            <w:r w:rsidRPr="002954BC">
              <w:rPr>
                <w:color w:val="000000"/>
                <w:sz w:val="20"/>
              </w:rPr>
              <w:t xml:space="preserve">Sur la base du type de construction de la centrale ainsi que des dispositions locales de protection contre les nuisances sonores respectivement des conditions officielles, il convient de ne pas dépasser les niveaux sonores mentionnés ci-après. </w:t>
            </w:r>
          </w:p>
          <w:p w14:paraId="35801582" w14:textId="77777777" w:rsidR="003F17F1" w:rsidRPr="002954BC" w:rsidRDefault="003F17F1" w:rsidP="003F17F1">
            <w:pPr>
              <w:pStyle w:val="Kopfzeile"/>
              <w:tabs>
                <w:tab w:val="clear" w:pos="9072"/>
                <w:tab w:val="left" w:pos="4536"/>
              </w:tabs>
              <w:rPr>
                <w:color w:val="000000"/>
                <w:sz w:val="20"/>
              </w:rPr>
            </w:pPr>
            <w:r w:rsidRPr="002954BC">
              <w:rPr>
                <w:color w:val="000000"/>
                <w:sz w:val="20"/>
              </w:rPr>
              <w:sym w:font="Wingdings" w:char="F0A8"/>
            </w:r>
            <w:r w:rsidRPr="002954BC">
              <w:rPr>
                <w:color w:val="000000"/>
                <w:sz w:val="20"/>
              </w:rPr>
              <w:t xml:space="preserve"> Installation de chauffage au bois dans la centrale de chauffage </w:t>
            </w:r>
          </w:p>
          <w:p w14:paraId="0DC5EE80" w14:textId="77777777" w:rsidR="003F17F1" w:rsidRPr="002954BC" w:rsidRDefault="003F17F1" w:rsidP="003F17F1">
            <w:pPr>
              <w:pStyle w:val="Kopfzeile"/>
              <w:tabs>
                <w:tab w:val="clear" w:pos="9072"/>
                <w:tab w:val="left" w:pos="4536"/>
              </w:tabs>
              <w:rPr>
                <w:color w:val="000000"/>
                <w:sz w:val="20"/>
              </w:rPr>
            </w:pPr>
            <w:r w:rsidRPr="002954BC">
              <w:rPr>
                <w:color w:val="000000"/>
                <w:sz w:val="20"/>
              </w:rPr>
              <w:sym w:font="Wingdings" w:char="F0A8"/>
            </w:r>
            <w:r w:rsidRPr="002954BC">
              <w:rPr>
                <w:color w:val="000000"/>
                <w:sz w:val="20"/>
              </w:rPr>
              <w:t xml:space="preserve"> Système d’extraction du silo, installation de transport dans le silo </w:t>
            </w:r>
          </w:p>
          <w:p w14:paraId="7D5B68E8" w14:textId="77777777" w:rsidR="003F17F1" w:rsidRPr="002954BC" w:rsidRDefault="003F17F1" w:rsidP="003F17F1">
            <w:pPr>
              <w:spacing w:after="60"/>
              <w:rPr>
                <w:color w:val="000000"/>
                <w:sz w:val="20"/>
              </w:rPr>
            </w:pPr>
            <w:r w:rsidRPr="002954BC">
              <w:rPr>
                <w:color w:val="000000"/>
                <w:sz w:val="20"/>
              </w:rPr>
              <w:sym w:font="Wingdings" w:char="F0A8"/>
            </w:r>
            <w:r w:rsidRPr="002954BC">
              <w:rPr>
                <w:color w:val="000000"/>
                <w:sz w:val="20"/>
              </w:rPr>
              <w:t xml:space="preserve"> Embouchure des gaz d’échappement (embouchure de la cheminée)</w:t>
            </w:r>
          </w:p>
        </w:tc>
        <w:tc>
          <w:tcPr>
            <w:tcW w:w="1139" w:type="dxa"/>
            <w:tcBorders>
              <w:top w:val="single" w:sz="4" w:space="0" w:color="auto"/>
              <w:bottom w:val="single" w:sz="4" w:space="0" w:color="auto"/>
            </w:tcBorders>
          </w:tcPr>
          <w:p w14:paraId="36D48644" w14:textId="77777777" w:rsidR="003F17F1" w:rsidRPr="002954BC" w:rsidRDefault="003F17F1" w:rsidP="003F17F1">
            <w:pPr>
              <w:pStyle w:val="berschrift2"/>
              <w:rPr>
                <w:color w:val="000000"/>
              </w:rPr>
            </w:pPr>
          </w:p>
          <w:p w14:paraId="122FAD75" w14:textId="77777777" w:rsidR="003F17F1" w:rsidRPr="002954BC" w:rsidRDefault="003F17F1" w:rsidP="003F17F1">
            <w:pPr>
              <w:jc w:val="center"/>
              <w:rPr>
                <w:color w:val="000000"/>
                <w:sz w:val="20"/>
              </w:rPr>
            </w:pPr>
          </w:p>
          <w:p w14:paraId="4A1E114F" w14:textId="77777777" w:rsidR="003F17F1" w:rsidRPr="002954BC" w:rsidRDefault="003F17F1" w:rsidP="003F17F1">
            <w:pPr>
              <w:jc w:val="center"/>
              <w:rPr>
                <w:color w:val="000000"/>
                <w:sz w:val="20"/>
              </w:rPr>
            </w:pPr>
          </w:p>
          <w:p w14:paraId="7E8AD930" w14:textId="77777777" w:rsidR="003F17F1" w:rsidRPr="002954BC" w:rsidRDefault="003F17F1" w:rsidP="003F17F1">
            <w:pPr>
              <w:jc w:val="center"/>
              <w:rPr>
                <w:color w:val="000000"/>
                <w:sz w:val="20"/>
              </w:rPr>
            </w:pPr>
          </w:p>
          <w:p w14:paraId="2FBB104F" w14:textId="77777777" w:rsidR="003F17F1" w:rsidRPr="002954BC" w:rsidRDefault="003F17F1" w:rsidP="003F17F1">
            <w:pPr>
              <w:jc w:val="center"/>
              <w:rPr>
                <w:color w:val="000000"/>
                <w:sz w:val="20"/>
              </w:rPr>
            </w:pPr>
          </w:p>
          <w:p w14:paraId="366D6291" w14:textId="77777777" w:rsidR="003F17F1" w:rsidRPr="002954BC" w:rsidRDefault="003F17F1" w:rsidP="003F17F1">
            <w:pPr>
              <w:jc w:val="center"/>
              <w:rPr>
                <w:color w:val="000000"/>
                <w:sz w:val="20"/>
              </w:rPr>
            </w:pPr>
          </w:p>
          <w:p w14:paraId="1D6B338A" w14:textId="77777777" w:rsidR="003F17F1" w:rsidRPr="002954BC" w:rsidRDefault="003F17F1" w:rsidP="003F17F1">
            <w:pPr>
              <w:jc w:val="center"/>
              <w:rPr>
                <w:color w:val="000000"/>
                <w:sz w:val="20"/>
              </w:rPr>
            </w:pPr>
          </w:p>
          <w:p w14:paraId="34A4E6F6" w14:textId="77777777" w:rsidR="003F17F1" w:rsidRPr="002954BC" w:rsidRDefault="003F17F1" w:rsidP="003F17F1">
            <w:pPr>
              <w:jc w:val="center"/>
              <w:rPr>
                <w:color w:val="000000"/>
                <w:sz w:val="20"/>
              </w:rPr>
            </w:pPr>
          </w:p>
          <w:p w14:paraId="353D3D31" w14:textId="77777777" w:rsidR="003F17F1" w:rsidRPr="002954BC" w:rsidRDefault="003F17F1" w:rsidP="003F17F1">
            <w:pPr>
              <w:jc w:val="center"/>
              <w:rPr>
                <w:color w:val="000000"/>
                <w:sz w:val="20"/>
              </w:rPr>
            </w:pPr>
          </w:p>
          <w:p w14:paraId="096141C4" w14:textId="77777777" w:rsidR="00D65BEC" w:rsidRPr="002954BC" w:rsidRDefault="00D65BEC" w:rsidP="003F17F1">
            <w:pPr>
              <w:jc w:val="center"/>
              <w:rPr>
                <w:color w:val="000000"/>
                <w:sz w:val="20"/>
              </w:rPr>
            </w:pPr>
          </w:p>
          <w:p w14:paraId="7324C22F" w14:textId="77777777" w:rsidR="003F17F1" w:rsidRPr="002954BC" w:rsidRDefault="003F17F1" w:rsidP="003F17F1">
            <w:pPr>
              <w:jc w:val="center"/>
              <w:rPr>
                <w:color w:val="000000"/>
                <w:sz w:val="20"/>
              </w:rPr>
            </w:pPr>
            <w:r w:rsidRPr="002954BC">
              <w:rPr>
                <w:color w:val="000000"/>
                <w:sz w:val="20"/>
              </w:rPr>
              <w:t>dB(A)</w:t>
            </w:r>
          </w:p>
          <w:p w14:paraId="643A77F0" w14:textId="77777777" w:rsidR="00D65BEC" w:rsidRPr="002954BC" w:rsidRDefault="00D65BEC" w:rsidP="003F17F1">
            <w:pPr>
              <w:jc w:val="center"/>
              <w:rPr>
                <w:color w:val="000000"/>
                <w:sz w:val="20"/>
              </w:rPr>
            </w:pPr>
          </w:p>
          <w:p w14:paraId="32181D90" w14:textId="77777777" w:rsidR="003F17F1" w:rsidRPr="002954BC" w:rsidRDefault="003F17F1" w:rsidP="003F17F1">
            <w:pPr>
              <w:jc w:val="center"/>
              <w:rPr>
                <w:color w:val="000000"/>
                <w:sz w:val="20"/>
              </w:rPr>
            </w:pPr>
            <w:r w:rsidRPr="002954BC">
              <w:rPr>
                <w:color w:val="000000"/>
                <w:sz w:val="20"/>
              </w:rPr>
              <w:t>dB(A)</w:t>
            </w:r>
          </w:p>
          <w:p w14:paraId="6232DBF3" w14:textId="77777777" w:rsidR="00D65BEC" w:rsidRPr="002954BC" w:rsidRDefault="00D65BEC" w:rsidP="003F17F1">
            <w:pPr>
              <w:jc w:val="center"/>
              <w:rPr>
                <w:color w:val="000000"/>
                <w:sz w:val="20"/>
              </w:rPr>
            </w:pPr>
          </w:p>
          <w:p w14:paraId="542CF3C9" w14:textId="77777777" w:rsidR="003F17F1" w:rsidRPr="002954BC" w:rsidRDefault="003F17F1" w:rsidP="003F17F1">
            <w:pPr>
              <w:jc w:val="center"/>
              <w:rPr>
                <w:color w:val="000000"/>
                <w:sz w:val="20"/>
              </w:rPr>
            </w:pPr>
            <w:r w:rsidRPr="002954BC">
              <w:rPr>
                <w:color w:val="000000"/>
                <w:sz w:val="20"/>
              </w:rPr>
              <w:t>dB(A)</w:t>
            </w:r>
          </w:p>
        </w:tc>
        <w:tc>
          <w:tcPr>
            <w:tcW w:w="2243" w:type="dxa"/>
            <w:gridSpan w:val="2"/>
            <w:tcBorders>
              <w:top w:val="single" w:sz="4" w:space="0" w:color="auto"/>
              <w:bottom w:val="single" w:sz="4" w:space="0" w:color="auto"/>
              <w:right w:val="nil"/>
            </w:tcBorders>
          </w:tcPr>
          <w:p w14:paraId="5B913F2F" w14:textId="77777777" w:rsidR="003F17F1" w:rsidRPr="002954BC" w:rsidRDefault="003F17F1" w:rsidP="003F17F1">
            <w:pPr>
              <w:pStyle w:val="berschrift2"/>
              <w:rPr>
                <w:color w:val="000000"/>
              </w:rPr>
            </w:pPr>
          </w:p>
          <w:p w14:paraId="6E31CDC1" w14:textId="77777777" w:rsidR="003F17F1" w:rsidRPr="002954BC" w:rsidRDefault="003F17F1" w:rsidP="003F17F1">
            <w:pPr>
              <w:ind w:right="-211"/>
              <w:jc w:val="center"/>
              <w:rPr>
                <w:color w:val="000000"/>
                <w:sz w:val="20"/>
              </w:rPr>
            </w:pPr>
          </w:p>
          <w:p w14:paraId="07AF6399" w14:textId="77777777" w:rsidR="003F17F1" w:rsidRPr="002954BC" w:rsidRDefault="003F17F1" w:rsidP="003F17F1">
            <w:pPr>
              <w:ind w:right="-211"/>
              <w:jc w:val="center"/>
              <w:rPr>
                <w:color w:val="000000"/>
                <w:sz w:val="20"/>
              </w:rPr>
            </w:pPr>
          </w:p>
          <w:p w14:paraId="6E8C8912" w14:textId="77777777" w:rsidR="003F17F1" w:rsidRPr="002954BC" w:rsidRDefault="003F17F1" w:rsidP="003F17F1">
            <w:pPr>
              <w:jc w:val="center"/>
              <w:rPr>
                <w:color w:val="000000"/>
                <w:sz w:val="20"/>
              </w:rPr>
            </w:pPr>
          </w:p>
          <w:p w14:paraId="207362FD" w14:textId="77777777" w:rsidR="003F17F1" w:rsidRPr="002954BC" w:rsidRDefault="003F17F1" w:rsidP="003F17F1">
            <w:pPr>
              <w:jc w:val="center"/>
              <w:rPr>
                <w:color w:val="000000"/>
                <w:sz w:val="20"/>
              </w:rPr>
            </w:pPr>
          </w:p>
          <w:p w14:paraId="05A949AC" w14:textId="77777777" w:rsidR="003F17F1" w:rsidRPr="002954BC" w:rsidRDefault="003F17F1" w:rsidP="003F17F1">
            <w:pPr>
              <w:jc w:val="center"/>
              <w:rPr>
                <w:color w:val="000000"/>
                <w:sz w:val="20"/>
              </w:rPr>
            </w:pPr>
          </w:p>
          <w:p w14:paraId="4A7C0315" w14:textId="77777777" w:rsidR="003F17F1" w:rsidRPr="002954BC" w:rsidRDefault="003F17F1" w:rsidP="003F17F1">
            <w:pPr>
              <w:jc w:val="center"/>
              <w:rPr>
                <w:color w:val="000000"/>
                <w:sz w:val="20"/>
              </w:rPr>
            </w:pPr>
          </w:p>
          <w:p w14:paraId="128F0DEE" w14:textId="77777777" w:rsidR="003F17F1" w:rsidRPr="002954BC" w:rsidRDefault="003F17F1" w:rsidP="003F17F1">
            <w:pPr>
              <w:jc w:val="center"/>
              <w:rPr>
                <w:color w:val="000000"/>
                <w:sz w:val="20"/>
              </w:rPr>
            </w:pPr>
          </w:p>
          <w:p w14:paraId="15161A03" w14:textId="77777777" w:rsidR="003F17F1" w:rsidRPr="002954BC" w:rsidRDefault="003F17F1" w:rsidP="003F17F1">
            <w:pPr>
              <w:jc w:val="center"/>
              <w:rPr>
                <w:color w:val="000000"/>
                <w:sz w:val="20"/>
              </w:rPr>
            </w:pPr>
          </w:p>
          <w:p w14:paraId="0BF0A18F" w14:textId="77777777" w:rsidR="00D65BEC" w:rsidRPr="002954BC" w:rsidRDefault="00D65BEC" w:rsidP="003F17F1">
            <w:pPr>
              <w:jc w:val="center"/>
              <w:rPr>
                <w:color w:val="000000"/>
                <w:sz w:val="20"/>
              </w:rPr>
            </w:pPr>
          </w:p>
          <w:p w14:paraId="2972B4D5" w14:textId="77777777" w:rsidR="003F17F1" w:rsidRPr="009622FD" w:rsidRDefault="003F17F1" w:rsidP="003F17F1">
            <w:pPr>
              <w:jc w:val="center"/>
              <w:rPr>
                <w:color w:val="000000"/>
                <w:sz w:val="20"/>
                <w:highlight w:val="lightGray"/>
              </w:rPr>
            </w:pPr>
            <w:r w:rsidRPr="009622FD">
              <w:rPr>
                <w:color w:val="000000"/>
                <w:sz w:val="20"/>
                <w:highlight w:val="lightGray"/>
              </w:rPr>
              <w:t>..........</w:t>
            </w:r>
          </w:p>
          <w:p w14:paraId="3090069A" w14:textId="77777777" w:rsidR="00D65BEC" w:rsidRPr="009622FD" w:rsidRDefault="00D65BEC" w:rsidP="003F17F1">
            <w:pPr>
              <w:jc w:val="center"/>
              <w:rPr>
                <w:color w:val="000000"/>
                <w:sz w:val="20"/>
                <w:highlight w:val="lightGray"/>
              </w:rPr>
            </w:pPr>
          </w:p>
          <w:p w14:paraId="205A16C4" w14:textId="77777777" w:rsidR="003F17F1" w:rsidRPr="009622FD" w:rsidRDefault="003F17F1" w:rsidP="003F17F1">
            <w:pPr>
              <w:jc w:val="center"/>
              <w:rPr>
                <w:color w:val="000000"/>
                <w:sz w:val="20"/>
                <w:highlight w:val="lightGray"/>
              </w:rPr>
            </w:pPr>
            <w:r w:rsidRPr="009622FD">
              <w:rPr>
                <w:color w:val="000000"/>
                <w:sz w:val="20"/>
                <w:highlight w:val="lightGray"/>
              </w:rPr>
              <w:t>..........</w:t>
            </w:r>
          </w:p>
          <w:p w14:paraId="3B28285B" w14:textId="77777777" w:rsidR="00D65BEC" w:rsidRPr="009622FD" w:rsidRDefault="00D65BEC" w:rsidP="003F17F1">
            <w:pPr>
              <w:jc w:val="center"/>
              <w:rPr>
                <w:color w:val="000000"/>
                <w:sz w:val="20"/>
                <w:highlight w:val="lightGray"/>
              </w:rPr>
            </w:pPr>
          </w:p>
          <w:p w14:paraId="0EA10C05" w14:textId="77777777" w:rsidR="003F17F1" w:rsidRPr="002954BC" w:rsidRDefault="003F17F1" w:rsidP="003F17F1">
            <w:pPr>
              <w:jc w:val="center"/>
              <w:rPr>
                <w:color w:val="000000"/>
                <w:sz w:val="20"/>
              </w:rPr>
            </w:pPr>
            <w:r w:rsidRPr="009622FD">
              <w:rPr>
                <w:color w:val="000000"/>
                <w:sz w:val="20"/>
                <w:highlight w:val="lightGray"/>
              </w:rPr>
              <w:t>..........</w:t>
            </w:r>
          </w:p>
        </w:tc>
        <w:tc>
          <w:tcPr>
            <w:tcW w:w="166" w:type="dxa"/>
            <w:tcBorders>
              <w:top w:val="single" w:sz="4" w:space="0" w:color="auto"/>
              <w:left w:val="nil"/>
              <w:bottom w:val="single" w:sz="4" w:space="0" w:color="auto"/>
            </w:tcBorders>
          </w:tcPr>
          <w:p w14:paraId="5356D0F1" w14:textId="77777777" w:rsidR="003F17F1" w:rsidRPr="002954BC" w:rsidRDefault="003F17F1" w:rsidP="003F17F1">
            <w:pPr>
              <w:pStyle w:val="berschrift2"/>
              <w:rPr>
                <w:color w:val="000000"/>
              </w:rPr>
            </w:pPr>
          </w:p>
        </w:tc>
      </w:tr>
      <w:tr w:rsidR="003F17F1" w:rsidRPr="002954BC" w14:paraId="3E096D9F" w14:textId="77777777" w:rsidTr="003F17F1">
        <w:trPr>
          <w:jc w:val="center"/>
        </w:trPr>
        <w:tc>
          <w:tcPr>
            <w:tcW w:w="5808" w:type="dxa"/>
            <w:tcBorders>
              <w:top w:val="single" w:sz="4" w:space="0" w:color="auto"/>
              <w:bottom w:val="nil"/>
            </w:tcBorders>
          </w:tcPr>
          <w:p w14:paraId="7609C75A" w14:textId="77777777" w:rsidR="003F17F1" w:rsidRPr="002954BC" w:rsidRDefault="00A54A0B" w:rsidP="00A54A0B">
            <w:pPr>
              <w:pStyle w:val="berschrift2"/>
              <w:rPr>
                <w:color w:val="000000"/>
              </w:rPr>
            </w:pPr>
            <w:bookmarkStart w:id="101" w:name="_Toc349555756"/>
            <w:bookmarkStart w:id="102" w:name="_Toc358556930"/>
            <w:r w:rsidRPr="002954BC">
              <w:t>3.</w:t>
            </w:r>
            <w:r w:rsidR="003F17F1" w:rsidRPr="002954BC">
              <w:t>4</w:t>
            </w:r>
            <w:r w:rsidR="003F17F1" w:rsidRPr="002954BC">
              <w:tab/>
              <w:t>Entretien, nettoyage</w:t>
            </w:r>
            <w:bookmarkEnd w:id="101"/>
            <w:bookmarkEnd w:id="102"/>
          </w:p>
        </w:tc>
        <w:tc>
          <w:tcPr>
            <w:tcW w:w="1139" w:type="dxa"/>
            <w:tcBorders>
              <w:top w:val="single" w:sz="4" w:space="0" w:color="auto"/>
              <w:bottom w:val="nil"/>
            </w:tcBorders>
          </w:tcPr>
          <w:p w14:paraId="7031C486" w14:textId="77777777" w:rsidR="003F17F1" w:rsidRPr="002954BC" w:rsidRDefault="003F17F1" w:rsidP="003F17F1">
            <w:pPr>
              <w:pStyle w:val="berschrift2"/>
              <w:rPr>
                <w:color w:val="000000"/>
              </w:rPr>
            </w:pPr>
          </w:p>
        </w:tc>
        <w:tc>
          <w:tcPr>
            <w:tcW w:w="2243" w:type="dxa"/>
            <w:gridSpan w:val="2"/>
            <w:tcBorders>
              <w:top w:val="single" w:sz="4" w:space="0" w:color="auto"/>
              <w:bottom w:val="nil"/>
              <w:right w:val="nil"/>
            </w:tcBorders>
          </w:tcPr>
          <w:p w14:paraId="404D3A32" w14:textId="77777777" w:rsidR="003F17F1" w:rsidRPr="002954BC" w:rsidRDefault="003F17F1" w:rsidP="003F17F1">
            <w:pPr>
              <w:pStyle w:val="berschrift2"/>
              <w:rPr>
                <w:color w:val="000000"/>
              </w:rPr>
            </w:pPr>
          </w:p>
        </w:tc>
        <w:tc>
          <w:tcPr>
            <w:tcW w:w="166" w:type="dxa"/>
            <w:tcBorders>
              <w:top w:val="single" w:sz="4" w:space="0" w:color="auto"/>
              <w:left w:val="nil"/>
              <w:bottom w:val="nil"/>
            </w:tcBorders>
          </w:tcPr>
          <w:p w14:paraId="6DBE7132" w14:textId="77777777" w:rsidR="003F17F1" w:rsidRPr="002954BC" w:rsidRDefault="003F17F1" w:rsidP="003F17F1">
            <w:pPr>
              <w:pStyle w:val="berschrift2"/>
              <w:rPr>
                <w:color w:val="000000"/>
              </w:rPr>
            </w:pPr>
          </w:p>
        </w:tc>
      </w:tr>
      <w:tr w:rsidR="003F17F1" w:rsidRPr="002954BC" w14:paraId="235FB6BA" w14:textId="77777777" w:rsidTr="003F17F1">
        <w:trPr>
          <w:jc w:val="center"/>
        </w:trPr>
        <w:tc>
          <w:tcPr>
            <w:tcW w:w="5808" w:type="dxa"/>
            <w:tcBorders>
              <w:top w:val="nil"/>
            </w:tcBorders>
          </w:tcPr>
          <w:p w14:paraId="0ABF3A51" w14:textId="77777777" w:rsidR="000F5B94" w:rsidRPr="002954BC" w:rsidRDefault="003F17F1" w:rsidP="003F17F1">
            <w:pPr>
              <w:rPr>
                <w:color w:val="000000"/>
                <w:sz w:val="20"/>
              </w:rPr>
            </w:pPr>
            <w:r w:rsidRPr="002954BC">
              <w:rPr>
                <w:color w:val="000000"/>
                <w:sz w:val="20"/>
              </w:rPr>
              <w:t>Coûts de maintenance annuels pour le préposé au chauffage avec l’assortiment de combustible défini en fonction du nombre d’heures annuel de marche à pleine charge (mentionné sous 3.1.1 Carac</w:t>
            </w:r>
            <w:r w:rsidR="000F5B94" w:rsidRPr="002954BC">
              <w:rPr>
                <w:color w:val="000000"/>
                <w:sz w:val="20"/>
              </w:rPr>
              <w:t>téristiques de la chaudière 1):</w:t>
            </w:r>
          </w:p>
          <w:p w14:paraId="652CE8D3" w14:textId="77777777" w:rsidR="003F17F1" w:rsidRPr="002954BC" w:rsidRDefault="003F17F1" w:rsidP="003F17F1">
            <w:pPr>
              <w:rPr>
                <w:color w:val="000000"/>
                <w:sz w:val="20"/>
              </w:rPr>
            </w:pPr>
            <w:r w:rsidRPr="002954BC">
              <w:rPr>
                <w:color w:val="000000"/>
                <w:sz w:val="20"/>
              </w:rPr>
              <w:t xml:space="preserve">VB/a </w:t>
            </w:r>
            <w:r w:rsidRPr="009622FD">
              <w:rPr>
                <w:color w:val="000000"/>
                <w:sz w:val="20"/>
                <w:highlight w:val="lightGray"/>
              </w:rPr>
              <w:t>............</w:t>
            </w:r>
            <w:r w:rsidRPr="002954BC">
              <w:rPr>
                <w:color w:val="000000"/>
                <w:sz w:val="20"/>
              </w:rPr>
              <w:t xml:space="preserve"> Chaudière 1</w:t>
            </w:r>
          </w:p>
        </w:tc>
        <w:tc>
          <w:tcPr>
            <w:tcW w:w="1139" w:type="dxa"/>
            <w:tcBorders>
              <w:top w:val="nil"/>
            </w:tcBorders>
          </w:tcPr>
          <w:p w14:paraId="06ECD7B9" w14:textId="77777777" w:rsidR="003F17F1" w:rsidRPr="002954BC" w:rsidRDefault="003F17F1" w:rsidP="003F17F1">
            <w:pPr>
              <w:rPr>
                <w:color w:val="000000"/>
                <w:sz w:val="20"/>
              </w:rPr>
            </w:pPr>
            <w:r w:rsidRPr="002954BC">
              <w:rPr>
                <w:color w:val="000000"/>
              </w:rPr>
              <w:br/>
            </w:r>
            <w:r w:rsidRPr="002954BC">
              <w:rPr>
                <w:color w:val="000000"/>
                <w:sz w:val="20"/>
              </w:rPr>
              <w:t xml:space="preserve"> </w:t>
            </w:r>
            <w:r w:rsidRPr="002954BC">
              <w:rPr>
                <w:color w:val="000000"/>
              </w:rPr>
              <w:br/>
            </w:r>
          </w:p>
        </w:tc>
        <w:tc>
          <w:tcPr>
            <w:tcW w:w="2243" w:type="dxa"/>
            <w:gridSpan w:val="2"/>
            <w:tcBorders>
              <w:top w:val="nil"/>
              <w:right w:val="nil"/>
            </w:tcBorders>
          </w:tcPr>
          <w:p w14:paraId="471C8B5B" w14:textId="77777777" w:rsidR="003F17F1" w:rsidRPr="002954BC" w:rsidRDefault="003F17F1" w:rsidP="003F17F1">
            <w:pPr>
              <w:pStyle w:val="Kopfzeile"/>
              <w:tabs>
                <w:tab w:val="clear" w:pos="4536"/>
                <w:tab w:val="clear" w:pos="9072"/>
              </w:tabs>
              <w:spacing w:line="240" w:lineRule="atLeast"/>
              <w:jc w:val="center"/>
              <w:rPr>
                <w:color w:val="000000"/>
                <w:sz w:val="20"/>
              </w:rPr>
            </w:pPr>
          </w:p>
          <w:p w14:paraId="2D1AEFE9" w14:textId="77777777" w:rsidR="003F17F1" w:rsidRPr="002954BC" w:rsidRDefault="003F17F1" w:rsidP="003F17F1">
            <w:pPr>
              <w:pStyle w:val="Kopfzeile"/>
              <w:tabs>
                <w:tab w:val="clear" w:pos="4536"/>
                <w:tab w:val="clear" w:pos="9072"/>
              </w:tabs>
              <w:spacing w:line="240" w:lineRule="atLeast"/>
              <w:jc w:val="center"/>
              <w:rPr>
                <w:color w:val="000000"/>
                <w:sz w:val="20"/>
              </w:rPr>
            </w:pPr>
          </w:p>
          <w:p w14:paraId="7D728CEA" w14:textId="77777777" w:rsidR="003F17F1" w:rsidRPr="002954BC" w:rsidRDefault="003F17F1" w:rsidP="003F17F1">
            <w:pPr>
              <w:jc w:val="center"/>
              <w:rPr>
                <w:color w:val="000000"/>
                <w:sz w:val="20"/>
              </w:rPr>
            </w:pPr>
          </w:p>
        </w:tc>
        <w:tc>
          <w:tcPr>
            <w:tcW w:w="166" w:type="dxa"/>
            <w:tcBorders>
              <w:top w:val="nil"/>
              <w:left w:val="nil"/>
              <w:bottom w:val="nil"/>
            </w:tcBorders>
          </w:tcPr>
          <w:p w14:paraId="2E94F3F4" w14:textId="77777777" w:rsidR="003F17F1" w:rsidRPr="002954BC" w:rsidRDefault="003F17F1" w:rsidP="003F17F1">
            <w:pPr>
              <w:tabs>
                <w:tab w:val="left" w:leader="dot" w:pos="1318"/>
              </w:tabs>
              <w:rPr>
                <w:color w:val="000000"/>
                <w:sz w:val="20"/>
              </w:rPr>
            </w:pPr>
          </w:p>
        </w:tc>
      </w:tr>
      <w:tr w:rsidR="003F17F1" w:rsidRPr="002954BC" w14:paraId="0BD9E355" w14:textId="77777777" w:rsidTr="003F17F1">
        <w:trPr>
          <w:jc w:val="center"/>
        </w:trPr>
        <w:tc>
          <w:tcPr>
            <w:tcW w:w="5808" w:type="dxa"/>
          </w:tcPr>
          <w:p w14:paraId="29F1C44E" w14:textId="77777777" w:rsidR="003F17F1" w:rsidRPr="002954BC" w:rsidRDefault="003F17F1" w:rsidP="003F17F1">
            <w:pPr>
              <w:spacing w:before="120"/>
              <w:ind w:left="284" w:hanging="284"/>
              <w:rPr>
                <w:color w:val="000000"/>
                <w:sz w:val="20"/>
              </w:rPr>
            </w:pPr>
            <w:r w:rsidRPr="002954BC">
              <w:rPr>
                <w:color w:val="000000"/>
                <w:sz w:val="20"/>
              </w:rPr>
              <w:sym w:font="Wingdings" w:char="F0A8"/>
            </w:r>
            <w:r w:rsidRPr="002954BC">
              <w:rPr>
                <w:color w:val="000000"/>
                <w:sz w:val="20"/>
              </w:rPr>
              <w:tab/>
              <w:t>Nettoyage de la chaudière</w:t>
            </w:r>
          </w:p>
        </w:tc>
        <w:tc>
          <w:tcPr>
            <w:tcW w:w="1139" w:type="dxa"/>
          </w:tcPr>
          <w:p w14:paraId="3B04A9CC" w14:textId="77777777" w:rsidR="003F17F1" w:rsidRPr="002954BC" w:rsidRDefault="003F17F1" w:rsidP="003F17F1">
            <w:pPr>
              <w:spacing w:before="120"/>
              <w:jc w:val="center"/>
              <w:rPr>
                <w:color w:val="000000"/>
                <w:sz w:val="20"/>
              </w:rPr>
            </w:pPr>
            <w:r w:rsidRPr="002954BC">
              <w:rPr>
                <w:color w:val="000000"/>
                <w:sz w:val="20"/>
              </w:rPr>
              <w:t>h/a</w:t>
            </w:r>
          </w:p>
        </w:tc>
        <w:tc>
          <w:tcPr>
            <w:tcW w:w="2243" w:type="dxa"/>
            <w:gridSpan w:val="2"/>
            <w:tcBorders>
              <w:right w:val="nil"/>
            </w:tcBorders>
          </w:tcPr>
          <w:p w14:paraId="3CF2B932" w14:textId="77777777" w:rsidR="003F17F1" w:rsidRPr="002954BC" w:rsidRDefault="003F17F1" w:rsidP="003F17F1">
            <w:pPr>
              <w:spacing w:before="120"/>
              <w:jc w:val="center"/>
              <w:rPr>
                <w:color w:val="000000"/>
                <w:sz w:val="20"/>
              </w:rPr>
            </w:pPr>
            <w:r w:rsidRPr="002954BC">
              <w:rPr>
                <w:color w:val="000000"/>
                <w:sz w:val="20"/>
              </w:rPr>
              <w:t>.........</w:t>
            </w:r>
          </w:p>
        </w:tc>
        <w:tc>
          <w:tcPr>
            <w:tcW w:w="166" w:type="dxa"/>
            <w:tcBorders>
              <w:top w:val="nil"/>
              <w:left w:val="nil"/>
              <w:bottom w:val="nil"/>
            </w:tcBorders>
          </w:tcPr>
          <w:p w14:paraId="46B794F2" w14:textId="77777777" w:rsidR="003F17F1" w:rsidRPr="002954BC" w:rsidRDefault="003F17F1" w:rsidP="003F17F1">
            <w:pPr>
              <w:tabs>
                <w:tab w:val="left" w:leader="dot" w:pos="1318"/>
              </w:tabs>
              <w:spacing w:before="120"/>
              <w:rPr>
                <w:color w:val="000000"/>
                <w:sz w:val="20"/>
              </w:rPr>
            </w:pPr>
          </w:p>
        </w:tc>
      </w:tr>
      <w:tr w:rsidR="003F17F1" w:rsidRPr="002954BC" w14:paraId="3A6D2DB7" w14:textId="77777777" w:rsidTr="003F17F1">
        <w:trPr>
          <w:jc w:val="center"/>
        </w:trPr>
        <w:tc>
          <w:tcPr>
            <w:tcW w:w="5808" w:type="dxa"/>
          </w:tcPr>
          <w:p w14:paraId="40F2D812" w14:textId="77777777" w:rsidR="003F17F1" w:rsidRPr="002954BC" w:rsidRDefault="003F17F1" w:rsidP="003F17F1">
            <w:pPr>
              <w:spacing w:before="120"/>
              <w:ind w:left="567" w:hanging="283"/>
              <w:rPr>
                <w:color w:val="000000"/>
                <w:sz w:val="20"/>
              </w:rPr>
            </w:pPr>
            <w:r w:rsidRPr="002954BC">
              <w:rPr>
                <w:color w:val="000000"/>
                <w:sz w:val="20"/>
              </w:rPr>
              <w:sym w:font="Wingdings" w:char="F0A8"/>
            </w:r>
            <w:r w:rsidRPr="002954BC">
              <w:rPr>
                <w:color w:val="000000"/>
                <w:sz w:val="20"/>
              </w:rPr>
              <w:tab/>
              <w:t xml:space="preserve">Durée de fonctionnement équivalant au nombre d’heures de marche à pleine charge entre un nettoyage manuel de la chaudière et le suivant, avec une élévation maximale </w:t>
            </w:r>
            <w:r w:rsidRPr="002954BC">
              <w:rPr>
                <w:color w:val="000000"/>
                <w:sz w:val="20"/>
              </w:rPr>
              <w:lastRenderedPageBreak/>
              <w:t xml:space="preserve">autorisée de la température des gaz de combustion pour une puissance nominale de la chaudière de </w:t>
            </w:r>
            <w:r w:rsidRPr="009622FD">
              <w:rPr>
                <w:color w:val="000000"/>
                <w:sz w:val="20"/>
                <w:highlight w:val="lightGray"/>
              </w:rPr>
              <w:t>............</w:t>
            </w:r>
            <w:r w:rsidRPr="002954BC">
              <w:rPr>
                <w:color w:val="000000"/>
                <w:sz w:val="20"/>
              </w:rPr>
              <w:t>°K</w:t>
            </w:r>
          </w:p>
        </w:tc>
        <w:tc>
          <w:tcPr>
            <w:tcW w:w="1139" w:type="dxa"/>
          </w:tcPr>
          <w:p w14:paraId="3F57FA1D" w14:textId="77777777" w:rsidR="003F17F1" w:rsidRPr="002954BC" w:rsidRDefault="003F17F1" w:rsidP="003F17F1">
            <w:pPr>
              <w:spacing w:before="120"/>
              <w:jc w:val="center"/>
              <w:rPr>
                <w:color w:val="000000"/>
                <w:sz w:val="20"/>
              </w:rPr>
            </w:pPr>
            <w:r w:rsidRPr="002954BC">
              <w:rPr>
                <w:color w:val="000000"/>
                <w:sz w:val="20"/>
              </w:rPr>
              <w:lastRenderedPageBreak/>
              <w:t>VB</w:t>
            </w:r>
          </w:p>
        </w:tc>
        <w:tc>
          <w:tcPr>
            <w:tcW w:w="2243" w:type="dxa"/>
            <w:gridSpan w:val="2"/>
            <w:tcBorders>
              <w:right w:val="nil"/>
            </w:tcBorders>
          </w:tcPr>
          <w:p w14:paraId="2D2300A1" w14:textId="77777777" w:rsidR="003F17F1" w:rsidRPr="002954BC" w:rsidRDefault="003F17F1" w:rsidP="003F17F1">
            <w:pPr>
              <w:spacing w:before="120"/>
              <w:jc w:val="center"/>
              <w:rPr>
                <w:color w:val="000000"/>
                <w:sz w:val="20"/>
              </w:rPr>
            </w:pPr>
            <w:r w:rsidRPr="002954BC">
              <w:rPr>
                <w:color w:val="000000"/>
                <w:sz w:val="20"/>
              </w:rPr>
              <w:t>.........</w:t>
            </w:r>
          </w:p>
        </w:tc>
        <w:tc>
          <w:tcPr>
            <w:tcW w:w="166" w:type="dxa"/>
            <w:tcBorders>
              <w:top w:val="nil"/>
              <w:left w:val="nil"/>
              <w:bottom w:val="nil"/>
            </w:tcBorders>
          </w:tcPr>
          <w:p w14:paraId="32DBEF04" w14:textId="77777777" w:rsidR="003F17F1" w:rsidRPr="002954BC" w:rsidRDefault="003F17F1" w:rsidP="003F17F1">
            <w:pPr>
              <w:tabs>
                <w:tab w:val="left" w:leader="dot" w:pos="1318"/>
              </w:tabs>
              <w:spacing w:before="120"/>
              <w:rPr>
                <w:color w:val="000000"/>
                <w:sz w:val="20"/>
              </w:rPr>
            </w:pPr>
          </w:p>
        </w:tc>
      </w:tr>
      <w:tr w:rsidR="003F17F1" w:rsidRPr="002954BC" w14:paraId="43196EA1" w14:textId="77777777" w:rsidTr="003F17F1">
        <w:trPr>
          <w:jc w:val="center"/>
        </w:trPr>
        <w:tc>
          <w:tcPr>
            <w:tcW w:w="5808" w:type="dxa"/>
          </w:tcPr>
          <w:p w14:paraId="097FA757" w14:textId="77777777" w:rsidR="003F17F1" w:rsidRPr="002954BC" w:rsidRDefault="003F17F1" w:rsidP="003F17F1">
            <w:pPr>
              <w:ind w:left="284" w:hanging="284"/>
              <w:rPr>
                <w:color w:val="000000"/>
                <w:sz w:val="20"/>
              </w:rPr>
            </w:pPr>
            <w:r w:rsidRPr="002954BC">
              <w:rPr>
                <w:color w:val="000000"/>
                <w:sz w:val="20"/>
              </w:rPr>
              <w:lastRenderedPageBreak/>
              <w:sym w:font="Wingdings" w:char="F0A8"/>
            </w:r>
            <w:r w:rsidRPr="002954BC">
              <w:rPr>
                <w:color w:val="000000"/>
                <w:sz w:val="20"/>
              </w:rPr>
              <w:tab/>
              <w:t>Nettoyage du foyer</w:t>
            </w:r>
          </w:p>
        </w:tc>
        <w:tc>
          <w:tcPr>
            <w:tcW w:w="1139" w:type="dxa"/>
          </w:tcPr>
          <w:p w14:paraId="014370A1" w14:textId="77777777" w:rsidR="003F17F1" w:rsidRPr="002954BC" w:rsidRDefault="003F17F1" w:rsidP="003F17F1">
            <w:pPr>
              <w:jc w:val="center"/>
              <w:rPr>
                <w:color w:val="000000"/>
                <w:sz w:val="20"/>
              </w:rPr>
            </w:pPr>
            <w:r w:rsidRPr="002954BC">
              <w:rPr>
                <w:color w:val="000000"/>
                <w:sz w:val="20"/>
              </w:rPr>
              <w:t>h/a</w:t>
            </w:r>
          </w:p>
        </w:tc>
        <w:tc>
          <w:tcPr>
            <w:tcW w:w="2243" w:type="dxa"/>
            <w:gridSpan w:val="2"/>
            <w:tcBorders>
              <w:right w:val="nil"/>
            </w:tcBorders>
          </w:tcPr>
          <w:p w14:paraId="13447090" w14:textId="77777777" w:rsidR="003F17F1" w:rsidRPr="002954BC" w:rsidRDefault="003F17F1" w:rsidP="003F17F1">
            <w:pPr>
              <w:jc w:val="center"/>
              <w:rPr>
                <w:color w:val="000000"/>
                <w:sz w:val="20"/>
              </w:rPr>
            </w:pPr>
            <w:r w:rsidRPr="002954BC">
              <w:rPr>
                <w:color w:val="000000"/>
                <w:sz w:val="20"/>
              </w:rPr>
              <w:t>.........</w:t>
            </w:r>
          </w:p>
        </w:tc>
        <w:tc>
          <w:tcPr>
            <w:tcW w:w="166" w:type="dxa"/>
            <w:tcBorders>
              <w:top w:val="nil"/>
              <w:left w:val="nil"/>
              <w:bottom w:val="nil"/>
            </w:tcBorders>
          </w:tcPr>
          <w:p w14:paraId="439EEDE6" w14:textId="77777777" w:rsidR="003F17F1" w:rsidRPr="002954BC" w:rsidRDefault="003F17F1" w:rsidP="003F17F1">
            <w:pPr>
              <w:tabs>
                <w:tab w:val="left" w:leader="dot" w:pos="1318"/>
              </w:tabs>
              <w:rPr>
                <w:color w:val="000000"/>
                <w:sz w:val="20"/>
              </w:rPr>
            </w:pPr>
          </w:p>
        </w:tc>
      </w:tr>
      <w:tr w:rsidR="003F17F1" w:rsidRPr="002954BC" w14:paraId="12F2B8C8" w14:textId="77777777" w:rsidTr="003F17F1">
        <w:trPr>
          <w:jc w:val="center"/>
        </w:trPr>
        <w:tc>
          <w:tcPr>
            <w:tcW w:w="5808" w:type="dxa"/>
          </w:tcPr>
          <w:p w14:paraId="41B5DF05" w14:textId="77777777" w:rsidR="003F17F1" w:rsidRPr="002954BC" w:rsidRDefault="003F17F1" w:rsidP="003F17F1">
            <w:pPr>
              <w:ind w:left="284" w:hanging="284"/>
              <w:rPr>
                <w:color w:val="000000"/>
                <w:sz w:val="20"/>
              </w:rPr>
            </w:pPr>
            <w:r w:rsidRPr="002954BC">
              <w:rPr>
                <w:color w:val="000000"/>
                <w:sz w:val="20"/>
              </w:rPr>
              <w:sym w:font="Wingdings" w:char="F0A8"/>
            </w:r>
            <w:r w:rsidRPr="002954BC">
              <w:rPr>
                <w:color w:val="000000"/>
                <w:sz w:val="20"/>
              </w:rPr>
              <w:tab/>
              <w:t>Surveillance</w:t>
            </w:r>
          </w:p>
        </w:tc>
        <w:tc>
          <w:tcPr>
            <w:tcW w:w="1139" w:type="dxa"/>
          </w:tcPr>
          <w:p w14:paraId="7939960F" w14:textId="77777777" w:rsidR="003F17F1" w:rsidRPr="002954BC" w:rsidRDefault="003F17F1" w:rsidP="003F17F1">
            <w:pPr>
              <w:jc w:val="center"/>
              <w:rPr>
                <w:color w:val="000000"/>
                <w:sz w:val="20"/>
              </w:rPr>
            </w:pPr>
            <w:r w:rsidRPr="002954BC">
              <w:rPr>
                <w:color w:val="000000"/>
                <w:sz w:val="20"/>
              </w:rPr>
              <w:t>h/a</w:t>
            </w:r>
          </w:p>
        </w:tc>
        <w:tc>
          <w:tcPr>
            <w:tcW w:w="2243" w:type="dxa"/>
            <w:gridSpan w:val="2"/>
            <w:tcBorders>
              <w:right w:val="nil"/>
            </w:tcBorders>
          </w:tcPr>
          <w:p w14:paraId="313EB616" w14:textId="77777777" w:rsidR="003F17F1" w:rsidRPr="002954BC" w:rsidRDefault="003F17F1" w:rsidP="003F17F1">
            <w:pPr>
              <w:jc w:val="center"/>
              <w:rPr>
                <w:color w:val="000000"/>
                <w:sz w:val="20"/>
              </w:rPr>
            </w:pPr>
            <w:r w:rsidRPr="002954BC">
              <w:rPr>
                <w:color w:val="000000"/>
                <w:sz w:val="20"/>
              </w:rPr>
              <w:t>.........</w:t>
            </w:r>
          </w:p>
        </w:tc>
        <w:tc>
          <w:tcPr>
            <w:tcW w:w="166" w:type="dxa"/>
            <w:tcBorders>
              <w:top w:val="nil"/>
              <w:left w:val="nil"/>
              <w:bottom w:val="nil"/>
            </w:tcBorders>
          </w:tcPr>
          <w:p w14:paraId="4DDC2E8D" w14:textId="77777777" w:rsidR="003F17F1" w:rsidRPr="002954BC" w:rsidRDefault="003F17F1" w:rsidP="003F17F1">
            <w:pPr>
              <w:tabs>
                <w:tab w:val="left" w:leader="dot" w:pos="1318"/>
              </w:tabs>
              <w:rPr>
                <w:color w:val="000000"/>
                <w:sz w:val="20"/>
              </w:rPr>
            </w:pPr>
          </w:p>
        </w:tc>
      </w:tr>
      <w:tr w:rsidR="003F17F1" w:rsidRPr="002954BC" w14:paraId="2C168C2F" w14:textId="77777777" w:rsidTr="003F17F1">
        <w:trPr>
          <w:jc w:val="center"/>
        </w:trPr>
        <w:tc>
          <w:tcPr>
            <w:tcW w:w="5808" w:type="dxa"/>
          </w:tcPr>
          <w:p w14:paraId="04A7972B" w14:textId="77777777" w:rsidR="003F17F1" w:rsidRPr="002954BC" w:rsidRDefault="003F17F1" w:rsidP="003F17F1">
            <w:pPr>
              <w:ind w:left="284" w:hanging="284"/>
              <w:rPr>
                <w:color w:val="000000"/>
                <w:sz w:val="20"/>
              </w:rPr>
            </w:pPr>
            <w:r w:rsidRPr="002954BC">
              <w:rPr>
                <w:color w:val="000000"/>
                <w:sz w:val="20"/>
              </w:rPr>
              <w:sym w:font="Wingdings" w:char="F0A8"/>
            </w:r>
            <w:r w:rsidRPr="002954BC">
              <w:rPr>
                <w:color w:val="000000"/>
                <w:sz w:val="20"/>
              </w:rPr>
              <w:tab/>
              <w:t>Selon ouvrage «Anlagen- und Wartungsbuch BEA» (Bioenergie Austria), disposition détaillée en annexe</w:t>
            </w:r>
          </w:p>
        </w:tc>
        <w:tc>
          <w:tcPr>
            <w:tcW w:w="1139" w:type="dxa"/>
          </w:tcPr>
          <w:p w14:paraId="2C5EFD2D" w14:textId="77777777" w:rsidR="003F17F1" w:rsidRPr="002954BC" w:rsidRDefault="003F17F1" w:rsidP="003F17F1">
            <w:pPr>
              <w:jc w:val="center"/>
              <w:rPr>
                <w:color w:val="000000"/>
                <w:sz w:val="20"/>
              </w:rPr>
            </w:pPr>
            <w:r w:rsidRPr="002954BC">
              <w:rPr>
                <w:color w:val="000000"/>
                <w:sz w:val="20"/>
              </w:rPr>
              <w:t>h/a</w:t>
            </w:r>
          </w:p>
        </w:tc>
        <w:tc>
          <w:tcPr>
            <w:tcW w:w="2243" w:type="dxa"/>
            <w:gridSpan w:val="2"/>
            <w:tcBorders>
              <w:right w:val="nil"/>
            </w:tcBorders>
          </w:tcPr>
          <w:p w14:paraId="532375CC" w14:textId="77777777" w:rsidR="003F17F1" w:rsidRPr="002954BC" w:rsidRDefault="003F17F1" w:rsidP="003F17F1">
            <w:pPr>
              <w:jc w:val="center"/>
              <w:rPr>
                <w:color w:val="000000"/>
                <w:sz w:val="20"/>
              </w:rPr>
            </w:pPr>
            <w:r w:rsidRPr="002954BC">
              <w:rPr>
                <w:color w:val="000000"/>
                <w:sz w:val="20"/>
              </w:rPr>
              <w:t>.........</w:t>
            </w:r>
          </w:p>
        </w:tc>
        <w:tc>
          <w:tcPr>
            <w:tcW w:w="166" w:type="dxa"/>
            <w:tcBorders>
              <w:top w:val="nil"/>
              <w:left w:val="nil"/>
              <w:bottom w:val="nil"/>
            </w:tcBorders>
          </w:tcPr>
          <w:p w14:paraId="126AF3C5" w14:textId="77777777" w:rsidR="003F17F1" w:rsidRPr="002954BC" w:rsidRDefault="003F17F1" w:rsidP="003F17F1">
            <w:pPr>
              <w:tabs>
                <w:tab w:val="left" w:leader="dot" w:pos="1318"/>
              </w:tabs>
              <w:rPr>
                <w:color w:val="000000"/>
                <w:sz w:val="20"/>
              </w:rPr>
            </w:pPr>
          </w:p>
        </w:tc>
      </w:tr>
      <w:tr w:rsidR="003F17F1" w:rsidRPr="002954BC" w14:paraId="45AF53EC" w14:textId="77777777" w:rsidTr="003F17F1">
        <w:trPr>
          <w:jc w:val="center"/>
        </w:trPr>
        <w:tc>
          <w:tcPr>
            <w:tcW w:w="5808" w:type="dxa"/>
          </w:tcPr>
          <w:p w14:paraId="780CA2B7" w14:textId="77777777" w:rsidR="003F17F1" w:rsidRPr="002954BC" w:rsidRDefault="003F17F1" w:rsidP="003F17F1">
            <w:pPr>
              <w:spacing w:before="120"/>
              <w:rPr>
                <w:color w:val="000000"/>
                <w:sz w:val="20"/>
              </w:rPr>
            </w:pPr>
            <w:r w:rsidRPr="002954BC">
              <w:rPr>
                <w:color w:val="000000"/>
                <w:sz w:val="20"/>
              </w:rPr>
              <w:t>Indications concernant les prestations de maintenance:</w:t>
            </w:r>
          </w:p>
        </w:tc>
        <w:tc>
          <w:tcPr>
            <w:tcW w:w="1139" w:type="dxa"/>
          </w:tcPr>
          <w:p w14:paraId="17CB36CD" w14:textId="77777777" w:rsidR="003F17F1" w:rsidRPr="002954BC" w:rsidRDefault="003F17F1" w:rsidP="003F17F1">
            <w:pPr>
              <w:rPr>
                <w:color w:val="000000"/>
                <w:sz w:val="20"/>
              </w:rPr>
            </w:pPr>
          </w:p>
        </w:tc>
        <w:tc>
          <w:tcPr>
            <w:tcW w:w="2243" w:type="dxa"/>
            <w:gridSpan w:val="2"/>
            <w:tcBorders>
              <w:right w:val="nil"/>
            </w:tcBorders>
          </w:tcPr>
          <w:p w14:paraId="6A0214BC" w14:textId="77777777" w:rsidR="003F17F1" w:rsidRPr="002954BC" w:rsidRDefault="003F17F1" w:rsidP="003F17F1">
            <w:pPr>
              <w:spacing w:before="100" w:beforeAutospacing="1"/>
              <w:rPr>
                <w:color w:val="000000"/>
                <w:sz w:val="20"/>
              </w:rPr>
            </w:pPr>
          </w:p>
        </w:tc>
        <w:tc>
          <w:tcPr>
            <w:tcW w:w="166" w:type="dxa"/>
            <w:tcBorders>
              <w:top w:val="nil"/>
              <w:left w:val="nil"/>
              <w:bottom w:val="nil"/>
            </w:tcBorders>
          </w:tcPr>
          <w:p w14:paraId="6CE26E53" w14:textId="77777777" w:rsidR="003F17F1" w:rsidRPr="002954BC" w:rsidRDefault="003F17F1" w:rsidP="003F17F1">
            <w:pPr>
              <w:tabs>
                <w:tab w:val="left" w:leader="dot" w:pos="1318"/>
              </w:tabs>
              <w:spacing w:before="100" w:beforeAutospacing="1"/>
              <w:rPr>
                <w:color w:val="000000"/>
                <w:sz w:val="20"/>
              </w:rPr>
            </w:pPr>
          </w:p>
        </w:tc>
      </w:tr>
      <w:tr w:rsidR="003F17F1" w:rsidRPr="002954BC" w14:paraId="3C24C650" w14:textId="77777777" w:rsidTr="003F17F1">
        <w:trPr>
          <w:jc w:val="center"/>
        </w:trPr>
        <w:tc>
          <w:tcPr>
            <w:tcW w:w="5808" w:type="dxa"/>
          </w:tcPr>
          <w:p w14:paraId="7233629E" w14:textId="77777777" w:rsidR="003F17F1" w:rsidRPr="002954BC" w:rsidRDefault="003F17F1" w:rsidP="003F17F1">
            <w:pPr>
              <w:pStyle w:val="Kopfzeile"/>
              <w:tabs>
                <w:tab w:val="clear" w:pos="4536"/>
                <w:tab w:val="clear" w:pos="9072"/>
                <w:tab w:val="left" w:leader="dot" w:pos="5103"/>
              </w:tabs>
              <w:spacing w:before="120"/>
              <w:rPr>
                <w:color w:val="000000"/>
                <w:sz w:val="20"/>
              </w:rPr>
            </w:pPr>
            <w:r w:rsidRPr="002954BC">
              <w:rPr>
                <w:color w:val="000000"/>
                <w:sz w:val="20"/>
              </w:rPr>
              <w:tab/>
            </w:r>
          </w:p>
          <w:p w14:paraId="385B3817" w14:textId="77777777" w:rsidR="003F17F1" w:rsidRPr="002954BC" w:rsidRDefault="003F17F1" w:rsidP="003F17F1">
            <w:pPr>
              <w:pStyle w:val="Kopfzeile"/>
              <w:tabs>
                <w:tab w:val="clear" w:pos="4536"/>
                <w:tab w:val="clear" w:pos="9072"/>
                <w:tab w:val="left" w:leader="dot" w:pos="5103"/>
              </w:tabs>
              <w:rPr>
                <w:color w:val="000000"/>
                <w:sz w:val="20"/>
              </w:rPr>
            </w:pPr>
            <w:r w:rsidRPr="002954BC">
              <w:rPr>
                <w:color w:val="000000"/>
                <w:sz w:val="20"/>
              </w:rPr>
              <w:tab/>
            </w:r>
          </w:p>
          <w:p w14:paraId="1E83AB64" w14:textId="77777777" w:rsidR="003F17F1" w:rsidRPr="002954BC" w:rsidRDefault="003F17F1" w:rsidP="003F17F1">
            <w:pPr>
              <w:pStyle w:val="Kopfzeile"/>
              <w:tabs>
                <w:tab w:val="clear" w:pos="4536"/>
                <w:tab w:val="clear" w:pos="9072"/>
                <w:tab w:val="left" w:leader="dot" w:pos="5103"/>
              </w:tabs>
              <w:rPr>
                <w:color w:val="000000"/>
                <w:sz w:val="20"/>
              </w:rPr>
            </w:pPr>
            <w:r w:rsidRPr="002954BC">
              <w:rPr>
                <w:color w:val="000000"/>
                <w:sz w:val="20"/>
              </w:rPr>
              <w:tab/>
            </w:r>
          </w:p>
          <w:p w14:paraId="3C52D76C" w14:textId="77777777" w:rsidR="003F17F1" w:rsidRPr="002954BC" w:rsidRDefault="003F17F1" w:rsidP="003F17F1">
            <w:pPr>
              <w:pStyle w:val="Kopfzeile"/>
              <w:tabs>
                <w:tab w:val="clear" w:pos="4536"/>
                <w:tab w:val="clear" w:pos="9072"/>
                <w:tab w:val="left" w:leader="dot" w:pos="5103"/>
              </w:tabs>
              <w:spacing w:after="120"/>
              <w:rPr>
                <w:color w:val="000000"/>
                <w:sz w:val="20"/>
              </w:rPr>
            </w:pPr>
            <w:r w:rsidRPr="002954BC">
              <w:rPr>
                <w:color w:val="000000"/>
                <w:sz w:val="20"/>
              </w:rPr>
              <w:tab/>
            </w:r>
          </w:p>
        </w:tc>
        <w:tc>
          <w:tcPr>
            <w:tcW w:w="1139" w:type="dxa"/>
          </w:tcPr>
          <w:p w14:paraId="511F17A2" w14:textId="77777777" w:rsidR="003F17F1" w:rsidRPr="002954BC" w:rsidRDefault="003F17F1" w:rsidP="003F17F1">
            <w:pPr>
              <w:jc w:val="center"/>
              <w:rPr>
                <w:color w:val="000000"/>
                <w:sz w:val="20"/>
              </w:rPr>
            </w:pPr>
          </w:p>
        </w:tc>
        <w:tc>
          <w:tcPr>
            <w:tcW w:w="2243" w:type="dxa"/>
            <w:gridSpan w:val="2"/>
            <w:tcBorders>
              <w:right w:val="nil"/>
            </w:tcBorders>
          </w:tcPr>
          <w:p w14:paraId="30DA940B" w14:textId="77777777" w:rsidR="003F17F1" w:rsidRPr="002954BC" w:rsidRDefault="003F17F1" w:rsidP="003F17F1">
            <w:pPr>
              <w:jc w:val="center"/>
              <w:rPr>
                <w:color w:val="000000"/>
                <w:sz w:val="20"/>
              </w:rPr>
            </w:pPr>
          </w:p>
        </w:tc>
        <w:tc>
          <w:tcPr>
            <w:tcW w:w="166" w:type="dxa"/>
            <w:tcBorders>
              <w:top w:val="nil"/>
              <w:left w:val="nil"/>
              <w:bottom w:val="single" w:sz="4" w:space="0" w:color="auto"/>
            </w:tcBorders>
          </w:tcPr>
          <w:p w14:paraId="4C6E3CF1" w14:textId="77777777" w:rsidR="003F17F1" w:rsidRPr="002954BC" w:rsidRDefault="003F17F1" w:rsidP="003F17F1">
            <w:pPr>
              <w:tabs>
                <w:tab w:val="left" w:leader="dot" w:pos="1318"/>
              </w:tabs>
              <w:rPr>
                <w:color w:val="000000"/>
                <w:sz w:val="20"/>
              </w:rPr>
            </w:pPr>
          </w:p>
        </w:tc>
      </w:tr>
    </w:tbl>
    <w:p w14:paraId="69D8BFF4" w14:textId="77777777" w:rsidR="003F17F1" w:rsidRPr="002954BC" w:rsidRDefault="003F17F1">
      <w:pPr>
        <w:pStyle w:val="Kopfzeile"/>
        <w:tabs>
          <w:tab w:val="clear" w:pos="4536"/>
          <w:tab w:val="clear" w:pos="9072"/>
          <w:tab w:val="left" w:pos="284"/>
        </w:tabs>
        <w:rPr>
          <w:color w:val="000000"/>
        </w:rPr>
        <w:sectPr w:rsidR="003F17F1" w:rsidRPr="002954BC" w:rsidSect="00E21EC7">
          <w:headerReference w:type="even" r:id="rId25"/>
          <w:headerReference w:type="default" r:id="rId26"/>
          <w:pgSz w:w="11906" w:h="16838"/>
          <w:pgMar w:top="1276" w:right="1134" w:bottom="851" w:left="1418" w:header="720" w:footer="720" w:gutter="0"/>
          <w:cols w:space="720"/>
        </w:sectPr>
      </w:pPr>
    </w:p>
    <w:tbl>
      <w:tblPr>
        <w:tblW w:w="9356" w:type="dxa"/>
        <w:jc w:val="center"/>
        <w:tblBorders>
          <w:top w:val="single" w:sz="4" w:space="0" w:color="auto"/>
          <w:left w:val="single" w:sz="4" w:space="0" w:color="auto"/>
          <w:bottom w:val="single" w:sz="4" w:space="0" w:color="auto"/>
          <w:right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820"/>
        <w:gridCol w:w="973"/>
        <w:gridCol w:w="2268"/>
        <w:gridCol w:w="295"/>
      </w:tblGrid>
      <w:tr w:rsidR="003F17F1" w:rsidRPr="002954BC" w14:paraId="5D4E62C6" w14:textId="77777777">
        <w:trPr>
          <w:jc w:val="center"/>
        </w:trPr>
        <w:tc>
          <w:tcPr>
            <w:tcW w:w="5820" w:type="dxa"/>
          </w:tcPr>
          <w:p w14:paraId="3B48EC20" w14:textId="77777777" w:rsidR="003F17F1" w:rsidRPr="002954BC" w:rsidRDefault="00803089" w:rsidP="00E558AF">
            <w:pPr>
              <w:pStyle w:val="berschrift2"/>
              <w:rPr>
                <w:color w:val="000000"/>
              </w:rPr>
            </w:pPr>
            <w:bookmarkStart w:id="103" w:name="_Toc349555757"/>
            <w:bookmarkStart w:id="104" w:name="_Toc358556931"/>
            <w:r w:rsidRPr="002954BC">
              <w:lastRenderedPageBreak/>
              <w:t>3.</w:t>
            </w:r>
            <w:r w:rsidR="003F17F1" w:rsidRPr="002954BC">
              <w:t>5</w:t>
            </w:r>
            <w:r w:rsidR="003F17F1" w:rsidRPr="002954BC">
              <w:tab/>
              <w:t>Remise en état (entretien)</w:t>
            </w:r>
            <w:bookmarkEnd w:id="103"/>
            <w:bookmarkEnd w:id="104"/>
          </w:p>
        </w:tc>
        <w:tc>
          <w:tcPr>
            <w:tcW w:w="973" w:type="dxa"/>
          </w:tcPr>
          <w:p w14:paraId="77976475" w14:textId="77777777" w:rsidR="003F17F1" w:rsidRPr="002954BC" w:rsidRDefault="003F17F1" w:rsidP="003F17F1">
            <w:pPr>
              <w:pStyle w:val="berschrift2"/>
              <w:spacing w:line="240" w:lineRule="auto"/>
              <w:rPr>
                <w:color w:val="000000"/>
              </w:rPr>
            </w:pPr>
          </w:p>
        </w:tc>
        <w:tc>
          <w:tcPr>
            <w:tcW w:w="2268" w:type="dxa"/>
            <w:tcBorders>
              <w:right w:val="nil"/>
            </w:tcBorders>
          </w:tcPr>
          <w:p w14:paraId="05F5DEBC" w14:textId="77777777" w:rsidR="003F17F1" w:rsidRPr="002954BC" w:rsidRDefault="003F17F1" w:rsidP="003F17F1">
            <w:pPr>
              <w:pStyle w:val="berschrift2"/>
              <w:spacing w:line="240" w:lineRule="auto"/>
              <w:rPr>
                <w:color w:val="000000"/>
              </w:rPr>
            </w:pPr>
          </w:p>
        </w:tc>
        <w:tc>
          <w:tcPr>
            <w:tcW w:w="295" w:type="dxa"/>
            <w:tcBorders>
              <w:top w:val="single" w:sz="4" w:space="0" w:color="auto"/>
              <w:left w:val="nil"/>
              <w:bottom w:val="nil"/>
            </w:tcBorders>
          </w:tcPr>
          <w:p w14:paraId="446E7A15" w14:textId="77777777" w:rsidR="003F17F1" w:rsidRPr="002954BC" w:rsidRDefault="003F17F1" w:rsidP="003F17F1">
            <w:pPr>
              <w:pStyle w:val="berschrift2"/>
              <w:spacing w:line="240" w:lineRule="auto"/>
              <w:rPr>
                <w:color w:val="000000"/>
              </w:rPr>
            </w:pPr>
          </w:p>
        </w:tc>
      </w:tr>
      <w:tr w:rsidR="003F17F1" w:rsidRPr="002954BC" w14:paraId="6E87E07C" w14:textId="77777777">
        <w:trPr>
          <w:jc w:val="center"/>
        </w:trPr>
        <w:tc>
          <w:tcPr>
            <w:tcW w:w="5820" w:type="dxa"/>
          </w:tcPr>
          <w:p w14:paraId="23303C65" w14:textId="77777777" w:rsidR="003F17F1" w:rsidRPr="002954BC" w:rsidRDefault="003F17F1">
            <w:pPr>
              <w:pStyle w:val="Kopfzeile"/>
              <w:tabs>
                <w:tab w:val="clear" w:pos="4536"/>
                <w:tab w:val="clear" w:pos="9072"/>
              </w:tabs>
              <w:spacing w:before="120"/>
              <w:rPr>
                <w:color w:val="000000"/>
                <w:sz w:val="20"/>
              </w:rPr>
            </w:pPr>
            <w:r w:rsidRPr="002954BC">
              <w:rPr>
                <w:color w:val="000000"/>
                <w:sz w:val="20"/>
              </w:rPr>
              <w:t>Frais de remise en état prévus pour les intervalles d’exploitation mentionnés ci-dessous avec l’assortiment de combustible défini</w:t>
            </w:r>
            <w:r w:rsidR="00037F85" w:rsidRPr="002954BC">
              <w:rPr>
                <w:color w:val="000000"/>
                <w:sz w:val="20"/>
              </w:rPr>
              <w:t>:</w:t>
            </w:r>
          </w:p>
        </w:tc>
        <w:tc>
          <w:tcPr>
            <w:tcW w:w="973" w:type="dxa"/>
          </w:tcPr>
          <w:p w14:paraId="0C89A8D7" w14:textId="77777777" w:rsidR="003F17F1" w:rsidRPr="002954BC" w:rsidRDefault="003F17F1">
            <w:pPr>
              <w:spacing w:before="120"/>
              <w:jc w:val="center"/>
              <w:rPr>
                <w:color w:val="000000"/>
                <w:sz w:val="20"/>
              </w:rPr>
            </w:pPr>
          </w:p>
        </w:tc>
        <w:tc>
          <w:tcPr>
            <w:tcW w:w="2268" w:type="dxa"/>
            <w:tcBorders>
              <w:right w:val="nil"/>
            </w:tcBorders>
          </w:tcPr>
          <w:p w14:paraId="181EF1C9" w14:textId="77777777" w:rsidR="003F17F1" w:rsidRPr="002954BC" w:rsidRDefault="003F17F1">
            <w:pPr>
              <w:spacing w:before="120"/>
              <w:jc w:val="center"/>
              <w:rPr>
                <w:color w:val="000000"/>
                <w:sz w:val="20"/>
              </w:rPr>
            </w:pPr>
          </w:p>
        </w:tc>
        <w:tc>
          <w:tcPr>
            <w:tcW w:w="295" w:type="dxa"/>
            <w:tcBorders>
              <w:top w:val="nil"/>
              <w:left w:val="nil"/>
              <w:bottom w:val="nil"/>
            </w:tcBorders>
          </w:tcPr>
          <w:p w14:paraId="762E6FE7" w14:textId="77777777" w:rsidR="003F17F1" w:rsidRPr="002954BC" w:rsidRDefault="003F17F1">
            <w:pPr>
              <w:tabs>
                <w:tab w:val="left" w:leader="dot" w:pos="1318"/>
              </w:tabs>
              <w:spacing w:before="120"/>
              <w:rPr>
                <w:color w:val="000000"/>
                <w:sz w:val="20"/>
              </w:rPr>
            </w:pPr>
          </w:p>
        </w:tc>
      </w:tr>
      <w:tr w:rsidR="003F17F1" w:rsidRPr="002954BC" w14:paraId="543FAACB" w14:textId="77777777">
        <w:trPr>
          <w:jc w:val="center"/>
        </w:trPr>
        <w:tc>
          <w:tcPr>
            <w:tcW w:w="5820" w:type="dxa"/>
          </w:tcPr>
          <w:p w14:paraId="6DBBE0B7" w14:textId="77777777" w:rsidR="003F17F1" w:rsidRPr="002954BC" w:rsidRDefault="003F17F1">
            <w:pPr>
              <w:tabs>
                <w:tab w:val="bar" w:pos="-1134"/>
                <w:tab w:val="left" w:pos="284"/>
                <w:tab w:val="left" w:pos="1134"/>
                <w:tab w:val="left" w:pos="1207"/>
              </w:tabs>
              <w:ind w:left="284" w:hanging="284"/>
              <w:rPr>
                <w:color w:val="000000"/>
                <w:sz w:val="20"/>
              </w:rPr>
            </w:pPr>
            <w:r w:rsidRPr="002954BC">
              <w:rPr>
                <w:color w:val="000000"/>
                <w:sz w:val="20"/>
              </w:rPr>
              <w:sym w:font="Wingdings" w:char="F0A8"/>
            </w:r>
            <w:r w:rsidRPr="002954BC">
              <w:rPr>
                <w:color w:val="000000"/>
                <w:sz w:val="20"/>
              </w:rPr>
              <w:t xml:space="preserve"> </w:t>
            </w:r>
            <w:r w:rsidRPr="002954BC">
              <w:rPr>
                <w:color w:val="000000"/>
                <w:sz w:val="20"/>
              </w:rPr>
              <w:tab/>
              <w:t>Intervalle:</w:t>
            </w:r>
            <w:r w:rsidRPr="002954BC">
              <w:rPr>
                <w:color w:val="000000"/>
                <w:sz w:val="20"/>
              </w:rPr>
              <w:tab/>
              <w:t>Diminution jusqu’à un nombre d’heures de marche à pleine charge</w:t>
            </w:r>
            <w:r w:rsidRPr="002954BC">
              <w:rPr>
                <w:color w:val="000000"/>
              </w:rPr>
              <w:br/>
            </w:r>
            <w:r w:rsidRPr="002954BC">
              <w:rPr>
                <w:color w:val="000000"/>
                <w:sz w:val="20"/>
              </w:rPr>
              <w:tab/>
              <w:t>de</w:t>
            </w:r>
          </w:p>
          <w:p w14:paraId="5BA8CD6E" w14:textId="77777777" w:rsidR="003F17F1" w:rsidRPr="002954BC" w:rsidRDefault="003F17F1">
            <w:pPr>
              <w:tabs>
                <w:tab w:val="left" w:pos="1134"/>
                <w:tab w:val="left" w:pos="1207"/>
              </w:tabs>
              <w:rPr>
                <w:color w:val="000000"/>
                <w:sz w:val="20"/>
              </w:rPr>
            </w:pPr>
            <w:r w:rsidRPr="002954BC">
              <w:rPr>
                <w:color w:val="000000"/>
                <w:sz w:val="20"/>
              </w:rPr>
              <w:tab/>
              <w:t>Nbre d’interventions de maintenance nécessaires</w:t>
            </w:r>
          </w:p>
          <w:p w14:paraId="75DDE606" w14:textId="77777777" w:rsidR="003F17F1" w:rsidRPr="002954BC" w:rsidRDefault="003F17F1">
            <w:pPr>
              <w:tabs>
                <w:tab w:val="left" w:pos="1134"/>
                <w:tab w:val="left" w:pos="1207"/>
              </w:tabs>
              <w:rPr>
                <w:color w:val="000000"/>
              </w:rPr>
            </w:pPr>
            <w:r w:rsidRPr="002954BC">
              <w:rPr>
                <w:color w:val="000000"/>
                <w:sz w:val="20"/>
              </w:rPr>
              <w:tab/>
              <w:t>Nbre de révisions nécessaires</w:t>
            </w:r>
          </w:p>
          <w:p w14:paraId="5CCE780D" w14:textId="77777777" w:rsidR="003F17F1" w:rsidRPr="002954BC" w:rsidRDefault="003F17F1">
            <w:pPr>
              <w:tabs>
                <w:tab w:val="bar" w:pos="-1134"/>
                <w:tab w:val="left" w:pos="284"/>
                <w:tab w:val="left" w:pos="1134"/>
                <w:tab w:val="left" w:pos="1207"/>
              </w:tabs>
              <w:ind w:left="284" w:hanging="284"/>
              <w:rPr>
                <w:color w:val="000000"/>
                <w:sz w:val="20"/>
              </w:rPr>
            </w:pPr>
          </w:p>
        </w:tc>
        <w:tc>
          <w:tcPr>
            <w:tcW w:w="973" w:type="dxa"/>
          </w:tcPr>
          <w:p w14:paraId="77E07EEF" w14:textId="77777777" w:rsidR="003F17F1" w:rsidRPr="002954BC" w:rsidRDefault="003F17F1">
            <w:pPr>
              <w:jc w:val="center"/>
              <w:rPr>
                <w:color w:val="000000"/>
                <w:sz w:val="20"/>
              </w:rPr>
            </w:pPr>
          </w:p>
          <w:p w14:paraId="7A728C75" w14:textId="77777777" w:rsidR="00C14773" w:rsidRPr="002954BC" w:rsidRDefault="00C14773">
            <w:pPr>
              <w:jc w:val="center"/>
              <w:rPr>
                <w:color w:val="000000"/>
                <w:sz w:val="20"/>
              </w:rPr>
            </w:pPr>
          </w:p>
          <w:p w14:paraId="17836B9A" w14:textId="77777777" w:rsidR="003F17F1" w:rsidRPr="002954BC" w:rsidRDefault="003F17F1">
            <w:pPr>
              <w:jc w:val="center"/>
              <w:rPr>
                <w:color w:val="000000"/>
                <w:sz w:val="20"/>
              </w:rPr>
            </w:pPr>
            <w:r w:rsidRPr="002954BC">
              <w:rPr>
                <w:color w:val="000000"/>
                <w:sz w:val="20"/>
              </w:rPr>
              <w:t>VB</w:t>
            </w:r>
          </w:p>
          <w:p w14:paraId="27C3B99B" w14:textId="77777777" w:rsidR="003F17F1" w:rsidRPr="002954BC" w:rsidRDefault="003F17F1">
            <w:pPr>
              <w:jc w:val="center"/>
              <w:rPr>
                <w:color w:val="000000"/>
                <w:sz w:val="20"/>
              </w:rPr>
            </w:pPr>
            <w:r w:rsidRPr="002954BC">
              <w:rPr>
                <w:color w:val="000000"/>
                <w:sz w:val="20"/>
              </w:rPr>
              <w:t>Pce</w:t>
            </w:r>
          </w:p>
          <w:p w14:paraId="1AB42DCD" w14:textId="77777777" w:rsidR="003F17F1" w:rsidRPr="002954BC" w:rsidRDefault="003F17F1">
            <w:pPr>
              <w:jc w:val="center"/>
              <w:rPr>
                <w:color w:val="000000"/>
                <w:sz w:val="20"/>
              </w:rPr>
            </w:pPr>
            <w:r w:rsidRPr="002954BC">
              <w:rPr>
                <w:color w:val="000000"/>
                <w:sz w:val="20"/>
              </w:rPr>
              <w:t>Pce</w:t>
            </w:r>
          </w:p>
        </w:tc>
        <w:tc>
          <w:tcPr>
            <w:tcW w:w="2268" w:type="dxa"/>
            <w:tcBorders>
              <w:right w:val="nil"/>
            </w:tcBorders>
          </w:tcPr>
          <w:p w14:paraId="0D4DD7AF" w14:textId="77777777" w:rsidR="003F17F1" w:rsidRPr="002954BC" w:rsidRDefault="003F17F1">
            <w:pPr>
              <w:jc w:val="center"/>
              <w:rPr>
                <w:color w:val="000000"/>
                <w:sz w:val="20"/>
              </w:rPr>
            </w:pPr>
          </w:p>
          <w:p w14:paraId="7E580F9D" w14:textId="77777777" w:rsidR="00C14773" w:rsidRPr="002954BC" w:rsidRDefault="00C14773">
            <w:pPr>
              <w:jc w:val="center"/>
              <w:rPr>
                <w:color w:val="000000"/>
                <w:sz w:val="20"/>
              </w:rPr>
            </w:pPr>
          </w:p>
          <w:p w14:paraId="135BFF56" w14:textId="77777777" w:rsidR="003F17F1" w:rsidRPr="002954BC" w:rsidRDefault="003F17F1">
            <w:pPr>
              <w:jc w:val="center"/>
              <w:rPr>
                <w:color w:val="000000"/>
                <w:sz w:val="20"/>
              </w:rPr>
            </w:pPr>
            <w:r w:rsidRPr="009622FD">
              <w:rPr>
                <w:color w:val="000000"/>
                <w:sz w:val="20"/>
                <w:highlight w:val="lightGray"/>
              </w:rPr>
              <w:t>.............</w:t>
            </w:r>
          </w:p>
          <w:p w14:paraId="4B5F3F1D" w14:textId="77777777" w:rsidR="003F17F1" w:rsidRPr="002954BC" w:rsidRDefault="003F17F1">
            <w:pPr>
              <w:jc w:val="center"/>
              <w:rPr>
                <w:color w:val="000000"/>
                <w:sz w:val="20"/>
              </w:rPr>
            </w:pPr>
            <w:r w:rsidRPr="002954BC">
              <w:rPr>
                <w:color w:val="000000"/>
                <w:sz w:val="20"/>
              </w:rPr>
              <w:t>......</w:t>
            </w:r>
          </w:p>
          <w:p w14:paraId="20051035" w14:textId="77777777" w:rsidR="003F17F1" w:rsidRPr="002954BC" w:rsidRDefault="003F17F1">
            <w:pPr>
              <w:jc w:val="center"/>
              <w:rPr>
                <w:color w:val="000000"/>
                <w:sz w:val="20"/>
              </w:rPr>
            </w:pPr>
            <w:r w:rsidRPr="002954BC">
              <w:rPr>
                <w:color w:val="000000"/>
                <w:sz w:val="20"/>
              </w:rPr>
              <w:t>......</w:t>
            </w:r>
          </w:p>
        </w:tc>
        <w:tc>
          <w:tcPr>
            <w:tcW w:w="295" w:type="dxa"/>
            <w:tcBorders>
              <w:top w:val="nil"/>
              <w:left w:val="nil"/>
              <w:bottom w:val="nil"/>
            </w:tcBorders>
          </w:tcPr>
          <w:p w14:paraId="7D4B7E78" w14:textId="77777777" w:rsidR="003F17F1" w:rsidRPr="002954BC" w:rsidRDefault="003F17F1">
            <w:pPr>
              <w:tabs>
                <w:tab w:val="left" w:leader="dot" w:pos="1318"/>
              </w:tabs>
              <w:rPr>
                <w:color w:val="000000"/>
                <w:sz w:val="20"/>
              </w:rPr>
            </w:pPr>
          </w:p>
        </w:tc>
      </w:tr>
      <w:tr w:rsidR="003F17F1" w:rsidRPr="002954BC" w14:paraId="6FD52F1D" w14:textId="77777777">
        <w:trPr>
          <w:jc w:val="center"/>
        </w:trPr>
        <w:tc>
          <w:tcPr>
            <w:tcW w:w="5820" w:type="dxa"/>
          </w:tcPr>
          <w:p w14:paraId="2988087C" w14:textId="77777777" w:rsidR="003F17F1" w:rsidRPr="002954BC" w:rsidRDefault="003F17F1">
            <w:pPr>
              <w:tabs>
                <w:tab w:val="bar" w:pos="-1134"/>
                <w:tab w:val="left" w:pos="284"/>
                <w:tab w:val="left" w:pos="1134"/>
                <w:tab w:val="left" w:pos="1207"/>
              </w:tabs>
              <w:ind w:left="284" w:hanging="284"/>
              <w:rPr>
                <w:color w:val="000000"/>
                <w:sz w:val="20"/>
              </w:rPr>
            </w:pPr>
            <w:r w:rsidRPr="002954BC">
              <w:rPr>
                <w:color w:val="000000"/>
                <w:sz w:val="20"/>
              </w:rPr>
              <w:sym w:font="Wingdings" w:char="F0A8"/>
            </w:r>
            <w:r w:rsidRPr="002954BC">
              <w:rPr>
                <w:color w:val="000000"/>
                <w:sz w:val="20"/>
              </w:rPr>
              <w:t xml:space="preserve"> </w:t>
            </w:r>
            <w:r w:rsidRPr="002954BC">
              <w:rPr>
                <w:color w:val="000000"/>
                <w:sz w:val="20"/>
              </w:rPr>
              <w:tab/>
              <w:t>Intervalle:</w:t>
            </w:r>
            <w:r w:rsidRPr="002954BC">
              <w:rPr>
                <w:color w:val="000000"/>
                <w:sz w:val="20"/>
              </w:rPr>
              <w:tab/>
              <w:t xml:space="preserve">d’un nombre d’heures de marche à pleine charge </w:t>
            </w:r>
          </w:p>
          <w:p w14:paraId="62BA559C" w14:textId="77777777" w:rsidR="003F17F1" w:rsidRPr="002954BC" w:rsidRDefault="003F17F1">
            <w:pPr>
              <w:tabs>
                <w:tab w:val="bar" w:pos="-1134"/>
                <w:tab w:val="left" w:pos="284"/>
                <w:tab w:val="left" w:pos="1134"/>
                <w:tab w:val="left" w:pos="1207"/>
              </w:tabs>
              <w:ind w:left="284" w:hanging="284"/>
              <w:rPr>
                <w:color w:val="000000"/>
                <w:sz w:val="20"/>
              </w:rPr>
            </w:pPr>
            <w:r w:rsidRPr="002954BC">
              <w:rPr>
                <w:color w:val="000000"/>
                <w:sz w:val="20"/>
              </w:rPr>
              <w:tab/>
            </w:r>
            <w:r w:rsidRPr="002954BC">
              <w:rPr>
                <w:color w:val="000000"/>
                <w:sz w:val="20"/>
              </w:rPr>
              <w:tab/>
              <w:t xml:space="preserve">à un nombre d’heures de marche à pleine charge </w:t>
            </w:r>
          </w:p>
          <w:p w14:paraId="21733656" w14:textId="77777777" w:rsidR="003F17F1" w:rsidRPr="002954BC" w:rsidRDefault="003F17F1">
            <w:pPr>
              <w:tabs>
                <w:tab w:val="left" w:pos="1134"/>
                <w:tab w:val="left" w:pos="1207"/>
              </w:tabs>
              <w:rPr>
                <w:color w:val="000000"/>
                <w:sz w:val="20"/>
              </w:rPr>
            </w:pPr>
            <w:r w:rsidRPr="002954BC">
              <w:rPr>
                <w:color w:val="000000"/>
                <w:sz w:val="20"/>
              </w:rPr>
              <w:tab/>
              <w:t>Nbre d’interventions de maintenance nécessaires</w:t>
            </w:r>
          </w:p>
          <w:p w14:paraId="5BF853F6" w14:textId="77777777" w:rsidR="003F17F1" w:rsidRPr="002954BC" w:rsidRDefault="003F17F1">
            <w:pPr>
              <w:tabs>
                <w:tab w:val="left" w:pos="1134"/>
                <w:tab w:val="left" w:pos="1207"/>
              </w:tabs>
              <w:rPr>
                <w:color w:val="000000"/>
              </w:rPr>
            </w:pPr>
            <w:r w:rsidRPr="002954BC">
              <w:rPr>
                <w:color w:val="000000"/>
                <w:sz w:val="20"/>
              </w:rPr>
              <w:tab/>
              <w:t>Nbre de révisions nécessaires</w:t>
            </w:r>
          </w:p>
          <w:p w14:paraId="60B9F296" w14:textId="77777777" w:rsidR="003F17F1" w:rsidRPr="002954BC" w:rsidRDefault="003F17F1">
            <w:pPr>
              <w:tabs>
                <w:tab w:val="bar" w:pos="-1134"/>
                <w:tab w:val="left" w:pos="284"/>
                <w:tab w:val="left" w:pos="1134"/>
                <w:tab w:val="left" w:pos="1207"/>
              </w:tabs>
              <w:ind w:left="284" w:hanging="284"/>
              <w:rPr>
                <w:color w:val="000000"/>
                <w:sz w:val="20"/>
              </w:rPr>
            </w:pPr>
          </w:p>
        </w:tc>
        <w:tc>
          <w:tcPr>
            <w:tcW w:w="973" w:type="dxa"/>
          </w:tcPr>
          <w:p w14:paraId="589C45BF" w14:textId="77777777" w:rsidR="003F17F1" w:rsidRPr="002954BC" w:rsidRDefault="003F17F1">
            <w:pPr>
              <w:jc w:val="center"/>
              <w:rPr>
                <w:color w:val="000000"/>
                <w:sz w:val="20"/>
              </w:rPr>
            </w:pPr>
            <w:r w:rsidRPr="002954BC">
              <w:rPr>
                <w:color w:val="000000"/>
                <w:sz w:val="20"/>
              </w:rPr>
              <w:t>VB</w:t>
            </w:r>
          </w:p>
          <w:p w14:paraId="7E2CA7BE" w14:textId="77777777" w:rsidR="003F17F1" w:rsidRPr="002954BC" w:rsidRDefault="003F17F1">
            <w:pPr>
              <w:jc w:val="center"/>
              <w:rPr>
                <w:color w:val="000000"/>
                <w:sz w:val="20"/>
              </w:rPr>
            </w:pPr>
            <w:r w:rsidRPr="002954BC">
              <w:rPr>
                <w:color w:val="000000"/>
                <w:sz w:val="20"/>
              </w:rPr>
              <w:t>VB</w:t>
            </w:r>
          </w:p>
          <w:p w14:paraId="122C31CA" w14:textId="77777777" w:rsidR="003F17F1" w:rsidRPr="002954BC" w:rsidRDefault="003F17F1">
            <w:pPr>
              <w:jc w:val="center"/>
              <w:rPr>
                <w:color w:val="000000"/>
                <w:sz w:val="20"/>
              </w:rPr>
            </w:pPr>
            <w:r w:rsidRPr="002954BC">
              <w:rPr>
                <w:color w:val="000000"/>
                <w:sz w:val="20"/>
              </w:rPr>
              <w:t>Pce</w:t>
            </w:r>
          </w:p>
          <w:p w14:paraId="447EDF56" w14:textId="77777777" w:rsidR="003F17F1" w:rsidRPr="002954BC" w:rsidRDefault="003F17F1">
            <w:pPr>
              <w:jc w:val="center"/>
              <w:rPr>
                <w:color w:val="000000"/>
                <w:sz w:val="20"/>
              </w:rPr>
            </w:pPr>
            <w:r w:rsidRPr="002954BC">
              <w:rPr>
                <w:color w:val="000000"/>
                <w:sz w:val="20"/>
              </w:rPr>
              <w:t>Pce</w:t>
            </w:r>
          </w:p>
        </w:tc>
        <w:tc>
          <w:tcPr>
            <w:tcW w:w="2268" w:type="dxa"/>
            <w:tcBorders>
              <w:right w:val="nil"/>
            </w:tcBorders>
          </w:tcPr>
          <w:p w14:paraId="524AAE9F" w14:textId="77777777" w:rsidR="003F17F1" w:rsidRPr="009622FD" w:rsidRDefault="003F17F1">
            <w:pPr>
              <w:jc w:val="center"/>
              <w:rPr>
                <w:color w:val="000000"/>
                <w:sz w:val="20"/>
                <w:highlight w:val="lightGray"/>
              </w:rPr>
            </w:pPr>
            <w:r w:rsidRPr="009622FD">
              <w:rPr>
                <w:color w:val="000000"/>
                <w:sz w:val="20"/>
                <w:highlight w:val="lightGray"/>
              </w:rPr>
              <w:t>.............</w:t>
            </w:r>
          </w:p>
          <w:p w14:paraId="1619F570" w14:textId="77777777" w:rsidR="003F17F1" w:rsidRPr="002954BC" w:rsidRDefault="003F17F1">
            <w:pPr>
              <w:jc w:val="center"/>
              <w:rPr>
                <w:color w:val="000000"/>
                <w:sz w:val="20"/>
              </w:rPr>
            </w:pPr>
            <w:r w:rsidRPr="009622FD">
              <w:rPr>
                <w:color w:val="000000"/>
                <w:sz w:val="20"/>
                <w:highlight w:val="lightGray"/>
              </w:rPr>
              <w:t>.............</w:t>
            </w:r>
          </w:p>
          <w:p w14:paraId="7CE97DD6" w14:textId="77777777" w:rsidR="003F17F1" w:rsidRPr="002954BC" w:rsidRDefault="003F17F1">
            <w:pPr>
              <w:jc w:val="center"/>
              <w:rPr>
                <w:color w:val="000000"/>
                <w:sz w:val="20"/>
              </w:rPr>
            </w:pPr>
            <w:r w:rsidRPr="002954BC">
              <w:rPr>
                <w:color w:val="000000"/>
                <w:sz w:val="20"/>
              </w:rPr>
              <w:t>......</w:t>
            </w:r>
          </w:p>
          <w:p w14:paraId="248D64C5" w14:textId="77777777" w:rsidR="003F17F1" w:rsidRPr="002954BC" w:rsidRDefault="003F17F1">
            <w:pPr>
              <w:jc w:val="center"/>
              <w:rPr>
                <w:color w:val="000000"/>
                <w:sz w:val="20"/>
              </w:rPr>
            </w:pPr>
            <w:r w:rsidRPr="002954BC">
              <w:rPr>
                <w:color w:val="000000"/>
                <w:sz w:val="20"/>
              </w:rPr>
              <w:t>......</w:t>
            </w:r>
          </w:p>
        </w:tc>
        <w:tc>
          <w:tcPr>
            <w:tcW w:w="295" w:type="dxa"/>
            <w:tcBorders>
              <w:top w:val="nil"/>
              <w:left w:val="nil"/>
              <w:bottom w:val="nil"/>
            </w:tcBorders>
          </w:tcPr>
          <w:p w14:paraId="5F5F8DF1" w14:textId="77777777" w:rsidR="003F17F1" w:rsidRPr="002954BC" w:rsidRDefault="003F17F1">
            <w:pPr>
              <w:tabs>
                <w:tab w:val="left" w:leader="dot" w:pos="1318"/>
              </w:tabs>
              <w:rPr>
                <w:color w:val="000000"/>
                <w:sz w:val="20"/>
              </w:rPr>
            </w:pPr>
          </w:p>
        </w:tc>
      </w:tr>
      <w:tr w:rsidR="003F17F1" w:rsidRPr="002954BC" w14:paraId="71BD1073" w14:textId="77777777">
        <w:trPr>
          <w:jc w:val="center"/>
        </w:trPr>
        <w:tc>
          <w:tcPr>
            <w:tcW w:w="5820" w:type="dxa"/>
          </w:tcPr>
          <w:p w14:paraId="607D6032" w14:textId="77777777" w:rsidR="003F17F1" w:rsidRPr="002954BC" w:rsidRDefault="003F17F1">
            <w:pPr>
              <w:tabs>
                <w:tab w:val="bar" w:pos="-1134"/>
                <w:tab w:val="left" w:pos="284"/>
                <w:tab w:val="left" w:pos="1065"/>
              </w:tabs>
              <w:ind w:left="284" w:hanging="284"/>
              <w:rPr>
                <w:color w:val="000000"/>
                <w:sz w:val="20"/>
              </w:rPr>
            </w:pPr>
            <w:r w:rsidRPr="002954BC">
              <w:rPr>
                <w:color w:val="000000"/>
                <w:sz w:val="20"/>
              </w:rPr>
              <w:sym w:font="Wingdings" w:char="F0A8"/>
            </w:r>
            <w:r w:rsidRPr="002954BC">
              <w:rPr>
                <w:color w:val="000000"/>
                <w:sz w:val="20"/>
              </w:rPr>
              <w:t xml:space="preserve"> </w:t>
            </w:r>
            <w:r w:rsidRPr="002954BC">
              <w:rPr>
                <w:color w:val="000000"/>
                <w:sz w:val="20"/>
              </w:rPr>
              <w:tab/>
              <w:t>Durée de vie escomptée en fonction du nombre d’heures de marche à pleine charge VB des composants mentionnés ci-après, avec l’assortiment de combustible défini:</w:t>
            </w:r>
          </w:p>
        </w:tc>
        <w:tc>
          <w:tcPr>
            <w:tcW w:w="973" w:type="dxa"/>
          </w:tcPr>
          <w:p w14:paraId="44E05753" w14:textId="77777777" w:rsidR="003F17F1" w:rsidRPr="002954BC" w:rsidRDefault="003F17F1">
            <w:pPr>
              <w:jc w:val="center"/>
              <w:rPr>
                <w:color w:val="000000"/>
                <w:sz w:val="20"/>
              </w:rPr>
            </w:pPr>
          </w:p>
        </w:tc>
        <w:tc>
          <w:tcPr>
            <w:tcW w:w="2268" w:type="dxa"/>
            <w:tcBorders>
              <w:bottom w:val="nil"/>
              <w:right w:val="nil"/>
            </w:tcBorders>
          </w:tcPr>
          <w:p w14:paraId="6D82D9F9" w14:textId="77777777" w:rsidR="003F17F1" w:rsidRPr="002954BC" w:rsidRDefault="003F17F1">
            <w:pPr>
              <w:jc w:val="center"/>
              <w:rPr>
                <w:color w:val="000000"/>
                <w:sz w:val="20"/>
              </w:rPr>
            </w:pPr>
          </w:p>
        </w:tc>
        <w:tc>
          <w:tcPr>
            <w:tcW w:w="295" w:type="dxa"/>
            <w:tcBorders>
              <w:top w:val="nil"/>
              <w:left w:val="nil"/>
              <w:bottom w:val="nil"/>
            </w:tcBorders>
          </w:tcPr>
          <w:p w14:paraId="4FF128F5" w14:textId="77777777" w:rsidR="003F17F1" w:rsidRPr="002954BC" w:rsidRDefault="003F17F1">
            <w:pPr>
              <w:tabs>
                <w:tab w:val="left" w:leader="dot" w:pos="1318"/>
              </w:tabs>
              <w:rPr>
                <w:color w:val="000000"/>
                <w:sz w:val="20"/>
              </w:rPr>
            </w:pPr>
          </w:p>
        </w:tc>
      </w:tr>
      <w:tr w:rsidR="003F17F1" w:rsidRPr="002954BC" w14:paraId="03B98B85" w14:textId="77777777">
        <w:trPr>
          <w:jc w:val="center"/>
        </w:trPr>
        <w:tc>
          <w:tcPr>
            <w:tcW w:w="5820" w:type="dxa"/>
          </w:tcPr>
          <w:p w14:paraId="7D2CF69F" w14:textId="77777777" w:rsidR="003F17F1" w:rsidRPr="002954BC" w:rsidRDefault="003F17F1" w:rsidP="003F17F1">
            <w:pPr>
              <w:numPr>
                <w:ilvl w:val="0"/>
                <w:numId w:val="14"/>
              </w:numPr>
              <w:tabs>
                <w:tab w:val="clear" w:pos="720"/>
                <w:tab w:val="bar" w:pos="-1134"/>
                <w:tab w:val="left" w:pos="284"/>
                <w:tab w:val="num" w:pos="498"/>
                <w:tab w:val="left" w:pos="964"/>
                <w:tab w:val="left" w:pos="1065"/>
              </w:tabs>
              <w:ind w:left="498" w:hanging="141"/>
              <w:rPr>
                <w:color w:val="000000"/>
                <w:sz w:val="20"/>
              </w:rPr>
            </w:pPr>
            <w:r w:rsidRPr="002954BC">
              <w:rPr>
                <w:color w:val="000000"/>
                <w:sz w:val="20"/>
              </w:rPr>
              <w:t xml:space="preserve">Revêtement du foyer (briques réfractaires, béton spécial réfractaire coulé) </w:t>
            </w:r>
          </w:p>
          <w:p w14:paraId="40FE32DD" w14:textId="77777777" w:rsidR="003F17F1" w:rsidRPr="002954BC" w:rsidRDefault="003F17F1" w:rsidP="003F17F1">
            <w:pPr>
              <w:numPr>
                <w:ilvl w:val="0"/>
                <w:numId w:val="14"/>
              </w:numPr>
              <w:tabs>
                <w:tab w:val="clear" w:pos="720"/>
                <w:tab w:val="bar" w:pos="-1134"/>
                <w:tab w:val="left" w:pos="284"/>
                <w:tab w:val="num" w:pos="498"/>
                <w:tab w:val="left" w:pos="964"/>
                <w:tab w:val="left" w:pos="1065"/>
              </w:tabs>
              <w:ind w:left="498" w:hanging="141"/>
              <w:rPr>
                <w:color w:val="000000"/>
                <w:sz w:val="20"/>
              </w:rPr>
            </w:pPr>
            <w:r w:rsidRPr="002954BC">
              <w:rPr>
                <w:color w:val="000000"/>
                <w:sz w:val="20"/>
              </w:rPr>
              <w:t>Briques de voûte</w:t>
            </w:r>
            <w:r w:rsidRPr="002954BC">
              <w:rPr>
                <w:color w:val="000000"/>
                <w:sz w:val="20"/>
              </w:rPr>
              <w:tab/>
            </w:r>
          </w:p>
          <w:p w14:paraId="72F220EC" w14:textId="77777777" w:rsidR="003F17F1" w:rsidRPr="002954BC" w:rsidRDefault="003F17F1" w:rsidP="003F17F1">
            <w:pPr>
              <w:numPr>
                <w:ilvl w:val="0"/>
                <w:numId w:val="14"/>
              </w:numPr>
              <w:tabs>
                <w:tab w:val="clear" w:pos="720"/>
                <w:tab w:val="bar" w:pos="-1134"/>
                <w:tab w:val="left" w:pos="284"/>
                <w:tab w:val="num" w:pos="498"/>
                <w:tab w:val="left" w:pos="964"/>
                <w:tab w:val="left" w:pos="1065"/>
              </w:tabs>
              <w:ind w:left="498" w:hanging="141"/>
              <w:rPr>
                <w:color w:val="000000"/>
                <w:sz w:val="20"/>
              </w:rPr>
            </w:pPr>
            <w:r w:rsidRPr="002954BC">
              <w:rPr>
                <w:color w:val="000000"/>
                <w:sz w:val="20"/>
              </w:rPr>
              <w:t>Eléments de la grille</w:t>
            </w:r>
            <w:r w:rsidRPr="002954BC">
              <w:rPr>
                <w:color w:val="000000"/>
                <w:sz w:val="20"/>
              </w:rPr>
              <w:tab/>
            </w:r>
          </w:p>
          <w:p w14:paraId="4DE5F95E" w14:textId="77777777" w:rsidR="003F17F1" w:rsidRPr="002954BC" w:rsidRDefault="003F17F1" w:rsidP="003F17F1">
            <w:pPr>
              <w:numPr>
                <w:ilvl w:val="0"/>
                <w:numId w:val="14"/>
              </w:numPr>
              <w:tabs>
                <w:tab w:val="clear" w:pos="720"/>
                <w:tab w:val="bar" w:pos="-1134"/>
                <w:tab w:val="left" w:pos="284"/>
                <w:tab w:val="num" w:pos="498"/>
                <w:tab w:val="left" w:pos="964"/>
                <w:tab w:val="left" w:pos="1065"/>
              </w:tabs>
              <w:ind w:left="498" w:hanging="141"/>
              <w:rPr>
                <w:color w:val="000000"/>
                <w:sz w:val="20"/>
              </w:rPr>
            </w:pPr>
            <w:r w:rsidRPr="002954BC">
              <w:rPr>
                <w:color w:val="000000"/>
                <w:sz w:val="20"/>
              </w:rPr>
              <w:t>Vis d’évacuation des cendres (extraction)</w:t>
            </w:r>
            <w:r w:rsidRPr="002954BC">
              <w:rPr>
                <w:color w:val="000000"/>
                <w:sz w:val="20"/>
              </w:rPr>
              <w:tab/>
            </w:r>
          </w:p>
          <w:p w14:paraId="0A9C59E7" w14:textId="77777777" w:rsidR="003F17F1" w:rsidRPr="002954BC" w:rsidRDefault="003F17F1" w:rsidP="003F17F1">
            <w:pPr>
              <w:numPr>
                <w:ilvl w:val="0"/>
                <w:numId w:val="14"/>
              </w:numPr>
              <w:tabs>
                <w:tab w:val="clear" w:pos="720"/>
                <w:tab w:val="bar" w:pos="-1134"/>
                <w:tab w:val="left" w:pos="284"/>
                <w:tab w:val="num" w:pos="498"/>
                <w:tab w:val="left" w:pos="964"/>
                <w:tab w:val="left" w:pos="1065"/>
              </w:tabs>
              <w:ind w:left="498" w:hanging="141"/>
              <w:rPr>
                <w:color w:val="000000"/>
                <w:sz w:val="20"/>
              </w:rPr>
            </w:pPr>
            <w:r w:rsidRPr="002954BC">
              <w:rPr>
                <w:color w:val="000000"/>
                <w:sz w:val="20"/>
              </w:rPr>
              <w:t>Processus de réduction des oxydes d’azote</w:t>
            </w:r>
          </w:p>
        </w:tc>
        <w:tc>
          <w:tcPr>
            <w:tcW w:w="973" w:type="dxa"/>
          </w:tcPr>
          <w:p w14:paraId="2B31A2B9" w14:textId="77777777" w:rsidR="003F17F1" w:rsidRPr="002954BC" w:rsidRDefault="003F17F1">
            <w:pPr>
              <w:jc w:val="center"/>
              <w:rPr>
                <w:color w:val="000000"/>
                <w:sz w:val="20"/>
              </w:rPr>
            </w:pPr>
            <w:r w:rsidRPr="002954BC">
              <w:rPr>
                <w:color w:val="000000"/>
                <w:sz w:val="20"/>
              </w:rPr>
              <w:t>VB</w:t>
            </w:r>
          </w:p>
          <w:p w14:paraId="2A3C68B4" w14:textId="77777777" w:rsidR="003F17F1" w:rsidRPr="002954BC" w:rsidRDefault="003F17F1">
            <w:pPr>
              <w:jc w:val="center"/>
              <w:rPr>
                <w:color w:val="000000"/>
                <w:sz w:val="20"/>
              </w:rPr>
            </w:pPr>
          </w:p>
          <w:p w14:paraId="6A897E88" w14:textId="77777777" w:rsidR="003F17F1" w:rsidRPr="002954BC" w:rsidRDefault="003F17F1">
            <w:pPr>
              <w:jc w:val="center"/>
              <w:rPr>
                <w:color w:val="000000"/>
                <w:sz w:val="20"/>
              </w:rPr>
            </w:pPr>
            <w:r w:rsidRPr="002954BC">
              <w:rPr>
                <w:color w:val="000000"/>
                <w:sz w:val="20"/>
              </w:rPr>
              <w:t>VB</w:t>
            </w:r>
          </w:p>
          <w:p w14:paraId="37C809A3" w14:textId="77777777" w:rsidR="003F17F1" w:rsidRPr="002954BC" w:rsidRDefault="003F17F1">
            <w:pPr>
              <w:jc w:val="center"/>
              <w:rPr>
                <w:color w:val="000000"/>
                <w:sz w:val="20"/>
              </w:rPr>
            </w:pPr>
            <w:r w:rsidRPr="002954BC">
              <w:rPr>
                <w:color w:val="000000"/>
                <w:sz w:val="20"/>
              </w:rPr>
              <w:t>VB</w:t>
            </w:r>
          </w:p>
          <w:p w14:paraId="10269114" w14:textId="77777777" w:rsidR="003F17F1" w:rsidRPr="002954BC" w:rsidRDefault="003F17F1">
            <w:pPr>
              <w:jc w:val="center"/>
              <w:rPr>
                <w:color w:val="000000"/>
                <w:sz w:val="20"/>
              </w:rPr>
            </w:pPr>
            <w:r w:rsidRPr="002954BC">
              <w:rPr>
                <w:color w:val="000000"/>
                <w:sz w:val="20"/>
              </w:rPr>
              <w:t>VB</w:t>
            </w:r>
          </w:p>
          <w:p w14:paraId="32985E18" w14:textId="77777777" w:rsidR="003F17F1" w:rsidRPr="002954BC" w:rsidRDefault="003F17F1">
            <w:pPr>
              <w:jc w:val="center"/>
              <w:rPr>
                <w:color w:val="000000"/>
                <w:sz w:val="20"/>
              </w:rPr>
            </w:pPr>
            <w:r w:rsidRPr="002954BC">
              <w:rPr>
                <w:color w:val="000000"/>
                <w:sz w:val="20"/>
              </w:rPr>
              <w:t>VB</w:t>
            </w:r>
          </w:p>
        </w:tc>
        <w:tc>
          <w:tcPr>
            <w:tcW w:w="2268" w:type="dxa"/>
            <w:tcBorders>
              <w:top w:val="nil"/>
              <w:bottom w:val="nil"/>
              <w:right w:val="nil"/>
            </w:tcBorders>
          </w:tcPr>
          <w:p w14:paraId="1A5E908B" w14:textId="77777777" w:rsidR="003F17F1" w:rsidRPr="002954BC" w:rsidRDefault="003F17F1">
            <w:pPr>
              <w:jc w:val="center"/>
              <w:rPr>
                <w:color w:val="000000"/>
                <w:sz w:val="20"/>
              </w:rPr>
            </w:pPr>
            <w:r w:rsidRPr="002954BC">
              <w:rPr>
                <w:color w:val="000000"/>
                <w:sz w:val="20"/>
              </w:rPr>
              <w:t>............</w:t>
            </w:r>
          </w:p>
          <w:p w14:paraId="38DBE576" w14:textId="77777777" w:rsidR="003F17F1" w:rsidRPr="002954BC" w:rsidRDefault="003F17F1">
            <w:pPr>
              <w:jc w:val="center"/>
              <w:rPr>
                <w:color w:val="000000"/>
                <w:sz w:val="20"/>
              </w:rPr>
            </w:pPr>
          </w:p>
          <w:p w14:paraId="66FEA5D9" w14:textId="77777777" w:rsidR="003F17F1" w:rsidRPr="002954BC" w:rsidRDefault="003F17F1">
            <w:pPr>
              <w:jc w:val="center"/>
              <w:rPr>
                <w:color w:val="000000"/>
                <w:sz w:val="20"/>
              </w:rPr>
            </w:pPr>
            <w:r w:rsidRPr="002954BC">
              <w:rPr>
                <w:color w:val="000000"/>
                <w:sz w:val="20"/>
              </w:rPr>
              <w:t>............</w:t>
            </w:r>
          </w:p>
          <w:p w14:paraId="522D68B2" w14:textId="77777777" w:rsidR="003F17F1" w:rsidRPr="002954BC" w:rsidRDefault="003F17F1">
            <w:pPr>
              <w:jc w:val="center"/>
              <w:rPr>
                <w:color w:val="000000"/>
                <w:sz w:val="20"/>
              </w:rPr>
            </w:pPr>
            <w:r w:rsidRPr="002954BC">
              <w:rPr>
                <w:color w:val="000000"/>
                <w:sz w:val="20"/>
              </w:rPr>
              <w:t>............</w:t>
            </w:r>
          </w:p>
          <w:p w14:paraId="33165FF6" w14:textId="77777777" w:rsidR="003F17F1" w:rsidRPr="002954BC" w:rsidRDefault="003F17F1">
            <w:pPr>
              <w:jc w:val="center"/>
              <w:rPr>
                <w:color w:val="000000"/>
                <w:sz w:val="20"/>
              </w:rPr>
            </w:pPr>
            <w:r w:rsidRPr="002954BC">
              <w:rPr>
                <w:color w:val="000000"/>
                <w:sz w:val="20"/>
              </w:rPr>
              <w:t>............</w:t>
            </w:r>
          </w:p>
          <w:p w14:paraId="7C6C3E66" w14:textId="77777777" w:rsidR="003F17F1" w:rsidRPr="002954BC" w:rsidRDefault="003F17F1">
            <w:pPr>
              <w:jc w:val="center"/>
              <w:rPr>
                <w:color w:val="000000"/>
                <w:sz w:val="20"/>
              </w:rPr>
            </w:pPr>
            <w:r w:rsidRPr="002954BC">
              <w:rPr>
                <w:color w:val="000000"/>
                <w:sz w:val="20"/>
              </w:rPr>
              <w:t>............</w:t>
            </w:r>
          </w:p>
        </w:tc>
        <w:tc>
          <w:tcPr>
            <w:tcW w:w="295" w:type="dxa"/>
            <w:tcBorders>
              <w:top w:val="nil"/>
              <w:left w:val="nil"/>
            </w:tcBorders>
          </w:tcPr>
          <w:p w14:paraId="5FA2CDAF" w14:textId="77777777" w:rsidR="003F17F1" w:rsidRPr="002954BC" w:rsidRDefault="003F17F1">
            <w:pPr>
              <w:tabs>
                <w:tab w:val="left" w:leader="dot" w:pos="1318"/>
              </w:tabs>
              <w:rPr>
                <w:color w:val="000000"/>
                <w:sz w:val="20"/>
              </w:rPr>
            </w:pPr>
          </w:p>
        </w:tc>
      </w:tr>
      <w:tr w:rsidR="003F17F1" w:rsidRPr="002954BC" w14:paraId="3DC1F44D" w14:textId="77777777">
        <w:trPr>
          <w:jc w:val="center"/>
        </w:trPr>
        <w:tc>
          <w:tcPr>
            <w:tcW w:w="5820" w:type="dxa"/>
            <w:tcBorders>
              <w:bottom w:val="nil"/>
            </w:tcBorders>
          </w:tcPr>
          <w:p w14:paraId="002A11BC" w14:textId="77777777" w:rsidR="003F17F1" w:rsidRPr="002954BC" w:rsidRDefault="003F17F1">
            <w:pPr>
              <w:pStyle w:val="Kopfzeile"/>
              <w:tabs>
                <w:tab w:val="clear" w:pos="4536"/>
                <w:tab w:val="clear" w:pos="9072"/>
                <w:tab w:val="left" w:leader="dot" w:pos="5103"/>
              </w:tabs>
              <w:spacing w:before="120"/>
              <w:rPr>
                <w:color w:val="000000"/>
                <w:sz w:val="20"/>
              </w:rPr>
            </w:pPr>
            <w:r w:rsidRPr="002954BC">
              <w:rPr>
                <w:color w:val="000000"/>
                <w:sz w:val="20"/>
              </w:rPr>
              <w:t>Indications sur les frais de remise en état (frais d’entretien)</w:t>
            </w:r>
          </w:p>
          <w:p w14:paraId="68F71769" w14:textId="77777777" w:rsidR="003F17F1" w:rsidRPr="002954BC" w:rsidRDefault="003F17F1">
            <w:pPr>
              <w:pStyle w:val="Kopfzeile"/>
              <w:tabs>
                <w:tab w:val="clear" w:pos="4536"/>
                <w:tab w:val="clear" w:pos="9072"/>
                <w:tab w:val="left" w:leader="dot" w:pos="5103"/>
              </w:tabs>
              <w:spacing w:before="120"/>
              <w:rPr>
                <w:caps/>
                <w:color w:val="000000"/>
                <w:sz w:val="20"/>
              </w:rPr>
            </w:pPr>
            <w:r w:rsidRPr="002954BC">
              <w:rPr>
                <w:caps/>
                <w:color w:val="000000"/>
                <w:sz w:val="20"/>
              </w:rPr>
              <w:tab/>
            </w:r>
          </w:p>
          <w:p w14:paraId="6A4A073D" w14:textId="77777777" w:rsidR="003F17F1" w:rsidRPr="002954BC" w:rsidRDefault="003F17F1">
            <w:pPr>
              <w:pStyle w:val="Kopfzeile"/>
              <w:tabs>
                <w:tab w:val="clear" w:pos="4536"/>
                <w:tab w:val="clear" w:pos="9072"/>
                <w:tab w:val="left" w:leader="dot" w:pos="5103"/>
              </w:tabs>
              <w:rPr>
                <w:caps/>
                <w:color w:val="000000"/>
                <w:sz w:val="20"/>
              </w:rPr>
            </w:pPr>
            <w:r w:rsidRPr="002954BC">
              <w:rPr>
                <w:caps/>
                <w:color w:val="000000"/>
                <w:sz w:val="20"/>
              </w:rPr>
              <w:tab/>
            </w:r>
          </w:p>
          <w:p w14:paraId="35048D32" w14:textId="77777777" w:rsidR="003F17F1" w:rsidRPr="002954BC" w:rsidRDefault="003F17F1">
            <w:pPr>
              <w:pStyle w:val="Kopfzeile"/>
              <w:tabs>
                <w:tab w:val="clear" w:pos="4536"/>
                <w:tab w:val="clear" w:pos="9072"/>
                <w:tab w:val="left" w:leader="dot" w:pos="5103"/>
              </w:tabs>
              <w:rPr>
                <w:caps/>
                <w:color w:val="000000"/>
                <w:sz w:val="20"/>
              </w:rPr>
            </w:pPr>
            <w:r w:rsidRPr="002954BC">
              <w:rPr>
                <w:caps/>
                <w:color w:val="000000"/>
                <w:sz w:val="20"/>
              </w:rPr>
              <w:tab/>
            </w:r>
          </w:p>
          <w:p w14:paraId="0AA98F6F" w14:textId="77777777" w:rsidR="003F17F1" w:rsidRPr="002954BC" w:rsidRDefault="003F17F1">
            <w:pPr>
              <w:pStyle w:val="Kopfzeile"/>
              <w:tabs>
                <w:tab w:val="clear" w:pos="4536"/>
                <w:tab w:val="clear" w:pos="9072"/>
                <w:tab w:val="left" w:leader="dot" w:pos="5103"/>
              </w:tabs>
              <w:rPr>
                <w:caps/>
                <w:color w:val="000000"/>
                <w:sz w:val="20"/>
              </w:rPr>
            </w:pPr>
            <w:r w:rsidRPr="002954BC">
              <w:rPr>
                <w:caps/>
                <w:color w:val="000000"/>
                <w:sz w:val="20"/>
              </w:rPr>
              <w:tab/>
            </w:r>
          </w:p>
          <w:p w14:paraId="25F047C1" w14:textId="77777777" w:rsidR="003F17F1" w:rsidRPr="002954BC" w:rsidRDefault="003F17F1">
            <w:pPr>
              <w:pStyle w:val="Kopfzeile"/>
              <w:tabs>
                <w:tab w:val="clear" w:pos="4536"/>
                <w:tab w:val="clear" w:pos="9072"/>
                <w:tab w:val="left" w:leader="dot" w:pos="5103"/>
              </w:tabs>
              <w:rPr>
                <w:caps/>
                <w:color w:val="000000"/>
                <w:sz w:val="20"/>
              </w:rPr>
            </w:pPr>
            <w:r w:rsidRPr="002954BC">
              <w:rPr>
                <w:caps/>
                <w:color w:val="000000"/>
                <w:sz w:val="20"/>
              </w:rPr>
              <w:tab/>
            </w:r>
          </w:p>
          <w:p w14:paraId="0DFD73F5" w14:textId="77777777" w:rsidR="003F17F1" w:rsidRPr="002954BC" w:rsidRDefault="003F17F1">
            <w:pPr>
              <w:pStyle w:val="Kopfzeile"/>
              <w:tabs>
                <w:tab w:val="clear" w:pos="4536"/>
                <w:tab w:val="clear" w:pos="9072"/>
                <w:tab w:val="left" w:leader="dot" w:pos="5103"/>
              </w:tabs>
              <w:rPr>
                <w:caps/>
                <w:color w:val="000000"/>
                <w:sz w:val="20"/>
              </w:rPr>
            </w:pPr>
            <w:r w:rsidRPr="002954BC">
              <w:rPr>
                <w:caps/>
                <w:color w:val="000000"/>
                <w:sz w:val="20"/>
              </w:rPr>
              <w:tab/>
            </w:r>
          </w:p>
          <w:p w14:paraId="4F56445C" w14:textId="77777777" w:rsidR="003F17F1" w:rsidRPr="002954BC" w:rsidRDefault="003F17F1">
            <w:pPr>
              <w:pStyle w:val="Kopfzeile"/>
              <w:tabs>
                <w:tab w:val="clear" w:pos="4536"/>
                <w:tab w:val="clear" w:pos="9072"/>
                <w:tab w:val="left" w:leader="dot" w:pos="5103"/>
              </w:tabs>
              <w:rPr>
                <w:caps/>
                <w:color w:val="000000"/>
                <w:sz w:val="20"/>
              </w:rPr>
            </w:pPr>
            <w:r w:rsidRPr="002954BC">
              <w:rPr>
                <w:caps/>
                <w:color w:val="000000"/>
                <w:sz w:val="20"/>
              </w:rPr>
              <w:tab/>
            </w:r>
          </w:p>
          <w:p w14:paraId="3B896CC4" w14:textId="77777777" w:rsidR="003F17F1" w:rsidRPr="002954BC" w:rsidRDefault="003F17F1">
            <w:pPr>
              <w:pStyle w:val="Kopfzeile"/>
              <w:tabs>
                <w:tab w:val="clear" w:pos="4536"/>
                <w:tab w:val="clear" w:pos="9072"/>
                <w:tab w:val="left" w:leader="dot" w:pos="5103"/>
              </w:tabs>
              <w:spacing w:after="90"/>
              <w:rPr>
                <w:color w:val="000000"/>
                <w:sz w:val="20"/>
              </w:rPr>
            </w:pPr>
            <w:r w:rsidRPr="002954BC">
              <w:rPr>
                <w:caps/>
                <w:color w:val="000000"/>
                <w:sz w:val="20"/>
              </w:rPr>
              <w:tab/>
            </w:r>
          </w:p>
        </w:tc>
        <w:tc>
          <w:tcPr>
            <w:tcW w:w="973" w:type="dxa"/>
            <w:tcBorders>
              <w:bottom w:val="nil"/>
            </w:tcBorders>
          </w:tcPr>
          <w:p w14:paraId="221E71E6" w14:textId="77777777" w:rsidR="003F17F1" w:rsidRPr="002954BC" w:rsidRDefault="003F17F1">
            <w:pPr>
              <w:jc w:val="center"/>
              <w:rPr>
                <w:color w:val="000000"/>
                <w:sz w:val="20"/>
              </w:rPr>
            </w:pPr>
          </w:p>
        </w:tc>
        <w:tc>
          <w:tcPr>
            <w:tcW w:w="2268" w:type="dxa"/>
            <w:tcBorders>
              <w:top w:val="nil"/>
              <w:bottom w:val="nil"/>
              <w:right w:val="nil"/>
            </w:tcBorders>
          </w:tcPr>
          <w:p w14:paraId="05043E1B" w14:textId="77777777" w:rsidR="003F17F1" w:rsidRPr="002954BC" w:rsidRDefault="003F17F1">
            <w:pPr>
              <w:ind w:right="-40"/>
              <w:jc w:val="center"/>
              <w:rPr>
                <w:color w:val="000000"/>
                <w:sz w:val="20"/>
              </w:rPr>
            </w:pPr>
          </w:p>
        </w:tc>
        <w:tc>
          <w:tcPr>
            <w:tcW w:w="295" w:type="dxa"/>
            <w:tcBorders>
              <w:left w:val="nil"/>
              <w:bottom w:val="nil"/>
            </w:tcBorders>
          </w:tcPr>
          <w:p w14:paraId="0ECF321B" w14:textId="77777777" w:rsidR="003F17F1" w:rsidRPr="002954BC" w:rsidRDefault="003F17F1">
            <w:pPr>
              <w:tabs>
                <w:tab w:val="left" w:leader="dot" w:pos="1318"/>
              </w:tabs>
              <w:rPr>
                <w:color w:val="000000"/>
                <w:sz w:val="20"/>
              </w:rPr>
            </w:pPr>
          </w:p>
        </w:tc>
      </w:tr>
      <w:tr w:rsidR="003F17F1" w:rsidRPr="002954BC" w14:paraId="1C88F4D6" w14:textId="77777777">
        <w:trPr>
          <w:jc w:val="center"/>
        </w:trPr>
        <w:tc>
          <w:tcPr>
            <w:tcW w:w="5820" w:type="dxa"/>
            <w:tcBorders>
              <w:top w:val="single" w:sz="4" w:space="0" w:color="auto"/>
              <w:bottom w:val="nil"/>
            </w:tcBorders>
          </w:tcPr>
          <w:p w14:paraId="54C5F42E" w14:textId="77777777" w:rsidR="003F17F1" w:rsidRPr="002954BC" w:rsidRDefault="00803089" w:rsidP="00E558AF">
            <w:pPr>
              <w:pStyle w:val="berschrift2"/>
            </w:pPr>
            <w:bookmarkStart w:id="105" w:name="_Toc263573890"/>
            <w:bookmarkStart w:id="106" w:name="_Toc349555758"/>
            <w:bookmarkStart w:id="107" w:name="_Toc358556932"/>
            <w:r w:rsidRPr="002954BC">
              <w:t>3.</w:t>
            </w:r>
            <w:r w:rsidR="003F17F1" w:rsidRPr="002954BC">
              <w:t>6</w:t>
            </w:r>
            <w:r w:rsidR="003F17F1" w:rsidRPr="002954BC">
              <w:tab/>
            </w:r>
            <w:r w:rsidR="00D31124" w:rsidRPr="002954BC">
              <w:t>E</w:t>
            </w:r>
            <w:r w:rsidR="003F17F1" w:rsidRPr="002954BC">
              <w:t>nergie auxiliaire</w:t>
            </w:r>
            <w:bookmarkEnd w:id="105"/>
            <w:bookmarkEnd w:id="106"/>
            <w:bookmarkEnd w:id="107"/>
          </w:p>
        </w:tc>
        <w:tc>
          <w:tcPr>
            <w:tcW w:w="973" w:type="dxa"/>
            <w:tcBorders>
              <w:top w:val="single" w:sz="4" w:space="0" w:color="auto"/>
              <w:bottom w:val="nil"/>
            </w:tcBorders>
          </w:tcPr>
          <w:p w14:paraId="49356A1E" w14:textId="77777777" w:rsidR="003F17F1" w:rsidRPr="002954BC" w:rsidRDefault="003F17F1" w:rsidP="00BA4A26">
            <w:pPr>
              <w:pStyle w:val="berschrift3"/>
            </w:pPr>
          </w:p>
        </w:tc>
        <w:tc>
          <w:tcPr>
            <w:tcW w:w="2268" w:type="dxa"/>
            <w:tcBorders>
              <w:top w:val="single" w:sz="4" w:space="0" w:color="auto"/>
              <w:bottom w:val="nil"/>
              <w:right w:val="nil"/>
            </w:tcBorders>
          </w:tcPr>
          <w:p w14:paraId="2134DFD6" w14:textId="77777777" w:rsidR="003F17F1" w:rsidRPr="002954BC" w:rsidRDefault="003F17F1" w:rsidP="00BA4A26">
            <w:pPr>
              <w:pStyle w:val="berschrift3"/>
            </w:pPr>
          </w:p>
        </w:tc>
        <w:tc>
          <w:tcPr>
            <w:tcW w:w="295" w:type="dxa"/>
            <w:tcBorders>
              <w:top w:val="single" w:sz="4" w:space="0" w:color="auto"/>
              <w:left w:val="nil"/>
              <w:bottom w:val="nil"/>
            </w:tcBorders>
          </w:tcPr>
          <w:p w14:paraId="047BCD8B" w14:textId="77777777" w:rsidR="003F17F1" w:rsidRPr="002954BC" w:rsidRDefault="003F17F1" w:rsidP="00BA4A26">
            <w:pPr>
              <w:pStyle w:val="berschrift3"/>
            </w:pPr>
          </w:p>
        </w:tc>
      </w:tr>
      <w:tr w:rsidR="003F17F1" w:rsidRPr="002954BC" w14:paraId="21CA0A4C" w14:textId="77777777">
        <w:trPr>
          <w:jc w:val="center"/>
        </w:trPr>
        <w:tc>
          <w:tcPr>
            <w:tcW w:w="5820" w:type="dxa"/>
            <w:tcBorders>
              <w:top w:val="nil"/>
            </w:tcBorders>
          </w:tcPr>
          <w:p w14:paraId="4D257714" w14:textId="77777777" w:rsidR="003F17F1" w:rsidRPr="002954BC" w:rsidRDefault="00D31124">
            <w:pPr>
              <w:pStyle w:val="Kopfzeile"/>
              <w:tabs>
                <w:tab w:val="clear" w:pos="4536"/>
                <w:tab w:val="clear" w:pos="9072"/>
              </w:tabs>
              <w:spacing w:before="120"/>
              <w:rPr>
                <w:color w:val="000000"/>
                <w:sz w:val="20"/>
              </w:rPr>
            </w:pPr>
            <w:r w:rsidRPr="002954BC">
              <w:rPr>
                <w:color w:val="000000"/>
                <w:sz w:val="20"/>
              </w:rPr>
              <w:t>E</w:t>
            </w:r>
            <w:r w:rsidR="003F17F1" w:rsidRPr="002954BC">
              <w:rPr>
                <w:color w:val="000000"/>
                <w:sz w:val="20"/>
              </w:rPr>
              <w:t xml:space="preserve">nergie électrique nécessaire pour le fonctionnement des mécanismes d’entraînement électriques de l’installation de chauffage </w:t>
            </w:r>
            <w:r w:rsidR="003F17F1" w:rsidRPr="002954BC">
              <w:rPr>
                <w:b/>
                <w:color w:val="000000"/>
                <w:sz w:val="20"/>
              </w:rPr>
              <w:t>par MWh de chaleur produite</w:t>
            </w:r>
            <w:r w:rsidR="003F17F1" w:rsidRPr="002954BC">
              <w:rPr>
                <w:color w:val="000000"/>
                <w:sz w:val="20"/>
              </w:rPr>
              <w:t xml:space="preserve"> pour un fonctionnement de la chaudière 1 à puissance nominale (raccordement hydraulique non compris)</w:t>
            </w:r>
          </w:p>
          <w:p w14:paraId="31562317" w14:textId="77777777" w:rsidR="003F17F1" w:rsidRPr="002954BC" w:rsidRDefault="003F17F1">
            <w:pPr>
              <w:pStyle w:val="Kopfzeile"/>
              <w:tabs>
                <w:tab w:val="clear" w:pos="4536"/>
                <w:tab w:val="clear" w:pos="9072"/>
              </w:tabs>
              <w:spacing w:before="120"/>
              <w:rPr>
                <w:color w:val="000000"/>
                <w:sz w:val="20"/>
              </w:rPr>
            </w:pPr>
            <w:r w:rsidRPr="002954BC">
              <w:rPr>
                <w:color w:val="000000"/>
                <w:sz w:val="20"/>
              </w:rPr>
              <w:t xml:space="preserve">Puissance connectée totale des mécanismes d’entraînement électriques de </w:t>
            </w:r>
            <w:r w:rsidRPr="002954BC">
              <w:rPr>
                <w:color w:val="000000"/>
              </w:rPr>
              <w:br/>
            </w:r>
            <w:r w:rsidRPr="002954BC">
              <w:rPr>
                <w:color w:val="000000"/>
                <w:sz w:val="20"/>
              </w:rPr>
              <w:t>l’installation de chauffage (raccordement hydraulique non compris)</w:t>
            </w:r>
          </w:p>
          <w:p w14:paraId="508D079D" w14:textId="77777777" w:rsidR="003F17F1" w:rsidRPr="002954BC" w:rsidRDefault="003F17F1" w:rsidP="003F17F1">
            <w:pPr>
              <w:pStyle w:val="Kopfzeile"/>
              <w:tabs>
                <w:tab w:val="clear" w:pos="4536"/>
                <w:tab w:val="clear" w:pos="9072"/>
              </w:tabs>
              <w:spacing w:before="60"/>
              <w:rPr>
                <w:color w:val="000000"/>
                <w:sz w:val="16"/>
                <w:szCs w:val="16"/>
              </w:rPr>
            </w:pPr>
            <w:r w:rsidRPr="002954BC">
              <w:rPr>
                <w:color w:val="000000"/>
                <w:sz w:val="16"/>
              </w:rPr>
              <w:t>Les prestations de raccordement des composants communs aux chaudières 1 et 2, tels que le remplissage du silo, l’extraction du silo, les pièces du système de transport du combustible et éventuellement les séparateurs de particules électriques communs doivent figurer dans ce poste.</w:t>
            </w:r>
          </w:p>
          <w:p w14:paraId="4D69FF35" w14:textId="77777777" w:rsidR="003F17F1" w:rsidRPr="002954BC" w:rsidRDefault="003F17F1">
            <w:pPr>
              <w:pStyle w:val="Kopfzeile"/>
              <w:tabs>
                <w:tab w:val="clear" w:pos="4536"/>
                <w:tab w:val="clear" w:pos="9072"/>
                <w:tab w:val="left" w:leader="dot" w:pos="5103"/>
              </w:tabs>
              <w:spacing w:before="120"/>
              <w:rPr>
                <w:color w:val="000000"/>
                <w:sz w:val="20"/>
              </w:rPr>
            </w:pPr>
            <w:r w:rsidRPr="002954BC">
              <w:rPr>
                <w:color w:val="000000"/>
                <w:sz w:val="20"/>
              </w:rPr>
              <w:tab/>
            </w:r>
          </w:p>
          <w:p w14:paraId="767060AE" w14:textId="77777777" w:rsidR="003F17F1" w:rsidRPr="002954BC" w:rsidRDefault="003F17F1">
            <w:pPr>
              <w:pStyle w:val="Kopfzeile"/>
              <w:tabs>
                <w:tab w:val="clear" w:pos="4536"/>
                <w:tab w:val="clear" w:pos="9072"/>
                <w:tab w:val="left" w:leader="dot" w:pos="5103"/>
              </w:tabs>
              <w:rPr>
                <w:color w:val="000000"/>
                <w:sz w:val="20"/>
              </w:rPr>
            </w:pPr>
            <w:r w:rsidRPr="002954BC">
              <w:rPr>
                <w:color w:val="000000"/>
                <w:sz w:val="20"/>
              </w:rPr>
              <w:tab/>
            </w:r>
          </w:p>
          <w:p w14:paraId="5039D78A" w14:textId="77777777" w:rsidR="003F17F1" w:rsidRPr="002954BC" w:rsidRDefault="003F17F1">
            <w:pPr>
              <w:pStyle w:val="Kopfzeile"/>
              <w:tabs>
                <w:tab w:val="clear" w:pos="4536"/>
                <w:tab w:val="clear" w:pos="9072"/>
                <w:tab w:val="left" w:leader="dot" w:pos="5103"/>
              </w:tabs>
              <w:rPr>
                <w:color w:val="000000"/>
                <w:sz w:val="20"/>
              </w:rPr>
            </w:pPr>
            <w:r w:rsidRPr="002954BC">
              <w:rPr>
                <w:color w:val="000000"/>
                <w:sz w:val="20"/>
              </w:rPr>
              <w:tab/>
            </w:r>
          </w:p>
          <w:p w14:paraId="560EAB5D" w14:textId="77777777" w:rsidR="003F17F1" w:rsidRPr="002954BC" w:rsidRDefault="003F17F1">
            <w:pPr>
              <w:pStyle w:val="Kopfzeile"/>
              <w:tabs>
                <w:tab w:val="clear" w:pos="4536"/>
                <w:tab w:val="clear" w:pos="9072"/>
                <w:tab w:val="left" w:leader="dot" w:pos="5103"/>
              </w:tabs>
              <w:rPr>
                <w:color w:val="000000"/>
                <w:sz w:val="20"/>
              </w:rPr>
            </w:pPr>
            <w:r w:rsidRPr="002954BC">
              <w:rPr>
                <w:color w:val="000000"/>
                <w:sz w:val="20"/>
              </w:rPr>
              <w:tab/>
            </w:r>
          </w:p>
          <w:p w14:paraId="0BD0EDA6" w14:textId="77777777" w:rsidR="003F17F1" w:rsidRPr="002954BC" w:rsidRDefault="003F17F1">
            <w:pPr>
              <w:pStyle w:val="Kopfzeile"/>
              <w:tabs>
                <w:tab w:val="clear" w:pos="4536"/>
                <w:tab w:val="clear" w:pos="9072"/>
                <w:tab w:val="left" w:leader="dot" w:pos="5103"/>
              </w:tabs>
              <w:spacing w:after="90"/>
              <w:rPr>
                <w:color w:val="000000"/>
                <w:sz w:val="20"/>
              </w:rPr>
            </w:pPr>
          </w:p>
        </w:tc>
        <w:tc>
          <w:tcPr>
            <w:tcW w:w="973" w:type="dxa"/>
            <w:tcBorders>
              <w:top w:val="nil"/>
            </w:tcBorders>
          </w:tcPr>
          <w:p w14:paraId="6939AB21" w14:textId="77777777" w:rsidR="003F17F1" w:rsidRPr="002954BC" w:rsidRDefault="003F17F1">
            <w:pPr>
              <w:spacing w:before="120"/>
              <w:jc w:val="center"/>
              <w:rPr>
                <w:color w:val="000000"/>
                <w:sz w:val="20"/>
              </w:rPr>
            </w:pPr>
            <w:r w:rsidRPr="002954BC">
              <w:rPr>
                <w:color w:val="000000"/>
                <w:sz w:val="20"/>
              </w:rPr>
              <w:t>kWh</w:t>
            </w:r>
            <w:r w:rsidRPr="002954BC">
              <w:rPr>
                <w:color w:val="000000"/>
              </w:rPr>
              <w:br/>
            </w:r>
            <w:r w:rsidRPr="002954BC">
              <w:rPr>
                <w:color w:val="000000"/>
              </w:rPr>
              <w:br/>
            </w:r>
            <w:r w:rsidRPr="002954BC">
              <w:rPr>
                <w:color w:val="000000"/>
              </w:rPr>
              <w:br/>
            </w:r>
          </w:p>
          <w:p w14:paraId="6467092C" w14:textId="77777777" w:rsidR="003F17F1" w:rsidRPr="002954BC" w:rsidRDefault="003F17F1">
            <w:pPr>
              <w:spacing w:before="120"/>
              <w:jc w:val="center"/>
              <w:rPr>
                <w:color w:val="000000"/>
                <w:sz w:val="20"/>
              </w:rPr>
            </w:pPr>
            <w:r w:rsidRPr="002954BC">
              <w:rPr>
                <w:color w:val="000000"/>
                <w:sz w:val="20"/>
              </w:rPr>
              <w:t>kW</w:t>
            </w:r>
          </w:p>
        </w:tc>
        <w:tc>
          <w:tcPr>
            <w:tcW w:w="2268" w:type="dxa"/>
            <w:tcBorders>
              <w:top w:val="nil"/>
              <w:bottom w:val="single" w:sz="4" w:space="0" w:color="auto"/>
              <w:right w:val="nil"/>
            </w:tcBorders>
          </w:tcPr>
          <w:p w14:paraId="5FD7C44F" w14:textId="77777777" w:rsidR="003F17F1" w:rsidRPr="002954BC" w:rsidRDefault="003F17F1">
            <w:pPr>
              <w:spacing w:before="120"/>
              <w:ind w:right="-40"/>
              <w:jc w:val="center"/>
              <w:rPr>
                <w:color w:val="000000"/>
                <w:sz w:val="20"/>
              </w:rPr>
            </w:pPr>
            <w:r w:rsidRPr="002954BC">
              <w:rPr>
                <w:color w:val="000000"/>
                <w:sz w:val="20"/>
              </w:rPr>
              <w:t>............</w:t>
            </w:r>
            <w:r w:rsidRPr="002954BC">
              <w:rPr>
                <w:color w:val="000000"/>
              </w:rPr>
              <w:br/>
            </w:r>
            <w:r w:rsidRPr="002954BC">
              <w:rPr>
                <w:color w:val="000000"/>
              </w:rPr>
              <w:br/>
            </w:r>
            <w:r w:rsidRPr="002954BC">
              <w:rPr>
                <w:color w:val="000000"/>
              </w:rPr>
              <w:br/>
            </w:r>
          </w:p>
          <w:p w14:paraId="7392F70B" w14:textId="77777777" w:rsidR="003F17F1" w:rsidRPr="002954BC" w:rsidRDefault="003F17F1">
            <w:pPr>
              <w:spacing w:before="120"/>
              <w:ind w:right="-40"/>
              <w:jc w:val="center"/>
              <w:rPr>
                <w:color w:val="000000"/>
                <w:sz w:val="20"/>
              </w:rPr>
            </w:pPr>
            <w:r w:rsidRPr="002954BC">
              <w:rPr>
                <w:color w:val="000000"/>
                <w:sz w:val="20"/>
              </w:rPr>
              <w:t>............</w:t>
            </w:r>
          </w:p>
        </w:tc>
        <w:tc>
          <w:tcPr>
            <w:tcW w:w="295" w:type="dxa"/>
            <w:tcBorders>
              <w:top w:val="nil"/>
              <w:left w:val="nil"/>
            </w:tcBorders>
          </w:tcPr>
          <w:p w14:paraId="681C53DC" w14:textId="77777777" w:rsidR="003F17F1" w:rsidRPr="002954BC" w:rsidRDefault="003F17F1">
            <w:pPr>
              <w:tabs>
                <w:tab w:val="left" w:leader="dot" w:pos="1318"/>
              </w:tabs>
              <w:spacing w:before="120"/>
              <w:rPr>
                <w:color w:val="000000"/>
                <w:sz w:val="20"/>
              </w:rPr>
            </w:pPr>
          </w:p>
        </w:tc>
      </w:tr>
    </w:tbl>
    <w:p w14:paraId="5EF9C43F" w14:textId="77777777" w:rsidR="00E35C7C" w:rsidRPr="002954BC" w:rsidRDefault="00E35C7C" w:rsidP="00E35C7C">
      <w:pPr>
        <w:rPr>
          <w:color w:val="000000"/>
        </w:rPr>
      </w:pPr>
      <w:bookmarkStart w:id="108" w:name="_Toc263573891"/>
    </w:p>
    <w:bookmarkEnd w:id="108"/>
    <w:p w14:paraId="2EEA9F65" w14:textId="77777777" w:rsidR="003F17F1" w:rsidRPr="002954BC" w:rsidRDefault="003F17F1" w:rsidP="00803089">
      <w:pPr>
        <w:pStyle w:val="berschrift2"/>
        <w:rPr>
          <w:color w:val="000000"/>
        </w:rPr>
        <w:sectPr w:rsidR="003F17F1" w:rsidRPr="002954BC">
          <w:headerReference w:type="even" r:id="rId27"/>
          <w:headerReference w:type="default" r:id="rId28"/>
          <w:footerReference w:type="even" r:id="rId29"/>
          <w:pgSz w:w="11906" w:h="16838"/>
          <w:pgMar w:top="1276" w:right="1134" w:bottom="851" w:left="1417" w:header="720" w:footer="720" w:gutter="0"/>
          <w:cols w:space="720"/>
        </w:sectPr>
      </w:pPr>
    </w:p>
    <w:tbl>
      <w:tblPr>
        <w:tblW w:w="9356" w:type="dxa"/>
        <w:jc w:val="center"/>
        <w:tblBorders>
          <w:top w:val="single" w:sz="4" w:space="0" w:color="auto"/>
          <w:left w:val="single" w:sz="4" w:space="0" w:color="auto"/>
          <w:bottom w:val="single" w:sz="4" w:space="0" w:color="auto"/>
          <w:right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820"/>
        <w:gridCol w:w="973"/>
        <w:gridCol w:w="973"/>
        <w:gridCol w:w="1590"/>
      </w:tblGrid>
      <w:tr w:rsidR="003F17F1" w:rsidRPr="002954BC" w14:paraId="1A603C4D" w14:textId="77777777" w:rsidTr="003F17F1">
        <w:trPr>
          <w:tblHeader/>
          <w:jc w:val="center"/>
        </w:trPr>
        <w:tc>
          <w:tcPr>
            <w:tcW w:w="5820" w:type="dxa"/>
            <w:tcBorders>
              <w:top w:val="single" w:sz="4" w:space="0" w:color="auto"/>
              <w:left w:val="single" w:sz="4" w:space="0" w:color="auto"/>
              <w:bottom w:val="single" w:sz="4" w:space="0" w:color="auto"/>
              <w:right w:val="single" w:sz="4" w:space="0" w:color="auto"/>
            </w:tcBorders>
          </w:tcPr>
          <w:p w14:paraId="79F1BEDA" w14:textId="77777777" w:rsidR="003F17F1" w:rsidRPr="002954BC" w:rsidRDefault="003F17F1">
            <w:pPr>
              <w:rPr>
                <w:color w:val="000000"/>
                <w:sz w:val="20"/>
              </w:rPr>
            </w:pPr>
            <w:r w:rsidRPr="002954BC">
              <w:rPr>
                <w:color w:val="000000"/>
                <w:sz w:val="20"/>
              </w:rPr>
              <w:lastRenderedPageBreak/>
              <w:t>Désignation</w:t>
            </w:r>
          </w:p>
        </w:tc>
        <w:tc>
          <w:tcPr>
            <w:tcW w:w="973" w:type="dxa"/>
            <w:tcBorders>
              <w:top w:val="single" w:sz="4" w:space="0" w:color="auto"/>
              <w:left w:val="single" w:sz="4" w:space="0" w:color="auto"/>
              <w:bottom w:val="single" w:sz="4" w:space="0" w:color="auto"/>
              <w:right w:val="single" w:sz="4" w:space="0" w:color="auto"/>
            </w:tcBorders>
          </w:tcPr>
          <w:p w14:paraId="4A33B73E" w14:textId="77777777" w:rsidR="003F17F1" w:rsidRPr="002954BC" w:rsidRDefault="003F17F1">
            <w:pPr>
              <w:jc w:val="center"/>
              <w:rPr>
                <w:color w:val="000000"/>
                <w:sz w:val="20"/>
              </w:rPr>
            </w:pPr>
            <w:r w:rsidRPr="002954BC">
              <w:rPr>
                <w:color w:val="000000"/>
                <w:sz w:val="20"/>
              </w:rPr>
              <w:t>Unité</w:t>
            </w:r>
          </w:p>
        </w:tc>
        <w:tc>
          <w:tcPr>
            <w:tcW w:w="973" w:type="dxa"/>
            <w:tcBorders>
              <w:top w:val="single" w:sz="4" w:space="0" w:color="auto"/>
              <w:left w:val="single" w:sz="4" w:space="0" w:color="auto"/>
              <w:bottom w:val="single" w:sz="4" w:space="0" w:color="auto"/>
              <w:right w:val="single" w:sz="4" w:space="0" w:color="auto"/>
            </w:tcBorders>
          </w:tcPr>
          <w:p w14:paraId="3D099DB7" w14:textId="77777777" w:rsidR="003F17F1" w:rsidRPr="002954BC" w:rsidRDefault="003F17F1">
            <w:pPr>
              <w:jc w:val="center"/>
              <w:rPr>
                <w:color w:val="000000"/>
                <w:sz w:val="20"/>
              </w:rPr>
            </w:pPr>
            <w:r w:rsidRPr="002954BC">
              <w:rPr>
                <w:color w:val="000000"/>
                <w:sz w:val="20"/>
              </w:rPr>
              <w:t>Quantité</w:t>
            </w:r>
          </w:p>
        </w:tc>
        <w:tc>
          <w:tcPr>
            <w:tcW w:w="1590" w:type="dxa"/>
            <w:tcBorders>
              <w:top w:val="single" w:sz="4" w:space="0" w:color="auto"/>
              <w:left w:val="single" w:sz="4" w:space="0" w:color="auto"/>
              <w:bottom w:val="single" w:sz="4" w:space="0" w:color="auto"/>
            </w:tcBorders>
          </w:tcPr>
          <w:p w14:paraId="34F4474E" w14:textId="77777777" w:rsidR="003F17F1" w:rsidRPr="002954BC" w:rsidRDefault="003F17F1">
            <w:pPr>
              <w:tabs>
                <w:tab w:val="left" w:leader="dot" w:pos="1318"/>
              </w:tabs>
              <w:rPr>
                <w:color w:val="000000"/>
                <w:sz w:val="20"/>
              </w:rPr>
            </w:pPr>
            <w:r w:rsidRPr="002954BC">
              <w:rPr>
                <w:color w:val="000000"/>
                <w:sz w:val="20"/>
              </w:rPr>
              <w:t>Montant</w:t>
            </w:r>
          </w:p>
        </w:tc>
      </w:tr>
      <w:tr w:rsidR="003F17F1" w:rsidRPr="002954BC" w14:paraId="6255809E" w14:textId="77777777" w:rsidTr="003F17F1">
        <w:trPr>
          <w:jc w:val="center"/>
        </w:trPr>
        <w:tc>
          <w:tcPr>
            <w:tcW w:w="5820" w:type="dxa"/>
            <w:tcBorders>
              <w:top w:val="single" w:sz="4" w:space="0" w:color="auto"/>
            </w:tcBorders>
          </w:tcPr>
          <w:p w14:paraId="78F61BF4" w14:textId="77777777" w:rsidR="003F17F1" w:rsidRPr="002954BC" w:rsidRDefault="003F17F1">
            <w:pPr>
              <w:pStyle w:val="berschrift1"/>
              <w:rPr>
                <w:color w:val="000000"/>
              </w:rPr>
            </w:pPr>
            <w:bookmarkStart w:id="109" w:name="_Toc46565762"/>
            <w:bookmarkStart w:id="110" w:name="_Toc263573892"/>
            <w:bookmarkStart w:id="111" w:name="_Toc349555759"/>
            <w:bookmarkStart w:id="112" w:name="_Toc358556933"/>
            <w:bookmarkStart w:id="113" w:name="_GoBack"/>
            <w:bookmarkEnd w:id="113"/>
            <w:r w:rsidRPr="002954BC">
              <w:rPr>
                <w:color w:val="000000"/>
              </w:rPr>
              <w:t>4.</w:t>
            </w:r>
            <w:r w:rsidRPr="002954BC">
              <w:rPr>
                <w:color w:val="000000"/>
              </w:rPr>
              <w:tab/>
              <w:t>Série de prix</w:t>
            </w:r>
            <w:bookmarkEnd w:id="109"/>
            <w:bookmarkEnd w:id="110"/>
            <w:bookmarkEnd w:id="111"/>
            <w:bookmarkEnd w:id="112"/>
          </w:p>
        </w:tc>
        <w:tc>
          <w:tcPr>
            <w:tcW w:w="973" w:type="dxa"/>
            <w:tcBorders>
              <w:top w:val="single" w:sz="4" w:space="0" w:color="auto"/>
            </w:tcBorders>
          </w:tcPr>
          <w:p w14:paraId="149B5282" w14:textId="77777777" w:rsidR="003F17F1" w:rsidRPr="002954BC" w:rsidRDefault="003F17F1">
            <w:pPr>
              <w:pStyle w:val="berschrift1"/>
              <w:rPr>
                <w:b w:val="0"/>
                <w:color w:val="000000"/>
              </w:rPr>
            </w:pPr>
          </w:p>
        </w:tc>
        <w:tc>
          <w:tcPr>
            <w:tcW w:w="973" w:type="dxa"/>
            <w:tcBorders>
              <w:top w:val="single" w:sz="4" w:space="0" w:color="auto"/>
            </w:tcBorders>
          </w:tcPr>
          <w:p w14:paraId="25B90A3D" w14:textId="77777777" w:rsidR="003F17F1" w:rsidRPr="002954BC" w:rsidRDefault="003F17F1">
            <w:pPr>
              <w:pStyle w:val="berschrift1"/>
              <w:rPr>
                <w:b w:val="0"/>
                <w:color w:val="000000"/>
              </w:rPr>
            </w:pPr>
          </w:p>
        </w:tc>
        <w:tc>
          <w:tcPr>
            <w:tcW w:w="1590" w:type="dxa"/>
            <w:tcBorders>
              <w:top w:val="single" w:sz="4" w:space="0" w:color="auto"/>
            </w:tcBorders>
          </w:tcPr>
          <w:p w14:paraId="46CA84CD" w14:textId="77777777" w:rsidR="003F17F1" w:rsidRPr="002954BC" w:rsidRDefault="003F17F1">
            <w:pPr>
              <w:pStyle w:val="berschrift1"/>
              <w:rPr>
                <w:b w:val="0"/>
                <w:color w:val="000000"/>
              </w:rPr>
            </w:pPr>
          </w:p>
        </w:tc>
      </w:tr>
      <w:tr w:rsidR="003F17F1" w:rsidRPr="002954BC" w14:paraId="5130302D" w14:textId="77777777" w:rsidTr="003F17F1">
        <w:trPr>
          <w:jc w:val="center"/>
        </w:trPr>
        <w:tc>
          <w:tcPr>
            <w:tcW w:w="5820" w:type="dxa"/>
          </w:tcPr>
          <w:p w14:paraId="05340691" w14:textId="77777777" w:rsidR="003F17F1" w:rsidRPr="002954BC" w:rsidRDefault="003F17F1">
            <w:pPr>
              <w:pStyle w:val="berschrift2"/>
              <w:rPr>
                <w:color w:val="000000"/>
              </w:rPr>
            </w:pPr>
            <w:bookmarkStart w:id="114" w:name="_Toc46565763"/>
            <w:bookmarkStart w:id="115" w:name="_Toc263573893"/>
            <w:bookmarkStart w:id="116" w:name="_Toc349555760"/>
            <w:bookmarkStart w:id="117" w:name="_Toc358556934"/>
            <w:r w:rsidRPr="002954BC">
              <w:rPr>
                <w:color w:val="000000"/>
              </w:rPr>
              <w:t>4.1</w:t>
            </w:r>
            <w:r w:rsidRPr="002954BC">
              <w:rPr>
                <w:color w:val="000000"/>
              </w:rPr>
              <w:tab/>
              <w:t>Remplissage du silo</w:t>
            </w:r>
            <w:bookmarkEnd w:id="114"/>
            <w:bookmarkEnd w:id="115"/>
            <w:bookmarkEnd w:id="116"/>
            <w:bookmarkEnd w:id="117"/>
          </w:p>
        </w:tc>
        <w:tc>
          <w:tcPr>
            <w:tcW w:w="973" w:type="dxa"/>
          </w:tcPr>
          <w:p w14:paraId="37ECA1FF" w14:textId="77777777" w:rsidR="003F17F1" w:rsidRPr="002954BC" w:rsidRDefault="003F17F1">
            <w:pPr>
              <w:pStyle w:val="berschrift2"/>
              <w:rPr>
                <w:b w:val="0"/>
                <w:color w:val="000000"/>
              </w:rPr>
            </w:pPr>
          </w:p>
        </w:tc>
        <w:tc>
          <w:tcPr>
            <w:tcW w:w="973" w:type="dxa"/>
          </w:tcPr>
          <w:p w14:paraId="0C0F8BC2" w14:textId="77777777" w:rsidR="003F17F1" w:rsidRPr="002954BC" w:rsidRDefault="003F17F1">
            <w:pPr>
              <w:pStyle w:val="berschrift2"/>
              <w:rPr>
                <w:b w:val="0"/>
                <w:color w:val="000000"/>
              </w:rPr>
            </w:pPr>
          </w:p>
        </w:tc>
        <w:tc>
          <w:tcPr>
            <w:tcW w:w="1590" w:type="dxa"/>
          </w:tcPr>
          <w:p w14:paraId="4B7135F7" w14:textId="77777777" w:rsidR="003F17F1" w:rsidRPr="002954BC" w:rsidRDefault="003F17F1">
            <w:pPr>
              <w:pStyle w:val="berschrift2"/>
              <w:rPr>
                <w:b w:val="0"/>
                <w:color w:val="000000"/>
              </w:rPr>
            </w:pPr>
          </w:p>
        </w:tc>
      </w:tr>
      <w:tr w:rsidR="003F17F1" w:rsidRPr="002954BC" w14:paraId="2C79C50E" w14:textId="77777777" w:rsidTr="003F17F1">
        <w:trPr>
          <w:jc w:val="center"/>
        </w:trPr>
        <w:tc>
          <w:tcPr>
            <w:tcW w:w="5820" w:type="dxa"/>
          </w:tcPr>
          <w:p w14:paraId="40B51A52" w14:textId="77777777" w:rsidR="003F17F1" w:rsidRPr="002954BC" w:rsidRDefault="003F17F1">
            <w:pPr>
              <w:pStyle w:val="berschrift6"/>
              <w:rPr>
                <w:color w:val="000000"/>
              </w:rPr>
            </w:pPr>
            <w:r w:rsidRPr="002954BC">
              <w:rPr>
                <w:i w:val="0"/>
                <w:color w:val="000000"/>
              </w:rPr>
              <w:sym w:font="Wingdings" w:char="F0A8"/>
            </w:r>
            <w:r w:rsidRPr="002954BC">
              <w:rPr>
                <w:color w:val="000000"/>
              </w:rPr>
              <w:t xml:space="preserve"> Couvercle du silo carrossable</w:t>
            </w:r>
          </w:p>
        </w:tc>
        <w:tc>
          <w:tcPr>
            <w:tcW w:w="973" w:type="dxa"/>
          </w:tcPr>
          <w:p w14:paraId="7EBF8BCF" w14:textId="77777777" w:rsidR="003F17F1" w:rsidRPr="002954BC" w:rsidRDefault="003F17F1">
            <w:pPr>
              <w:pStyle w:val="berschrift3"/>
              <w:rPr>
                <w:color w:val="000000"/>
              </w:rPr>
            </w:pPr>
          </w:p>
        </w:tc>
        <w:tc>
          <w:tcPr>
            <w:tcW w:w="973" w:type="dxa"/>
          </w:tcPr>
          <w:p w14:paraId="1563841B" w14:textId="77777777" w:rsidR="003F17F1" w:rsidRPr="002954BC" w:rsidRDefault="003F17F1">
            <w:pPr>
              <w:pStyle w:val="berschrift3"/>
              <w:rPr>
                <w:color w:val="000000"/>
              </w:rPr>
            </w:pPr>
          </w:p>
        </w:tc>
        <w:tc>
          <w:tcPr>
            <w:tcW w:w="1590" w:type="dxa"/>
          </w:tcPr>
          <w:p w14:paraId="25CFB5AF" w14:textId="77777777" w:rsidR="003F17F1" w:rsidRPr="002954BC" w:rsidRDefault="003F17F1">
            <w:pPr>
              <w:pStyle w:val="berschrift3"/>
              <w:rPr>
                <w:color w:val="000000"/>
              </w:rPr>
            </w:pPr>
          </w:p>
        </w:tc>
      </w:tr>
      <w:tr w:rsidR="003F17F1" w:rsidRPr="002954BC" w14:paraId="3B228236" w14:textId="77777777" w:rsidTr="003F17F1">
        <w:trPr>
          <w:jc w:val="center"/>
        </w:trPr>
        <w:tc>
          <w:tcPr>
            <w:tcW w:w="5820" w:type="dxa"/>
          </w:tcPr>
          <w:p w14:paraId="568972B1" w14:textId="77777777" w:rsidR="003F17F1" w:rsidRPr="002954BC" w:rsidRDefault="003F17F1">
            <w:pPr>
              <w:pStyle w:val="Kopfzeile"/>
              <w:tabs>
                <w:tab w:val="clear" w:pos="4536"/>
                <w:tab w:val="clear" w:pos="9072"/>
                <w:tab w:val="left" w:pos="567"/>
              </w:tabs>
              <w:spacing w:before="120"/>
              <w:rPr>
                <w:color w:val="000000"/>
                <w:sz w:val="20"/>
              </w:rPr>
            </w:pPr>
            <w:r w:rsidRPr="002954BC">
              <w:rPr>
                <w:color w:val="000000"/>
                <w:sz w:val="20"/>
              </w:rPr>
              <w:sym w:font="Wingdings" w:char="F0A8"/>
            </w:r>
            <w:r w:rsidRPr="002954BC">
              <w:rPr>
                <w:color w:val="000000"/>
                <w:sz w:val="20"/>
              </w:rPr>
              <w:t xml:space="preserve"> sans enduit de couverture</w:t>
            </w:r>
          </w:p>
          <w:p w14:paraId="7201CA83" w14:textId="77777777" w:rsidR="003F17F1" w:rsidRPr="002954BC" w:rsidRDefault="003F17F1">
            <w:pPr>
              <w:pStyle w:val="Kopfzeile"/>
              <w:tabs>
                <w:tab w:val="clear" w:pos="4536"/>
                <w:tab w:val="clear" w:pos="9072"/>
                <w:tab w:val="left" w:pos="567"/>
              </w:tabs>
              <w:rPr>
                <w:color w:val="000000"/>
                <w:sz w:val="20"/>
              </w:rPr>
            </w:pPr>
            <w:r w:rsidRPr="002954BC">
              <w:rPr>
                <w:color w:val="000000"/>
                <w:sz w:val="20"/>
              </w:rPr>
              <w:sym w:font="Wingdings" w:char="F0A8"/>
            </w:r>
            <w:r w:rsidRPr="002954BC">
              <w:rPr>
                <w:color w:val="000000"/>
                <w:sz w:val="20"/>
              </w:rPr>
              <w:t xml:space="preserve"> prêt à recevoir l’enduit de couverture</w:t>
            </w:r>
          </w:p>
          <w:p w14:paraId="49C2F81A" w14:textId="77777777" w:rsidR="003F17F1" w:rsidRPr="002954BC" w:rsidRDefault="003F17F1">
            <w:pPr>
              <w:tabs>
                <w:tab w:val="left" w:pos="567"/>
              </w:tabs>
              <w:spacing w:before="120"/>
              <w:rPr>
                <w:color w:val="000000"/>
                <w:sz w:val="20"/>
              </w:rPr>
            </w:pPr>
            <w:r w:rsidRPr="002954BC">
              <w:rPr>
                <w:color w:val="000000"/>
                <w:sz w:val="20"/>
              </w:rPr>
              <w:sym w:font="Wingdings" w:char="F0A8"/>
            </w:r>
            <w:r w:rsidRPr="002954BC">
              <w:rPr>
                <w:color w:val="000000"/>
                <w:sz w:val="20"/>
              </w:rPr>
              <w:t xml:space="preserve"> système de levage passif</w:t>
            </w:r>
          </w:p>
          <w:p w14:paraId="57B4E8AB" w14:textId="77777777" w:rsidR="003F17F1" w:rsidRPr="002954BC" w:rsidRDefault="003F17F1">
            <w:pPr>
              <w:pStyle w:val="Kopfzeile"/>
              <w:rPr>
                <w:color w:val="000000"/>
                <w:sz w:val="20"/>
              </w:rPr>
            </w:pPr>
            <w:r w:rsidRPr="002954BC">
              <w:rPr>
                <w:color w:val="000000"/>
                <w:sz w:val="20"/>
              </w:rPr>
              <w:sym w:font="Wingdings" w:char="F0A8"/>
            </w:r>
            <w:r w:rsidRPr="002954BC">
              <w:rPr>
                <w:color w:val="000000"/>
                <w:sz w:val="20"/>
              </w:rPr>
              <w:t xml:space="preserve"> système de </w:t>
            </w:r>
            <w:r w:rsidRPr="002954BC">
              <w:t>levage</w:t>
            </w:r>
            <w:r w:rsidRPr="002954BC">
              <w:rPr>
                <w:color w:val="000000"/>
                <w:sz w:val="20"/>
              </w:rPr>
              <w:t xml:space="preserve"> actif</w:t>
            </w:r>
            <w:r w:rsidRPr="002954BC">
              <w:rPr>
                <w:color w:val="000000"/>
              </w:rPr>
              <w:br/>
            </w:r>
          </w:p>
          <w:p w14:paraId="524EBF30" w14:textId="77777777" w:rsidR="003F17F1" w:rsidRPr="002954BC" w:rsidRDefault="003F17F1">
            <w:pPr>
              <w:tabs>
                <w:tab w:val="left" w:pos="567"/>
              </w:tabs>
              <w:rPr>
                <w:color w:val="000000"/>
                <w:sz w:val="20"/>
              </w:rPr>
            </w:pPr>
            <w:r w:rsidRPr="002954BC">
              <w:rPr>
                <w:color w:val="000000"/>
                <w:sz w:val="20"/>
              </w:rPr>
              <w:sym w:font="Wingdings" w:char="F0A8"/>
            </w:r>
            <w:r w:rsidRPr="002954BC">
              <w:rPr>
                <w:color w:val="000000"/>
                <w:sz w:val="20"/>
              </w:rPr>
              <w:t xml:space="preserve"> protection contre les chutes selon SUVA</w:t>
            </w:r>
          </w:p>
          <w:p w14:paraId="320970D3" w14:textId="77777777" w:rsidR="003F17F1" w:rsidRPr="002954BC" w:rsidRDefault="003F17F1">
            <w:pPr>
              <w:tabs>
                <w:tab w:val="left" w:pos="567"/>
              </w:tabs>
              <w:rPr>
                <w:color w:val="000000"/>
                <w:sz w:val="20"/>
              </w:rPr>
            </w:pPr>
            <w:r w:rsidRPr="002954BC">
              <w:rPr>
                <w:color w:val="000000"/>
                <w:sz w:val="20"/>
              </w:rPr>
              <w:sym w:font="Wingdings" w:char="F0A8"/>
            </w:r>
            <w:r w:rsidRPr="002954BC">
              <w:rPr>
                <w:color w:val="000000"/>
                <w:sz w:val="20"/>
              </w:rPr>
              <w:t xml:space="preserve"> </w:t>
            </w:r>
            <w:r w:rsidRPr="00946EDB">
              <w:rPr>
                <w:color w:val="000000"/>
                <w:sz w:val="20"/>
                <w:highlight w:val="lightGray"/>
              </w:rPr>
              <w:t>................................</w:t>
            </w:r>
          </w:p>
        </w:tc>
        <w:tc>
          <w:tcPr>
            <w:tcW w:w="973" w:type="dxa"/>
          </w:tcPr>
          <w:p w14:paraId="2F3A2712" w14:textId="77777777" w:rsidR="003F17F1" w:rsidRPr="002954BC" w:rsidRDefault="003F17F1">
            <w:pPr>
              <w:jc w:val="center"/>
              <w:rPr>
                <w:color w:val="000000"/>
                <w:sz w:val="20"/>
              </w:rPr>
            </w:pPr>
          </w:p>
        </w:tc>
        <w:tc>
          <w:tcPr>
            <w:tcW w:w="973" w:type="dxa"/>
          </w:tcPr>
          <w:p w14:paraId="64F99DE7" w14:textId="77777777" w:rsidR="003F17F1" w:rsidRPr="002954BC" w:rsidRDefault="003F17F1">
            <w:pPr>
              <w:jc w:val="center"/>
              <w:rPr>
                <w:color w:val="000000"/>
                <w:sz w:val="20"/>
              </w:rPr>
            </w:pPr>
          </w:p>
        </w:tc>
        <w:tc>
          <w:tcPr>
            <w:tcW w:w="1590" w:type="dxa"/>
          </w:tcPr>
          <w:p w14:paraId="572B81E1" w14:textId="77777777" w:rsidR="003F17F1" w:rsidRPr="002954BC" w:rsidRDefault="003F17F1">
            <w:pPr>
              <w:tabs>
                <w:tab w:val="left" w:leader="dot" w:pos="1318"/>
              </w:tabs>
              <w:rPr>
                <w:color w:val="000000"/>
                <w:sz w:val="20"/>
              </w:rPr>
            </w:pPr>
          </w:p>
        </w:tc>
      </w:tr>
      <w:tr w:rsidR="003F17F1" w:rsidRPr="002954BC" w14:paraId="2A8685CF" w14:textId="77777777" w:rsidTr="003F17F1">
        <w:trPr>
          <w:jc w:val="center"/>
        </w:trPr>
        <w:tc>
          <w:tcPr>
            <w:tcW w:w="5820" w:type="dxa"/>
          </w:tcPr>
          <w:p w14:paraId="35EA138E" w14:textId="77777777" w:rsidR="003F17F1" w:rsidRPr="002954BC" w:rsidRDefault="003F17F1">
            <w:pPr>
              <w:tabs>
                <w:tab w:val="left" w:pos="2835"/>
              </w:tabs>
              <w:spacing w:before="120"/>
              <w:rPr>
                <w:color w:val="000000"/>
                <w:sz w:val="20"/>
              </w:rPr>
            </w:pPr>
            <w:r w:rsidRPr="002954BC">
              <w:rPr>
                <w:color w:val="000000"/>
                <w:sz w:val="20"/>
              </w:rPr>
              <w:t>Charge par roue maximale</w:t>
            </w:r>
            <w:r w:rsidRPr="002954BC">
              <w:rPr>
                <w:color w:val="000000"/>
                <w:sz w:val="20"/>
              </w:rPr>
              <w:tab/>
            </w:r>
            <w:r w:rsidRPr="00946EDB">
              <w:rPr>
                <w:color w:val="000000"/>
                <w:sz w:val="20"/>
                <w:highlight w:val="lightGray"/>
              </w:rPr>
              <w:t>..........</w:t>
            </w:r>
            <w:r w:rsidRPr="002954BC">
              <w:rPr>
                <w:color w:val="000000"/>
                <w:sz w:val="20"/>
              </w:rPr>
              <w:t xml:space="preserve"> tonnes</w:t>
            </w:r>
          </w:p>
          <w:p w14:paraId="6FFD026E" w14:textId="77777777" w:rsidR="003F17F1" w:rsidRPr="002954BC" w:rsidRDefault="003F17F1" w:rsidP="00877479">
            <w:pPr>
              <w:spacing w:before="120"/>
              <w:rPr>
                <w:color w:val="000000"/>
                <w:sz w:val="20"/>
              </w:rPr>
            </w:pPr>
            <w:r w:rsidRPr="002954BC">
              <w:rPr>
                <w:color w:val="000000"/>
                <w:sz w:val="20"/>
              </w:rPr>
              <w:t>Type de construction:</w:t>
            </w:r>
            <w:r w:rsidR="00D27FE5" w:rsidRPr="002954BC">
              <w:rPr>
                <w:color w:val="000000"/>
                <w:sz w:val="20"/>
              </w:rPr>
              <w:t>…………………………………………</w:t>
            </w:r>
          </w:p>
          <w:p w14:paraId="5853199D" w14:textId="77777777" w:rsidR="003F17F1" w:rsidRPr="002954BC" w:rsidRDefault="003F17F1">
            <w:pPr>
              <w:tabs>
                <w:tab w:val="left" w:leader="dot" w:pos="5103"/>
              </w:tabs>
              <w:rPr>
                <w:color w:val="000000"/>
                <w:sz w:val="20"/>
              </w:rPr>
            </w:pPr>
            <w:r w:rsidRPr="002954BC">
              <w:rPr>
                <w:color w:val="000000"/>
                <w:sz w:val="20"/>
              </w:rPr>
              <w:tab/>
            </w:r>
          </w:p>
        </w:tc>
        <w:tc>
          <w:tcPr>
            <w:tcW w:w="973" w:type="dxa"/>
          </w:tcPr>
          <w:p w14:paraId="070A8C5B" w14:textId="77777777" w:rsidR="003F17F1" w:rsidRPr="002954BC" w:rsidRDefault="003F17F1">
            <w:pPr>
              <w:spacing w:before="120"/>
              <w:jc w:val="center"/>
              <w:rPr>
                <w:color w:val="000000"/>
                <w:sz w:val="20"/>
              </w:rPr>
            </w:pPr>
            <w:r w:rsidRPr="002954BC">
              <w:rPr>
                <w:color w:val="000000"/>
                <w:sz w:val="20"/>
              </w:rPr>
              <w:t>tonnes</w:t>
            </w:r>
          </w:p>
        </w:tc>
        <w:tc>
          <w:tcPr>
            <w:tcW w:w="973" w:type="dxa"/>
          </w:tcPr>
          <w:p w14:paraId="3AB73D40" w14:textId="77777777" w:rsidR="003F17F1" w:rsidRPr="002954BC" w:rsidRDefault="003F17F1">
            <w:pPr>
              <w:spacing w:before="120"/>
              <w:jc w:val="center"/>
              <w:rPr>
                <w:color w:val="000000"/>
                <w:sz w:val="20"/>
              </w:rPr>
            </w:pPr>
            <w:r w:rsidRPr="002954BC">
              <w:rPr>
                <w:color w:val="000000"/>
                <w:sz w:val="20"/>
              </w:rPr>
              <w:t>........</w:t>
            </w:r>
          </w:p>
        </w:tc>
        <w:tc>
          <w:tcPr>
            <w:tcW w:w="1590" w:type="dxa"/>
          </w:tcPr>
          <w:p w14:paraId="22B590F3" w14:textId="77777777" w:rsidR="003F17F1" w:rsidRPr="002954BC" w:rsidRDefault="003F17F1">
            <w:pPr>
              <w:tabs>
                <w:tab w:val="left" w:leader="dot" w:pos="1318"/>
              </w:tabs>
              <w:rPr>
                <w:color w:val="000000"/>
                <w:sz w:val="20"/>
              </w:rPr>
            </w:pPr>
          </w:p>
        </w:tc>
      </w:tr>
      <w:tr w:rsidR="003F17F1" w:rsidRPr="002954BC" w14:paraId="326A81C0" w14:textId="77777777" w:rsidTr="003F17F1">
        <w:trPr>
          <w:jc w:val="center"/>
        </w:trPr>
        <w:tc>
          <w:tcPr>
            <w:tcW w:w="5820" w:type="dxa"/>
          </w:tcPr>
          <w:p w14:paraId="05C80D47" w14:textId="77777777" w:rsidR="003F17F1" w:rsidRPr="002954BC" w:rsidRDefault="003F17F1" w:rsidP="00D27FE5">
            <w:pPr>
              <w:spacing w:before="120"/>
              <w:rPr>
                <w:color w:val="000000"/>
                <w:sz w:val="20"/>
              </w:rPr>
            </w:pPr>
            <w:r w:rsidRPr="002954BC">
              <w:rPr>
                <w:color w:val="000000"/>
                <w:sz w:val="20"/>
              </w:rPr>
              <w:t>Matériel</w:t>
            </w:r>
            <w:r w:rsidR="00D27FE5" w:rsidRPr="002954BC">
              <w:rPr>
                <w:color w:val="000000"/>
                <w:sz w:val="20"/>
              </w:rPr>
              <w:t> :…………………………………………………………</w:t>
            </w:r>
          </w:p>
          <w:p w14:paraId="66B1FD4F" w14:textId="77777777" w:rsidR="003F17F1" w:rsidRPr="002954BC" w:rsidRDefault="003F17F1">
            <w:pPr>
              <w:tabs>
                <w:tab w:val="left" w:leader="dot" w:pos="5103"/>
              </w:tabs>
              <w:rPr>
                <w:color w:val="000000"/>
                <w:sz w:val="20"/>
              </w:rPr>
            </w:pPr>
            <w:r w:rsidRPr="002954BC">
              <w:rPr>
                <w:color w:val="000000"/>
                <w:sz w:val="20"/>
              </w:rPr>
              <w:tab/>
            </w:r>
          </w:p>
        </w:tc>
        <w:tc>
          <w:tcPr>
            <w:tcW w:w="973" w:type="dxa"/>
          </w:tcPr>
          <w:p w14:paraId="554FB975" w14:textId="77777777" w:rsidR="003F17F1" w:rsidRPr="002954BC" w:rsidRDefault="003F17F1">
            <w:pPr>
              <w:jc w:val="center"/>
              <w:rPr>
                <w:color w:val="000000"/>
                <w:sz w:val="20"/>
              </w:rPr>
            </w:pPr>
          </w:p>
        </w:tc>
        <w:tc>
          <w:tcPr>
            <w:tcW w:w="973" w:type="dxa"/>
          </w:tcPr>
          <w:p w14:paraId="6E8A9DB6" w14:textId="77777777" w:rsidR="003F17F1" w:rsidRPr="002954BC" w:rsidRDefault="003F17F1">
            <w:pPr>
              <w:jc w:val="center"/>
              <w:rPr>
                <w:color w:val="000000"/>
                <w:sz w:val="20"/>
              </w:rPr>
            </w:pPr>
          </w:p>
        </w:tc>
        <w:tc>
          <w:tcPr>
            <w:tcW w:w="1590" w:type="dxa"/>
          </w:tcPr>
          <w:p w14:paraId="56D131A6" w14:textId="77777777" w:rsidR="003F17F1" w:rsidRPr="002954BC" w:rsidRDefault="003F17F1">
            <w:pPr>
              <w:tabs>
                <w:tab w:val="left" w:leader="dot" w:pos="1318"/>
              </w:tabs>
              <w:rPr>
                <w:color w:val="000000"/>
                <w:sz w:val="20"/>
              </w:rPr>
            </w:pPr>
          </w:p>
        </w:tc>
      </w:tr>
      <w:tr w:rsidR="003F17F1" w:rsidRPr="002954BC" w14:paraId="68B3536D" w14:textId="77777777" w:rsidTr="003F17F1">
        <w:trPr>
          <w:jc w:val="center"/>
        </w:trPr>
        <w:tc>
          <w:tcPr>
            <w:tcW w:w="5820" w:type="dxa"/>
            <w:tcBorders>
              <w:bottom w:val="nil"/>
            </w:tcBorders>
          </w:tcPr>
          <w:p w14:paraId="3B00716D" w14:textId="77777777" w:rsidR="003F17F1" w:rsidRPr="002954BC" w:rsidRDefault="003F17F1" w:rsidP="003F17F1">
            <w:pPr>
              <w:spacing w:before="120"/>
              <w:rPr>
                <w:color w:val="000000"/>
                <w:sz w:val="20"/>
              </w:rPr>
            </w:pPr>
            <w:r w:rsidRPr="002954BC">
              <w:rPr>
                <w:color w:val="000000"/>
                <w:sz w:val="20"/>
              </w:rPr>
              <w:t>Dimensions (ouverture)</w:t>
            </w:r>
            <w:r w:rsidR="00037F85" w:rsidRPr="002954BC">
              <w:rPr>
                <w:color w:val="000000"/>
                <w:sz w:val="20"/>
              </w:rPr>
              <w:t>:</w:t>
            </w:r>
          </w:p>
          <w:p w14:paraId="1B0C31CD" w14:textId="77777777" w:rsidR="003F17F1" w:rsidRPr="002954BC" w:rsidRDefault="003F17F1" w:rsidP="003F17F1">
            <w:pPr>
              <w:pStyle w:val="Kopfzeile"/>
              <w:tabs>
                <w:tab w:val="clear" w:pos="4536"/>
                <w:tab w:val="clear" w:pos="9072"/>
                <w:tab w:val="left" w:pos="1065"/>
                <w:tab w:val="left" w:pos="2766"/>
                <w:tab w:val="right" w:pos="5460"/>
              </w:tabs>
              <w:rPr>
                <w:color w:val="000000"/>
                <w:sz w:val="20"/>
              </w:rPr>
            </w:pPr>
            <w:r w:rsidRPr="002954BC">
              <w:rPr>
                <w:color w:val="000000"/>
                <w:sz w:val="20"/>
              </w:rPr>
              <w:tab/>
              <w:t xml:space="preserve">Longueur </w:t>
            </w:r>
            <w:r w:rsidRPr="002954BC">
              <w:rPr>
                <w:color w:val="000000"/>
                <w:sz w:val="16"/>
              </w:rPr>
              <w:t>perpendiculaire au sens de circulation</w:t>
            </w:r>
            <w:r w:rsidR="002966B2" w:rsidRPr="002954BC">
              <w:rPr>
                <w:color w:val="000000"/>
                <w:sz w:val="16"/>
              </w:rPr>
              <w:br/>
            </w:r>
            <w:r w:rsidRPr="002954BC">
              <w:rPr>
                <w:color w:val="000000"/>
                <w:sz w:val="20"/>
              </w:rPr>
              <w:tab/>
              <w:t>minimum</w:t>
            </w:r>
            <w:r w:rsidR="00026927" w:rsidRPr="002954BC">
              <w:rPr>
                <w:color w:val="000000"/>
                <w:sz w:val="20"/>
              </w:rPr>
              <w:t xml:space="preserve"> </w:t>
            </w:r>
            <w:r w:rsidRPr="002954BC">
              <w:rPr>
                <w:color w:val="000000"/>
                <w:sz w:val="20"/>
              </w:rPr>
              <w:t xml:space="preserve"> </w:t>
            </w:r>
            <w:r w:rsidRPr="00946EDB">
              <w:rPr>
                <w:highlight w:val="lightGray"/>
              </w:rPr>
              <w:t>...........</w:t>
            </w:r>
            <w:r w:rsidRPr="002954BC">
              <w:rPr>
                <w:color w:val="000000"/>
                <w:sz w:val="20"/>
              </w:rPr>
              <w:t xml:space="preserve"> mm</w:t>
            </w:r>
          </w:p>
          <w:p w14:paraId="3DDF38B9" w14:textId="77777777" w:rsidR="003F17F1" w:rsidRPr="002954BC" w:rsidRDefault="003F17F1" w:rsidP="003F17F1">
            <w:pPr>
              <w:pStyle w:val="Kopfzeile"/>
              <w:tabs>
                <w:tab w:val="clear" w:pos="4536"/>
                <w:tab w:val="clear" w:pos="9072"/>
                <w:tab w:val="left" w:pos="1065"/>
                <w:tab w:val="left" w:pos="2766"/>
                <w:tab w:val="right" w:pos="5460"/>
              </w:tabs>
              <w:rPr>
                <w:color w:val="000000"/>
                <w:sz w:val="20"/>
              </w:rPr>
            </w:pPr>
            <w:r w:rsidRPr="002954BC">
              <w:rPr>
                <w:color w:val="000000"/>
                <w:sz w:val="20"/>
              </w:rPr>
              <w:tab/>
              <w:t xml:space="preserve">Largeur </w:t>
            </w:r>
            <w:r w:rsidRPr="002954BC">
              <w:rPr>
                <w:color w:val="000000"/>
                <w:sz w:val="16"/>
              </w:rPr>
              <w:t>dans le sens de circulation</w:t>
            </w:r>
            <w:r w:rsidRPr="002954BC">
              <w:rPr>
                <w:color w:val="000000"/>
                <w:sz w:val="20"/>
              </w:rPr>
              <w:tab/>
            </w:r>
            <w:r w:rsidRPr="002954BC">
              <w:rPr>
                <w:color w:val="000000"/>
                <w:sz w:val="20"/>
              </w:rPr>
              <w:tab/>
              <w:t>minimum</w:t>
            </w:r>
            <w:r w:rsidR="00026927" w:rsidRPr="002954BC">
              <w:rPr>
                <w:color w:val="000000"/>
                <w:sz w:val="20"/>
              </w:rPr>
              <w:t xml:space="preserve"> </w:t>
            </w:r>
            <w:r w:rsidRPr="002954BC">
              <w:rPr>
                <w:color w:val="000000"/>
                <w:sz w:val="20"/>
              </w:rPr>
              <w:t xml:space="preserve"> </w:t>
            </w:r>
            <w:r w:rsidRPr="00946EDB">
              <w:rPr>
                <w:highlight w:val="lightGray"/>
              </w:rPr>
              <w:t>...........</w:t>
            </w:r>
            <w:r w:rsidRPr="002954BC">
              <w:rPr>
                <w:color w:val="000000"/>
                <w:sz w:val="20"/>
              </w:rPr>
              <w:t xml:space="preserve"> mm</w:t>
            </w:r>
          </w:p>
          <w:p w14:paraId="378FF457" w14:textId="77777777" w:rsidR="003F17F1" w:rsidRPr="002954BC" w:rsidRDefault="003F17F1" w:rsidP="003F17F1">
            <w:pPr>
              <w:pStyle w:val="Kopfzeile"/>
              <w:tabs>
                <w:tab w:val="clear" w:pos="4536"/>
                <w:tab w:val="clear" w:pos="9072"/>
                <w:tab w:val="left" w:pos="2766"/>
                <w:tab w:val="right" w:pos="5460"/>
              </w:tabs>
              <w:rPr>
                <w:color w:val="000000"/>
                <w:sz w:val="20"/>
              </w:rPr>
            </w:pPr>
            <w:r w:rsidRPr="002954BC">
              <w:rPr>
                <w:color w:val="000000"/>
                <w:sz w:val="20"/>
              </w:rPr>
              <w:t>Angle d’ouverture (&gt; 90°)</w:t>
            </w:r>
          </w:p>
          <w:p w14:paraId="289D6CFF" w14:textId="77777777" w:rsidR="003F17F1" w:rsidRPr="002954BC" w:rsidRDefault="003F17F1" w:rsidP="003F17F1">
            <w:pPr>
              <w:pStyle w:val="Kopfzeile"/>
              <w:tabs>
                <w:tab w:val="clear" w:pos="4536"/>
                <w:tab w:val="clear" w:pos="9072"/>
                <w:tab w:val="left" w:pos="2766"/>
                <w:tab w:val="right" w:pos="5460"/>
              </w:tabs>
              <w:spacing w:before="120"/>
              <w:rPr>
                <w:color w:val="000000"/>
                <w:sz w:val="20"/>
              </w:rPr>
            </w:pPr>
            <w:r w:rsidRPr="002954BC">
              <w:rPr>
                <w:color w:val="000000"/>
                <w:sz w:val="20"/>
              </w:rPr>
              <w:t>Marque ..............................................</w:t>
            </w:r>
          </w:p>
        </w:tc>
        <w:tc>
          <w:tcPr>
            <w:tcW w:w="973" w:type="dxa"/>
            <w:tcBorders>
              <w:bottom w:val="nil"/>
            </w:tcBorders>
          </w:tcPr>
          <w:p w14:paraId="3A6B3FBD" w14:textId="77777777" w:rsidR="003F17F1" w:rsidRPr="002954BC" w:rsidRDefault="003F17F1" w:rsidP="003F17F1">
            <w:pPr>
              <w:spacing w:before="120"/>
              <w:jc w:val="center"/>
              <w:rPr>
                <w:color w:val="000000"/>
                <w:sz w:val="20"/>
              </w:rPr>
            </w:pPr>
          </w:p>
          <w:p w14:paraId="3F790BFA" w14:textId="77777777" w:rsidR="003F17F1" w:rsidRPr="002954BC" w:rsidRDefault="002966B2" w:rsidP="003F17F1">
            <w:pPr>
              <w:jc w:val="center"/>
              <w:rPr>
                <w:color w:val="000000"/>
                <w:sz w:val="20"/>
              </w:rPr>
            </w:pPr>
            <w:r w:rsidRPr="002954BC">
              <w:rPr>
                <w:color w:val="000000"/>
                <w:sz w:val="20"/>
              </w:rPr>
              <w:br/>
            </w:r>
            <w:r w:rsidR="003F17F1" w:rsidRPr="002954BC">
              <w:rPr>
                <w:color w:val="000000"/>
                <w:sz w:val="20"/>
              </w:rPr>
              <w:t>mm</w:t>
            </w:r>
            <w:r w:rsidRPr="002954BC">
              <w:rPr>
                <w:color w:val="000000"/>
                <w:sz w:val="20"/>
              </w:rPr>
              <w:br/>
            </w:r>
          </w:p>
          <w:p w14:paraId="21CD5941" w14:textId="77777777" w:rsidR="003F17F1" w:rsidRPr="002954BC" w:rsidRDefault="003F17F1" w:rsidP="003F17F1">
            <w:pPr>
              <w:jc w:val="center"/>
              <w:rPr>
                <w:color w:val="000000"/>
                <w:sz w:val="20"/>
              </w:rPr>
            </w:pPr>
            <w:r w:rsidRPr="002954BC">
              <w:rPr>
                <w:color w:val="000000"/>
                <w:sz w:val="20"/>
              </w:rPr>
              <w:t>mm</w:t>
            </w:r>
          </w:p>
          <w:p w14:paraId="5DE5C783" w14:textId="77777777" w:rsidR="003F17F1" w:rsidRPr="002954BC" w:rsidRDefault="003F17F1" w:rsidP="003F17F1">
            <w:pPr>
              <w:jc w:val="center"/>
              <w:rPr>
                <w:color w:val="000000"/>
                <w:sz w:val="20"/>
              </w:rPr>
            </w:pPr>
            <w:r w:rsidRPr="002954BC">
              <w:rPr>
                <w:color w:val="000000"/>
                <w:sz w:val="20"/>
              </w:rPr>
              <w:t>°</w:t>
            </w:r>
          </w:p>
        </w:tc>
        <w:tc>
          <w:tcPr>
            <w:tcW w:w="973" w:type="dxa"/>
            <w:tcBorders>
              <w:bottom w:val="nil"/>
            </w:tcBorders>
          </w:tcPr>
          <w:p w14:paraId="5323CF92" w14:textId="77777777" w:rsidR="003F17F1" w:rsidRPr="002954BC" w:rsidRDefault="003F17F1" w:rsidP="003F17F1">
            <w:pPr>
              <w:spacing w:before="120"/>
              <w:jc w:val="center"/>
              <w:rPr>
                <w:color w:val="000000"/>
                <w:sz w:val="20"/>
              </w:rPr>
            </w:pPr>
          </w:p>
          <w:p w14:paraId="1FDEEBDB" w14:textId="77777777" w:rsidR="003F17F1" w:rsidRPr="002954BC" w:rsidRDefault="002966B2" w:rsidP="003F17F1">
            <w:pPr>
              <w:jc w:val="center"/>
              <w:rPr>
                <w:color w:val="000000"/>
                <w:sz w:val="20"/>
              </w:rPr>
            </w:pPr>
            <w:r w:rsidRPr="002954BC">
              <w:rPr>
                <w:color w:val="000000"/>
                <w:sz w:val="20"/>
              </w:rPr>
              <w:br/>
            </w:r>
            <w:r w:rsidR="003F17F1" w:rsidRPr="002954BC">
              <w:rPr>
                <w:color w:val="000000"/>
                <w:sz w:val="20"/>
              </w:rPr>
              <w:t>.........</w:t>
            </w:r>
            <w:r w:rsidRPr="002954BC">
              <w:rPr>
                <w:color w:val="000000"/>
                <w:sz w:val="20"/>
              </w:rPr>
              <w:br/>
            </w:r>
          </w:p>
          <w:p w14:paraId="460B05E7" w14:textId="77777777" w:rsidR="003F17F1" w:rsidRPr="002954BC" w:rsidRDefault="003F17F1" w:rsidP="003F17F1">
            <w:pPr>
              <w:jc w:val="center"/>
              <w:rPr>
                <w:color w:val="000000"/>
                <w:sz w:val="20"/>
              </w:rPr>
            </w:pPr>
            <w:r w:rsidRPr="002954BC">
              <w:rPr>
                <w:color w:val="000000"/>
                <w:sz w:val="20"/>
              </w:rPr>
              <w:t>.........</w:t>
            </w:r>
          </w:p>
          <w:p w14:paraId="2FEE447D" w14:textId="77777777" w:rsidR="003F17F1" w:rsidRPr="002954BC" w:rsidRDefault="003F17F1" w:rsidP="003F17F1">
            <w:pPr>
              <w:jc w:val="center"/>
              <w:rPr>
                <w:color w:val="000000"/>
                <w:sz w:val="20"/>
              </w:rPr>
            </w:pPr>
            <w:r w:rsidRPr="002954BC">
              <w:rPr>
                <w:color w:val="000000"/>
                <w:sz w:val="20"/>
              </w:rPr>
              <w:t>.........</w:t>
            </w:r>
          </w:p>
        </w:tc>
        <w:tc>
          <w:tcPr>
            <w:tcW w:w="1590" w:type="dxa"/>
            <w:tcBorders>
              <w:bottom w:val="nil"/>
            </w:tcBorders>
          </w:tcPr>
          <w:p w14:paraId="62C63385" w14:textId="77777777" w:rsidR="003F17F1" w:rsidRPr="002954BC" w:rsidRDefault="003F17F1" w:rsidP="003F17F1">
            <w:pPr>
              <w:tabs>
                <w:tab w:val="left" w:leader="dot" w:pos="1318"/>
              </w:tabs>
              <w:rPr>
                <w:color w:val="000000"/>
                <w:sz w:val="20"/>
              </w:rPr>
            </w:pPr>
          </w:p>
        </w:tc>
      </w:tr>
      <w:tr w:rsidR="003F17F1" w:rsidRPr="002954BC" w14:paraId="0D7282B5" w14:textId="77777777" w:rsidTr="003F17F1">
        <w:trPr>
          <w:jc w:val="center"/>
        </w:trPr>
        <w:tc>
          <w:tcPr>
            <w:tcW w:w="5820" w:type="dxa"/>
            <w:tcBorders>
              <w:top w:val="nil"/>
              <w:bottom w:val="single" w:sz="4" w:space="0" w:color="auto"/>
            </w:tcBorders>
          </w:tcPr>
          <w:p w14:paraId="42945BD5" w14:textId="77777777" w:rsidR="003F17F1" w:rsidRPr="002954BC" w:rsidRDefault="003F17F1">
            <w:pPr>
              <w:spacing w:before="240" w:after="240"/>
              <w:ind w:left="709" w:hanging="709"/>
              <w:rPr>
                <w:b/>
                <w:i/>
                <w:color w:val="000000"/>
                <w:sz w:val="20"/>
              </w:rPr>
            </w:pPr>
            <w:r w:rsidRPr="002954BC">
              <w:rPr>
                <w:b/>
                <w:i/>
                <w:color w:val="000000"/>
                <w:sz w:val="20"/>
              </w:rPr>
              <w:t>Prix couvercle du silo carrossable</w:t>
            </w:r>
          </w:p>
        </w:tc>
        <w:tc>
          <w:tcPr>
            <w:tcW w:w="973" w:type="dxa"/>
            <w:tcBorders>
              <w:top w:val="nil"/>
              <w:bottom w:val="single" w:sz="4" w:space="0" w:color="auto"/>
            </w:tcBorders>
          </w:tcPr>
          <w:p w14:paraId="5093CF0C" w14:textId="77777777" w:rsidR="003F17F1" w:rsidRPr="002954BC" w:rsidRDefault="003F17F1">
            <w:pPr>
              <w:spacing w:before="240" w:after="240"/>
              <w:jc w:val="center"/>
              <w:rPr>
                <w:color w:val="000000"/>
                <w:sz w:val="20"/>
              </w:rPr>
            </w:pPr>
            <w:r w:rsidRPr="002954BC">
              <w:rPr>
                <w:color w:val="000000"/>
                <w:sz w:val="20"/>
              </w:rPr>
              <w:t>Pce</w:t>
            </w:r>
          </w:p>
        </w:tc>
        <w:tc>
          <w:tcPr>
            <w:tcW w:w="973" w:type="dxa"/>
            <w:tcBorders>
              <w:top w:val="nil"/>
              <w:bottom w:val="single" w:sz="4" w:space="0" w:color="auto"/>
            </w:tcBorders>
          </w:tcPr>
          <w:p w14:paraId="517AE2F0" w14:textId="77777777" w:rsidR="003F17F1" w:rsidRPr="002954BC" w:rsidRDefault="003F17F1">
            <w:pPr>
              <w:spacing w:before="240" w:after="240"/>
              <w:jc w:val="center"/>
              <w:rPr>
                <w:color w:val="000000"/>
                <w:sz w:val="20"/>
              </w:rPr>
            </w:pPr>
            <w:r w:rsidRPr="002954BC">
              <w:rPr>
                <w:color w:val="000000"/>
                <w:sz w:val="20"/>
              </w:rPr>
              <w:t>.........</w:t>
            </w:r>
          </w:p>
        </w:tc>
        <w:tc>
          <w:tcPr>
            <w:tcW w:w="1590" w:type="dxa"/>
            <w:tcBorders>
              <w:top w:val="nil"/>
              <w:bottom w:val="single" w:sz="4" w:space="0" w:color="auto"/>
            </w:tcBorders>
          </w:tcPr>
          <w:p w14:paraId="7260FA62" w14:textId="77777777" w:rsidR="003F17F1" w:rsidRPr="002954BC" w:rsidRDefault="003F17F1" w:rsidP="002966B2">
            <w:pPr>
              <w:tabs>
                <w:tab w:val="left" w:leader="dot" w:pos="1318"/>
              </w:tabs>
              <w:spacing w:before="240" w:after="240"/>
              <w:rPr>
                <w:color w:val="000000"/>
                <w:sz w:val="20"/>
              </w:rPr>
            </w:pPr>
            <w:r w:rsidRPr="002954BC">
              <w:rPr>
                <w:color w:val="000000"/>
                <w:sz w:val="20"/>
              </w:rPr>
              <w:t>CHF ...............</w:t>
            </w:r>
            <w:r w:rsidRPr="002954BC">
              <w:rPr>
                <w:color w:val="000000"/>
                <w:sz w:val="20"/>
              </w:rPr>
              <w:tab/>
            </w:r>
          </w:p>
        </w:tc>
      </w:tr>
      <w:tr w:rsidR="003F17F1" w:rsidRPr="002954BC" w14:paraId="37B1169D" w14:textId="77777777" w:rsidTr="003F17F1">
        <w:trPr>
          <w:jc w:val="center"/>
        </w:trPr>
        <w:tc>
          <w:tcPr>
            <w:tcW w:w="5820" w:type="dxa"/>
            <w:tcBorders>
              <w:top w:val="nil"/>
            </w:tcBorders>
          </w:tcPr>
          <w:p w14:paraId="7D0D0C07" w14:textId="77777777" w:rsidR="003F17F1" w:rsidRPr="002954BC" w:rsidRDefault="003F17F1">
            <w:pPr>
              <w:pStyle w:val="berschrift6"/>
              <w:rPr>
                <w:color w:val="000000"/>
              </w:rPr>
            </w:pPr>
            <w:r w:rsidRPr="002954BC">
              <w:rPr>
                <w:i w:val="0"/>
                <w:color w:val="000000"/>
              </w:rPr>
              <w:sym w:font="Wingdings" w:char="F0A8"/>
            </w:r>
            <w:r w:rsidRPr="002954BC">
              <w:rPr>
                <w:color w:val="000000"/>
              </w:rPr>
              <w:t xml:space="preserve"> Couvercle du silo non carrossable</w:t>
            </w:r>
          </w:p>
        </w:tc>
        <w:tc>
          <w:tcPr>
            <w:tcW w:w="973" w:type="dxa"/>
            <w:tcBorders>
              <w:top w:val="nil"/>
            </w:tcBorders>
          </w:tcPr>
          <w:p w14:paraId="7893642C" w14:textId="77777777" w:rsidR="003F17F1" w:rsidRPr="002954BC" w:rsidRDefault="003F17F1">
            <w:pPr>
              <w:pStyle w:val="berschrift3"/>
              <w:rPr>
                <w:color w:val="000000"/>
              </w:rPr>
            </w:pPr>
          </w:p>
        </w:tc>
        <w:tc>
          <w:tcPr>
            <w:tcW w:w="973" w:type="dxa"/>
            <w:tcBorders>
              <w:top w:val="nil"/>
            </w:tcBorders>
          </w:tcPr>
          <w:p w14:paraId="4976E119" w14:textId="77777777" w:rsidR="003F17F1" w:rsidRPr="002954BC" w:rsidRDefault="003F17F1">
            <w:pPr>
              <w:pStyle w:val="berschrift3"/>
              <w:rPr>
                <w:color w:val="000000"/>
              </w:rPr>
            </w:pPr>
          </w:p>
        </w:tc>
        <w:tc>
          <w:tcPr>
            <w:tcW w:w="1590" w:type="dxa"/>
            <w:tcBorders>
              <w:top w:val="nil"/>
            </w:tcBorders>
          </w:tcPr>
          <w:p w14:paraId="70A65252" w14:textId="77777777" w:rsidR="003F17F1" w:rsidRPr="002954BC" w:rsidRDefault="003F17F1">
            <w:pPr>
              <w:pStyle w:val="berschrift3"/>
              <w:rPr>
                <w:color w:val="000000"/>
              </w:rPr>
            </w:pPr>
          </w:p>
        </w:tc>
      </w:tr>
      <w:tr w:rsidR="003F17F1" w:rsidRPr="002954BC" w14:paraId="60317BDD" w14:textId="77777777" w:rsidTr="003F17F1">
        <w:trPr>
          <w:jc w:val="center"/>
        </w:trPr>
        <w:tc>
          <w:tcPr>
            <w:tcW w:w="5820" w:type="dxa"/>
          </w:tcPr>
          <w:p w14:paraId="1FBD6492" w14:textId="77777777" w:rsidR="003F17F1" w:rsidRPr="002954BC" w:rsidRDefault="003F17F1">
            <w:pPr>
              <w:tabs>
                <w:tab w:val="left" w:pos="567"/>
              </w:tabs>
              <w:spacing w:before="120"/>
              <w:rPr>
                <w:color w:val="000000"/>
                <w:sz w:val="20"/>
              </w:rPr>
            </w:pPr>
            <w:r w:rsidRPr="002954BC">
              <w:rPr>
                <w:color w:val="000000"/>
                <w:sz w:val="20"/>
              </w:rPr>
              <w:sym w:font="Wingdings" w:char="F0A8"/>
            </w:r>
            <w:r w:rsidRPr="002954BC">
              <w:rPr>
                <w:color w:val="000000"/>
                <w:sz w:val="20"/>
              </w:rPr>
              <w:t xml:space="preserve"> système de levage passif</w:t>
            </w:r>
          </w:p>
          <w:p w14:paraId="3FC7FF38" w14:textId="77777777" w:rsidR="003F17F1" w:rsidRPr="002954BC" w:rsidRDefault="003F17F1">
            <w:pPr>
              <w:tabs>
                <w:tab w:val="left" w:pos="567"/>
              </w:tabs>
              <w:rPr>
                <w:color w:val="000000"/>
                <w:sz w:val="20"/>
              </w:rPr>
            </w:pPr>
            <w:r w:rsidRPr="002954BC">
              <w:rPr>
                <w:color w:val="000000"/>
                <w:sz w:val="20"/>
              </w:rPr>
              <w:sym w:font="Wingdings" w:char="F0A8"/>
            </w:r>
            <w:r w:rsidRPr="002954BC">
              <w:rPr>
                <w:color w:val="000000"/>
                <w:sz w:val="20"/>
              </w:rPr>
              <w:t xml:space="preserve"> système de levage actif</w:t>
            </w:r>
          </w:p>
          <w:p w14:paraId="7696DA70" w14:textId="77777777" w:rsidR="003F17F1" w:rsidRPr="002954BC" w:rsidRDefault="003F17F1">
            <w:pPr>
              <w:tabs>
                <w:tab w:val="left" w:pos="567"/>
              </w:tabs>
              <w:spacing w:before="120"/>
              <w:rPr>
                <w:color w:val="000000"/>
                <w:sz w:val="20"/>
              </w:rPr>
            </w:pPr>
            <w:r w:rsidRPr="002954BC">
              <w:rPr>
                <w:color w:val="000000"/>
                <w:sz w:val="20"/>
              </w:rPr>
              <w:sym w:font="Wingdings" w:char="F0A8"/>
            </w:r>
            <w:r w:rsidRPr="002954BC">
              <w:rPr>
                <w:color w:val="000000"/>
                <w:sz w:val="20"/>
              </w:rPr>
              <w:t xml:space="preserve"> verrouillable</w:t>
            </w:r>
          </w:p>
          <w:p w14:paraId="1446E563" w14:textId="77777777" w:rsidR="003F17F1" w:rsidRPr="002954BC" w:rsidRDefault="003F17F1">
            <w:pPr>
              <w:tabs>
                <w:tab w:val="left" w:pos="567"/>
              </w:tabs>
              <w:rPr>
                <w:color w:val="000000"/>
                <w:sz w:val="20"/>
              </w:rPr>
            </w:pPr>
            <w:r w:rsidRPr="002954BC">
              <w:rPr>
                <w:color w:val="000000"/>
                <w:sz w:val="20"/>
              </w:rPr>
              <w:sym w:font="Wingdings" w:char="F0A8"/>
            </w:r>
            <w:r w:rsidRPr="002954BC">
              <w:rPr>
                <w:color w:val="000000"/>
                <w:sz w:val="20"/>
              </w:rPr>
              <w:t xml:space="preserve"> protection contre les chutes selon SUVA</w:t>
            </w:r>
          </w:p>
          <w:p w14:paraId="7EDAD39D" w14:textId="77777777" w:rsidR="003F17F1" w:rsidRPr="002954BC" w:rsidRDefault="003F17F1">
            <w:pPr>
              <w:tabs>
                <w:tab w:val="left" w:pos="567"/>
              </w:tabs>
              <w:rPr>
                <w:color w:val="000000"/>
                <w:sz w:val="20"/>
              </w:rPr>
            </w:pPr>
            <w:r w:rsidRPr="002954BC">
              <w:rPr>
                <w:color w:val="000000"/>
                <w:sz w:val="20"/>
              </w:rPr>
              <w:sym w:font="Wingdings" w:char="F0A8"/>
            </w:r>
            <w:r w:rsidRPr="002954BC">
              <w:rPr>
                <w:color w:val="000000"/>
                <w:sz w:val="20"/>
              </w:rPr>
              <w:t xml:space="preserve"> </w:t>
            </w:r>
            <w:r w:rsidRPr="00946EDB">
              <w:rPr>
                <w:color w:val="000000"/>
                <w:sz w:val="20"/>
                <w:highlight w:val="lightGray"/>
              </w:rPr>
              <w:t>................................</w:t>
            </w:r>
          </w:p>
        </w:tc>
        <w:tc>
          <w:tcPr>
            <w:tcW w:w="973" w:type="dxa"/>
          </w:tcPr>
          <w:p w14:paraId="2BF52745" w14:textId="77777777" w:rsidR="003F17F1" w:rsidRPr="002954BC" w:rsidRDefault="003F17F1">
            <w:pPr>
              <w:jc w:val="center"/>
              <w:rPr>
                <w:color w:val="000000"/>
                <w:sz w:val="20"/>
              </w:rPr>
            </w:pPr>
          </w:p>
        </w:tc>
        <w:tc>
          <w:tcPr>
            <w:tcW w:w="973" w:type="dxa"/>
          </w:tcPr>
          <w:p w14:paraId="76F05802" w14:textId="77777777" w:rsidR="003F17F1" w:rsidRPr="002954BC" w:rsidRDefault="003F17F1">
            <w:pPr>
              <w:jc w:val="center"/>
              <w:rPr>
                <w:color w:val="000000"/>
                <w:sz w:val="20"/>
              </w:rPr>
            </w:pPr>
          </w:p>
        </w:tc>
        <w:tc>
          <w:tcPr>
            <w:tcW w:w="1590" w:type="dxa"/>
          </w:tcPr>
          <w:p w14:paraId="7D6D2BAD" w14:textId="77777777" w:rsidR="003F17F1" w:rsidRPr="002954BC" w:rsidRDefault="003F17F1">
            <w:pPr>
              <w:tabs>
                <w:tab w:val="left" w:leader="dot" w:pos="1318"/>
              </w:tabs>
              <w:rPr>
                <w:color w:val="000000"/>
                <w:sz w:val="20"/>
              </w:rPr>
            </w:pPr>
          </w:p>
        </w:tc>
      </w:tr>
      <w:tr w:rsidR="003F17F1" w:rsidRPr="002954BC" w14:paraId="4993863C" w14:textId="77777777" w:rsidTr="003F17F1">
        <w:trPr>
          <w:jc w:val="center"/>
        </w:trPr>
        <w:tc>
          <w:tcPr>
            <w:tcW w:w="5820" w:type="dxa"/>
          </w:tcPr>
          <w:p w14:paraId="6569BC67" w14:textId="77777777" w:rsidR="003F17F1" w:rsidRPr="002954BC" w:rsidRDefault="003F17F1">
            <w:pPr>
              <w:spacing w:before="120"/>
              <w:rPr>
                <w:color w:val="000000"/>
                <w:sz w:val="20"/>
              </w:rPr>
            </w:pPr>
            <w:r w:rsidRPr="002954BC">
              <w:rPr>
                <w:color w:val="000000"/>
                <w:sz w:val="20"/>
              </w:rPr>
              <w:t xml:space="preserve">Type de construction: </w:t>
            </w:r>
            <w:r w:rsidRPr="002954BC">
              <w:rPr>
                <w:color w:val="000000"/>
                <w:sz w:val="20"/>
              </w:rPr>
              <w:sym w:font="Wingdings" w:char="F0A8"/>
            </w:r>
            <w:r w:rsidRPr="002954BC">
              <w:rPr>
                <w:color w:val="000000"/>
                <w:sz w:val="20"/>
              </w:rPr>
              <w:t xml:space="preserve"> rabattable  </w:t>
            </w:r>
            <w:r w:rsidRPr="002954BC">
              <w:rPr>
                <w:color w:val="000000"/>
                <w:sz w:val="20"/>
              </w:rPr>
              <w:sym w:font="Wingdings" w:char="F0A8"/>
            </w:r>
            <w:r w:rsidRPr="002954BC">
              <w:rPr>
                <w:color w:val="000000"/>
                <w:sz w:val="20"/>
              </w:rPr>
              <w:t xml:space="preserve"> pliant  </w:t>
            </w:r>
            <w:r w:rsidRPr="002954BC">
              <w:rPr>
                <w:color w:val="000000"/>
                <w:sz w:val="20"/>
              </w:rPr>
              <w:sym w:font="Wingdings" w:char="F0A8"/>
            </w:r>
            <w:r w:rsidRPr="002954BC">
              <w:rPr>
                <w:color w:val="000000"/>
                <w:sz w:val="20"/>
              </w:rPr>
              <w:t xml:space="preserve"> coulissant</w:t>
            </w:r>
          </w:p>
          <w:p w14:paraId="246DA392" w14:textId="77777777" w:rsidR="003F17F1" w:rsidRPr="002954BC" w:rsidRDefault="003F17F1">
            <w:pPr>
              <w:pStyle w:val="Kopfzeile"/>
              <w:tabs>
                <w:tab w:val="clear" w:pos="4536"/>
                <w:tab w:val="clear" w:pos="9072"/>
                <w:tab w:val="left" w:leader="dot" w:pos="5103"/>
              </w:tabs>
              <w:rPr>
                <w:color w:val="000000"/>
                <w:sz w:val="20"/>
              </w:rPr>
            </w:pPr>
            <w:r w:rsidRPr="002954BC">
              <w:rPr>
                <w:color w:val="000000"/>
                <w:sz w:val="20"/>
              </w:rPr>
              <w:tab/>
            </w:r>
          </w:p>
          <w:p w14:paraId="1D28DDF3" w14:textId="77777777" w:rsidR="003F17F1" w:rsidRPr="002954BC" w:rsidRDefault="003F17F1">
            <w:pPr>
              <w:tabs>
                <w:tab w:val="left" w:leader="dot" w:pos="5103"/>
              </w:tabs>
              <w:rPr>
                <w:color w:val="000000"/>
                <w:sz w:val="20"/>
              </w:rPr>
            </w:pPr>
            <w:r w:rsidRPr="002954BC">
              <w:rPr>
                <w:color w:val="000000"/>
                <w:sz w:val="20"/>
              </w:rPr>
              <w:tab/>
            </w:r>
          </w:p>
        </w:tc>
        <w:tc>
          <w:tcPr>
            <w:tcW w:w="973" w:type="dxa"/>
          </w:tcPr>
          <w:p w14:paraId="43D778D0" w14:textId="77777777" w:rsidR="003F17F1" w:rsidRPr="002954BC" w:rsidRDefault="003F17F1">
            <w:pPr>
              <w:jc w:val="center"/>
              <w:rPr>
                <w:color w:val="000000"/>
                <w:sz w:val="20"/>
              </w:rPr>
            </w:pPr>
          </w:p>
        </w:tc>
        <w:tc>
          <w:tcPr>
            <w:tcW w:w="973" w:type="dxa"/>
          </w:tcPr>
          <w:p w14:paraId="3C428C9E" w14:textId="77777777" w:rsidR="003F17F1" w:rsidRPr="002954BC" w:rsidRDefault="003F17F1">
            <w:pPr>
              <w:jc w:val="center"/>
              <w:rPr>
                <w:color w:val="000000"/>
                <w:sz w:val="20"/>
              </w:rPr>
            </w:pPr>
          </w:p>
        </w:tc>
        <w:tc>
          <w:tcPr>
            <w:tcW w:w="1590" w:type="dxa"/>
          </w:tcPr>
          <w:p w14:paraId="6019670F" w14:textId="77777777" w:rsidR="003F17F1" w:rsidRPr="002954BC" w:rsidRDefault="003F17F1">
            <w:pPr>
              <w:tabs>
                <w:tab w:val="left" w:leader="dot" w:pos="1318"/>
              </w:tabs>
              <w:rPr>
                <w:color w:val="000000"/>
                <w:sz w:val="20"/>
              </w:rPr>
            </w:pPr>
          </w:p>
        </w:tc>
      </w:tr>
      <w:tr w:rsidR="003F17F1" w:rsidRPr="002954BC" w14:paraId="07746D7B" w14:textId="77777777" w:rsidTr="003F17F1">
        <w:trPr>
          <w:jc w:val="center"/>
        </w:trPr>
        <w:tc>
          <w:tcPr>
            <w:tcW w:w="5820" w:type="dxa"/>
          </w:tcPr>
          <w:p w14:paraId="3B919931" w14:textId="77777777" w:rsidR="003F17F1" w:rsidRPr="002954BC" w:rsidRDefault="003F17F1">
            <w:pPr>
              <w:spacing w:before="120"/>
              <w:rPr>
                <w:color w:val="000000"/>
                <w:sz w:val="20"/>
              </w:rPr>
            </w:pPr>
            <w:r w:rsidRPr="002954BC">
              <w:rPr>
                <w:color w:val="000000"/>
                <w:sz w:val="20"/>
              </w:rPr>
              <w:t>Matériel</w:t>
            </w:r>
          </w:p>
          <w:p w14:paraId="5BAECE22" w14:textId="77777777" w:rsidR="003F17F1" w:rsidRPr="002954BC" w:rsidRDefault="003F17F1">
            <w:pPr>
              <w:pStyle w:val="Kopfzeile"/>
              <w:tabs>
                <w:tab w:val="clear" w:pos="4536"/>
                <w:tab w:val="clear" w:pos="9072"/>
                <w:tab w:val="left" w:leader="dot" w:pos="5103"/>
              </w:tabs>
              <w:rPr>
                <w:color w:val="000000"/>
                <w:sz w:val="20"/>
              </w:rPr>
            </w:pPr>
            <w:r w:rsidRPr="002954BC">
              <w:rPr>
                <w:color w:val="000000"/>
                <w:sz w:val="20"/>
              </w:rPr>
              <w:tab/>
            </w:r>
          </w:p>
          <w:p w14:paraId="5C26C651" w14:textId="77777777" w:rsidR="003F17F1" w:rsidRPr="002954BC" w:rsidRDefault="003F17F1">
            <w:pPr>
              <w:tabs>
                <w:tab w:val="left" w:leader="dot" w:pos="5103"/>
              </w:tabs>
              <w:rPr>
                <w:color w:val="000000"/>
                <w:sz w:val="20"/>
              </w:rPr>
            </w:pPr>
            <w:r w:rsidRPr="002954BC">
              <w:rPr>
                <w:color w:val="000000"/>
                <w:sz w:val="20"/>
              </w:rPr>
              <w:tab/>
            </w:r>
          </w:p>
        </w:tc>
        <w:tc>
          <w:tcPr>
            <w:tcW w:w="973" w:type="dxa"/>
          </w:tcPr>
          <w:p w14:paraId="5692F4B4" w14:textId="77777777" w:rsidR="003F17F1" w:rsidRPr="002954BC" w:rsidRDefault="003F17F1">
            <w:pPr>
              <w:jc w:val="center"/>
              <w:rPr>
                <w:color w:val="000000"/>
                <w:sz w:val="20"/>
              </w:rPr>
            </w:pPr>
          </w:p>
        </w:tc>
        <w:tc>
          <w:tcPr>
            <w:tcW w:w="973" w:type="dxa"/>
          </w:tcPr>
          <w:p w14:paraId="5EC29114" w14:textId="77777777" w:rsidR="003F17F1" w:rsidRPr="002954BC" w:rsidRDefault="003F17F1">
            <w:pPr>
              <w:jc w:val="center"/>
              <w:rPr>
                <w:color w:val="000000"/>
                <w:sz w:val="20"/>
              </w:rPr>
            </w:pPr>
          </w:p>
        </w:tc>
        <w:tc>
          <w:tcPr>
            <w:tcW w:w="1590" w:type="dxa"/>
          </w:tcPr>
          <w:p w14:paraId="6944977C" w14:textId="77777777" w:rsidR="003F17F1" w:rsidRPr="002954BC" w:rsidRDefault="003F17F1">
            <w:pPr>
              <w:tabs>
                <w:tab w:val="left" w:leader="dot" w:pos="1318"/>
              </w:tabs>
              <w:rPr>
                <w:color w:val="000000"/>
                <w:sz w:val="20"/>
              </w:rPr>
            </w:pPr>
          </w:p>
        </w:tc>
      </w:tr>
      <w:tr w:rsidR="003F17F1" w:rsidRPr="002954BC" w14:paraId="3883887B" w14:textId="77777777" w:rsidTr="003F17F1">
        <w:trPr>
          <w:jc w:val="center"/>
        </w:trPr>
        <w:tc>
          <w:tcPr>
            <w:tcW w:w="5820" w:type="dxa"/>
          </w:tcPr>
          <w:p w14:paraId="1898BDB6" w14:textId="77777777" w:rsidR="003F17F1" w:rsidRPr="002954BC" w:rsidRDefault="003F17F1" w:rsidP="003F17F1">
            <w:pPr>
              <w:tabs>
                <w:tab w:val="right" w:pos="5460"/>
              </w:tabs>
              <w:spacing w:before="120"/>
              <w:rPr>
                <w:color w:val="000000"/>
                <w:sz w:val="20"/>
              </w:rPr>
            </w:pPr>
            <w:r w:rsidRPr="002954BC">
              <w:rPr>
                <w:color w:val="000000"/>
                <w:sz w:val="20"/>
              </w:rPr>
              <w:t>Dimensions (ouverture)</w:t>
            </w:r>
            <w:r w:rsidR="00037F85" w:rsidRPr="002954BC">
              <w:rPr>
                <w:color w:val="000000"/>
                <w:sz w:val="20"/>
              </w:rPr>
              <w:t>:</w:t>
            </w:r>
          </w:p>
          <w:p w14:paraId="36B2A12C" w14:textId="77777777" w:rsidR="003F17F1" w:rsidRPr="002954BC" w:rsidRDefault="003F17F1" w:rsidP="003F17F1">
            <w:pPr>
              <w:pStyle w:val="Kopfzeile"/>
              <w:tabs>
                <w:tab w:val="clear" w:pos="4536"/>
                <w:tab w:val="clear" w:pos="9072"/>
                <w:tab w:val="left" w:pos="1065"/>
                <w:tab w:val="left" w:pos="2766"/>
                <w:tab w:val="right" w:pos="5460"/>
              </w:tabs>
              <w:rPr>
                <w:color w:val="000000"/>
                <w:sz w:val="20"/>
              </w:rPr>
            </w:pPr>
            <w:r w:rsidRPr="002954BC">
              <w:rPr>
                <w:color w:val="000000"/>
                <w:sz w:val="20"/>
              </w:rPr>
              <w:tab/>
              <w:t xml:space="preserve">Longueur </w:t>
            </w:r>
            <w:r w:rsidRPr="002954BC">
              <w:rPr>
                <w:color w:val="000000"/>
                <w:sz w:val="16"/>
              </w:rPr>
              <w:t>perpendiculaire au sens de circulation</w:t>
            </w:r>
            <w:r w:rsidR="002966B2" w:rsidRPr="002954BC">
              <w:rPr>
                <w:color w:val="000000"/>
                <w:sz w:val="16"/>
              </w:rPr>
              <w:br/>
            </w:r>
            <w:r w:rsidRPr="002954BC">
              <w:rPr>
                <w:color w:val="000000"/>
                <w:sz w:val="20"/>
              </w:rPr>
              <w:tab/>
              <w:t xml:space="preserve">minimum   </w:t>
            </w:r>
            <w:r w:rsidRPr="00946EDB">
              <w:rPr>
                <w:color w:val="000000"/>
                <w:sz w:val="20"/>
                <w:highlight w:val="lightGray"/>
              </w:rPr>
              <w:t>...........</w:t>
            </w:r>
            <w:r w:rsidRPr="002954BC">
              <w:rPr>
                <w:color w:val="000000"/>
                <w:sz w:val="20"/>
              </w:rPr>
              <w:t xml:space="preserve"> mm</w:t>
            </w:r>
          </w:p>
          <w:p w14:paraId="7DDDD558" w14:textId="77777777" w:rsidR="003F17F1" w:rsidRPr="002954BC" w:rsidRDefault="003F17F1" w:rsidP="003F17F1">
            <w:pPr>
              <w:pStyle w:val="Kopfzeile"/>
              <w:tabs>
                <w:tab w:val="clear" w:pos="4536"/>
                <w:tab w:val="clear" w:pos="9072"/>
                <w:tab w:val="left" w:pos="1065"/>
                <w:tab w:val="left" w:pos="2766"/>
                <w:tab w:val="right" w:pos="5460"/>
              </w:tabs>
              <w:rPr>
                <w:color w:val="000000"/>
                <w:sz w:val="20"/>
              </w:rPr>
            </w:pPr>
            <w:r w:rsidRPr="002954BC">
              <w:rPr>
                <w:color w:val="000000"/>
                <w:sz w:val="20"/>
              </w:rPr>
              <w:tab/>
              <w:t xml:space="preserve">Largeur </w:t>
            </w:r>
            <w:r w:rsidRPr="002954BC">
              <w:rPr>
                <w:color w:val="000000"/>
                <w:sz w:val="16"/>
              </w:rPr>
              <w:t>dans le sens de circulation</w:t>
            </w:r>
            <w:r w:rsidRPr="002954BC">
              <w:rPr>
                <w:color w:val="000000"/>
                <w:sz w:val="20"/>
              </w:rPr>
              <w:tab/>
            </w:r>
            <w:r w:rsidRPr="002954BC">
              <w:rPr>
                <w:color w:val="000000"/>
                <w:sz w:val="20"/>
              </w:rPr>
              <w:tab/>
              <w:t xml:space="preserve">minimum   </w:t>
            </w:r>
            <w:r w:rsidRPr="00946EDB">
              <w:rPr>
                <w:color w:val="000000"/>
                <w:sz w:val="20"/>
                <w:highlight w:val="lightGray"/>
              </w:rPr>
              <w:t>...........</w:t>
            </w:r>
            <w:r w:rsidRPr="002954BC">
              <w:rPr>
                <w:color w:val="000000"/>
                <w:sz w:val="20"/>
              </w:rPr>
              <w:t xml:space="preserve"> mm</w:t>
            </w:r>
          </w:p>
          <w:p w14:paraId="424E924C" w14:textId="77777777" w:rsidR="003F17F1" w:rsidRPr="002954BC" w:rsidRDefault="003F17F1" w:rsidP="003F17F1">
            <w:pPr>
              <w:pStyle w:val="Kopfzeile"/>
              <w:tabs>
                <w:tab w:val="clear" w:pos="4536"/>
                <w:tab w:val="clear" w:pos="9072"/>
                <w:tab w:val="left" w:pos="2766"/>
                <w:tab w:val="right" w:pos="5460"/>
              </w:tabs>
              <w:rPr>
                <w:color w:val="000000"/>
                <w:sz w:val="20"/>
              </w:rPr>
            </w:pPr>
            <w:r w:rsidRPr="002954BC">
              <w:rPr>
                <w:color w:val="000000"/>
                <w:sz w:val="20"/>
              </w:rPr>
              <w:t>Angle d’ouverture (&gt; 90°) du couvercle rabattable</w:t>
            </w:r>
          </w:p>
          <w:p w14:paraId="5B4F34DD" w14:textId="77777777" w:rsidR="003F17F1" w:rsidRPr="002954BC" w:rsidRDefault="003F17F1" w:rsidP="003F17F1">
            <w:pPr>
              <w:pStyle w:val="Kopfzeile"/>
              <w:tabs>
                <w:tab w:val="clear" w:pos="4536"/>
                <w:tab w:val="clear" w:pos="9072"/>
                <w:tab w:val="left" w:pos="2766"/>
                <w:tab w:val="right" w:pos="5460"/>
              </w:tabs>
              <w:spacing w:before="120"/>
              <w:rPr>
                <w:color w:val="000000"/>
                <w:sz w:val="20"/>
              </w:rPr>
            </w:pPr>
            <w:r w:rsidRPr="002954BC">
              <w:rPr>
                <w:color w:val="000000"/>
                <w:sz w:val="20"/>
              </w:rPr>
              <w:t>Marque ..............................................</w:t>
            </w:r>
          </w:p>
        </w:tc>
        <w:tc>
          <w:tcPr>
            <w:tcW w:w="973" w:type="dxa"/>
          </w:tcPr>
          <w:p w14:paraId="08ABF887" w14:textId="77777777" w:rsidR="003F17F1" w:rsidRPr="002954BC" w:rsidRDefault="003F17F1" w:rsidP="003F17F1">
            <w:pPr>
              <w:spacing w:before="120"/>
              <w:jc w:val="center"/>
              <w:rPr>
                <w:color w:val="000000"/>
                <w:sz w:val="20"/>
              </w:rPr>
            </w:pPr>
          </w:p>
          <w:p w14:paraId="4869F848" w14:textId="77777777" w:rsidR="003F17F1" w:rsidRPr="002954BC" w:rsidRDefault="002966B2" w:rsidP="003F17F1">
            <w:pPr>
              <w:jc w:val="center"/>
              <w:rPr>
                <w:color w:val="000000"/>
                <w:sz w:val="20"/>
              </w:rPr>
            </w:pPr>
            <w:r w:rsidRPr="002954BC">
              <w:rPr>
                <w:color w:val="000000"/>
                <w:sz w:val="20"/>
              </w:rPr>
              <w:br/>
            </w:r>
            <w:r w:rsidR="003F17F1" w:rsidRPr="002954BC">
              <w:rPr>
                <w:color w:val="000000"/>
                <w:sz w:val="20"/>
              </w:rPr>
              <w:t>mm</w:t>
            </w:r>
            <w:r w:rsidRPr="002954BC">
              <w:rPr>
                <w:color w:val="000000"/>
                <w:sz w:val="20"/>
              </w:rPr>
              <w:br/>
            </w:r>
          </w:p>
          <w:p w14:paraId="2466C690" w14:textId="77777777" w:rsidR="003F17F1" w:rsidRPr="002954BC" w:rsidRDefault="003F17F1" w:rsidP="003F17F1">
            <w:pPr>
              <w:jc w:val="center"/>
              <w:rPr>
                <w:color w:val="000000"/>
                <w:sz w:val="20"/>
              </w:rPr>
            </w:pPr>
            <w:r w:rsidRPr="002954BC">
              <w:rPr>
                <w:color w:val="000000"/>
                <w:sz w:val="20"/>
              </w:rPr>
              <w:t>mm</w:t>
            </w:r>
          </w:p>
          <w:p w14:paraId="15DC4514" w14:textId="77777777" w:rsidR="003F17F1" w:rsidRPr="002954BC" w:rsidRDefault="003F17F1" w:rsidP="003F17F1">
            <w:pPr>
              <w:jc w:val="center"/>
              <w:rPr>
                <w:color w:val="000000"/>
                <w:sz w:val="20"/>
              </w:rPr>
            </w:pPr>
            <w:r w:rsidRPr="002954BC">
              <w:rPr>
                <w:color w:val="000000"/>
                <w:sz w:val="20"/>
              </w:rPr>
              <w:t>°</w:t>
            </w:r>
          </w:p>
        </w:tc>
        <w:tc>
          <w:tcPr>
            <w:tcW w:w="973" w:type="dxa"/>
          </w:tcPr>
          <w:p w14:paraId="3E52BDAC" w14:textId="77777777" w:rsidR="003F17F1" w:rsidRPr="002954BC" w:rsidRDefault="003F17F1" w:rsidP="003F17F1">
            <w:pPr>
              <w:spacing w:before="120"/>
              <w:jc w:val="center"/>
              <w:rPr>
                <w:color w:val="000000"/>
                <w:sz w:val="20"/>
              </w:rPr>
            </w:pPr>
          </w:p>
          <w:p w14:paraId="07434C2D" w14:textId="77777777" w:rsidR="003F17F1" w:rsidRPr="002954BC" w:rsidRDefault="002966B2" w:rsidP="003F17F1">
            <w:pPr>
              <w:jc w:val="center"/>
              <w:rPr>
                <w:color w:val="000000"/>
                <w:sz w:val="20"/>
              </w:rPr>
            </w:pPr>
            <w:r w:rsidRPr="002954BC">
              <w:rPr>
                <w:color w:val="000000"/>
                <w:sz w:val="20"/>
              </w:rPr>
              <w:br/>
            </w:r>
            <w:r w:rsidR="003F17F1" w:rsidRPr="002954BC">
              <w:rPr>
                <w:color w:val="000000"/>
                <w:sz w:val="20"/>
              </w:rPr>
              <w:t>........</w:t>
            </w:r>
            <w:r w:rsidRPr="002954BC">
              <w:rPr>
                <w:color w:val="000000"/>
                <w:sz w:val="20"/>
              </w:rPr>
              <w:br/>
            </w:r>
          </w:p>
          <w:p w14:paraId="3BCE01E9" w14:textId="77777777" w:rsidR="003F17F1" w:rsidRPr="002954BC" w:rsidRDefault="003F17F1" w:rsidP="003F17F1">
            <w:pPr>
              <w:jc w:val="center"/>
              <w:rPr>
                <w:color w:val="000000"/>
                <w:sz w:val="20"/>
              </w:rPr>
            </w:pPr>
            <w:r w:rsidRPr="002954BC">
              <w:rPr>
                <w:color w:val="000000"/>
                <w:sz w:val="20"/>
              </w:rPr>
              <w:t>........</w:t>
            </w:r>
          </w:p>
          <w:p w14:paraId="692C1DE3" w14:textId="77777777" w:rsidR="003F17F1" w:rsidRPr="002954BC" w:rsidRDefault="003F17F1" w:rsidP="003F17F1">
            <w:pPr>
              <w:jc w:val="center"/>
              <w:rPr>
                <w:color w:val="000000"/>
                <w:sz w:val="20"/>
              </w:rPr>
            </w:pPr>
            <w:r w:rsidRPr="002954BC">
              <w:rPr>
                <w:color w:val="000000"/>
                <w:sz w:val="20"/>
              </w:rPr>
              <w:t>.........</w:t>
            </w:r>
          </w:p>
        </w:tc>
        <w:tc>
          <w:tcPr>
            <w:tcW w:w="1590" w:type="dxa"/>
          </w:tcPr>
          <w:p w14:paraId="5C8369ED" w14:textId="77777777" w:rsidR="003F17F1" w:rsidRPr="002954BC" w:rsidRDefault="003F17F1" w:rsidP="003F17F1">
            <w:pPr>
              <w:tabs>
                <w:tab w:val="left" w:leader="dot" w:pos="1318"/>
              </w:tabs>
              <w:rPr>
                <w:color w:val="000000"/>
                <w:sz w:val="20"/>
              </w:rPr>
            </w:pPr>
          </w:p>
        </w:tc>
      </w:tr>
      <w:tr w:rsidR="003F17F1" w:rsidRPr="002954BC" w14:paraId="1FF3C445" w14:textId="77777777" w:rsidTr="003F17F1">
        <w:trPr>
          <w:jc w:val="center"/>
        </w:trPr>
        <w:tc>
          <w:tcPr>
            <w:tcW w:w="5820" w:type="dxa"/>
            <w:tcBorders>
              <w:top w:val="nil"/>
              <w:bottom w:val="single" w:sz="4" w:space="0" w:color="auto"/>
            </w:tcBorders>
          </w:tcPr>
          <w:p w14:paraId="2917B94A" w14:textId="77777777" w:rsidR="003F17F1" w:rsidRPr="002954BC" w:rsidRDefault="003F17F1">
            <w:pPr>
              <w:spacing w:before="240" w:after="240"/>
              <w:ind w:left="709" w:hanging="709"/>
              <w:rPr>
                <w:b/>
                <w:i/>
                <w:color w:val="000000"/>
                <w:sz w:val="20"/>
              </w:rPr>
            </w:pPr>
            <w:r w:rsidRPr="002954BC">
              <w:rPr>
                <w:b/>
                <w:i/>
                <w:color w:val="000000"/>
                <w:sz w:val="20"/>
              </w:rPr>
              <w:t>Prix couvercle du silo non carrossable</w:t>
            </w:r>
          </w:p>
        </w:tc>
        <w:tc>
          <w:tcPr>
            <w:tcW w:w="973" w:type="dxa"/>
            <w:tcBorders>
              <w:top w:val="nil"/>
              <w:bottom w:val="single" w:sz="4" w:space="0" w:color="auto"/>
            </w:tcBorders>
          </w:tcPr>
          <w:p w14:paraId="0E2C2739" w14:textId="77777777" w:rsidR="003F17F1" w:rsidRPr="002954BC" w:rsidRDefault="003F17F1">
            <w:pPr>
              <w:spacing w:before="240" w:after="240"/>
              <w:jc w:val="center"/>
              <w:rPr>
                <w:color w:val="000000"/>
                <w:sz w:val="20"/>
              </w:rPr>
            </w:pPr>
            <w:r w:rsidRPr="002954BC">
              <w:rPr>
                <w:color w:val="000000"/>
                <w:sz w:val="20"/>
              </w:rPr>
              <w:t>Pce</w:t>
            </w:r>
          </w:p>
        </w:tc>
        <w:tc>
          <w:tcPr>
            <w:tcW w:w="973" w:type="dxa"/>
            <w:tcBorders>
              <w:top w:val="nil"/>
              <w:bottom w:val="single" w:sz="4" w:space="0" w:color="auto"/>
            </w:tcBorders>
          </w:tcPr>
          <w:p w14:paraId="4EE9794B" w14:textId="77777777" w:rsidR="003F17F1" w:rsidRPr="002954BC" w:rsidRDefault="003F17F1">
            <w:pPr>
              <w:spacing w:before="240" w:after="240"/>
              <w:jc w:val="center"/>
              <w:rPr>
                <w:color w:val="000000"/>
                <w:sz w:val="20"/>
              </w:rPr>
            </w:pPr>
            <w:r w:rsidRPr="002954BC">
              <w:rPr>
                <w:color w:val="000000"/>
                <w:sz w:val="20"/>
              </w:rPr>
              <w:t>.........</w:t>
            </w:r>
          </w:p>
        </w:tc>
        <w:tc>
          <w:tcPr>
            <w:tcW w:w="1590" w:type="dxa"/>
            <w:tcBorders>
              <w:top w:val="nil"/>
              <w:bottom w:val="single" w:sz="4" w:space="0" w:color="auto"/>
            </w:tcBorders>
          </w:tcPr>
          <w:p w14:paraId="6DDF05F0" w14:textId="77777777" w:rsidR="003F17F1" w:rsidRPr="002954BC" w:rsidRDefault="003F17F1" w:rsidP="002966B2">
            <w:pPr>
              <w:tabs>
                <w:tab w:val="left" w:leader="dot" w:pos="1318"/>
              </w:tabs>
              <w:spacing w:before="240" w:after="240"/>
              <w:rPr>
                <w:color w:val="000000"/>
                <w:sz w:val="20"/>
              </w:rPr>
            </w:pPr>
            <w:r w:rsidRPr="002954BC">
              <w:rPr>
                <w:color w:val="000000"/>
                <w:sz w:val="20"/>
              </w:rPr>
              <w:t>CHF</w:t>
            </w:r>
            <w:r w:rsidRPr="002954BC">
              <w:rPr>
                <w:color w:val="000000"/>
                <w:sz w:val="20"/>
              </w:rPr>
              <w:tab/>
            </w:r>
          </w:p>
        </w:tc>
      </w:tr>
    </w:tbl>
    <w:p w14:paraId="65BD5D1C" w14:textId="77777777" w:rsidR="003F17F1" w:rsidRPr="002954BC" w:rsidRDefault="003F17F1">
      <w:pPr>
        <w:rPr>
          <w:color w:val="000000"/>
        </w:rPr>
        <w:sectPr w:rsidR="003F17F1" w:rsidRPr="002954BC">
          <w:headerReference w:type="even" r:id="rId30"/>
          <w:headerReference w:type="default" r:id="rId31"/>
          <w:pgSz w:w="11906" w:h="16838"/>
          <w:pgMar w:top="1276" w:right="1134" w:bottom="851" w:left="1417" w:header="720" w:footer="720" w:gutter="0"/>
          <w:cols w:space="720"/>
        </w:sectPr>
      </w:pPr>
    </w:p>
    <w:tbl>
      <w:tblPr>
        <w:tblW w:w="9356" w:type="dxa"/>
        <w:jc w:val="center"/>
        <w:tblBorders>
          <w:top w:val="single" w:sz="4" w:space="0" w:color="auto"/>
          <w:left w:val="single" w:sz="4" w:space="0" w:color="auto"/>
          <w:bottom w:val="single" w:sz="4" w:space="0" w:color="auto"/>
          <w:right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820"/>
        <w:gridCol w:w="973"/>
        <w:gridCol w:w="973"/>
        <w:gridCol w:w="1590"/>
      </w:tblGrid>
      <w:tr w:rsidR="003F17F1" w:rsidRPr="002954BC" w14:paraId="37F19197" w14:textId="77777777" w:rsidTr="003F17F1">
        <w:trPr>
          <w:jc w:val="center"/>
        </w:trPr>
        <w:tc>
          <w:tcPr>
            <w:tcW w:w="5820" w:type="dxa"/>
            <w:tcBorders>
              <w:top w:val="single" w:sz="4" w:space="0" w:color="auto"/>
              <w:left w:val="single" w:sz="4" w:space="0" w:color="auto"/>
              <w:bottom w:val="single" w:sz="4" w:space="0" w:color="auto"/>
              <w:right w:val="single" w:sz="4" w:space="0" w:color="auto"/>
            </w:tcBorders>
          </w:tcPr>
          <w:p w14:paraId="2CA9F768" w14:textId="77777777" w:rsidR="003F17F1" w:rsidRPr="002954BC" w:rsidRDefault="003F17F1">
            <w:pPr>
              <w:rPr>
                <w:color w:val="000000"/>
                <w:sz w:val="20"/>
              </w:rPr>
            </w:pPr>
            <w:r w:rsidRPr="002954BC">
              <w:rPr>
                <w:color w:val="000000"/>
                <w:sz w:val="20"/>
              </w:rPr>
              <w:lastRenderedPageBreak/>
              <w:t>Désignation</w:t>
            </w:r>
          </w:p>
        </w:tc>
        <w:tc>
          <w:tcPr>
            <w:tcW w:w="973" w:type="dxa"/>
            <w:tcBorders>
              <w:top w:val="single" w:sz="4" w:space="0" w:color="auto"/>
              <w:left w:val="single" w:sz="4" w:space="0" w:color="auto"/>
              <w:bottom w:val="single" w:sz="4" w:space="0" w:color="auto"/>
              <w:right w:val="single" w:sz="4" w:space="0" w:color="auto"/>
            </w:tcBorders>
          </w:tcPr>
          <w:p w14:paraId="0F850A68" w14:textId="77777777" w:rsidR="003F17F1" w:rsidRPr="002954BC" w:rsidRDefault="003F17F1">
            <w:pPr>
              <w:jc w:val="center"/>
              <w:rPr>
                <w:color w:val="000000"/>
                <w:sz w:val="20"/>
              </w:rPr>
            </w:pPr>
            <w:r w:rsidRPr="002954BC">
              <w:rPr>
                <w:color w:val="000000"/>
                <w:sz w:val="20"/>
              </w:rPr>
              <w:t>Unité</w:t>
            </w:r>
          </w:p>
        </w:tc>
        <w:tc>
          <w:tcPr>
            <w:tcW w:w="973" w:type="dxa"/>
            <w:tcBorders>
              <w:top w:val="single" w:sz="4" w:space="0" w:color="auto"/>
              <w:left w:val="single" w:sz="4" w:space="0" w:color="auto"/>
              <w:bottom w:val="single" w:sz="4" w:space="0" w:color="auto"/>
              <w:right w:val="single" w:sz="4" w:space="0" w:color="auto"/>
            </w:tcBorders>
          </w:tcPr>
          <w:p w14:paraId="7DECDF0A" w14:textId="77777777" w:rsidR="003F17F1" w:rsidRPr="002954BC" w:rsidRDefault="003F17F1">
            <w:pPr>
              <w:jc w:val="center"/>
              <w:rPr>
                <w:color w:val="000000"/>
                <w:sz w:val="20"/>
              </w:rPr>
            </w:pPr>
            <w:r w:rsidRPr="002954BC">
              <w:rPr>
                <w:color w:val="000000"/>
                <w:sz w:val="20"/>
              </w:rPr>
              <w:t>Quantité</w:t>
            </w:r>
          </w:p>
        </w:tc>
        <w:tc>
          <w:tcPr>
            <w:tcW w:w="1590" w:type="dxa"/>
            <w:tcBorders>
              <w:top w:val="single" w:sz="4" w:space="0" w:color="auto"/>
              <w:left w:val="single" w:sz="4" w:space="0" w:color="auto"/>
              <w:bottom w:val="single" w:sz="4" w:space="0" w:color="auto"/>
              <w:right w:val="single" w:sz="4" w:space="0" w:color="auto"/>
            </w:tcBorders>
          </w:tcPr>
          <w:p w14:paraId="033589BC" w14:textId="77777777" w:rsidR="003F17F1" w:rsidRPr="002954BC" w:rsidRDefault="003F17F1">
            <w:pPr>
              <w:tabs>
                <w:tab w:val="left" w:leader="dot" w:pos="1318"/>
              </w:tabs>
              <w:rPr>
                <w:color w:val="000000"/>
                <w:sz w:val="20"/>
              </w:rPr>
            </w:pPr>
            <w:r w:rsidRPr="002954BC">
              <w:rPr>
                <w:color w:val="000000"/>
                <w:sz w:val="20"/>
              </w:rPr>
              <w:t>Montant</w:t>
            </w:r>
          </w:p>
        </w:tc>
      </w:tr>
      <w:tr w:rsidR="003F17F1" w:rsidRPr="002954BC" w14:paraId="6FE82E82" w14:textId="77777777" w:rsidTr="003F17F1">
        <w:trPr>
          <w:jc w:val="center"/>
        </w:trPr>
        <w:tc>
          <w:tcPr>
            <w:tcW w:w="5820" w:type="dxa"/>
            <w:tcBorders>
              <w:top w:val="single" w:sz="4" w:space="0" w:color="auto"/>
            </w:tcBorders>
          </w:tcPr>
          <w:p w14:paraId="496B32B6" w14:textId="77777777" w:rsidR="003F17F1" w:rsidRPr="002954BC" w:rsidRDefault="003F17F1" w:rsidP="003F17F1">
            <w:pPr>
              <w:pStyle w:val="berschrift6"/>
              <w:rPr>
                <w:color w:val="000000"/>
              </w:rPr>
            </w:pPr>
            <w:r w:rsidRPr="002954BC">
              <w:rPr>
                <w:i w:val="0"/>
                <w:color w:val="000000"/>
              </w:rPr>
              <w:sym w:font="Wingdings" w:char="F0A8"/>
            </w:r>
            <w:r w:rsidRPr="002954BC">
              <w:rPr>
                <w:i w:val="0"/>
                <w:color w:val="000000"/>
              </w:rPr>
              <w:t xml:space="preserve"> </w:t>
            </w:r>
            <w:r w:rsidRPr="002954BC">
              <w:rPr>
                <w:color w:val="000000"/>
              </w:rPr>
              <w:t>Chargement du silo/ remplissage du réservoir</w:t>
            </w:r>
          </w:p>
        </w:tc>
        <w:tc>
          <w:tcPr>
            <w:tcW w:w="973" w:type="dxa"/>
            <w:tcBorders>
              <w:top w:val="single" w:sz="4" w:space="0" w:color="auto"/>
            </w:tcBorders>
          </w:tcPr>
          <w:p w14:paraId="30854D54" w14:textId="77777777" w:rsidR="003F17F1" w:rsidRPr="002954BC" w:rsidRDefault="003F17F1" w:rsidP="003F17F1">
            <w:pPr>
              <w:pStyle w:val="berschrift3"/>
              <w:ind w:left="0" w:firstLine="0"/>
              <w:rPr>
                <w:color w:val="000000"/>
              </w:rPr>
            </w:pPr>
          </w:p>
        </w:tc>
        <w:tc>
          <w:tcPr>
            <w:tcW w:w="973" w:type="dxa"/>
            <w:tcBorders>
              <w:top w:val="single" w:sz="4" w:space="0" w:color="auto"/>
            </w:tcBorders>
          </w:tcPr>
          <w:p w14:paraId="04F467DC" w14:textId="77777777" w:rsidR="003F17F1" w:rsidRPr="002954BC" w:rsidRDefault="003F17F1">
            <w:pPr>
              <w:pStyle w:val="berschrift3"/>
              <w:rPr>
                <w:color w:val="000000"/>
              </w:rPr>
            </w:pPr>
          </w:p>
        </w:tc>
        <w:tc>
          <w:tcPr>
            <w:tcW w:w="1590" w:type="dxa"/>
            <w:tcBorders>
              <w:top w:val="single" w:sz="4" w:space="0" w:color="auto"/>
            </w:tcBorders>
          </w:tcPr>
          <w:p w14:paraId="2F411C51" w14:textId="77777777" w:rsidR="003F17F1" w:rsidRPr="002954BC" w:rsidRDefault="003F17F1">
            <w:pPr>
              <w:pStyle w:val="berschrift3"/>
              <w:rPr>
                <w:color w:val="000000"/>
              </w:rPr>
            </w:pPr>
          </w:p>
        </w:tc>
      </w:tr>
      <w:tr w:rsidR="003F17F1" w:rsidRPr="002954BC" w14:paraId="424AD55C" w14:textId="77777777" w:rsidTr="003F17F1">
        <w:trPr>
          <w:jc w:val="center"/>
        </w:trPr>
        <w:tc>
          <w:tcPr>
            <w:tcW w:w="5820" w:type="dxa"/>
          </w:tcPr>
          <w:p w14:paraId="394D1E53" w14:textId="77777777" w:rsidR="003F17F1" w:rsidRPr="002954BC" w:rsidRDefault="003F17F1">
            <w:pPr>
              <w:tabs>
                <w:tab w:val="left" w:pos="567"/>
              </w:tabs>
              <w:spacing w:before="120"/>
              <w:rPr>
                <w:color w:val="000000"/>
                <w:sz w:val="20"/>
              </w:rPr>
            </w:pPr>
            <w:r w:rsidRPr="002954BC">
              <w:rPr>
                <w:color w:val="000000"/>
                <w:sz w:val="20"/>
              </w:rPr>
              <w:sym w:font="Wingdings" w:char="F0A8"/>
            </w:r>
            <w:r w:rsidRPr="002954BC">
              <w:rPr>
                <w:color w:val="000000"/>
                <w:sz w:val="20"/>
              </w:rPr>
              <w:t xml:space="preserve"> Convoyeur de remplissage</w:t>
            </w:r>
          </w:p>
          <w:p w14:paraId="5E911B9C" w14:textId="77777777" w:rsidR="003F17F1" w:rsidRPr="002954BC" w:rsidRDefault="003F17F1">
            <w:pPr>
              <w:rPr>
                <w:color w:val="000000"/>
                <w:sz w:val="20"/>
              </w:rPr>
            </w:pPr>
            <w:r w:rsidRPr="002954BC">
              <w:rPr>
                <w:color w:val="000000"/>
                <w:sz w:val="20"/>
              </w:rPr>
              <w:sym w:font="Wingdings" w:char="F0A8"/>
            </w:r>
            <w:r w:rsidRPr="002954BC">
              <w:rPr>
                <w:color w:val="000000"/>
                <w:sz w:val="20"/>
              </w:rPr>
              <w:t xml:space="preserve"> Répartiteur de silo</w:t>
            </w:r>
          </w:p>
          <w:p w14:paraId="7FDD181E" w14:textId="77777777" w:rsidR="003F17F1" w:rsidRPr="002954BC" w:rsidRDefault="003F17F1">
            <w:pPr>
              <w:rPr>
                <w:color w:val="000000"/>
                <w:sz w:val="20"/>
              </w:rPr>
            </w:pPr>
            <w:r w:rsidRPr="002954BC">
              <w:rPr>
                <w:color w:val="000000"/>
                <w:sz w:val="20"/>
              </w:rPr>
              <w:sym w:font="Wingdings" w:char="F0A8"/>
            </w:r>
            <w:r w:rsidRPr="002954BC">
              <w:rPr>
                <w:color w:val="000000"/>
                <w:sz w:val="20"/>
              </w:rPr>
              <w:t xml:space="preserve"> Vis de remplissage</w:t>
            </w:r>
          </w:p>
          <w:p w14:paraId="5FF33F0B" w14:textId="77777777" w:rsidR="003F17F1" w:rsidRPr="002954BC" w:rsidRDefault="003F17F1">
            <w:pPr>
              <w:pStyle w:val="Textkrper"/>
              <w:spacing w:before="120"/>
              <w:rPr>
                <w:color w:val="000000"/>
              </w:rPr>
            </w:pPr>
            <w:r w:rsidRPr="002954BC">
              <w:rPr>
                <w:color w:val="000000"/>
              </w:rPr>
              <w:t>Système:</w:t>
            </w:r>
          </w:p>
          <w:p w14:paraId="11C6647D" w14:textId="77777777" w:rsidR="003F17F1" w:rsidRPr="002954BC" w:rsidRDefault="003F17F1">
            <w:pPr>
              <w:pStyle w:val="Kopfzeile"/>
              <w:tabs>
                <w:tab w:val="clear" w:pos="4536"/>
                <w:tab w:val="clear" w:pos="9072"/>
                <w:tab w:val="left" w:leader="dot" w:pos="5103"/>
              </w:tabs>
              <w:rPr>
                <w:color w:val="000000"/>
                <w:sz w:val="20"/>
              </w:rPr>
            </w:pPr>
            <w:r w:rsidRPr="002954BC">
              <w:rPr>
                <w:color w:val="000000"/>
                <w:sz w:val="20"/>
              </w:rPr>
              <w:tab/>
            </w:r>
          </w:p>
          <w:p w14:paraId="0309BA93" w14:textId="77777777" w:rsidR="003F17F1" w:rsidRPr="002954BC" w:rsidRDefault="003F17F1">
            <w:pPr>
              <w:tabs>
                <w:tab w:val="left" w:leader="dot" w:pos="5103"/>
              </w:tabs>
              <w:rPr>
                <w:color w:val="000000"/>
                <w:sz w:val="20"/>
              </w:rPr>
            </w:pPr>
            <w:r w:rsidRPr="002954BC">
              <w:rPr>
                <w:color w:val="000000"/>
                <w:sz w:val="20"/>
              </w:rPr>
              <w:tab/>
            </w:r>
          </w:p>
        </w:tc>
        <w:tc>
          <w:tcPr>
            <w:tcW w:w="973" w:type="dxa"/>
          </w:tcPr>
          <w:p w14:paraId="27473E7E" w14:textId="77777777" w:rsidR="003F17F1" w:rsidRPr="002954BC" w:rsidRDefault="003F17F1" w:rsidP="003F17F1">
            <w:pPr>
              <w:jc w:val="center"/>
              <w:rPr>
                <w:color w:val="000000"/>
                <w:sz w:val="20"/>
              </w:rPr>
            </w:pPr>
          </w:p>
        </w:tc>
        <w:tc>
          <w:tcPr>
            <w:tcW w:w="973" w:type="dxa"/>
          </w:tcPr>
          <w:p w14:paraId="73353E3D" w14:textId="77777777" w:rsidR="003F17F1" w:rsidRPr="002954BC" w:rsidRDefault="003F17F1">
            <w:pPr>
              <w:jc w:val="center"/>
              <w:rPr>
                <w:color w:val="000000"/>
                <w:sz w:val="20"/>
              </w:rPr>
            </w:pPr>
          </w:p>
        </w:tc>
        <w:tc>
          <w:tcPr>
            <w:tcW w:w="1590" w:type="dxa"/>
          </w:tcPr>
          <w:p w14:paraId="5CA1B287" w14:textId="77777777" w:rsidR="003F17F1" w:rsidRPr="002954BC" w:rsidRDefault="003F17F1">
            <w:pPr>
              <w:tabs>
                <w:tab w:val="left" w:leader="dot" w:pos="1318"/>
              </w:tabs>
              <w:rPr>
                <w:color w:val="000000"/>
                <w:sz w:val="20"/>
              </w:rPr>
            </w:pPr>
          </w:p>
        </w:tc>
      </w:tr>
      <w:tr w:rsidR="003F17F1" w:rsidRPr="002954BC" w14:paraId="745838DF" w14:textId="77777777" w:rsidTr="003F17F1">
        <w:trPr>
          <w:jc w:val="center"/>
        </w:trPr>
        <w:tc>
          <w:tcPr>
            <w:tcW w:w="5820" w:type="dxa"/>
          </w:tcPr>
          <w:p w14:paraId="4BE80EFA" w14:textId="77777777" w:rsidR="003F17F1" w:rsidRPr="002954BC" w:rsidRDefault="003F17F1">
            <w:pPr>
              <w:spacing w:before="120"/>
              <w:rPr>
                <w:color w:val="000000"/>
                <w:sz w:val="20"/>
              </w:rPr>
            </w:pPr>
            <w:r w:rsidRPr="002954BC">
              <w:rPr>
                <w:color w:val="000000"/>
                <w:sz w:val="20"/>
              </w:rPr>
              <w:t>Construction, fonctionnement:</w:t>
            </w:r>
          </w:p>
          <w:p w14:paraId="20935D85" w14:textId="77777777" w:rsidR="003F17F1" w:rsidRPr="002954BC" w:rsidRDefault="003F17F1">
            <w:pPr>
              <w:pStyle w:val="Kopfzeile"/>
              <w:tabs>
                <w:tab w:val="clear" w:pos="4536"/>
                <w:tab w:val="clear" w:pos="9072"/>
                <w:tab w:val="left" w:leader="dot" w:pos="5103"/>
              </w:tabs>
              <w:rPr>
                <w:color w:val="000000"/>
                <w:sz w:val="20"/>
              </w:rPr>
            </w:pPr>
            <w:r w:rsidRPr="002954BC">
              <w:rPr>
                <w:color w:val="000000"/>
                <w:sz w:val="20"/>
              </w:rPr>
              <w:tab/>
            </w:r>
          </w:p>
          <w:p w14:paraId="507782D8" w14:textId="77777777" w:rsidR="003F17F1" w:rsidRPr="002954BC" w:rsidRDefault="003F17F1">
            <w:pPr>
              <w:tabs>
                <w:tab w:val="left" w:leader="dot" w:pos="5103"/>
              </w:tabs>
              <w:rPr>
                <w:color w:val="000000"/>
                <w:sz w:val="20"/>
              </w:rPr>
            </w:pPr>
            <w:r w:rsidRPr="002954BC">
              <w:rPr>
                <w:color w:val="000000"/>
                <w:sz w:val="20"/>
              </w:rPr>
              <w:tab/>
            </w:r>
          </w:p>
        </w:tc>
        <w:tc>
          <w:tcPr>
            <w:tcW w:w="973" w:type="dxa"/>
          </w:tcPr>
          <w:p w14:paraId="13E375E8" w14:textId="77777777" w:rsidR="003F17F1" w:rsidRPr="002954BC" w:rsidRDefault="003F17F1">
            <w:pPr>
              <w:jc w:val="center"/>
              <w:rPr>
                <w:color w:val="000000"/>
                <w:sz w:val="20"/>
              </w:rPr>
            </w:pPr>
          </w:p>
        </w:tc>
        <w:tc>
          <w:tcPr>
            <w:tcW w:w="973" w:type="dxa"/>
          </w:tcPr>
          <w:p w14:paraId="182F0C2B" w14:textId="77777777" w:rsidR="003F17F1" w:rsidRPr="002954BC" w:rsidRDefault="003F17F1">
            <w:pPr>
              <w:jc w:val="center"/>
              <w:rPr>
                <w:color w:val="000000"/>
                <w:sz w:val="20"/>
              </w:rPr>
            </w:pPr>
          </w:p>
        </w:tc>
        <w:tc>
          <w:tcPr>
            <w:tcW w:w="1590" w:type="dxa"/>
          </w:tcPr>
          <w:p w14:paraId="5FF27AA7" w14:textId="77777777" w:rsidR="003F17F1" w:rsidRPr="002954BC" w:rsidRDefault="003F17F1">
            <w:pPr>
              <w:tabs>
                <w:tab w:val="left" w:leader="dot" w:pos="1318"/>
              </w:tabs>
              <w:rPr>
                <w:color w:val="000000"/>
                <w:sz w:val="20"/>
              </w:rPr>
            </w:pPr>
          </w:p>
        </w:tc>
      </w:tr>
      <w:tr w:rsidR="003F17F1" w:rsidRPr="002954BC" w14:paraId="6B00D4AD" w14:textId="77777777" w:rsidTr="003F17F1">
        <w:trPr>
          <w:jc w:val="center"/>
        </w:trPr>
        <w:tc>
          <w:tcPr>
            <w:tcW w:w="5820" w:type="dxa"/>
          </w:tcPr>
          <w:p w14:paraId="778ACBE7" w14:textId="77777777" w:rsidR="003F17F1" w:rsidRPr="002954BC" w:rsidRDefault="003F17F1">
            <w:pPr>
              <w:spacing w:before="120"/>
              <w:rPr>
                <w:color w:val="000000"/>
                <w:sz w:val="20"/>
              </w:rPr>
            </w:pPr>
            <w:r w:rsidRPr="002954BC">
              <w:rPr>
                <w:color w:val="000000"/>
                <w:sz w:val="20"/>
              </w:rPr>
              <w:t>Matériel</w:t>
            </w:r>
          </w:p>
          <w:p w14:paraId="22BD57BA" w14:textId="77777777" w:rsidR="003F17F1" w:rsidRPr="002954BC" w:rsidRDefault="003F17F1">
            <w:pPr>
              <w:pStyle w:val="Kopfzeile"/>
              <w:tabs>
                <w:tab w:val="clear" w:pos="4536"/>
                <w:tab w:val="clear" w:pos="9072"/>
                <w:tab w:val="left" w:leader="dot" w:pos="5103"/>
              </w:tabs>
              <w:rPr>
                <w:color w:val="000000"/>
                <w:sz w:val="20"/>
              </w:rPr>
            </w:pPr>
            <w:r w:rsidRPr="002954BC">
              <w:rPr>
                <w:color w:val="000000"/>
                <w:sz w:val="20"/>
              </w:rPr>
              <w:tab/>
            </w:r>
          </w:p>
          <w:p w14:paraId="54DB4952" w14:textId="77777777" w:rsidR="003F17F1" w:rsidRPr="002954BC" w:rsidRDefault="003F17F1">
            <w:pPr>
              <w:tabs>
                <w:tab w:val="left" w:leader="dot" w:pos="5103"/>
              </w:tabs>
              <w:rPr>
                <w:color w:val="000000"/>
                <w:sz w:val="20"/>
              </w:rPr>
            </w:pPr>
            <w:r w:rsidRPr="002954BC">
              <w:rPr>
                <w:color w:val="000000"/>
                <w:sz w:val="20"/>
              </w:rPr>
              <w:tab/>
            </w:r>
          </w:p>
        </w:tc>
        <w:tc>
          <w:tcPr>
            <w:tcW w:w="973" w:type="dxa"/>
          </w:tcPr>
          <w:p w14:paraId="7B98A4F4" w14:textId="77777777" w:rsidR="003F17F1" w:rsidRPr="002954BC" w:rsidRDefault="003F17F1">
            <w:pPr>
              <w:jc w:val="center"/>
              <w:rPr>
                <w:color w:val="000000"/>
                <w:sz w:val="20"/>
              </w:rPr>
            </w:pPr>
          </w:p>
        </w:tc>
        <w:tc>
          <w:tcPr>
            <w:tcW w:w="973" w:type="dxa"/>
          </w:tcPr>
          <w:p w14:paraId="29FD2080" w14:textId="77777777" w:rsidR="003F17F1" w:rsidRPr="002954BC" w:rsidRDefault="003F17F1">
            <w:pPr>
              <w:jc w:val="center"/>
              <w:rPr>
                <w:color w:val="000000"/>
                <w:sz w:val="20"/>
              </w:rPr>
            </w:pPr>
          </w:p>
        </w:tc>
        <w:tc>
          <w:tcPr>
            <w:tcW w:w="1590" w:type="dxa"/>
          </w:tcPr>
          <w:p w14:paraId="6ED48BB7" w14:textId="77777777" w:rsidR="003F17F1" w:rsidRPr="002954BC" w:rsidRDefault="003F17F1">
            <w:pPr>
              <w:tabs>
                <w:tab w:val="left" w:leader="dot" w:pos="1318"/>
              </w:tabs>
              <w:rPr>
                <w:color w:val="000000"/>
                <w:sz w:val="20"/>
              </w:rPr>
            </w:pPr>
          </w:p>
        </w:tc>
      </w:tr>
      <w:tr w:rsidR="003F17F1" w:rsidRPr="002954BC" w14:paraId="3111A44A" w14:textId="77777777" w:rsidTr="003F17F1">
        <w:trPr>
          <w:jc w:val="center"/>
        </w:trPr>
        <w:tc>
          <w:tcPr>
            <w:tcW w:w="5820" w:type="dxa"/>
            <w:tcBorders>
              <w:bottom w:val="nil"/>
            </w:tcBorders>
          </w:tcPr>
          <w:p w14:paraId="19EBF1F4" w14:textId="77777777" w:rsidR="003F17F1" w:rsidRPr="002954BC" w:rsidRDefault="003F17F1" w:rsidP="003F17F1">
            <w:pPr>
              <w:pStyle w:val="Kopfzeile"/>
              <w:tabs>
                <w:tab w:val="clear" w:pos="4536"/>
                <w:tab w:val="clear" w:pos="9072"/>
                <w:tab w:val="left" w:pos="3402"/>
              </w:tabs>
              <w:spacing w:before="120"/>
              <w:rPr>
                <w:color w:val="000000"/>
                <w:sz w:val="20"/>
              </w:rPr>
            </w:pPr>
            <w:r w:rsidRPr="002954BC">
              <w:rPr>
                <w:color w:val="000000"/>
                <w:sz w:val="20"/>
              </w:rPr>
              <w:t>Débit de convoyage:</w:t>
            </w:r>
          </w:p>
          <w:p w14:paraId="0BADCFEC" w14:textId="77777777" w:rsidR="003F17F1" w:rsidRPr="002954BC" w:rsidRDefault="003F17F1" w:rsidP="003F17F1">
            <w:pPr>
              <w:pStyle w:val="Kopfzeile"/>
              <w:tabs>
                <w:tab w:val="clear" w:pos="4536"/>
                <w:tab w:val="clear" w:pos="9072"/>
                <w:tab w:val="left" w:pos="3402"/>
              </w:tabs>
              <w:spacing w:before="120" w:after="120"/>
              <w:rPr>
                <w:color w:val="000000"/>
                <w:sz w:val="20"/>
              </w:rPr>
            </w:pPr>
            <w:r w:rsidRPr="002954BC">
              <w:rPr>
                <w:color w:val="000000"/>
                <w:sz w:val="20"/>
              </w:rPr>
              <w:t>Marque ..............................................</w:t>
            </w:r>
          </w:p>
        </w:tc>
        <w:tc>
          <w:tcPr>
            <w:tcW w:w="973" w:type="dxa"/>
            <w:tcBorders>
              <w:bottom w:val="nil"/>
            </w:tcBorders>
          </w:tcPr>
          <w:p w14:paraId="260E3FA4" w14:textId="77777777" w:rsidR="003F17F1" w:rsidRPr="002954BC" w:rsidRDefault="003F17F1" w:rsidP="003F17F1">
            <w:pPr>
              <w:spacing w:before="120" w:after="120"/>
              <w:jc w:val="center"/>
              <w:rPr>
                <w:color w:val="000000"/>
                <w:sz w:val="20"/>
              </w:rPr>
            </w:pPr>
            <w:r w:rsidRPr="002954BC">
              <w:rPr>
                <w:color w:val="000000"/>
                <w:sz w:val="20"/>
              </w:rPr>
              <w:t>MAP/h</w:t>
            </w:r>
          </w:p>
        </w:tc>
        <w:tc>
          <w:tcPr>
            <w:tcW w:w="973" w:type="dxa"/>
            <w:tcBorders>
              <w:bottom w:val="nil"/>
            </w:tcBorders>
          </w:tcPr>
          <w:p w14:paraId="0BAC452E" w14:textId="77777777" w:rsidR="003F17F1" w:rsidRPr="002954BC" w:rsidRDefault="003F17F1" w:rsidP="003F17F1">
            <w:pPr>
              <w:spacing w:before="120" w:after="120"/>
              <w:jc w:val="center"/>
              <w:rPr>
                <w:color w:val="000000"/>
                <w:sz w:val="20"/>
              </w:rPr>
            </w:pPr>
            <w:r w:rsidRPr="002954BC">
              <w:rPr>
                <w:color w:val="000000"/>
                <w:sz w:val="20"/>
              </w:rPr>
              <w:t>.......</w:t>
            </w:r>
          </w:p>
        </w:tc>
        <w:tc>
          <w:tcPr>
            <w:tcW w:w="1590" w:type="dxa"/>
            <w:tcBorders>
              <w:bottom w:val="nil"/>
            </w:tcBorders>
          </w:tcPr>
          <w:p w14:paraId="6AE6BDF1" w14:textId="77777777" w:rsidR="003F17F1" w:rsidRPr="002954BC" w:rsidRDefault="003F17F1" w:rsidP="003F17F1">
            <w:pPr>
              <w:tabs>
                <w:tab w:val="left" w:leader="dot" w:pos="1318"/>
              </w:tabs>
              <w:spacing w:before="120" w:after="120"/>
              <w:rPr>
                <w:color w:val="000000"/>
                <w:sz w:val="20"/>
              </w:rPr>
            </w:pPr>
          </w:p>
        </w:tc>
      </w:tr>
      <w:tr w:rsidR="003F17F1" w:rsidRPr="002954BC" w14:paraId="5FD55016" w14:textId="77777777" w:rsidTr="003F17F1">
        <w:trPr>
          <w:jc w:val="center"/>
        </w:trPr>
        <w:tc>
          <w:tcPr>
            <w:tcW w:w="5820" w:type="dxa"/>
            <w:tcBorders>
              <w:top w:val="nil"/>
              <w:bottom w:val="single" w:sz="4" w:space="0" w:color="auto"/>
            </w:tcBorders>
          </w:tcPr>
          <w:p w14:paraId="0CD8675A" w14:textId="77777777" w:rsidR="003F17F1" w:rsidRPr="002954BC" w:rsidRDefault="003F17F1">
            <w:pPr>
              <w:spacing w:before="240" w:after="240"/>
              <w:ind w:left="709" w:hanging="709"/>
              <w:rPr>
                <w:b/>
                <w:i/>
                <w:color w:val="000000"/>
                <w:sz w:val="20"/>
              </w:rPr>
            </w:pPr>
            <w:r w:rsidRPr="002954BC">
              <w:rPr>
                <w:b/>
                <w:i/>
                <w:color w:val="000000"/>
                <w:sz w:val="20"/>
              </w:rPr>
              <w:t>Prix chargement du silo / remplissage du réservoir</w:t>
            </w:r>
          </w:p>
        </w:tc>
        <w:tc>
          <w:tcPr>
            <w:tcW w:w="973" w:type="dxa"/>
            <w:tcBorders>
              <w:top w:val="nil"/>
              <w:bottom w:val="single" w:sz="4" w:space="0" w:color="auto"/>
            </w:tcBorders>
          </w:tcPr>
          <w:p w14:paraId="6501B193" w14:textId="77777777" w:rsidR="003F17F1" w:rsidRPr="002954BC" w:rsidRDefault="003F17F1">
            <w:pPr>
              <w:spacing w:before="240" w:after="240"/>
              <w:jc w:val="center"/>
              <w:rPr>
                <w:color w:val="000000"/>
                <w:sz w:val="20"/>
              </w:rPr>
            </w:pPr>
            <w:r w:rsidRPr="002954BC">
              <w:rPr>
                <w:color w:val="000000"/>
                <w:sz w:val="20"/>
              </w:rPr>
              <w:t>Pce</w:t>
            </w:r>
          </w:p>
        </w:tc>
        <w:tc>
          <w:tcPr>
            <w:tcW w:w="973" w:type="dxa"/>
            <w:tcBorders>
              <w:top w:val="nil"/>
              <w:bottom w:val="single" w:sz="4" w:space="0" w:color="auto"/>
            </w:tcBorders>
          </w:tcPr>
          <w:p w14:paraId="0D0631FE" w14:textId="77777777" w:rsidR="003F17F1" w:rsidRPr="002954BC" w:rsidRDefault="003F17F1">
            <w:pPr>
              <w:spacing w:before="240" w:after="240"/>
              <w:jc w:val="center"/>
              <w:rPr>
                <w:color w:val="000000"/>
                <w:sz w:val="20"/>
              </w:rPr>
            </w:pPr>
            <w:r w:rsidRPr="002954BC">
              <w:rPr>
                <w:color w:val="000000"/>
                <w:sz w:val="20"/>
              </w:rPr>
              <w:t>.......</w:t>
            </w:r>
          </w:p>
        </w:tc>
        <w:tc>
          <w:tcPr>
            <w:tcW w:w="1590" w:type="dxa"/>
            <w:tcBorders>
              <w:top w:val="nil"/>
              <w:bottom w:val="single" w:sz="4" w:space="0" w:color="auto"/>
            </w:tcBorders>
          </w:tcPr>
          <w:p w14:paraId="41B88BBB" w14:textId="77777777" w:rsidR="003F17F1" w:rsidRPr="002954BC" w:rsidRDefault="003F17F1" w:rsidP="002966B2">
            <w:pPr>
              <w:tabs>
                <w:tab w:val="left" w:leader="dot" w:pos="1318"/>
              </w:tabs>
              <w:spacing w:before="240" w:after="240"/>
              <w:rPr>
                <w:color w:val="000000"/>
                <w:sz w:val="20"/>
              </w:rPr>
            </w:pPr>
            <w:r w:rsidRPr="002954BC">
              <w:rPr>
                <w:color w:val="000000"/>
                <w:sz w:val="20"/>
              </w:rPr>
              <w:t>CHF</w:t>
            </w:r>
            <w:r w:rsidR="002966B2" w:rsidRPr="002954BC">
              <w:rPr>
                <w:color w:val="000000"/>
                <w:sz w:val="20"/>
              </w:rPr>
              <w:t xml:space="preserve"> </w:t>
            </w:r>
            <w:r w:rsidRPr="002954BC">
              <w:rPr>
                <w:color w:val="000000"/>
                <w:sz w:val="20"/>
              </w:rPr>
              <w:tab/>
            </w:r>
          </w:p>
        </w:tc>
      </w:tr>
      <w:tr w:rsidR="003F17F1" w:rsidRPr="002954BC" w14:paraId="09C6E0A7" w14:textId="77777777" w:rsidTr="003F17F1">
        <w:trPr>
          <w:jc w:val="center"/>
        </w:trPr>
        <w:tc>
          <w:tcPr>
            <w:tcW w:w="5820" w:type="dxa"/>
          </w:tcPr>
          <w:p w14:paraId="156E3CF4" w14:textId="77777777" w:rsidR="003F17F1" w:rsidRPr="002954BC" w:rsidRDefault="003F17F1">
            <w:pPr>
              <w:pStyle w:val="berschrift6"/>
              <w:rPr>
                <w:b w:val="0"/>
                <w:i w:val="0"/>
                <w:color w:val="000000"/>
              </w:rPr>
            </w:pPr>
            <w:r w:rsidRPr="002954BC">
              <w:rPr>
                <w:i w:val="0"/>
                <w:color w:val="000000"/>
              </w:rPr>
              <w:sym w:font="Wingdings" w:char="F0A8"/>
            </w:r>
            <w:r w:rsidRPr="002954BC">
              <w:rPr>
                <w:i w:val="0"/>
                <w:color w:val="000000"/>
              </w:rPr>
              <w:t xml:space="preserve"> </w:t>
            </w:r>
            <w:r w:rsidRPr="002954BC">
              <w:rPr>
                <w:color w:val="000000"/>
              </w:rPr>
              <w:t>Conduite de pompage pour plaquettes</w:t>
            </w:r>
          </w:p>
        </w:tc>
        <w:tc>
          <w:tcPr>
            <w:tcW w:w="973" w:type="dxa"/>
          </w:tcPr>
          <w:p w14:paraId="412511C4" w14:textId="77777777" w:rsidR="003F17F1" w:rsidRPr="002954BC" w:rsidRDefault="003F17F1">
            <w:pPr>
              <w:pStyle w:val="berschrift3"/>
              <w:rPr>
                <w:color w:val="000000"/>
              </w:rPr>
            </w:pPr>
          </w:p>
        </w:tc>
        <w:tc>
          <w:tcPr>
            <w:tcW w:w="973" w:type="dxa"/>
          </w:tcPr>
          <w:p w14:paraId="46275DBA" w14:textId="77777777" w:rsidR="003F17F1" w:rsidRPr="002954BC" w:rsidRDefault="003F17F1">
            <w:pPr>
              <w:pStyle w:val="berschrift3"/>
              <w:rPr>
                <w:color w:val="000000"/>
              </w:rPr>
            </w:pPr>
          </w:p>
        </w:tc>
        <w:tc>
          <w:tcPr>
            <w:tcW w:w="1590" w:type="dxa"/>
          </w:tcPr>
          <w:p w14:paraId="6F437405" w14:textId="77777777" w:rsidR="003F17F1" w:rsidRPr="002954BC" w:rsidRDefault="003F17F1">
            <w:pPr>
              <w:pStyle w:val="berschrift3"/>
              <w:rPr>
                <w:color w:val="000000"/>
              </w:rPr>
            </w:pPr>
          </w:p>
        </w:tc>
      </w:tr>
      <w:tr w:rsidR="003F17F1" w:rsidRPr="002954BC" w14:paraId="0D9EA596" w14:textId="77777777" w:rsidTr="003F17F1">
        <w:trPr>
          <w:jc w:val="center"/>
        </w:trPr>
        <w:tc>
          <w:tcPr>
            <w:tcW w:w="5820" w:type="dxa"/>
          </w:tcPr>
          <w:p w14:paraId="2DA50B76" w14:textId="77777777" w:rsidR="003F17F1" w:rsidRPr="002954BC" w:rsidRDefault="003F17F1">
            <w:pPr>
              <w:spacing w:before="120"/>
              <w:rPr>
                <w:color w:val="000000"/>
                <w:sz w:val="20"/>
              </w:rPr>
            </w:pPr>
            <w:r w:rsidRPr="002954BC">
              <w:rPr>
                <w:color w:val="000000"/>
                <w:sz w:val="20"/>
              </w:rPr>
              <w:sym w:font="Symbol" w:char="F0C6"/>
            </w:r>
            <w:r w:rsidR="002966B2" w:rsidRPr="002954BC">
              <w:rPr>
                <w:color w:val="000000"/>
                <w:sz w:val="20"/>
              </w:rPr>
              <w:t xml:space="preserve"> </w:t>
            </w:r>
            <w:r w:rsidRPr="002954BC">
              <w:rPr>
                <w:color w:val="000000"/>
                <w:sz w:val="20"/>
              </w:rPr>
              <w:t>du tuyau de pompage</w:t>
            </w:r>
          </w:p>
        </w:tc>
        <w:tc>
          <w:tcPr>
            <w:tcW w:w="973" w:type="dxa"/>
          </w:tcPr>
          <w:p w14:paraId="2FB56876" w14:textId="77777777" w:rsidR="003F17F1" w:rsidRPr="002954BC" w:rsidRDefault="003F17F1">
            <w:pPr>
              <w:spacing w:before="120"/>
              <w:jc w:val="center"/>
              <w:rPr>
                <w:color w:val="000000"/>
                <w:sz w:val="20"/>
              </w:rPr>
            </w:pPr>
            <w:r w:rsidRPr="002954BC">
              <w:rPr>
                <w:color w:val="000000"/>
                <w:sz w:val="20"/>
              </w:rPr>
              <w:t>mm</w:t>
            </w:r>
          </w:p>
        </w:tc>
        <w:tc>
          <w:tcPr>
            <w:tcW w:w="973" w:type="dxa"/>
          </w:tcPr>
          <w:p w14:paraId="5D75525A" w14:textId="77777777" w:rsidR="003F17F1" w:rsidRPr="002954BC" w:rsidRDefault="003F17F1">
            <w:pPr>
              <w:spacing w:before="120"/>
              <w:jc w:val="center"/>
              <w:rPr>
                <w:color w:val="000000"/>
                <w:sz w:val="20"/>
              </w:rPr>
            </w:pPr>
            <w:r w:rsidRPr="00946EDB">
              <w:rPr>
                <w:color w:val="000000"/>
                <w:sz w:val="20"/>
                <w:highlight w:val="lightGray"/>
              </w:rPr>
              <w:t>.......</w:t>
            </w:r>
          </w:p>
        </w:tc>
        <w:tc>
          <w:tcPr>
            <w:tcW w:w="1590" w:type="dxa"/>
          </w:tcPr>
          <w:p w14:paraId="78E53E94" w14:textId="77777777" w:rsidR="003F17F1" w:rsidRPr="002954BC" w:rsidRDefault="003F17F1">
            <w:pPr>
              <w:tabs>
                <w:tab w:val="left" w:leader="dot" w:pos="1318"/>
              </w:tabs>
              <w:spacing w:before="120"/>
              <w:rPr>
                <w:color w:val="000000"/>
                <w:sz w:val="20"/>
              </w:rPr>
            </w:pPr>
          </w:p>
        </w:tc>
      </w:tr>
      <w:tr w:rsidR="003F17F1" w:rsidRPr="002954BC" w14:paraId="09F15AF0" w14:textId="77777777" w:rsidTr="003F17F1">
        <w:trPr>
          <w:jc w:val="center"/>
        </w:trPr>
        <w:tc>
          <w:tcPr>
            <w:tcW w:w="5820" w:type="dxa"/>
          </w:tcPr>
          <w:p w14:paraId="1A431BAC" w14:textId="77777777" w:rsidR="003F17F1" w:rsidRPr="002954BC" w:rsidRDefault="003F17F1">
            <w:pPr>
              <w:spacing w:before="120"/>
              <w:rPr>
                <w:color w:val="000000"/>
                <w:sz w:val="20"/>
              </w:rPr>
            </w:pPr>
            <w:r w:rsidRPr="002954BC">
              <w:rPr>
                <w:color w:val="000000"/>
                <w:sz w:val="20"/>
              </w:rPr>
              <w:t xml:space="preserve">Matériel: </w:t>
            </w:r>
            <w:r w:rsidRPr="00946EDB">
              <w:rPr>
                <w:color w:val="000000"/>
                <w:sz w:val="20"/>
                <w:highlight w:val="lightGray"/>
              </w:rPr>
              <w:t>..................................................</w:t>
            </w:r>
          </w:p>
        </w:tc>
        <w:tc>
          <w:tcPr>
            <w:tcW w:w="973" w:type="dxa"/>
          </w:tcPr>
          <w:p w14:paraId="1B896775" w14:textId="77777777" w:rsidR="003F17F1" w:rsidRPr="002954BC" w:rsidRDefault="003F17F1">
            <w:pPr>
              <w:spacing w:before="120"/>
              <w:jc w:val="center"/>
              <w:rPr>
                <w:color w:val="000000"/>
                <w:sz w:val="20"/>
              </w:rPr>
            </w:pPr>
          </w:p>
        </w:tc>
        <w:tc>
          <w:tcPr>
            <w:tcW w:w="973" w:type="dxa"/>
          </w:tcPr>
          <w:p w14:paraId="0152C268" w14:textId="77777777" w:rsidR="003F17F1" w:rsidRPr="002954BC" w:rsidRDefault="003F17F1">
            <w:pPr>
              <w:spacing w:before="120"/>
              <w:jc w:val="center"/>
              <w:rPr>
                <w:color w:val="000000"/>
                <w:sz w:val="20"/>
              </w:rPr>
            </w:pPr>
          </w:p>
        </w:tc>
        <w:tc>
          <w:tcPr>
            <w:tcW w:w="1590" w:type="dxa"/>
          </w:tcPr>
          <w:p w14:paraId="5EF8CD85" w14:textId="77777777" w:rsidR="003F17F1" w:rsidRPr="002954BC" w:rsidRDefault="003F17F1">
            <w:pPr>
              <w:tabs>
                <w:tab w:val="left" w:leader="dot" w:pos="1318"/>
              </w:tabs>
              <w:spacing w:before="120"/>
              <w:rPr>
                <w:color w:val="000000"/>
                <w:sz w:val="20"/>
              </w:rPr>
            </w:pPr>
          </w:p>
        </w:tc>
      </w:tr>
      <w:tr w:rsidR="003F17F1" w:rsidRPr="002954BC" w14:paraId="6E49464E" w14:textId="77777777" w:rsidTr="003F17F1">
        <w:trPr>
          <w:jc w:val="center"/>
        </w:trPr>
        <w:tc>
          <w:tcPr>
            <w:tcW w:w="5820" w:type="dxa"/>
          </w:tcPr>
          <w:p w14:paraId="0B3A4C2F" w14:textId="77777777" w:rsidR="003F17F1" w:rsidRPr="002954BC" w:rsidRDefault="003F17F1">
            <w:pPr>
              <w:spacing w:before="120" w:line="360" w:lineRule="auto"/>
              <w:rPr>
                <w:color w:val="000000"/>
                <w:sz w:val="20"/>
              </w:rPr>
            </w:pPr>
            <w:r w:rsidRPr="002954BC">
              <w:rPr>
                <w:color w:val="000000"/>
                <w:sz w:val="20"/>
              </w:rPr>
              <w:t>Revêtement surface de la conduite y compris raccords:</w:t>
            </w:r>
            <w:r w:rsidRPr="002954BC">
              <w:rPr>
                <w:color w:val="000000"/>
              </w:rPr>
              <w:br/>
            </w:r>
            <w:r w:rsidRPr="002954BC">
              <w:rPr>
                <w:color w:val="000000"/>
                <w:sz w:val="20"/>
              </w:rPr>
              <w:t>.........................................................................................</w:t>
            </w:r>
          </w:p>
        </w:tc>
        <w:tc>
          <w:tcPr>
            <w:tcW w:w="973" w:type="dxa"/>
          </w:tcPr>
          <w:p w14:paraId="568953E1" w14:textId="77777777" w:rsidR="003F17F1" w:rsidRPr="002954BC" w:rsidRDefault="003F17F1">
            <w:pPr>
              <w:spacing w:before="120"/>
              <w:jc w:val="center"/>
              <w:rPr>
                <w:color w:val="000000"/>
                <w:sz w:val="20"/>
              </w:rPr>
            </w:pPr>
          </w:p>
        </w:tc>
        <w:tc>
          <w:tcPr>
            <w:tcW w:w="973" w:type="dxa"/>
          </w:tcPr>
          <w:p w14:paraId="6D63D067" w14:textId="77777777" w:rsidR="003F17F1" w:rsidRPr="002954BC" w:rsidRDefault="003F17F1">
            <w:pPr>
              <w:spacing w:before="120"/>
              <w:jc w:val="center"/>
              <w:rPr>
                <w:color w:val="000000"/>
                <w:sz w:val="20"/>
              </w:rPr>
            </w:pPr>
          </w:p>
        </w:tc>
        <w:tc>
          <w:tcPr>
            <w:tcW w:w="1590" w:type="dxa"/>
          </w:tcPr>
          <w:p w14:paraId="293EEE50" w14:textId="77777777" w:rsidR="003F17F1" w:rsidRPr="002954BC" w:rsidRDefault="003F17F1">
            <w:pPr>
              <w:tabs>
                <w:tab w:val="left" w:leader="dot" w:pos="1318"/>
              </w:tabs>
              <w:spacing w:before="120"/>
              <w:rPr>
                <w:color w:val="000000"/>
                <w:sz w:val="20"/>
              </w:rPr>
            </w:pPr>
          </w:p>
        </w:tc>
      </w:tr>
      <w:tr w:rsidR="003F17F1" w:rsidRPr="002954BC" w14:paraId="6E908BCD" w14:textId="77777777" w:rsidTr="003F17F1">
        <w:trPr>
          <w:jc w:val="center"/>
        </w:trPr>
        <w:tc>
          <w:tcPr>
            <w:tcW w:w="5820" w:type="dxa"/>
          </w:tcPr>
          <w:p w14:paraId="0C1B16F9" w14:textId="77777777" w:rsidR="003F17F1" w:rsidRPr="002954BC" w:rsidRDefault="003F17F1" w:rsidP="003F17F1">
            <w:pPr>
              <w:spacing w:before="120"/>
              <w:rPr>
                <w:color w:val="000000"/>
                <w:sz w:val="20"/>
              </w:rPr>
            </w:pPr>
            <w:r w:rsidRPr="002954BC">
              <w:rPr>
                <w:color w:val="000000"/>
                <w:sz w:val="20"/>
              </w:rPr>
              <w:t xml:space="preserve">Par silo ou fosse: </w:t>
            </w:r>
          </w:p>
          <w:p w14:paraId="064D1305" w14:textId="77777777" w:rsidR="003F17F1" w:rsidRPr="002954BC" w:rsidRDefault="003F17F1">
            <w:pPr>
              <w:spacing w:before="120"/>
              <w:rPr>
                <w:color w:val="000000"/>
                <w:sz w:val="20"/>
              </w:rPr>
            </w:pPr>
            <w:r w:rsidRPr="002954BC">
              <w:rPr>
                <w:color w:val="000000"/>
                <w:sz w:val="20"/>
              </w:rPr>
              <w:t>Nombre de conduites</w:t>
            </w:r>
          </w:p>
        </w:tc>
        <w:tc>
          <w:tcPr>
            <w:tcW w:w="973" w:type="dxa"/>
          </w:tcPr>
          <w:p w14:paraId="55DF6202" w14:textId="77777777" w:rsidR="003F17F1" w:rsidRPr="002954BC" w:rsidRDefault="003F17F1">
            <w:pPr>
              <w:spacing w:before="120"/>
              <w:jc w:val="center"/>
              <w:rPr>
                <w:color w:val="000000"/>
                <w:sz w:val="20"/>
              </w:rPr>
            </w:pPr>
          </w:p>
          <w:p w14:paraId="75BFD398" w14:textId="77777777" w:rsidR="003F17F1" w:rsidRPr="002954BC" w:rsidRDefault="003F17F1">
            <w:pPr>
              <w:spacing w:before="120"/>
              <w:jc w:val="center"/>
              <w:rPr>
                <w:color w:val="000000"/>
                <w:sz w:val="20"/>
              </w:rPr>
            </w:pPr>
            <w:r w:rsidRPr="002954BC">
              <w:rPr>
                <w:color w:val="000000"/>
                <w:sz w:val="20"/>
              </w:rPr>
              <w:t>Pce</w:t>
            </w:r>
          </w:p>
        </w:tc>
        <w:tc>
          <w:tcPr>
            <w:tcW w:w="973" w:type="dxa"/>
          </w:tcPr>
          <w:p w14:paraId="5B256B7F" w14:textId="77777777" w:rsidR="003F17F1" w:rsidRPr="00946EDB" w:rsidRDefault="003F17F1">
            <w:pPr>
              <w:spacing w:before="120"/>
              <w:jc w:val="center"/>
              <w:rPr>
                <w:color w:val="000000"/>
                <w:sz w:val="20"/>
                <w:highlight w:val="lightGray"/>
              </w:rPr>
            </w:pPr>
          </w:p>
          <w:p w14:paraId="4599DBF3" w14:textId="77777777" w:rsidR="003F17F1" w:rsidRPr="00946EDB" w:rsidRDefault="003F17F1">
            <w:pPr>
              <w:spacing w:before="120"/>
              <w:jc w:val="center"/>
              <w:rPr>
                <w:color w:val="000000"/>
                <w:sz w:val="20"/>
                <w:highlight w:val="lightGray"/>
              </w:rPr>
            </w:pPr>
            <w:r w:rsidRPr="00946EDB">
              <w:rPr>
                <w:color w:val="000000"/>
                <w:sz w:val="20"/>
                <w:highlight w:val="lightGray"/>
              </w:rPr>
              <w:t>........</w:t>
            </w:r>
          </w:p>
        </w:tc>
        <w:tc>
          <w:tcPr>
            <w:tcW w:w="1590" w:type="dxa"/>
          </w:tcPr>
          <w:p w14:paraId="3A97D9EF" w14:textId="77777777" w:rsidR="003F17F1" w:rsidRPr="002954BC" w:rsidRDefault="003F17F1">
            <w:pPr>
              <w:tabs>
                <w:tab w:val="left" w:leader="dot" w:pos="1318"/>
              </w:tabs>
              <w:spacing w:before="120"/>
              <w:rPr>
                <w:color w:val="000000"/>
                <w:sz w:val="20"/>
              </w:rPr>
            </w:pPr>
          </w:p>
        </w:tc>
      </w:tr>
      <w:tr w:rsidR="003F17F1" w:rsidRPr="002954BC" w14:paraId="1725543C" w14:textId="77777777" w:rsidTr="003F17F1">
        <w:trPr>
          <w:jc w:val="center"/>
        </w:trPr>
        <w:tc>
          <w:tcPr>
            <w:tcW w:w="5820" w:type="dxa"/>
          </w:tcPr>
          <w:p w14:paraId="3A50197B" w14:textId="77777777" w:rsidR="003F17F1" w:rsidRPr="002954BC" w:rsidRDefault="003F17F1">
            <w:pPr>
              <w:spacing w:before="120"/>
              <w:rPr>
                <w:color w:val="000000"/>
                <w:sz w:val="20"/>
              </w:rPr>
            </w:pPr>
            <w:r w:rsidRPr="002954BC">
              <w:rPr>
                <w:color w:val="000000"/>
                <w:sz w:val="20"/>
              </w:rPr>
              <w:t>Longueur totale des conduites</w:t>
            </w:r>
          </w:p>
        </w:tc>
        <w:tc>
          <w:tcPr>
            <w:tcW w:w="973" w:type="dxa"/>
          </w:tcPr>
          <w:p w14:paraId="2DEE4DA4" w14:textId="77777777" w:rsidR="003F17F1" w:rsidRPr="002954BC" w:rsidRDefault="003F17F1">
            <w:pPr>
              <w:spacing w:before="120"/>
              <w:jc w:val="center"/>
              <w:rPr>
                <w:color w:val="000000"/>
                <w:sz w:val="20"/>
              </w:rPr>
            </w:pPr>
            <w:r w:rsidRPr="002954BC">
              <w:rPr>
                <w:color w:val="000000"/>
                <w:sz w:val="20"/>
              </w:rPr>
              <w:t>m</w:t>
            </w:r>
          </w:p>
        </w:tc>
        <w:tc>
          <w:tcPr>
            <w:tcW w:w="973" w:type="dxa"/>
          </w:tcPr>
          <w:p w14:paraId="2A254AC5" w14:textId="77777777" w:rsidR="003F17F1" w:rsidRPr="00946EDB" w:rsidRDefault="003F17F1">
            <w:pPr>
              <w:spacing w:before="120"/>
              <w:jc w:val="center"/>
              <w:rPr>
                <w:color w:val="000000"/>
                <w:sz w:val="20"/>
                <w:highlight w:val="lightGray"/>
              </w:rPr>
            </w:pPr>
            <w:r w:rsidRPr="00946EDB">
              <w:rPr>
                <w:color w:val="000000"/>
                <w:sz w:val="20"/>
                <w:highlight w:val="lightGray"/>
              </w:rPr>
              <w:t>........</w:t>
            </w:r>
          </w:p>
        </w:tc>
        <w:tc>
          <w:tcPr>
            <w:tcW w:w="1590" w:type="dxa"/>
          </w:tcPr>
          <w:p w14:paraId="73B23843" w14:textId="77777777" w:rsidR="003F17F1" w:rsidRPr="002954BC" w:rsidRDefault="003F17F1">
            <w:pPr>
              <w:tabs>
                <w:tab w:val="left" w:leader="dot" w:pos="1318"/>
              </w:tabs>
              <w:spacing w:before="120"/>
              <w:rPr>
                <w:color w:val="000000"/>
                <w:sz w:val="20"/>
              </w:rPr>
            </w:pPr>
          </w:p>
        </w:tc>
      </w:tr>
      <w:tr w:rsidR="003F17F1" w:rsidRPr="002954BC" w14:paraId="00845890" w14:textId="77777777" w:rsidTr="003F17F1">
        <w:trPr>
          <w:jc w:val="center"/>
        </w:trPr>
        <w:tc>
          <w:tcPr>
            <w:tcW w:w="5820" w:type="dxa"/>
          </w:tcPr>
          <w:p w14:paraId="0E1D38DF" w14:textId="77777777" w:rsidR="003F17F1" w:rsidRPr="002954BC" w:rsidRDefault="003F17F1">
            <w:pPr>
              <w:spacing w:before="120"/>
              <w:rPr>
                <w:color w:val="000000"/>
                <w:sz w:val="20"/>
              </w:rPr>
            </w:pPr>
            <w:r w:rsidRPr="002954BC">
              <w:rPr>
                <w:color w:val="000000"/>
                <w:sz w:val="20"/>
              </w:rPr>
              <w:t>Nombre total de coudes</w:t>
            </w:r>
          </w:p>
        </w:tc>
        <w:tc>
          <w:tcPr>
            <w:tcW w:w="973" w:type="dxa"/>
          </w:tcPr>
          <w:p w14:paraId="121B89E6" w14:textId="77777777" w:rsidR="003F17F1" w:rsidRPr="002954BC" w:rsidRDefault="003F17F1">
            <w:pPr>
              <w:spacing w:before="120"/>
              <w:jc w:val="center"/>
              <w:rPr>
                <w:color w:val="000000"/>
                <w:sz w:val="20"/>
              </w:rPr>
            </w:pPr>
            <w:r w:rsidRPr="002954BC">
              <w:rPr>
                <w:color w:val="000000"/>
                <w:sz w:val="20"/>
              </w:rPr>
              <w:t>Pce</w:t>
            </w:r>
          </w:p>
        </w:tc>
        <w:tc>
          <w:tcPr>
            <w:tcW w:w="973" w:type="dxa"/>
          </w:tcPr>
          <w:p w14:paraId="4585E996" w14:textId="77777777" w:rsidR="003F17F1" w:rsidRPr="00946EDB" w:rsidRDefault="003F17F1">
            <w:pPr>
              <w:spacing w:before="120"/>
              <w:jc w:val="center"/>
              <w:rPr>
                <w:color w:val="000000"/>
                <w:sz w:val="20"/>
                <w:highlight w:val="lightGray"/>
              </w:rPr>
            </w:pPr>
            <w:r w:rsidRPr="00946EDB">
              <w:rPr>
                <w:color w:val="000000"/>
                <w:sz w:val="20"/>
                <w:highlight w:val="lightGray"/>
              </w:rPr>
              <w:t>........</w:t>
            </w:r>
          </w:p>
        </w:tc>
        <w:tc>
          <w:tcPr>
            <w:tcW w:w="1590" w:type="dxa"/>
          </w:tcPr>
          <w:p w14:paraId="3D5EFFB3" w14:textId="77777777" w:rsidR="003F17F1" w:rsidRPr="002954BC" w:rsidRDefault="003F17F1">
            <w:pPr>
              <w:tabs>
                <w:tab w:val="left" w:leader="dot" w:pos="1318"/>
              </w:tabs>
              <w:spacing w:before="120"/>
              <w:rPr>
                <w:color w:val="000000"/>
                <w:sz w:val="20"/>
              </w:rPr>
            </w:pPr>
          </w:p>
        </w:tc>
      </w:tr>
      <w:tr w:rsidR="003F17F1" w:rsidRPr="002954BC" w14:paraId="3C5D5BE1" w14:textId="77777777" w:rsidTr="003F17F1">
        <w:trPr>
          <w:jc w:val="center"/>
        </w:trPr>
        <w:tc>
          <w:tcPr>
            <w:tcW w:w="5820" w:type="dxa"/>
          </w:tcPr>
          <w:p w14:paraId="70463A51" w14:textId="77777777" w:rsidR="003F17F1" w:rsidRPr="002954BC" w:rsidRDefault="003F17F1">
            <w:pPr>
              <w:spacing w:before="120" w:line="360" w:lineRule="auto"/>
              <w:rPr>
                <w:color w:val="000000"/>
                <w:sz w:val="20"/>
              </w:rPr>
            </w:pPr>
            <w:r w:rsidRPr="002954BC">
              <w:rPr>
                <w:color w:val="000000"/>
                <w:sz w:val="20"/>
              </w:rPr>
              <w:t xml:space="preserve">Pièce de raccord type: .......................................................... </w:t>
            </w:r>
            <w:r w:rsidRPr="002954BC">
              <w:rPr>
                <w:color w:val="000000"/>
              </w:rPr>
              <w:br/>
            </w:r>
            <w:r w:rsidRPr="002954BC">
              <w:rPr>
                <w:color w:val="000000"/>
                <w:sz w:val="20"/>
              </w:rPr>
              <w:t xml:space="preserve">sur conduit de pompage flexible du conteneur à pompe </w:t>
            </w:r>
          </w:p>
        </w:tc>
        <w:tc>
          <w:tcPr>
            <w:tcW w:w="973" w:type="dxa"/>
          </w:tcPr>
          <w:p w14:paraId="5138237F" w14:textId="77777777" w:rsidR="003F17F1" w:rsidRPr="002954BC" w:rsidRDefault="003F17F1">
            <w:pPr>
              <w:spacing w:before="120"/>
              <w:jc w:val="center"/>
              <w:rPr>
                <w:color w:val="000000"/>
                <w:sz w:val="20"/>
              </w:rPr>
            </w:pPr>
            <w:r w:rsidRPr="002954BC">
              <w:rPr>
                <w:color w:val="000000"/>
                <w:sz w:val="20"/>
              </w:rPr>
              <w:t>Pce</w:t>
            </w:r>
          </w:p>
        </w:tc>
        <w:tc>
          <w:tcPr>
            <w:tcW w:w="973" w:type="dxa"/>
          </w:tcPr>
          <w:p w14:paraId="71B69E11" w14:textId="77777777" w:rsidR="003F17F1" w:rsidRPr="00946EDB" w:rsidRDefault="003F17F1">
            <w:pPr>
              <w:spacing w:before="120"/>
              <w:jc w:val="center"/>
              <w:rPr>
                <w:color w:val="000000"/>
                <w:sz w:val="20"/>
                <w:highlight w:val="lightGray"/>
              </w:rPr>
            </w:pPr>
            <w:r w:rsidRPr="00946EDB">
              <w:rPr>
                <w:color w:val="000000"/>
                <w:sz w:val="20"/>
                <w:highlight w:val="lightGray"/>
              </w:rPr>
              <w:t>........</w:t>
            </w:r>
          </w:p>
        </w:tc>
        <w:tc>
          <w:tcPr>
            <w:tcW w:w="1590" w:type="dxa"/>
          </w:tcPr>
          <w:p w14:paraId="05DAF7B4" w14:textId="77777777" w:rsidR="003F17F1" w:rsidRPr="002954BC" w:rsidRDefault="003F17F1">
            <w:pPr>
              <w:tabs>
                <w:tab w:val="left" w:leader="dot" w:pos="1318"/>
              </w:tabs>
              <w:spacing w:before="120"/>
              <w:rPr>
                <w:color w:val="000000"/>
                <w:sz w:val="20"/>
              </w:rPr>
            </w:pPr>
          </w:p>
        </w:tc>
      </w:tr>
      <w:tr w:rsidR="003F17F1" w:rsidRPr="002954BC" w14:paraId="7BD71797" w14:textId="77777777" w:rsidTr="003F17F1">
        <w:trPr>
          <w:jc w:val="center"/>
        </w:trPr>
        <w:tc>
          <w:tcPr>
            <w:tcW w:w="5820" w:type="dxa"/>
          </w:tcPr>
          <w:p w14:paraId="649A9603" w14:textId="77777777" w:rsidR="003F17F1" w:rsidRPr="002954BC" w:rsidRDefault="003F17F1">
            <w:pPr>
              <w:pStyle w:val="Kopfzeile"/>
              <w:tabs>
                <w:tab w:val="clear" w:pos="4536"/>
                <w:tab w:val="clear" w:pos="9072"/>
                <w:tab w:val="left" w:leader="dot" w:pos="5103"/>
              </w:tabs>
              <w:spacing w:line="360" w:lineRule="auto"/>
              <w:rPr>
                <w:color w:val="000000"/>
                <w:sz w:val="20"/>
              </w:rPr>
            </w:pPr>
          </w:p>
          <w:p w14:paraId="1979D1AD" w14:textId="77777777" w:rsidR="003F17F1" w:rsidRPr="002954BC" w:rsidRDefault="003F17F1">
            <w:pPr>
              <w:pStyle w:val="Kopfzeile"/>
              <w:tabs>
                <w:tab w:val="clear" w:pos="4536"/>
                <w:tab w:val="clear" w:pos="9072"/>
                <w:tab w:val="left" w:leader="dot" w:pos="5103"/>
              </w:tabs>
              <w:spacing w:line="360" w:lineRule="auto"/>
              <w:rPr>
                <w:color w:val="000000"/>
                <w:sz w:val="20"/>
              </w:rPr>
            </w:pPr>
            <w:r w:rsidRPr="002954BC">
              <w:rPr>
                <w:color w:val="000000"/>
                <w:sz w:val="20"/>
              </w:rPr>
              <w:tab/>
            </w:r>
          </w:p>
          <w:p w14:paraId="716D927E" w14:textId="77777777" w:rsidR="003F17F1" w:rsidRPr="002954BC" w:rsidRDefault="003F17F1">
            <w:pPr>
              <w:tabs>
                <w:tab w:val="left" w:leader="dot" w:pos="5103"/>
              </w:tabs>
              <w:spacing w:line="360" w:lineRule="auto"/>
              <w:rPr>
                <w:color w:val="000000"/>
                <w:sz w:val="20"/>
              </w:rPr>
            </w:pPr>
            <w:r w:rsidRPr="002954BC">
              <w:rPr>
                <w:color w:val="000000"/>
                <w:sz w:val="20"/>
              </w:rPr>
              <w:tab/>
            </w:r>
          </w:p>
          <w:p w14:paraId="1399D1E7" w14:textId="77777777" w:rsidR="003F17F1" w:rsidRPr="002954BC" w:rsidRDefault="003F17F1">
            <w:pPr>
              <w:tabs>
                <w:tab w:val="left" w:leader="dot" w:pos="5103"/>
              </w:tabs>
              <w:spacing w:line="360" w:lineRule="auto"/>
              <w:rPr>
                <w:color w:val="000000"/>
                <w:sz w:val="20"/>
              </w:rPr>
            </w:pPr>
            <w:r w:rsidRPr="002954BC">
              <w:rPr>
                <w:color w:val="000000"/>
                <w:sz w:val="20"/>
              </w:rPr>
              <w:tab/>
            </w:r>
          </w:p>
        </w:tc>
        <w:tc>
          <w:tcPr>
            <w:tcW w:w="973" w:type="dxa"/>
          </w:tcPr>
          <w:p w14:paraId="0F165493" w14:textId="77777777" w:rsidR="003F17F1" w:rsidRPr="002954BC" w:rsidRDefault="003F17F1">
            <w:pPr>
              <w:spacing w:line="360" w:lineRule="auto"/>
              <w:jc w:val="center"/>
              <w:rPr>
                <w:color w:val="000000"/>
                <w:sz w:val="20"/>
              </w:rPr>
            </w:pPr>
          </w:p>
        </w:tc>
        <w:tc>
          <w:tcPr>
            <w:tcW w:w="973" w:type="dxa"/>
          </w:tcPr>
          <w:p w14:paraId="66B75415" w14:textId="77777777" w:rsidR="003F17F1" w:rsidRPr="002954BC" w:rsidRDefault="003F17F1">
            <w:pPr>
              <w:spacing w:line="360" w:lineRule="auto"/>
              <w:jc w:val="center"/>
              <w:rPr>
                <w:color w:val="000000"/>
                <w:sz w:val="20"/>
              </w:rPr>
            </w:pPr>
          </w:p>
        </w:tc>
        <w:tc>
          <w:tcPr>
            <w:tcW w:w="1590" w:type="dxa"/>
          </w:tcPr>
          <w:p w14:paraId="22218AD0" w14:textId="77777777" w:rsidR="003F17F1" w:rsidRPr="002954BC" w:rsidRDefault="003F17F1">
            <w:pPr>
              <w:tabs>
                <w:tab w:val="left" w:leader="dot" w:pos="1318"/>
              </w:tabs>
              <w:spacing w:line="360" w:lineRule="auto"/>
              <w:rPr>
                <w:color w:val="000000"/>
                <w:sz w:val="20"/>
              </w:rPr>
            </w:pPr>
          </w:p>
        </w:tc>
      </w:tr>
      <w:tr w:rsidR="003F17F1" w:rsidRPr="002954BC" w14:paraId="4A85FE1F" w14:textId="77777777" w:rsidTr="003F17F1">
        <w:trPr>
          <w:jc w:val="center"/>
        </w:trPr>
        <w:tc>
          <w:tcPr>
            <w:tcW w:w="5820" w:type="dxa"/>
            <w:tcBorders>
              <w:top w:val="nil"/>
              <w:bottom w:val="single" w:sz="4" w:space="0" w:color="auto"/>
            </w:tcBorders>
          </w:tcPr>
          <w:p w14:paraId="05B0E762" w14:textId="77777777" w:rsidR="003F17F1" w:rsidRPr="002954BC" w:rsidRDefault="003F17F1">
            <w:pPr>
              <w:spacing w:before="240" w:after="240"/>
              <w:ind w:left="709" w:hanging="709"/>
              <w:rPr>
                <w:b/>
                <w:i/>
                <w:color w:val="000000"/>
                <w:sz w:val="20"/>
              </w:rPr>
            </w:pPr>
            <w:r w:rsidRPr="002954BC">
              <w:rPr>
                <w:b/>
                <w:i/>
                <w:color w:val="000000"/>
                <w:sz w:val="20"/>
              </w:rPr>
              <w:t>Prix conduite de pompage pour plaquettes</w:t>
            </w:r>
          </w:p>
        </w:tc>
        <w:tc>
          <w:tcPr>
            <w:tcW w:w="973" w:type="dxa"/>
            <w:tcBorders>
              <w:top w:val="nil"/>
              <w:bottom w:val="single" w:sz="4" w:space="0" w:color="auto"/>
            </w:tcBorders>
          </w:tcPr>
          <w:p w14:paraId="6EA940E3" w14:textId="77777777" w:rsidR="003F17F1" w:rsidRPr="002954BC" w:rsidRDefault="003F17F1">
            <w:pPr>
              <w:spacing w:before="240" w:after="240"/>
              <w:jc w:val="center"/>
              <w:rPr>
                <w:color w:val="000000"/>
                <w:sz w:val="20"/>
              </w:rPr>
            </w:pPr>
            <w:r w:rsidRPr="002954BC">
              <w:rPr>
                <w:color w:val="000000"/>
                <w:sz w:val="20"/>
              </w:rPr>
              <w:t>Pce</w:t>
            </w:r>
          </w:p>
        </w:tc>
        <w:tc>
          <w:tcPr>
            <w:tcW w:w="973" w:type="dxa"/>
            <w:tcBorders>
              <w:top w:val="nil"/>
              <w:bottom w:val="single" w:sz="4" w:space="0" w:color="auto"/>
            </w:tcBorders>
          </w:tcPr>
          <w:p w14:paraId="6E2B3DB2" w14:textId="77777777" w:rsidR="003F17F1" w:rsidRPr="002954BC" w:rsidRDefault="003F17F1">
            <w:pPr>
              <w:spacing w:before="240" w:after="240"/>
              <w:jc w:val="center"/>
              <w:rPr>
                <w:color w:val="000000"/>
                <w:sz w:val="20"/>
              </w:rPr>
            </w:pPr>
            <w:r w:rsidRPr="002954BC">
              <w:rPr>
                <w:color w:val="000000"/>
                <w:sz w:val="20"/>
              </w:rPr>
              <w:t>.......</w:t>
            </w:r>
          </w:p>
        </w:tc>
        <w:tc>
          <w:tcPr>
            <w:tcW w:w="1590" w:type="dxa"/>
            <w:tcBorders>
              <w:top w:val="nil"/>
              <w:bottom w:val="single" w:sz="4" w:space="0" w:color="auto"/>
            </w:tcBorders>
          </w:tcPr>
          <w:p w14:paraId="0BEAD1F9" w14:textId="77777777" w:rsidR="003F17F1" w:rsidRPr="002954BC" w:rsidRDefault="003F17F1" w:rsidP="002966B2">
            <w:pPr>
              <w:tabs>
                <w:tab w:val="left" w:leader="dot" w:pos="1318"/>
              </w:tabs>
              <w:spacing w:before="240" w:after="240"/>
              <w:rPr>
                <w:color w:val="000000"/>
                <w:sz w:val="20"/>
              </w:rPr>
            </w:pPr>
            <w:r w:rsidRPr="002954BC">
              <w:rPr>
                <w:color w:val="000000"/>
                <w:sz w:val="20"/>
              </w:rPr>
              <w:t>CHF</w:t>
            </w:r>
            <w:r w:rsidR="002966B2" w:rsidRPr="002954BC">
              <w:rPr>
                <w:color w:val="000000"/>
                <w:sz w:val="20"/>
              </w:rPr>
              <w:t xml:space="preserve"> </w:t>
            </w:r>
            <w:r w:rsidRPr="002954BC">
              <w:rPr>
                <w:color w:val="000000"/>
                <w:sz w:val="20"/>
              </w:rPr>
              <w:tab/>
            </w:r>
          </w:p>
        </w:tc>
      </w:tr>
    </w:tbl>
    <w:p w14:paraId="1172BBBD" w14:textId="77777777" w:rsidR="003F17F1" w:rsidRPr="002954BC" w:rsidRDefault="003F17F1">
      <w:pPr>
        <w:rPr>
          <w:color w:val="000000"/>
        </w:rPr>
        <w:sectPr w:rsidR="003F17F1" w:rsidRPr="002954BC">
          <w:pgSz w:w="11906" w:h="16838"/>
          <w:pgMar w:top="1276" w:right="1134" w:bottom="851" w:left="1417" w:header="720" w:footer="720" w:gutter="0"/>
          <w:cols w:space="720"/>
        </w:sectPr>
      </w:pPr>
    </w:p>
    <w:tbl>
      <w:tblPr>
        <w:tblW w:w="9356" w:type="dxa"/>
        <w:jc w:val="center"/>
        <w:tblBorders>
          <w:top w:val="single" w:sz="4" w:space="0" w:color="auto"/>
          <w:left w:val="single" w:sz="4" w:space="0" w:color="auto"/>
          <w:bottom w:val="single" w:sz="4" w:space="0" w:color="auto"/>
          <w:right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820"/>
        <w:gridCol w:w="973"/>
        <w:gridCol w:w="973"/>
        <w:gridCol w:w="1590"/>
      </w:tblGrid>
      <w:tr w:rsidR="003F17F1" w:rsidRPr="002954BC" w14:paraId="051BBAA5" w14:textId="77777777" w:rsidTr="003F17F1">
        <w:trPr>
          <w:jc w:val="center"/>
        </w:trPr>
        <w:tc>
          <w:tcPr>
            <w:tcW w:w="5820" w:type="dxa"/>
            <w:tcBorders>
              <w:top w:val="single" w:sz="4" w:space="0" w:color="auto"/>
              <w:bottom w:val="single" w:sz="4" w:space="0" w:color="auto"/>
            </w:tcBorders>
          </w:tcPr>
          <w:p w14:paraId="7998F848" w14:textId="77777777" w:rsidR="003F17F1" w:rsidRPr="002954BC" w:rsidRDefault="003F17F1">
            <w:pPr>
              <w:rPr>
                <w:color w:val="000000"/>
                <w:sz w:val="20"/>
              </w:rPr>
            </w:pPr>
            <w:r w:rsidRPr="002954BC">
              <w:rPr>
                <w:color w:val="000000"/>
                <w:sz w:val="20"/>
              </w:rPr>
              <w:lastRenderedPageBreak/>
              <w:t>Désignation</w:t>
            </w:r>
          </w:p>
        </w:tc>
        <w:tc>
          <w:tcPr>
            <w:tcW w:w="973" w:type="dxa"/>
            <w:tcBorders>
              <w:top w:val="single" w:sz="4" w:space="0" w:color="auto"/>
              <w:bottom w:val="single" w:sz="4" w:space="0" w:color="auto"/>
            </w:tcBorders>
          </w:tcPr>
          <w:p w14:paraId="7C79CBF4" w14:textId="77777777" w:rsidR="003F17F1" w:rsidRPr="002954BC" w:rsidRDefault="003F17F1">
            <w:pPr>
              <w:jc w:val="center"/>
              <w:rPr>
                <w:color w:val="000000"/>
                <w:sz w:val="20"/>
              </w:rPr>
            </w:pPr>
            <w:r w:rsidRPr="002954BC">
              <w:rPr>
                <w:color w:val="000000"/>
                <w:sz w:val="20"/>
              </w:rPr>
              <w:t>Unité</w:t>
            </w:r>
          </w:p>
        </w:tc>
        <w:tc>
          <w:tcPr>
            <w:tcW w:w="973" w:type="dxa"/>
            <w:tcBorders>
              <w:top w:val="single" w:sz="4" w:space="0" w:color="auto"/>
              <w:bottom w:val="single" w:sz="4" w:space="0" w:color="auto"/>
            </w:tcBorders>
          </w:tcPr>
          <w:p w14:paraId="67923BC3" w14:textId="77777777" w:rsidR="003F17F1" w:rsidRPr="002954BC" w:rsidRDefault="003F17F1">
            <w:pPr>
              <w:jc w:val="center"/>
              <w:rPr>
                <w:color w:val="000000"/>
                <w:sz w:val="20"/>
              </w:rPr>
            </w:pPr>
            <w:r w:rsidRPr="002954BC">
              <w:rPr>
                <w:color w:val="000000"/>
                <w:sz w:val="20"/>
              </w:rPr>
              <w:t>Quantité</w:t>
            </w:r>
          </w:p>
        </w:tc>
        <w:tc>
          <w:tcPr>
            <w:tcW w:w="1590" w:type="dxa"/>
            <w:tcBorders>
              <w:top w:val="single" w:sz="4" w:space="0" w:color="auto"/>
              <w:bottom w:val="single" w:sz="4" w:space="0" w:color="auto"/>
            </w:tcBorders>
          </w:tcPr>
          <w:p w14:paraId="700B85DF" w14:textId="77777777" w:rsidR="003F17F1" w:rsidRPr="002954BC" w:rsidRDefault="003F17F1">
            <w:pPr>
              <w:tabs>
                <w:tab w:val="left" w:leader="dot" w:pos="1318"/>
              </w:tabs>
              <w:rPr>
                <w:color w:val="000000"/>
                <w:sz w:val="20"/>
              </w:rPr>
            </w:pPr>
            <w:r w:rsidRPr="002954BC">
              <w:rPr>
                <w:color w:val="000000"/>
                <w:sz w:val="20"/>
              </w:rPr>
              <w:t>Montant</w:t>
            </w:r>
          </w:p>
        </w:tc>
      </w:tr>
      <w:tr w:rsidR="003F17F1" w:rsidRPr="002954BC" w14:paraId="7781C99F" w14:textId="77777777" w:rsidTr="003F17F1">
        <w:trPr>
          <w:jc w:val="center"/>
        </w:trPr>
        <w:tc>
          <w:tcPr>
            <w:tcW w:w="5820" w:type="dxa"/>
            <w:tcBorders>
              <w:top w:val="single" w:sz="4" w:space="0" w:color="auto"/>
            </w:tcBorders>
          </w:tcPr>
          <w:p w14:paraId="13D3FE85" w14:textId="77777777" w:rsidR="003F17F1" w:rsidRPr="002954BC" w:rsidRDefault="003F17F1">
            <w:pPr>
              <w:pStyle w:val="berschrift6"/>
              <w:rPr>
                <w:color w:val="000000"/>
              </w:rPr>
            </w:pPr>
            <w:r w:rsidRPr="002954BC">
              <w:rPr>
                <w:i w:val="0"/>
                <w:color w:val="000000"/>
              </w:rPr>
              <w:sym w:font="Wingdings" w:char="F0A8"/>
            </w:r>
            <w:r w:rsidRPr="002954BC">
              <w:rPr>
                <w:i w:val="0"/>
                <w:color w:val="000000"/>
              </w:rPr>
              <w:t xml:space="preserve"> </w:t>
            </w:r>
            <w:r w:rsidRPr="002954BC">
              <w:rPr>
                <w:color w:val="000000"/>
              </w:rPr>
              <w:t>Chargement des granulés</w:t>
            </w:r>
          </w:p>
        </w:tc>
        <w:tc>
          <w:tcPr>
            <w:tcW w:w="973" w:type="dxa"/>
            <w:tcBorders>
              <w:top w:val="single" w:sz="4" w:space="0" w:color="auto"/>
            </w:tcBorders>
          </w:tcPr>
          <w:p w14:paraId="46D7FF18" w14:textId="77777777" w:rsidR="003F17F1" w:rsidRPr="002954BC" w:rsidRDefault="003F17F1">
            <w:pPr>
              <w:pStyle w:val="berschrift3"/>
              <w:rPr>
                <w:color w:val="000000"/>
              </w:rPr>
            </w:pPr>
          </w:p>
        </w:tc>
        <w:tc>
          <w:tcPr>
            <w:tcW w:w="973" w:type="dxa"/>
            <w:tcBorders>
              <w:top w:val="single" w:sz="4" w:space="0" w:color="auto"/>
            </w:tcBorders>
          </w:tcPr>
          <w:p w14:paraId="67622032" w14:textId="77777777" w:rsidR="003F17F1" w:rsidRPr="002954BC" w:rsidRDefault="003F17F1">
            <w:pPr>
              <w:pStyle w:val="berschrift3"/>
              <w:rPr>
                <w:color w:val="000000"/>
              </w:rPr>
            </w:pPr>
          </w:p>
        </w:tc>
        <w:tc>
          <w:tcPr>
            <w:tcW w:w="1590" w:type="dxa"/>
            <w:tcBorders>
              <w:top w:val="single" w:sz="4" w:space="0" w:color="auto"/>
            </w:tcBorders>
          </w:tcPr>
          <w:p w14:paraId="3A7A0E42" w14:textId="77777777" w:rsidR="003F17F1" w:rsidRPr="002954BC" w:rsidRDefault="003F17F1">
            <w:pPr>
              <w:pStyle w:val="berschrift3"/>
              <w:rPr>
                <w:color w:val="000000"/>
              </w:rPr>
            </w:pPr>
          </w:p>
        </w:tc>
      </w:tr>
      <w:tr w:rsidR="003F17F1" w:rsidRPr="002954BC" w14:paraId="716D9E9F" w14:textId="77777777" w:rsidTr="003F17F1">
        <w:trPr>
          <w:jc w:val="center"/>
        </w:trPr>
        <w:tc>
          <w:tcPr>
            <w:tcW w:w="5820" w:type="dxa"/>
          </w:tcPr>
          <w:p w14:paraId="4920DC30" w14:textId="77777777" w:rsidR="003F17F1" w:rsidRPr="002954BC" w:rsidRDefault="003F17F1">
            <w:pPr>
              <w:spacing w:before="120"/>
              <w:rPr>
                <w:color w:val="000000"/>
                <w:sz w:val="20"/>
              </w:rPr>
            </w:pPr>
            <w:r w:rsidRPr="002954BC">
              <w:rPr>
                <w:color w:val="000000"/>
                <w:sz w:val="20"/>
              </w:rPr>
              <w:t xml:space="preserve">Tubulure de remplissage </w:t>
            </w:r>
            <w:r w:rsidRPr="002954BC">
              <w:rPr>
                <w:color w:val="000000"/>
                <w:sz w:val="20"/>
              </w:rPr>
              <w:sym w:font="Symbol" w:char="F0C6"/>
            </w:r>
            <w:r w:rsidRPr="002954BC">
              <w:rPr>
                <w:color w:val="000000"/>
                <w:sz w:val="20"/>
              </w:rPr>
              <w:t xml:space="preserve"> </w:t>
            </w:r>
            <w:r w:rsidRPr="00946EDB">
              <w:rPr>
                <w:color w:val="000000"/>
                <w:sz w:val="20"/>
                <w:highlight w:val="lightGray"/>
              </w:rPr>
              <w:t>...........</w:t>
            </w:r>
            <w:r w:rsidRPr="002954BC">
              <w:rPr>
                <w:color w:val="000000"/>
                <w:sz w:val="20"/>
              </w:rPr>
              <w:t xml:space="preserve"> mm avec fermeture (verrouillable)</w:t>
            </w:r>
          </w:p>
        </w:tc>
        <w:tc>
          <w:tcPr>
            <w:tcW w:w="973" w:type="dxa"/>
          </w:tcPr>
          <w:p w14:paraId="0CABE7FF" w14:textId="77777777" w:rsidR="003F17F1" w:rsidRPr="002954BC" w:rsidRDefault="003F17F1">
            <w:pPr>
              <w:spacing w:before="120"/>
              <w:jc w:val="center"/>
              <w:rPr>
                <w:color w:val="000000"/>
                <w:sz w:val="20"/>
              </w:rPr>
            </w:pPr>
            <w:r w:rsidRPr="002954BC">
              <w:rPr>
                <w:color w:val="000000"/>
                <w:sz w:val="20"/>
              </w:rPr>
              <w:t>Pce</w:t>
            </w:r>
          </w:p>
        </w:tc>
        <w:tc>
          <w:tcPr>
            <w:tcW w:w="973" w:type="dxa"/>
          </w:tcPr>
          <w:p w14:paraId="39EFCAD9" w14:textId="77777777" w:rsidR="003F17F1" w:rsidRPr="00946EDB" w:rsidRDefault="003F17F1">
            <w:pPr>
              <w:spacing w:before="120"/>
              <w:jc w:val="center"/>
              <w:rPr>
                <w:color w:val="000000"/>
                <w:sz w:val="20"/>
                <w:highlight w:val="lightGray"/>
              </w:rPr>
            </w:pPr>
            <w:r w:rsidRPr="00946EDB">
              <w:rPr>
                <w:color w:val="000000"/>
                <w:sz w:val="20"/>
                <w:highlight w:val="lightGray"/>
              </w:rPr>
              <w:t>......</w:t>
            </w:r>
          </w:p>
        </w:tc>
        <w:tc>
          <w:tcPr>
            <w:tcW w:w="1590" w:type="dxa"/>
          </w:tcPr>
          <w:p w14:paraId="3F45BCED" w14:textId="77777777" w:rsidR="003F17F1" w:rsidRPr="002954BC" w:rsidRDefault="003F17F1">
            <w:pPr>
              <w:tabs>
                <w:tab w:val="left" w:leader="dot" w:pos="1318"/>
              </w:tabs>
              <w:spacing w:before="120"/>
              <w:rPr>
                <w:color w:val="000000"/>
                <w:sz w:val="20"/>
              </w:rPr>
            </w:pPr>
          </w:p>
        </w:tc>
      </w:tr>
      <w:tr w:rsidR="003F17F1" w:rsidRPr="002954BC" w14:paraId="28C96186" w14:textId="77777777" w:rsidTr="003F17F1">
        <w:trPr>
          <w:jc w:val="center"/>
        </w:trPr>
        <w:tc>
          <w:tcPr>
            <w:tcW w:w="5820" w:type="dxa"/>
          </w:tcPr>
          <w:p w14:paraId="156B2164" w14:textId="77777777" w:rsidR="003F17F1" w:rsidRPr="002954BC" w:rsidRDefault="003F17F1">
            <w:pPr>
              <w:spacing w:before="120"/>
              <w:rPr>
                <w:color w:val="000000"/>
                <w:sz w:val="20"/>
              </w:rPr>
            </w:pPr>
            <w:r w:rsidRPr="002954BC">
              <w:rPr>
                <w:color w:val="000000"/>
                <w:sz w:val="20"/>
              </w:rPr>
              <w:t xml:space="preserve">Tubulure d’aspiration </w:t>
            </w:r>
            <w:r w:rsidRPr="002954BC">
              <w:rPr>
                <w:color w:val="000000"/>
                <w:sz w:val="20"/>
              </w:rPr>
              <w:sym w:font="Symbol" w:char="F0C6"/>
            </w:r>
            <w:r w:rsidRPr="002954BC">
              <w:rPr>
                <w:color w:val="000000"/>
                <w:sz w:val="20"/>
              </w:rPr>
              <w:t xml:space="preserve"> </w:t>
            </w:r>
            <w:r w:rsidRPr="00946EDB">
              <w:rPr>
                <w:color w:val="000000"/>
                <w:sz w:val="20"/>
                <w:highlight w:val="lightGray"/>
              </w:rPr>
              <w:t>...........</w:t>
            </w:r>
            <w:r w:rsidRPr="002954BC">
              <w:rPr>
                <w:color w:val="000000"/>
                <w:sz w:val="20"/>
              </w:rPr>
              <w:t xml:space="preserve"> mm avec fermeture (verrouillable)</w:t>
            </w:r>
          </w:p>
        </w:tc>
        <w:tc>
          <w:tcPr>
            <w:tcW w:w="973" w:type="dxa"/>
          </w:tcPr>
          <w:p w14:paraId="49ECB4E5" w14:textId="77777777" w:rsidR="003F17F1" w:rsidRPr="002954BC" w:rsidRDefault="003F17F1">
            <w:pPr>
              <w:spacing w:before="120"/>
              <w:jc w:val="center"/>
              <w:rPr>
                <w:color w:val="000000"/>
                <w:sz w:val="20"/>
              </w:rPr>
            </w:pPr>
            <w:r w:rsidRPr="002954BC">
              <w:rPr>
                <w:color w:val="000000"/>
                <w:sz w:val="20"/>
              </w:rPr>
              <w:t>Pce</w:t>
            </w:r>
          </w:p>
        </w:tc>
        <w:tc>
          <w:tcPr>
            <w:tcW w:w="973" w:type="dxa"/>
          </w:tcPr>
          <w:p w14:paraId="18E49E8B" w14:textId="77777777" w:rsidR="003F17F1" w:rsidRPr="00946EDB" w:rsidRDefault="003F17F1">
            <w:pPr>
              <w:spacing w:before="120"/>
              <w:jc w:val="center"/>
              <w:rPr>
                <w:color w:val="000000"/>
                <w:sz w:val="20"/>
                <w:highlight w:val="lightGray"/>
              </w:rPr>
            </w:pPr>
            <w:r w:rsidRPr="00946EDB">
              <w:rPr>
                <w:color w:val="000000"/>
                <w:sz w:val="20"/>
                <w:highlight w:val="lightGray"/>
              </w:rPr>
              <w:t>......</w:t>
            </w:r>
          </w:p>
        </w:tc>
        <w:tc>
          <w:tcPr>
            <w:tcW w:w="1590" w:type="dxa"/>
          </w:tcPr>
          <w:p w14:paraId="15A2FCCF" w14:textId="77777777" w:rsidR="003F17F1" w:rsidRPr="002954BC" w:rsidRDefault="003F17F1">
            <w:pPr>
              <w:tabs>
                <w:tab w:val="left" w:leader="dot" w:pos="1318"/>
              </w:tabs>
              <w:spacing w:before="120"/>
              <w:rPr>
                <w:color w:val="000000"/>
                <w:sz w:val="20"/>
              </w:rPr>
            </w:pPr>
          </w:p>
        </w:tc>
      </w:tr>
      <w:tr w:rsidR="003F17F1" w:rsidRPr="002954BC" w14:paraId="6A803424" w14:textId="77777777" w:rsidTr="003F17F1">
        <w:trPr>
          <w:jc w:val="center"/>
        </w:trPr>
        <w:tc>
          <w:tcPr>
            <w:tcW w:w="5820" w:type="dxa"/>
            <w:tcBorders>
              <w:bottom w:val="nil"/>
            </w:tcBorders>
          </w:tcPr>
          <w:p w14:paraId="50AF20BA" w14:textId="77777777" w:rsidR="003F17F1" w:rsidRPr="002954BC" w:rsidRDefault="003F17F1">
            <w:pPr>
              <w:spacing w:before="120" w:line="360" w:lineRule="auto"/>
              <w:rPr>
                <w:color w:val="000000"/>
                <w:sz w:val="20"/>
              </w:rPr>
            </w:pPr>
            <w:r w:rsidRPr="002954BC">
              <w:rPr>
                <w:color w:val="000000"/>
                <w:sz w:val="20"/>
              </w:rPr>
              <w:t xml:space="preserve">Pièce de raccord sur conduit flexible du </w:t>
            </w:r>
            <w:r w:rsidRPr="002954BC">
              <w:rPr>
                <w:color w:val="000000"/>
              </w:rPr>
              <w:br/>
            </w:r>
            <w:r w:rsidRPr="002954BC">
              <w:rPr>
                <w:color w:val="000000"/>
                <w:sz w:val="20"/>
              </w:rPr>
              <w:t>camion-citerne avec pompe et ventilateur-extracteur</w:t>
            </w:r>
            <w:r w:rsidRPr="002954BC">
              <w:rPr>
                <w:color w:val="000000"/>
              </w:rPr>
              <w:br/>
            </w:r>
            <w:r w:rsidRPr="002954BC">
              <w:rPr>
                <w:color w:val="000000"/>
                <w:sz w:val="20"/>
              </w:rPr>
              <w:t xml:space="preserve">Type: </w:t>
            </w:r>
            <w:r w:rsidRPr="00946EDB">
              <w:rPr>
                <w:color w:val="000000"/>
                <w:sz w:val="20"/>
                <w:highlight w:val="lightGray"/>
              </w:rPr>
              <w:t>...................................</w:t>
            </w:r>
          </w:p>
        </w:tc>
        <w:tc>
          <w:tcPr>
            <w:tcW w:w="973" w:type="dxa"/>
            <w:tcBorders>
              <w:bottom w:val="nil"/>
            </w:tcBorders>
          </w:tcPr>
          <w:p w14:paraId="6987719C" w14:textId="77777777" w:rsidR="003F17F1" w:rsidRPr="002954BC" w:rsidRDefault="003F17F1">
            <w:pPr>
              <w:spacing w:before="120"/>
              <w:jc w:val="center"/>
              <w:rPr>
                <w:color w:val="000000"/>
                <w:sz w:val="20"/>
              </w:rPr>
            </w:pPr>
            <w:r w:rsidRPr="002954BC">
              <w:rPr>
                <w:color w:val="000000"/>
                <w:sz w:val="20"/>
              </w:rPr>
              <w:t>Pce</w:t>
            </w:r>
          </w:p>
        </w:tc>
        <w:tc>
          <w:tcPr>
            <w:tcW w:w="973" w:type="dxa"/>
            <w:tcBorders>
              <w:bottom w:val="nil"/>
            </w:tcBorders>
          </w:tcPr>
          <w:p w14:paraId="0C1E590C" w14:textId="77777777" w:rsidR="003F17F1" w:rsidRPr="00946EDB" w:rsidRDefault="003F17F1">
            <w:pPr>
              <w:spacing w:before="120"/>
              <w:jc w:val="center"/>
              <w:rPr>
                <w:color w:val="000000"/>
                <w:sz w:val="20"/>
                <w:highlight w:val="lightGray"/>
              </w:rPr>
            </w:pPr>
            <w:r w:rsidRPr="00946EDB">
              <w:rPr>
                <w:color w:val="000000"/>
                <w:sz w:val="20"/>
                <w:highlight w:val="lightGray"/>
              </w:rPr>
              <w:t>.......</w:t>
            </w:r>
          </w:p>
        </w:tc>
        <w:tc>
          <w:tcPr>
            <w:tcW w:w="1590" w:type="dxa"/>
            <w:tcBorders>
              <w:bottom w:val="nil"/>
            </w:tcBorders>
          </w:tcPr>
          <w:p w14:paraId="034AE001" w14:textId="77777777" w:rsidR="003F17F1" w:rsidRPr="002954BC" w:rsidRDefault="003F17F1">
            <w:pPr>
              <w:tabs>
                <w:tab w:val="left" w:leader="dot" w:pos="1318"/>
              </w:tabs>
              <w:spacing w:before="120"/>
              <w:rPr>
                <w:color w:val="000000"/>
                <w:sz w:val="20"/>
              </w:rPr>
            </w:pPr>
          </w:p>
        </w:tc>
      </w:tr>
      <w:tr w:rsidR="003F17F1" w:rsidRPr="002954BC" w14:paraId="7DD5B667" w14:textId="77777777" w:rsidTr="003F17F1">
        <w:trPr>
          <w:jc w:val="center"/>
        </w:trPr>
        <w:tc>
          <w:tcPr>
            <w:tcW w:w="5820" w:type="dxa"/>
            <w:tcBorders>
              <w:top w:val="nil"/>
              <w:bottom w:val="nil"/>
            </w:tcBorders>
          </w:tcPr>
          <w:p w14:paraId="535D489C" w14:textId="77777777" w:rsidR="003F17F1" w:rsidRPr="002954BC" w:rsidRDefault="003F17F1">
            <w:pPr>
              <w:tabs>
                <w:tab w:val="right" w:leader="dot" w:pos="5103"/>
                <w:tab w:val="right" w:pos="5176"/>
              </w:tabs>
              <w:spacing w:before="120"/>
              <w:rPr>
                <w:color w:val="000000"/>
                <w:sz w:val="20"/>
              </w:rPr>
            </w:pPr>
            <w:r w:rsidRPr="002954BC">
              <w:rPr>
                <w:color w:val="000000"/>
                <w:sz w:val="20"/>
              </w:rPr>
              <w:t>Matériel tubulure de remplissage, d’aspiration: ...........................</w:t>
            </w:r>
          </w:p>
        </w:tc>
        <w:tc>
          <w:tcPr>
            <w:tcW w:w="973" w:type="dxa"/>
            <w:tcBorders>
              <w:top w:val="nil"/>
              <w:bottom w:val="nil"/>
            </w:tcBorders>
          </w:tcPr>
          <w:p w14:paraId="3CB758FF" w14:textId="77777777" w:rsidR="003F17F1" w:rsidRPr="002954BC" w:rsidRDefault="003F17F1">
            <w:pPr>
              <w:spacing w:before="120"/>
              <w:jc w:val="center"/>
              <w:rPr>
                <w:color w:val="000000"/>
                <w:sz w:val="20"/>
              </w:rPr>
            </w:pPr>
          </w:p>
        </w:tc>
        <w:tc>
          <w:tcPr>
            <w:tcW w:w="973" w:type="dxa"/>
            <w:tcBorders>
              <w:top w:val="nil"/>
              <w:bottom w:val="nil"/>
            </w:tcBorders>
          </w:tcPr>
          <w:p w14:paraId="60DDFDAF" w14:textId="77777777" w:rsidR="003F17F1" w:rsidRPr="00946EDB" w:rsidRDefault="003F17F1">
            <w:pPr>
              <w:spacing w:before="120"/>
              <w:jc w:val="center"/>
              <w:rPr>
                <w:color w:val="000000"/>
                <w:sz w:val="20"/>
                <w:highlight w:val="lightGray"/>
              </w:rPr>
            </w:pPr>
          </w:p>
        </w:tc>
        <w:tc>
          <w:tcPr>
            <w:tcW w:w="1590" w:type="dxa"/>
            <w:tcBorders>
              <w:top w:val="nil"/>
              <w:bottom w:val="nil"/>
            </w:tcBorders>
          </w:tcPr>
          <w:p w14:paraId="3F5A149E" w14:textId="77777777" w:rsidR="003F17F1" w:rsidRPr="002954BC" w:rsidRDefault="003F17F1">
            <w:pPr>
              <w:tabs>
                <w:tab w:val="left" w:leader="dot" w:pos="1318"/>
              </w:tabs>
              <w:spacing w:before="120"/>
              <w:rPr>
                <w:color w:val="000000"/>
                <w:sz w:val="20"/>
              </w:rPr>
            </w:pPr>
          </w:p>
        </w:tc>
      </w:tr>
      <w:tr w:rsidR="003F17F1" w:rsidRPr="002954BC" w14:paraId="5EF3407C" w14:textId="77777777" w:rsidTr="003F17F1">
        <w:trPr>
          <w:jc w:val="center"/>
        </w:trPr>
        <w:tc>
          <w:tcPr>
            <w:tcW w:w="5820" w:type="dxa"/>
            <w:tcBorders>
              <w:top w:val="nil"/>
              <w:bottom w:val="nil"/>
            </w:tcBorders>
          </w:tcPr>
          <w:p w14:paraId="0AC398CA" w14:textId="77777777" w:rsidR="003F17F1" w:rsidRPr="002954BC" w:rsidRDefault="003F17F1">
            <w:pPr>
              <w:spacing w:before="120"/>
              <w:rPr>
                <w:color w:val="000000"/>
                <w:sz w:val="20"/>
              </w:rPr>
            </w:pPr>
            <w:r w:rsidRPr="002954BC">
              <w:rPr>
                <w:color w:val="000000"/>
                <w:sz w:val="20"/>
              </w:rPr>
              <w:t>Nombre de conduits de remplissage</w:t>
            </w:r>
          </w:p>
        </w:tc>
        <w:tc>
          <w:tcPr>
            <w:tcW w:w="973" w:type="dxa"/>
            <w:tcBorders>
              <w:top w:val="nil"/>
              <w:bottom w:val="nil"/>
            </w:tcBorders>
          </w:tcPr>
          <w:p w14:paraId="0CC92B2B" w14:textId="77777777" w:rsidR="003F17F1" w:rsidRPr="002954BC" w:rsidRDefault="003F17F1">
            <w:pPr>
              <w:spacing w:before="120"/>
              <w:jc w:val="center"/>
              <w:rPr>
                <w:color w:val="000000"/>
                <w:sz w:val="20"/>
              </w:rPr>
            </w:pPr>
            <w:r w:rsidRPr="002954BC">
              <w:rPr>
                <w:color w:val="000000"/>
                <w:sz w:val="20"/>
              </w:rPr>
              <w:t>Pce</w:t>
            </w:r>
          </w:p>
        </w:tc>
        <w:tc>
          <w:tcPr>
            <w:tcW w:w="973" w:type="dxa"/>
            <w:tcBorders>
              <w:top w:val="nil"/>
              <w:bottom w:val="nil"/>
            </w:tcBorders>
          </w:tcPr>
          <w:p w14:paraId="1C89C36D" w14:textId="77777777" w:rsidR="003F17F1" w:rsidRPr="00946EDB" w:rsidRDefault="003F17F1">
            <w:pPr>
              <w:spacing w:before="120"/>
              <w:jc w:val="center"/>
              <w:rPr>
                <w:color w:val="000000"/>
                <w:sz w:val="20"/>
                <w:highlight w:val="lightGray"/>
              </w:rPr>
            </w:pPr>
            <w:r w:rsidRPr="00946EDB">
              <w:rPr>
                <w:color w:val="000000"/>
                <w:sz w:val="20"/>
                <w:highlight w:val="lightGray"/>
              </w:rPr>
              <w:t>.......</w:t>
            </w:r>
          </w:p>
        </w:tc>
        <w:tc>
          <w:tcPr>
            <w:tcW w:w="1590" w:type="dxa"/>
            <w:tcBorders>
              <w:top w:val="nil"/>
              <w:bottom w:val="nil"/>
            </w:tcBorders>
          </w:tcPr>
          <w:p w14:paraId="6C1AE5EA" w14:textId="77777777" w:rsidR="003F17F1" w:rsidRPr="002954BC" w:rsidRDefault="003F17F1">
            <w:pPr>
              <w:tabs>
                <w:tab w:val="left" w:leader="dot" w:pos="1318"/>
              </w:tabs>
              <w:spacing w:before="120"/>
              <w:rPr>
                <w:color w:val="000000"/>
                <w:sz w:val="20"/>
              </w:rPr>
            </w:pPr>
          </w:p>
        </w:tc>
      </w:tr>
      <w:tr w:rsidR="003F17F1" w:rsidRPr="002954BC" w14:paraId="1EB3E627" w14:textId="77777777" w:rsidTr="003F17F1">
        <w:trPr>
          <w:jc w:val="center"/>
        </w:trPr>
        <w:tc>
          <w:tcPr>
            <w:tcW w:w="5820" w:type="dxa"/>
            <w:tcBorders>
              <w:top w:val="nil"/>
            </w:tcBorders>
          </w:tcPr>
          <w:p w14:paraId="34FDC644" w14:textId="77777777" w:rsidR="003F17F1" w:rsidRPr="002954BC" w:rsidRDefault="003F17F1">
            <w:pPr>
              <w:spacing w:before="120"/>
              <w:rPr>
                <w:color w:val="000000"/>
                <w:sz w:val="20"/>
              </w:rPr>
            </w:pPr>
            <w:r w:rsidRPr="002954BC">
              <w:rPr>
                <w:color w:val="000000"/>
                <w:sz w:val="20"/>
              </w:rPr>
              <w:t>Longueur totale des conduits de remplissage</w:t>
            </w:r>
          </w:p>
        </w:tc>
        <w:tc>
          <w:tcPr>
            <w:tcW w:w="973" w:type="dxa"/>
            <w:tcBorders>
              <w:top w:val="nil"/>
            </w:tcBorders>
          </w:tcPr>
          <w:p w14:paraId="06ABE3CA" w14:textId="77777777" w:rsidR="003F17F1" w:rsidRPr="002954BC" w:rsidRDefault="003F17F1">
            <w:pPr>
              <w:spacing w:before="120"/>
              <w:jc w:val="center"/>
              <w:rPr>
                <w:color w:val="000000"/>
                <w:sz w:val="20"/>
              </w:rPr>
            </w:pPr>
            <w:r w:rsidRPr="002954BC">
              <w:rPr>
                <w:color w:val="000000"/>
                <w:sz w:val="20"/>
              </w:rPr>
              <w:t>m</w:t>
            </w:r>
          </w:p>
        </w:tc>
        <w:tc>
          <w:tcPr>
            <w:tcW w:w="973" w:type="dxa"/>
            <w:tcBorders>
              <w:top w:val="nil"/>
            </w:tcBorders>
          </w:tcPr>
          <w:p w14:paraId="0B4E81FF" w14:textId="77777777" w:rsidR="003F17F1" w:rsidRPr="00946EDB" w:rsidRDefault="003F17F1">
            <w:pPr>
              <w:spacing w:before="120"/>
              <w:jc w:val="center"/>
              <w:rPr>
                <w:color w:val="000000"/>
                <w:sz w:val="20"/>
                <w:highlight w:val="lightGray"/>
              </w:rPr>
            </w:pPr>
            <w:r w:rsidRPr="00946EDB">
              <w:rPr>
                <w:color w:val="000000"/>
                <w:sz w:val="20"/>
                <w:highlight w:val="lightGray"/>
              </w:rPr>
              <w:t>.......</w:t>
            </w:r>
          </w:p>
        </w:tc>
        <w:tc>
          <w:tcPr>
            <w:tcW w:w="1590" w:type="dxa"/>
            <w:tcBorders>
              <w:top w:val="nil"/>
            </w:tcBorders>
          </w:tcPr>
          <w:p w14:paraId="5DDDBD4C" w14:textId="77777777" w:rsidR="003F17F1" w:rsidRPr="002954BC" w:rsidRDefault="003F17F1">
            <w:pPr>
              <w:tabs>
                <w:tab w:val="left" w:leader="dot" w:pos="1318"/>
              </w:tabs>
              <w:spacing w:before="120"/>
              <w:rPr>
                <w:color w:val="000000"/>
                <w:sz w:val="20"/>
              </w:rPr>
            </w:pPr>
          </w:p>
        </w:tc>
      </w:tr>
      <w:tr w:rsidR="003F17F1" w:rsidRPr="002954BC" w14:paraId="08FC1FBD" w14:textId="77777777" w:rsidTr="003F17F1">
        <w:trPr>
          <w:jc w:val="center"/>
        </w:trPr>
        <w:tc>
          <w:tcPr>
            <w:tcW w:w="5820" w:type="dxa"/>
            <w:tcBorders>
              <w:top w:val="nil"/>
            </w:tcBorders>
          </w:tcPr>
          <w:p w14:paraId="76911BF7" w14:textId="77777777" w:rsidR="003F17F1" w:rsidRPr="002954BC" w:rsidRDefault="003F17F1">
            <w:pPr>
              <w:spacing w:before="120"/>
              <w:rPr>
                <w:color w:val="000000"/>
                <w:sz w:val="20"/>
              </w:rPr>
            </w:pPr>
            <w:r w:rsidRPr="002954BC">
              <w:rPr>
                <w:color w:val="000000"/>
                <w:sz w:val="20"/>
              </w:rPr>
              <w:t>Longueur totale du conduit d’aspiration</w:t>
            </w:r>
          </w:p>
        </w:tc>
        <w:tc>
          <w:tcPr>
            <w:tcW w:w="973" w:type="dxa"/>
            <w:tcBorders>
              <w:top w:val="nil"/>
            </w:tcBorders>
          </w:tcPr>
          <w:p w14:paraId="37EABC9B" w14:textId="77777777" w:rsidR="003F17F1" w:rsidRPr="002954BC" w:rsidRDefault="003F17F1">
            <w:pPr>
              <w:spacing w:before="120"/>
              <w:jc w:val="center"/>
              <w:rPr>
                <w:color w:val="000000"/>
                <w:sz w:val="20"/>
              </w:rPr>
            </w:pPr>
            <w:r w:rsidRPr="002954BC">
              <w:rPr>
                <w:color w:val="000000"/>
                <w:sz w:val="20"/>
              </w:rPr>
              <w:t>m</w:t>
            </w:r>
          </w:p>
        </w:tc>
        <w:tc>
          <w:tcPr>
            <w:tcW w:w="973" w:type="dxa"/>
            <w:tcBorders>
              <w:top w:val="nil"/>
            </w:tcBorders>
          </w:tcPr>
          <w:p w14:paraId="4352531C" w14:textId="77777777" w:rsidR="003F17F1" w:rsidRPr="00946EDB" w:rsidRDefault="003F17F1">
            <w:pPr>
              <w:spacing w:before="120"/>
              <w:jc w:val="center"/>
              <w:rPr>
                <w:color w:val="000000"/>
                <w:sz w:val="20"/>
                <w:highlight w:val="lightGray"/>
              </w:rPr>
            </w:pPr>
            <w:r w:rsidRPr="00946EDB">
              <w:rPr>
                <w:color w:val="000000"/>
                <w:sz w:val="20"/>
                <w:highlight w:val="lightGray"/>
              </w:rPr>
              <w:t>.......</w:t>
            </w:r>
          </w:p>
        </w:tc>
        <w:tc>
          <w:tcPr>
            <w:tcW w:w="1590" w:type="dxa"/>
            <w:tcBorders>
              <w:top w:val="nil"/>
            </w:tcBorders>
          </w:tcPr>
          <w:p w14:paraId="484B39FB" w14:textId="77777777" w:rsidR="003F17F1" w:rsidRPr="002954BC" w:rsidRDefault="003F17F1">
            <w:pPr>
              <w:tabs>
                <w:tab w:val="left" w:leader="dot" w:pos="1318"/>
              </w:tabs>
              <w:spacing w:before="120"/>
              <w:rPr>
                <w:color w:val="000000"/>
                <w:sz w:val="20"/>
              </w:rPr>
            </w:pPr>
          </w:p>
        </w:tc>
      </w:tr>
      <w:tr w:rsidR="003F17F1" w:rsidRPr="002954BC" w14:paraId="6FB641FA" w14:textId="77777777" w:rsidTr="003F17F1">
        <w:trPr>
          <w:jc w:val="center"/>
        </w:trPr>
        <w:tc>
          <w:tcPr>
            <w:tcW w:w="5820" w:type="dxa"/>
          </w:tcPr>
          <w:p w14:paraId="4B5A4910" w14:textId="77777777" w:rsidR="003F17F1" w:rsidRPr="002954BC" w:rsidRDefault="003F17F1">
            <w:pPr>
              <w:spacing w:before="120"/>
              <w:rPr>
                <w:color w:val="000000"/>
                <w:sz w:val="20"/>
              </w:rPr>
            </w:pPr>
            <w:r w:rsidRPr="002954BC">
              <w:rPr>
                <w:color w:val="000000"/>
                <w:sz w:val="20"/>
              </w:rPr>
              <w:t>Nombre total de coudes</w:t>
            </w:r>
            <w:r w:rsidRPr="002954BC">
              <w:rPr>
                <w:color w:val="000000"/>
              </w:rPr>
              <w:br/>
            </w:r>
          </w:p>
        </w:tc>
        <w:tc>
          <w:tcPr>
            <w:tcW w:w="973" w:type="dxa"/>
          </w:tcPr>
          <w:p w14:paraId="61B1B584" w14:textId="77777777" w:rsidR="003F17F1" w:rsidRPr="002954BC" w:rsidRDefault="003F17F1">
            <w:pPr>
              <w:spacing w:before="120"/>
              <w:jc w:val="center"/>
              <w:rPr>
                <w:color w:val="000000"/>
                <w:sz w:val="20"/>
              </w:rPr>
            </w:pPr>
            <w:r w:rsidRPr="002954BC">
              <w:rPr>
                <w:color w:val="000000"/>
                <w:sz w:val="20"/>
              </w:rPr>
              <w:t>Pce</w:t>
            </w:r>
          </w:p>
        </w:tc>
        <w:tc>
          <w:tcPr>
            <w:tcW w:w="973" w:type="dxa"/>
          </w:tcPr>
          <w:p w14:paraId="798D6676" w14:textId="77777777" w:rsidR="003F17F1" w:rsidRPr="00946EDB" w:rsidRDefault="003F17F1">
            <w:pPr>
              <w:spacing w:before="120"/>
              <w:jc w:val="center"/>
              <w:rPr>
                <w:color w:val="000000"/>
                <w:sz w:val="20"/>
                <w:highlight w:val="lightGray"/>
              </w:rPr>
            </w:pPr>
            <w:r w:rsidRPr="00946EDB">
              <w:rPr>
                <w:color w:val="000000"/>
                <w:sz w:val="20"/>
                <w:highlight w:val="lightGray"/>
              </w:rPr>
              <w:t>.......</w:t>
            </w:r>
          </w:p>
        </w:tc>
        <w:tc>
          <w:tcPr>
            <w:tcW w:w="1590" w:type="dxa"/>
          </w:tcPr>
          <w:p w14:paraId="40A0B115" w14:textId="77777777" w:rsidR="003F17F1" w:rsidRPr="002954BC" w:rsidRDefault="003F17F1">
            <w:pPr>
              <w:tabs>
                <w:tab w:val="left" w:leader="dot" w:pos="1318"/>
              </w:tabs>
              <w:spacing w:before="120"/>
              <w:rPr>
                <w:color w:val="000000"/>
                <w:sz w:val="20"/>
              </w:rPr>
            </w:pPr>
          </w:p>
        </w:tc>
      </w:tr>
      <w:tr w:rsidR="003F17F1" w:rsidRPr="002954BC" w14:paraId="0984E99B" w14:textId="77777777" w:rsidTr="003F17F1">
        <w:trPr>
          <w:jc w:val="center"/>
        </w:trPr>
        <w:tc>
          <w:tcPr>
            <w:tcW w:w="5820" w:type="dxa"/>
          </w:tcPr>
          <w:p w14:paraId="3E0DFB5F" w14:textId="77777777" w:rsidR="003F17F1" w:rsidRPr="002954BC" w:rsidRDefault="003F17F1">
            <w:pPr>
              <w:tabs>
                <w:tab w:val="left" w:leader="dot" w:pos="5103"/>
              </w:tabs>
              <w:rPr>
                <w:color w:val="000000"/>
              </w:rPr>
            </w:pPr>
            <w:r w:rsidRPr="002954BC">
              <w:rPr>
                <w:color w:val="000000"/>
                <w:sz w:val="20"/>
              </w:rPr>
              <w:t xml:space="preserve">Matériel tuyau de remplissage: </w:t>
            </w:r>
            <w:r w:rsidRPr="002954BC">
              <w:rPr>
                <w:color w:val="000000"/>
                <w:sz w:val="20"/>
              </w:rPr>
              <w:tab/>
            </w:r>
          </w:p>
        </w:tc>
        <w:tc>
          <w:tcPr>
            <w:tcW w:w="973" w:type="dxa"/>
          </w:tcPr>
          <w:p w14:paraId="3971468D" w14:textId="77777777" w:rsidR="003F17F1" w:rsidRPr="002954BC" w:rsidRDefault="003F17F1">
            <w:pPr>
              <w:spacing w:line="360" w:lineRule="auto"/>
              <w:rPr>
                <w:color w:val="000000"/>
              </w:rPr>
            </w:pPr>
          </w:p>
        </w:tc>
        <w:tc>
          <w:tcPr>
            <w:tcW w:w="973" w:type="dxa"/>
          </w:tcPr>
          <w:p w14:paraId="49AC5D4C" w14:textId="77777777" w:rsidR="003F17F1" w:rsidRPr="002954BC" w:rsidRDefault="003F17F1">
            <w:pPr>
              <w:spacing w:line="360" w:lineRule="auto"/>
              <w:rPr>
                <w:color w:val="000000"/>
              </w:rPr>
            </w:pPr>
          </w:p>
        </w:tc>
        <w:tc>
          <w:tcPr>
            <w:tcW w:w="1590" w:type="dxa"/>
          </w:tcPr>
          <w:p w14:paraId="748410C9" w14:textId="77777777" w:rsidR="003F17F1" w:rsidRPr="002954BC" w:rsidRDefault="003F17F1">
            <w:pPr>
              <w:pStyle w:val="Kopfzeile"/>
              <w:tabs>
                <w:tab w:val="clear" w:pos="4536"/>
                <w:tab w:val="clear" w:pos="9072"/>
              </w:tabs>
              <w:spacing w:line="360" w:lineRule="auto"/>
              <w:rPr>
                <w:color w:val="000000"/>
              </w:rPr>
            </w:pPr>
          </w:p>
        </w:tc>
      </w:tr>
      <w:tr w:rsidR="003F17F1" w:rsidRPr="002954BC" w14:paraId="28E3AECB" w14:textId="77777777" w:rsidTr="003F17F1">
        <w:trPr>
          <w:jc w:val="center"/>
        </w:trPr>
        <w:tc>
          <w:tcPr>
            <w:tcW w:w="5820" w:type="dxa"/>
          </w:tcPr>
          <w:p w14:paraId="4B029914" w14:textId="77777777" w:rsidR="003F17F1" w:rsidRPr="002954BC" w:rsidRDefault="003F17F1">
            <w:pPr>
              <w:tabs>
                <w:tab w:val="left" w:leader="dot" w:pos="5103"/>
              </w:tabs>
              <w:rPr>
                <w:color w:val="000000"/>
              </w:rPr>
            </w:pPr>
            <w:r w:rsidRPr="002954BC">
              <w:rPr>
                <w:color w:val="000000"/>
                <w:sz w:val="20"/>
              </w:rPr>
              <w:t xml:space="preserve">Matériel tuyau d’aspiration: </w:t>
            </w:r>
            <w:r w:rsidRPr="002954BC">
              <w:rPr>
                <w:color w:val="000000"/>
                <w:sz w:val="20"/>
              </w:rPr>
              <w:tab/>
            </w:r>
          </w:p>
        </w:tc>
        <w:tc>
          <w:tcPr>
            <w:tcW w:w="973" w:type="dxa"/>
          </w:tcPr>
          <w:p w14:paraId="3DB76FD4" w14:textId="77777777" w:rsidR="003F17F1" w:rsidRPr="002954BC" w:rsidRDefault="003F17F1">
            <w:pPr>
              <w:spacing w:line="360" w:lineRule="auto"/>
              <w:rPr>
                <w:color w:val="000000"/>
              </w:rPr>
            </w:pPr>
          </w:p>
        </w:tc>
        <w:tc>
          <w:tcPr>
            <w:tcW w:w="973" w:type="dxa"/>
          </w:tcPr>
          <w:p w14:paraId="4149F082" w14:textId="77777777" w:rsidR="003F17F1" w:rsidRPr="002954BC" w:rsidRDefault="003F17F1">
            <w:pPr>
              <w:spacing w:line="360" w:lineRule="auto"/>
              <w:rPr>
                <w:color w:val="000000"/>
              </w:rPr>
            </w:pPr>
          </w:p>
        </w:tc>
        <w:tc>
          <w:tcPr>
            <w:tcW w:w="1590" w:type="dxa"/>
          </w:tcPr>
          <w:p w14:paraId="4C9C728F" w14:textId="77777777" w:rsidR="003F17F1" w:rsidRPr="002954BC" w:rsidRDefault="003F17F1">
            <w:pPr>
              <w:pStyle w:val="Kopfzeile"/>
              <w:tabs>
                <w:tab w:val="clear" w:pos="4536"/>
                <w:tab w:val="clear" w:pos="9072"/>
              </w:tabs>
              <w:spacing w:line="360" w:lineRule="auto"/>
              <w:rPr>
                <w:color w:val="000000"/>
              </w:rPr>
            </w:pPr>
          </w:p>
        </w:tc>
      </w:tr>
      <w:tr w:rsidR="003F17F1" w:rsidRPr="002954BC" w14:paraId="453795CC" w14:textId="77777777" w:rsidTr="003F17F1">
        <w:trPr>
          <w:jc w:val="center"/>
        </w:trPr>
        <w:tc>
          <w:tcPr>
            <w:tcW w:w="5820" w:type="dxa"/>
          </w:tcPr>
          <w:p w14:paraId="41B5693A" w14:textId="77777777" w:rsidR="003F17F1" w:rsidRPr="002954BC" w:rsidRDefault="003F17F1">
            <w:pPr>
              <w:pStyle w:val="Kopfzeile"/>
              <w:tabs>
                <w:tab w:val="clear" w:pos="4536"/>
                <w:tab w:val="clear" w:pos="9072"/>
                <w:tab w:val="left" w:pos="2268"/>
                <w:tab w:val="left" w:leader="dot" w:pos="5103"/>
              </w:tabs>
              <w:spacing w:line="360" w:lineRule="auto"/>
              <w:rPr>
                <w:color w:val="000000"/>
                <w:sz w:val="20"/>
              </w:rPr>
            </w:pPr>
            <w:r w:rsidRPr="002954BC">
              <w:rPr>
                <w:color w:val="000000"/>
                <w:sz w:val="20"/>
              </w:rPr>
              <w:t>Tapis de protection contre les déchets de granulés avec matériel de fixation</w:t>
            </w:r>
          </w:p>
          <w:p w14:paraId="6792BAD9" w14:textId="77777777" w:rsidR="003F17F1" w:rsidRPr="002954BC" w:rsidRDefault="003F17F1">
            <w:pPr>
              <w:pStyle w:val="Kopfzeile"/>
              <w:tabs>
                <w:tab w:val="clear" w:pos="4536"/>
                <w:tab w:val="clear" w:pos="9072"/>
                <w:tab w:val="left" w:pos="3333"/>
                <w:tab w:val="left" w:leader="dot" w:pos="5103"/>
              </w:tabs>
              <w:spacing w:line="360" w:lineRule="auto"/>
              <w:rPr>
                <w:color w:val="000000"/>
                <w:sz w:val="20"/>
              </w:rPr>
            </w:pPr>
            <w:r w:rsidRPr="002954BC">
              <w:rPr>
                <w:color w:val="000000"/>
                <w:sz w:val="20"/>
              </w:rPr>
              <w:t>Dimensions</w:t>
            </w:r>
            <w:r w:rsidRPr="002954BC">
              <w:rPr>
                <w:color w:val="000000"/>
              </w:rPr>
              <w:br/>
            </w:r>
            <w:r w:rsidRPr="002954BC">
              <w:rPr>
                <w:color w:val="000000"/>
                <w:sz w:val="20"/>
              </w:rPr>
              <w:tab/>
              <w:t xml:space="preserve">Largeur </w:t>
            </w:r>
            <w:r w:rsidRPr="002954BC">
              <w:rPr>
                <w:color w:val="000000"/>
                <w:sz w:val="20"/>
              </w:rPr>
              <w:tab/>
              <w:t xml:space="preserve"> mm</w:t>
            </w:r>
            <w:r w:rsidRPr="002954BC">
              <w:rPr>
                <w:color w:val="000000"/>
              </w:rPr>
              <w:br/>
            </w:r>
            <w:r w:rsidRPr="002954BC">
              <w:rPr>
                <w:color w:val="000000"/>
                <w:sz w:val="20"/>
              </w:rPr>
              <w:tab/>
              <w:t xml:space="preserve">Longueur </w:t>
            </w:r>
            <w:r w:rsidRPr="002954BC">
              <w:rPr>
                <w:color w:val="000000"/>
                <w:sz w:val="20"/>
              </w:rPr>
              <w:tab/>
              <w:t xml:space="preserve"> mm</w:t>
            </w:r>
            <w:r w:rsidRPr="002954BC">
              <w:rPr>
                <w:color w:val="000000"/>
              </w:rPr>
              <w:br/>
            </w:r>
            <w:r w:rsidRPr="002954BC">
              <w:rPr>
                <w:color w:val="000000"/>
                <w:sz w:val="20"/>
              </w:rPr>
              <w:tab/>
              <w:t xml:space="preserve">Matériel </w:t>
            </w:r>
            <w:r w:rsidRPr="002954BC">
              <w:rPr>
                <w:color w:val="000000"/>
                <w:sz w:val="20"/>
              </w:rPr>
              <w:tab/>
            </w:r>
          </w:p>
        </w:tc>
        <w:tc>
          <w:tcPr>
            <w:tcW w:w="973" w:type="dxa"/>
          </w:tcPr>
          <w:p w14:paraId="0316FC70" w14:textId="77777777" w:rsidR="003F17F1" w:rsidRPr="002954BC" w:rsidRDefault="003F17F1">
            <w:pPr>
              <w:spacing w:line="360" w:lineRule="auto"/>
              <w:jc w:val="center"/>
              <w:rPr>
                <w:color w:val="000000"/>
                <w:sz w:val="20"/>
              </w:rPr>
            </w:pPr>
            <w:r w:rsidRPr="002954BC">
              <w:rPr>
                <w:color w:val="000000"/>
                <w:sz w:val="20"/>
              </w:rPr>
              <w:t>Pce</w:t>
            </w:r>
          </w:p>
        </w:tc>
        <w:tc>
          <w:tcPr>
            <w:tcW w:w="973" w:type="dxa"/>
          </w:tcPr>
          <w:p w14:paraId="23DF13DB" w14:textId="77777777" w:rsidR="003F17F1" w:rsidRPr="002954BC" w:rsidRDefault="003F17F1">
            <w:pPr>
              <w:spacing w:line="360" w:lineRule="auto"/>
              <w:jc w:val="center"/>
              <w:rPr>
                <w:color w:val="000000"/>
                <w:sz w:val="20"/>
              </w:rPr>
            </w:pPr>
            <w:r w:rsidRPr="002954BC">
              <w:rPr>
                <w:color w:val="000000"/>
                <w:sz w:val="20"/>
              </w:rPr>
              <w:t>.......</w:t>
            </w:r>
          </w:p>
        </w:tc>
        <w:tc>
          <w:tcPr>
            <w:tcW w:w="1590" w:type="dxa"/>
          </w:tcPr>
          <w:p w14:paraId="400970C2" w14:textId="77777777" w:rsidR="003F17F1" w:rsidRPr="002954BC" w:rsidRDefault="003F17F1">
            <w:pPr>
              <w:tabs>
                <w:tab w:val="left" w:leader="dot" w:pos="1318"/>
              </w:tabs>
              <w:spacing w:line="360" w:lineRule="auto"/>
              <w:rPr>
                <w:color w:val="000000"/>
                <w:sz w:val="20"/>
              </w:rPr>
            </w:pPr>
          </w:p>
        </w:tc>
      </w:tr>
      <w:tr w:rsidR="003F17F1" w:rsidRPr="002954BC" w14:paraId="44E49905" w14:textId="77777777" w:rsidTr="003F17F1">
        <w:trPr>
          <w:jc w:val="center"/>
        </w:trPr>
        <w:tc>
          <w:tcPr>
            <w:tcW w:w="5820" w:type="dxa"/>
          </w:tcPr>
          <w:p w14:paraId="007A8C5A" w14:textId="77777777" w:rsidR="003F17F1" w:rsidRPr="002954BC" w:rsidRDefault="003F17F1">
            <w:pPr>
              <w:pStyle w:val="Kopfzeile"/>
              <w:tabs>
                <w:tab w:val="clear" w:pos="4536"/>
                <w:tab w:val="clear" w:pos="9072"/>
                <w:tab w:val="left" w:leader="dot" w:pos="5103"/>
              </w:tabs>
              <w:spacing w:line="360" w:lineRule="auto"/>
              <w:rPr>
                <w:color w:val="000000"/>
                <w:sz w:val="20"/>
              </w:rPr>
            </w:pPr>
          </w:p>
          <w:p w14:paraId="786718FB" w14:textId="77777777" w:rsidR="003F17F1" w:rsidRPr="002954BC" w:rsidRDefault="003F17F1">
            <w:pPr>
              <w:pStyle w:val="Kopfzeile"/>
              <w:tabs>
                <w:tab w:val="clear" w:pos="4536"/>
                <w:tab w:val="clear" w:pos="9072"/>
                <w:tab w:val="left" w:leader="dot" w:pos="5103"/>
              </w:tabs>
              <w:spacing w:line="360" w:lineRule="auto"/>
              <w:rPr>
                <w:color w:val="000000"/>
                <w:sz w:val="20"/>
              </w:rPr>
            </w:pPr>
            <w:r w:rsidRPr="002954BC">
              <w:rPr>
                <w:color w:val="000000"/>
                <w:sz w:val="20"/>
              </w:rPr>
              <w:tab/>
            </w:r>
          </w:p>
          <w:p w14:paraId="26364F8B" w14:textId="77777777" w:rsidR="003F17F1" w:rsidRPr="002954BC" w:rsidRDefault="003F17F1">
            <w:pPr>
              <w:tabs>
                <w:tab w:val="left" w:leader="dot" w:pos="5103"/>
              </w:tabs>
              <w:spacing w:line="360" w:lineRule="auto"/>
              <w:rPr>
                <w:color w:val="000000"/>
                <w:sz w:val="20"/>
              </w:rPr>
            </w:pPr>
            <w:r w:rsidRPr="002954BC">
              <w:rPr>
                <w:color w:val="000000"/>
                <w:sz w:val="20"/>
              </w:rPr>
              <w:tab/>
            </w:r>
          </w:p>
          <w:p w14:paraId="0C965E57" w14:textId="77777777" w:rsidR="003F17F1" w:rsidRPr="002954BC" w:rsidRDefault="003F17F1">
            <w:pPr>
              <w:tabs>
                <w:tab w:val="left" w:leader="dot" w:pos="5103"/>
              </w:tabs>
              <w:spacing w:line="360" w:lineRule="auto"/>
              <w:rPr>
                <w:color w:val="000000"/>
                <w:sz w:val="20"/>
              </w:rPr>
            </w:pPr>
            <w:r w:rsidRPr="002954BC">
              <w:rPr>
                <w:color w:val="000000"/>
                <w:sz w:val="20"/>
              </w:rPr>
              <w:tab/>
            </w:r>
          </w:p>
        </w:tc>
        <w:tc>
          <w:tcPr>
            <w:tcW w:w="973" w:type="dxa"/>
          </w:tcPr>
          <w:p w14:paraId="7FADF715" w14:textId="77777777" w:rsidR="003F17F1" w:rsidRPr="002954BC" w:rsidRDefault="003F17F1">
            <w:pPr>
              <w:spacing w:line="360" w:lineRule="auto"/>
              <w:jc w:val="center"/>
              <w:rPr>
                <w:color w:val="000000"/>
                <w:sz w:val="20"/>
              </w:rPr>
            </w:pPr>
          </w:p>
        </w:tc>
        <w:tc>
          <w:tcPr>
            <w:tcW w:w="973" w:type="dxa"/>
          </w:tcPr>
          <w:p w14:paraId="4FECEBC5" w14:textId="77777777" w:rsidR="003F17F1" w:rsidRPr="002954BC" w:rsidRDefault="003F17F1">
            <w:pPr>
              <w:spacing w:line="360" w:lineRule="auto"/>
              <w:jc w:val="center"/>
              <w:rPr>
                <w:color w:val="000000"/>
                <w:sz w:val="20"/>
              </w:rPr>
            </w:pPr>
          </w:p>
        </w:tc>
        <w:tc>
          <w:tcPr>
            <w:tcW w:w="1590" w:type="dxa"/>
          </w:tcPr>
          <w:p w14:paraId="4F1DCA3E" w14:textId="77777777" w:rsidR="003F17F1" w:rsidRPr="002954BC" w:rsidRDefault="003F17F1">
            <w:pPr>
              <w:tabs>
                <w:tab w:val="left" w:leader="dot" w:pos="1318"/>
              </w:tabs>
              <w:spacing w:line="360" w:lineRule="auto"/>
              <w:rPr>
                <w:color w:val="000000"/>
                <w:sz w:val="20"/>
              </w:rPr>
            </w:pPr>
          </w:p>
        </w:tc>
      </w:tr>
      <w:tr w:rsidR="003F17F1" w:rsidRPr="002954BC" w14:paraId="534898AD" w14:textId="77777777" w:rsidTr="003F17F1">
        <w:trPr>
          <w:jc w:val="center"/>
        </w:trPr>
        <w:tc>
          <w:tcPr>
            <w:tcW w:w="5820" w:type="dxa"/>
            <w:tcBorders>
              <w:top w:val="nil"/>
              <w:bottom w:val="single" w:sz="4" w:space="0" w:color="auto"/>
            </w:tcBorders>
          </w:tcPr>
          <w:p w14:paraId="10CF2F42" w14:textId="77777777" w:rsidR="003F17F1" w:rsidRPr="002954BC" w:rsidRDefault="003F17F1">
            <w:pPr>
              <w:spacing w:before="240" w:after="240"/>
              <w:ind w:left="709" w:hanging="709"/>
              <w:rPr>
                <w:b/>
                <w:i/>
                <w:color w:val="000000"/>
                <w:sz w:val="20"/>
              </w:rPr>
            </w:pPr>
            <w:r w:rsidRPr="002954BC">
              <w:rPr>
                <w:b/>
                <w:i/>
                <w:color w:val="000000"/>
                <w:sz w:val="20"/>
              </w:rPr>
              <w:t>Prix chargement des granulés</w:t>
            </w:r>
          </w:p>
        </w:tc>
        <w:tc>
          <w:tcPr>
            <w:tcW w:w="973" w:type="dxa"/>
            <w:tcBorders>
              <w:top w:val="nil"/>
              <w:bottom w:val="single" w:sz="4" w:space="0" w:color="auto"/>
            </w:tcBorders>
          </w:tcPr>
          <w:p w14:paraId="7754B3AA" w14:textId="77777777" w:rsidR="003F17F1" w:rsidRPr="002954BC" w:rsidRDefault="003F17F1">
            <w:pPr>
              <w:spacing w:before="240" w:after="240"/>
              <w:jc w:val="center"/>
              <w:rPr>
                <w:color w:val="000000"/>
                <w:sz w:val="20"/>
              </w:rPr>
            </w:pPr>
            <w:r w:rsidRPr="002954BC">
              <w:rPr>
                <w:color w:val="000000"/>
                <w:sz w:val="20"/>
              </w:rPr>
              <w:t>Pce</w:t>
            </w:r>
          </w:p>
        </w:tc>
        <w:tc>
          <w:tcPr>
            <w:tcW w:w="973" w:type="dxa"/>
            <w:tcBorders>
              <w:top w:val="nil"/>
              <w:bottom w:val="single" w:sz="4" w:space="0" w:color="auto"/>
            </w:tcBorders>
          </w:tcPr>
          <w:p w14:paraId="077D85E9" w14:textId="77777777" w:rsidR="003F17F1" w:rsidRPr="002954BC" w:rsidRDefault="003F17F1">
            <w:pPr>
              <w:spacing w:before="240" w:after="240"/>
              <w:jc w:val="center"/>
              <w:rPr>
                <w:color w:val="000000"/>
                <w:sz w:val="20"/>
              </w:rPr>
            </w:pPr>
            <w:r w:rsidRPr="002954BC">
              <w:rPr>
                <w:color w:val="000000"/>
                <w:sz w:val="20"/>
              </w:rPr>
              <w:t>.......</w:t>
            </w:r>
          </w:p>
        </w:tc>
        <w:tc>
          <w:tcPr>
            <w:tcW w:w="1590" w:type="dxa"/>
            <w:tcBorders>
              <w:top w:val="nil"/>
              <w:bottom w:val="single" w:sz="4" w:space="0" w:color="auto"/>
            </w:tcBorders>
          </w:tcPr>
          <w:p w14:paraId="7586E693" w14:textId="77777777" w:rsidR="003F17F1" w:rsidRPr="002954BC" w:rsidRDefault="003F17F1" w:rsidP="002966B2">
            <w:pPr>
              <w:tabs>
                <w:tab w:val="left" w:leader="dot" w:pos="1318"/>
              </w:tabs>
              <w:spacing w:before="240" w:after="240"/>
              <w:rPr>
                <w:color w:val="000000"/>
                <w:sz w:val="20"/>
              </w:rPr>
            </w:pPr>
            <w:r w:rsidRPr="002954BC">
              <w:rPr>
                <w:color w:val="000000"/>
                <w:sz w:val="20"/>
              </w:rPr>
              <w:t>CHF</w:t>
            </w:r>
            <w:r w:rsidR="002966B2" w:rsidRPr="002954BC">
              <w:rPr>
                <w:color w:val="000000"/>
                <w:sz w:val="20"/>
              </w:rPr>
              <w:t xml:space="preserve"> </w:t>
            </w:r>
            <w:r w:rsidRPr="002954BC">
              <w:rPr>
                <w:color w:val="000000"/>
                <w:sz w:val="20"/>
              </w:rPr>
              <w:tab/>
            </w:r>
          </w:p>
        </w:tc>
      </w:tr>
      <w:tr w:rsidR="003F17F1" w:rsidRPr="002954BC" w14:paraId="76D61CC1" w14:textId="77777777" w:rsidTr="003F17F1">
        <w:trPr>
          <w:jc w:val="center"/>
        </w:trPr>
        <w:tc>
          <w:tcPr>
            <w:tcW w:w="5820" w:type="dxa"/>
            <w:tcBorders>
              <w:top w:val="single" w:sz="4" w:space="0" w:color="auto"/>
              <w:bottom w:val="nil"/>
            </w:tcBorders>
          </w:tcPr>
          <w:p w14:paraId="231607AE" w14:textId="77777777" w:rsidR="003F17F1" w:rsidRPr="002954BC" w:rsidRDefault="003F17F1" w:rsidP="003F17F1">
            <w:pPr>
              <w:pStyle w:val="berschrift6"/>
              <w:spacing w:after="240"/>
              <w:rPr>
                <w:color w:val="000000"/>
              </w:rPr>
            </w:pPr>
            <w:r w:rsidRPr="002954BC">
              <w:rPr>
                <w:i w:val="0"/>
                <w:color w:val="000000"/>
              </w:rPr>
              <w:lastRenderedPageBreak/>
              <w:sym w:font="Wingdings" w:char="F0A8"/>
            </w:r>
            <w:r w:rsidRPr="002954BC">
              <w:rPr>
                <w:color w:val="000000"/>
              </w:rPr>
              <w:t xml:space="preserve"> Grue sur rail</w:t>
            </w:r>
          </w:p>
          <w:p w14:paraId="1F316818" w14:textId="77777777" w:rsidR="003F17F1" w:rsidRPr="002954BC" w:rsidRDefault="003F17F1" w:rsidP="003F17F1">
            <w:pPr>
              <w:pStyle w:val="berschrift6"/>
              <w:spacing w:before="0" w:after="60" w:line="240" w:lineRule="auto"/>
              <w:rPr>
                <w:b w:val="0"/>
                <w:i w:val="0"/>
                <w:color w:val="000000"/>
              </w:rPr>
            </w:pPr>
            <w:r w:rsidRPr="002954BC">
              <w:rPr>
                <w:b w:val="0"/>
                <w:i w:val="0"/>
                <w:color w:val="000000"/>
              </w:rPr>
              <w:t xml:space="preserve">Le véhicule de transport déverse le combustible dans la benne de déchargement avec un volume net de  </w:t>
            </w:r>
            <w:r w:rsidRPr="00946EDB">
              <w:rPr>
                <w:b w:val="0"/>
                <w:i w:val="0"/>
                <w:color w:val="000000"/>
                <w:highlight w:val="lightGray"/>
              </w:rPr>
              <w:t>.......</w:t>
            </w:r>
            <w:r w:rsidRPr="002954BC">
              <w:rPr>
                <w:b w:val="0"/>
                <w:i w:val="0"/>
                <w:color w:val="000000"/>
              </w:rPr>
              <w:t xml:space="preserve"> m</w:t>
            </w:r>
            <w:r w:rsidRPr="002954BC">
              <w:rPr>
                <w:b w:val="0"/>
                <w:i w:val="0"/>
                <w:color w:val="000000"/>
                <w:vertAlign w:val="superscript"/>
              </w:rPr>
              <w:t>3</w:t>
            </w:r>
          </w:p>
          <w:p w14:paraId="457317F1" w14:textId="77777777" w:rsidR="003F17F1" w:rsidRPr="002954BC" w:rsidRDefault="003F17F1" w:rsidP="003F17F1">
            <w:pPr>
              <w:spacing w:after="60"/>
              <w:rPr>
                <w:color w:val="000000"/>
                <w:sz w:val="20"/>
              </w:rPr>
            </w:pPr>
            <w:r w:rsidRPr="002954BC">
              <w:rPr>
                <w:color w:val="000000"/>
                <w:sz w:val="20"/>
              </w:rPr>
              <w:t>La grue sur rail fixée au pla</w:t>
            </w:r>
            <w:r w:rsidR="008E1065" w:rsidRPr="002954BC">
              <w:rPr>
                <w:color w:val="000000"/>
                <w:sz w:val="20"/>
              </w:rPr>
              <w:t xml:space="preserve">fond puise le combustible dans </w:t>
            </w:r>
            <w:r w:rsidRPr="002954BC">
              <w:rPr>
                <w:color w:val="000000"/>
                <w:sz w:val="20"/>
              </w:rPr>
              <w:t xml:space="preserve">la benne de déchargement et le répartit dans l’entrepôt avec un volume net de </w:t>
            </w:r>
            <w:r w:rsidRPr="002954BC">
              <w:rPr>
                <w:i/>
                <w:color w:val="000000"/>
                <w:sz w:val="20"/>
              </w:rPr>
              <w:t xml:space="preserve"> </w:t>
            </w:r>
            <w:r w:rsidRPr="00946EDB">
              <w:rPr>
                <w:i/>
                <w:color w:val="000000"/>
                <w:sz w:val="20"/>
                <w:highlight w:val="lightGray"/>
              </w:rPr>
              <w:t>........</w:t>
            </w:r>
            <w:r w:rsidRPr="002954BC">
              <w:rPr>
                <w:color w:val="000000"/>
                <w:sz w:val="20"/>
              </w:rPr>
              <w:t xml:space="preserve"> m</w:t>
            </w:r>
            <w:r w:rsidRPr="002954BC">
              <w:rPr>
                <w:color w:val="000000"/>
                <w:sz w:val="20"/>
                <w:vertAlign w:val="superscript"/>
              </w:rPr>
              <w:t xml:space="preserve">3 </w:t>
            </w:r>
            <w:r w:rsidRPr="002954BC">
              <w:rPr>
                <w:color w:val="000000"/>
                <w:sz w:val="20"/>
              </w:rPr>
              <w:t xml:space="preserve"> </w:t>
            </w:r>
            <w:r w:rsidRPr="002954BC">
              <w:rPr>
                <w:color w:val="000000"/>
              </w:rPr>
              <w:br/>
            </w:r>
            <w:r w:rsidRPr="002954BC">
              <w:rPr>
                <w:color w:val="000000"/>
                <w:sz w:val="20"/>
              </w:rPr>
              <w:t>(dimensions selon plan en annexe)</w:t>
            </w:r>
          </w:p>
          <w:p w14:paraId="6B6A4D5E" w14:textId="77777777" w:rsidR="003F17F1" w:rsidRPr="002954BC" w:rsidRDefault="003F17F1" w:rsidP="003F17F1">
            <w:pPr>
              <w:spacing w:after="60"/>
              <w:rPr>
                <w:color w:val="000000"/>
                <w:sz w:val="20"/>
              </w:rPr>
            </w:pPr>
            <w:r w:rsidRPr="002954BC">
              <w:rPr>
                <w:color w:val="000000"/>
                <w:sz w:val="20"/>
              </w:rPr>
              <w:t>Capacité de transport requise avec le combustible de référence:</w:t>
            </w:r>
          </w:p>
          <w:p w14:paraId="682700AA" w14:textId="77777777" w:rsidR="003F17F1" w:rsidRPr="002954BC" w:rsidRDefault="003F17F1" w:rsidP="003F17F1">
            <w:pPr>
              <w:rPr>
                <w:color w:val="000000"/>
                <w:sz w:val="20"/>
              </w:rPr>
            </w:pPr>
            <w:r w:rsidRPr="002954BC">
              <w:rPr>
                <w:color w:val="000000"/>
                <w:sz w:val="20"/>
              </w:rPr>
              <w:t>Capacité de transport avec le combustible de référence:</w:t>
            </w:r>
          </w:p>
          <w:p w14:paraId="3B515ACA" w14:textId="77777777" w:rsidR="003F17F1" w:rsidRPr="002954BC" w:rsidRDefault="003F17F1" w:rsidP="003F17F1">
            <w:pPr>
              <w:rPr>
                <w:color w:val="000000"/>
                <w:sz w:val="20"/>
              </w:rPr>
            </w:pPr>
          </w:p>
          <w:p w14:paraId="3B14D9D7" w14:textId="77777777" w:rsidR="003F17F1" w:rsidRPr="002954BC" w:rsidRDefault="003F17F1" w:rsidP="003F17F1">
            <w:pPr>
              <w:spacing w:after="60"/>
              <w:rPr>
                <w:color w:val="000000"/>
                <w:sz w:val="20"/>
              </w:rPr>
            </w:pPr>
            <w:r w:rsidRPr="002954BC">
              <w:rPr>
                <w:color w:val="000000"/>
                <w:sz w:val="20"/>
              </w:rPr>
              <w:t>La grue transporte le combustible de l’entrepôt vers le silo journalier avec un volume net de</w:t>
            </w:r>
            <w:r w:rsidRPr="002954BC">
              <w:rPr>
                <w:i/>
                <w:color w:val="000000"/>
                <w:sz w:val="20"/>
              </w:rPr>
              <w:t xml:space="preserve"> </w:t>
            </w:r>
            <w:r w:rsidRPr="00946EDB">
              <w:rPr>
                <w:i/>
                <w:color w:val="000000"/>
                <w:sz w:val="20"/>
                <w:highlight w:val="lightGray"/>
              </w:rPr>
              <w:t>.......</w:t>
            </w:r>
            <w:r w:rsidRPr="002954BC">
              <w:rPr>
                <w:color w:val="000000"/>
                <w:sz w:val="20"/>
              </w:rPr>
              <w:t xml:space="preserve"> m</w:t>
            </w:r>
            <w:r w:rsidRPr="002954BC">
              <w:rPr>
                <w:color w:val="000000"/>
                <w:sz w:val="20"/>
                <w:vertAlign w:val="superscript"/>
              </w:rPr>
              <w:t xml:space="preserve">3 </w:t>
            </w:r>
            <w:r w:rsidRPr="002954BC">
              <w:rPr>
                <w:color w:val="000000"/>
                <w:sz w:val="20"/>
              </w:rPr>
              <w:t xml:space="preserve"> (dimensions selon plan en annexe).</w:t>
            </w:r>
          </w:p>
          <w:p w14:paraId="29F5DA82" w14:textId="77777777" w:rsidR="003F17F1" w:rsidRPr="002954BC" w:rsidRDefault="003F17F1" w:rsidP="003F17F1">
            <w:pPr>
              <w:pStyle w:val="Textkrper"/>
              <w:spacing w:before="120"/>
              <w:rPr>
                <w:color w:val="000000"/>
              </w:rPr>
            </w:pPr>
            <w:r w:rsidRPr="002954BC">
              <w:rPr>
                <w:color w:val="000000"/>
              </w:rPr>
              <w:t>Description détaillée:</w:t>
            </w:r>
          </w:p>
          <w:p w14:paraId="57CC790E" w14:textId="77777777" w:rsidR="003F17F1" w:rsidRPr="002954BC" w:rsidRDefault="003F17F1" w:rsidP="009064D6">
            <w:pPr>
              <w:rPr>
                <w:color w:val="000000"/>
                <w:sz w:val="20"/>
              </w:rPr>
            </w:pPr>
            <w:r w:rsidRPr="002954BC">
              <w:rPr>
                <w:color w:val="000000"/>
                <w:sz w:val="20"/>
              </w:rPr>
              <w:t>marque, fonction, dimensions du pont-grue, vitesse de déplacement de la grue, dispositif de levage, pince, puissance d’entraînement des moteurs,</w:t>
            </w:r>
            <w:r w:rsidRPr="002954BC">
              <w:rPr>
                <w:color w:val="000000"/>
              </w:rPr>
              <w:t xml:space="preserve"> </w:t>
            </w:r>
            <w:r w:rsidRPr="002954BC">
              <w:rPr>
                <w:color w:val="000000"/>
                <w:sz w:val="20"/>
              </w:rPr>
              <w:t>commande</w:t>
            </w:r>
            <w:r w:rsidRPr="002954BC">
              <w:rPr>
                <w:color w:val="000000"/>
              </w:rPr>
              <w:t>,</w:t>
            </w:r>
            <w:r w:rsidRPr="002954BC">
              <w:rPr>
                <w:color w:val="000000"/>
                <w:sz w:val="20"/>
              </w:rPr>
              <w:t xml:space="preserve"> émissions sonores, etc. </w:t>
            </w:r>
            <w:r w:rsidR="009064D6" w:rsidRPr="002954BC">
              <w:rPr>
                <w:color w:val="000000"/>
                <w:sz w:val="20"/>
              </w:rPr>
              <w:t>……………………………………………………………</w:t>
            </w:r>
          </w:p>
          <w:p w14:paraId="5A4CE108" w14:textId="77777777" w:rsidR="003F17F1" w:rsidRPr="002954BC" w:rsidRDefault="003F17F1" w:rsidP="003F17F1">
            <w:pPr>
              <w:pStyle w:val="Kopfzeile"/>
              <w:tabs>
                <w:tab w:val="clear" w:pos="4536"/>
                <w:tab w:val="clear" w:pos="9072"/>
                <w:tab w:val="left" w:leader="dot" w:pos="5103"/>
              </w:tabs>
              <w:rPr>
                <w:color w:val="000000"/>
                <w:sz w:val="20"/>
              </w:rPr>
            </w:pPr>
            <w:r w:rsidRPr="002954BC">
              <w:rPr>
                <w:color w:val="000000"/>
                <w:sz w:val="20"/>
              </w:rPr>
              <w:tab/>
            </w:r>
          </w:p>
          <w:p w14:paraId="5261CCAB" w14:textId="77777777" w:rsidR="003F17F1" w:rsidRPr="002954BC" w:rsidRDefault="003F17F1" w:rsidP="003F17F1">
            <w:pPr>
              <w:pStyle w:val="Kopfzeile"/>
              <w:tabs>
                <w:tab w:val="clear" w:pos="4536"/>
                <w:tab w:val="clear" w:pos="9072"/>
                <w:tab w:val="left" w:leader="dot" w:pos="5103"/>
              </w:tabs>
              <w:rPr>
                <w:color w:val="000000"/>
              </w:rPr>
            </w:pPr>
          </w:p>
          <w:p w14:paraId="0CF59105" w14:textId="77777777" w:rsidR="003F17F1" w:rsidRPr="002954BC" w:rsidRDefault="003F17F1" w:rsidP="003F17F1">
            <w:pPr>
              <w:pStyle w:val="Kopfzeile"/>
              <w:tabs>
                <w:tab w:val="clear" w:pos="4536"/>
                <w:tab w:val="clear" w:pos="9072"/>
                <w:tab w:val="left" w:pos="567"/>
              </w:tabs>
              <w:rPr>
                <w:color w:val="000000"/>
                <w:sz w:val="20"/>
              </w:rPr>
            </w:pPr>
            <w:r w:rsidRPr="002954BC">
              <w:rPr>
                <w:color w:val="000000"/>
                <w:sz w:val="20"/>
              </w:rPr>
              <w:sym w:font="Wingdings" w:char="F0A1"/>
            </w:r>
            <w:r w:rsidRPr="002954BC">
              <w:rPr>
                <w:color w:val="000000"/>
                <w:sz w:val="20"/>
              </w:rPr>
              <w:t xml:space="preserve"> Description détaillée et données techniques sur   </w:t>
            </w:r>
            <w:r w:rsidRPr="002954BC">
              <w:rPr>
                <w:color w:val="000000"/>
              </w:rPr>
              <w:br/>
            </w:r>
            <w:r w:rsidRPr="002954BC">
              <w:rPr>
                <w:color w:val="000000"/>
                <w:sz w:val="20"/>
              </w:rPr>
              <w:t xml:space="preserve">    feuille séparée en annexe</w:t>
            </w:r>
          </w:p>
          <w:p w14:paraId="43C91893" w14:textId="77777777" w:rsidR="003F17F1" w:rsidRPr="002954BC" w:rsidRDefault="003F17F1" w:rsidP="003F17F1">
            <w:pPr>
              <w:pStyle w:val="Kopfzeile"/>
              <w:tabs>
                <w:tab w:val="clear" w:pos="4536"/>
                <w:tab w:val="clear" w:pos="9072"/>
                <w:tab w:val="left" w:pos="567"/>
              </w:tabs>
              <w:spacing w:before="120"/>
              <w:rPr>
                <w:color w:val="000000"/>
                <w:sz w:val="20"/>
              </w:rPr>
            </w:pPr>
            <w:r w:rsidRPr="002954BC">
              <w:rPr>
                <w:color w:val="000000"/>
                <w:sz w:val="20"/>
              </w:rPr>
              <w:t>Marque ..............................................</w:t>
            </w:r>
          </w:p>
        </w:tc>
        <w:tc>
          <w:tcPr>
            <w:tcW w:w="973" w:type="dxa"/>
            <w:tcBorders>
              <w:top w:val="single" w:sz="4" w:space="0" w:color="auto"/>
              <w:bottom w:val="nil"/>
            </w:tcBorders>
          </w:tcPr>
          <w:p w14:paraId="14C09C3E" w14:textId="77777777" w:rsidR="003F17F1" w:rsidRPr="002954BC" w:rsidRDefault="003F17F1" w:rsidP="003F17F1">
            <w:pPr>
              <w:pStyle w:val="berschrift3"/>
              <w:rPr>
                <w:color w:val="000000"/>
              </w:rPr>
            </w:pPr>
          </w:p>
          <w:p w14:paraId="3C36AC06" w14:textId="77777777" w:rsidR="003F17F1" w:rsidRPr="002954BC" w:rsidRDefault="003F17F1" w:rsidP="003F17F1">
            <w:pPr>
              <w:rPr>
                <w:color w:val="000000"/>
              </w:rPr>
            </w:pPr>
          </w:p>
          <w:p w14:paraId="1872302F" w14:textId="77777777" w:rsidR="003F17F1" w:rsidRPr="002954BC" w:rsidRDefault="003F17F1" w:rsidP="003F17F1">
            <w:pPr>
              <w:rPr>
                <w:color w:val="000000"/>
              </w:rPr>
            </w:pPr>
          </w:p>
          <w:p w14:paraId="6FAF31EB" w14:textId="77777777" w:rsidR="003F17F1" w:rsidRPr="002954BC" w:rsidRDefault="003F17F1" w:rsidP="003F17F1">
            <w:pPr>
              <w:rPr>
                <w:color w:val="000000"/>
              </w:rPr>
            </w:pPr>
          </w:p>
          <w:p w14:paraId="2F1B0314" w14:textId="77777777" w:rsidR="003F17F1" w:rsidRPr="002954BC" w:rsidRDefault="003F17F1" w:rsidP="003F17F1">
            <w:pPr>
              <w:rPr>
                <w:color w:val="000000"/>
              </w:rPr>
            </w:pPr>
          </w:p>
          <w:p w14:paraId="3A51CFBC" w14:textId="77777777" w:rsidR="003F17F1" w:rsidRPr="002954BC" w:rsidRDefault="003F17F1" w:rsidP="003F17F1">
            <w:pPr>
              <w:rPr>
                <w:color w:val="000000"/>
              </w:rPr>
            </w:pPr>
          </w:p>
          <w:p w14:paraId="6F9B4559" w14:textId="77777777" w:rsidR="003F17F1" w:rsidRPr="002954BC" w:rsidRDefault="003F17F1" w:rsidP="003F17F1">
            <w:pPr>
              <w:rPr>
                <w:color w:val="000000"/>
              </w:rPr>
            </w:pPr>
          </w:p>
          <w:p w14:paraId="32C0504F" w14:textId="77777777" w:rsidR="003F17F1" w:rsidRPr="002954BC" w:rsidRDefault="003F17F1" w:rsidP="003F17F1">
            <w:pPr>
              <w:rPr>
                <w:color w:val="000000"/>
              </w:rPr>
            </w:pPr>
          </w:p>
          <w:p w14:paraId="16D5AC9C" w14:textId="77777777" w:rsidR="003F17F1" w:rsidRPr="002954BC" w:rsidRDefault="003F17F1" w:rsidP="003F17F1">
            <w:pPr>
              <w:rPr>
                <w:color w:val="000000"/>
              </w:rPr>
            </w:pPr>
          </w:p>
          <w:p w14:paraId="1E4BA235" w14:textId="77777777" w:rsidR="003F17F1" w:rsidRPr="002954BC" w:rsidRDefault="003F17F1" w:rsidP="003F17F1">
            <w:pPr>
              <w:spacing w:after="60"/>
              <w:jc w:val="center"/>
              <w:rPr>
                <w:color w:val="000000"/>
                <w:sz w:val="20"/>
              </w:rPr>
            </w:pPr>
            <w:r w:rsidRPr="002954BC">
              <w:rPr>
                <w:color w:val="000000"/>
                <w:sz w:val="20"/>
              </w:rPr>
              <w:t>MAP/h</w:t>
            </w:r>
          </w:p>
          <w:p w14:paraId="569A944F" w14:textId="77777777" w:rsidR="003F17F1" w:rsidRPr="002954BC" w:rsidRDefault="003F17F1" w:rsidP="003F17F1">
            <w:pPr>
              <w:spacing w:after="60"/>
              <w:jc w:val="center"/>
              <w:rPr>
                <w:color w:val="000000"/>
                <w:sz w:val="20"/>
              </w:rPr>
            </w:pPr>
            <w:r w:rsidRPr="002954BC">
              <w:rPr>
                <w:color w:val="000000"/>
                <w:sz w:val="20"/>
              </w:rPr>
              <w:t>MAP/h</w:t>
            </w:r>
          </w:p>
          <w:p w14:paraId="0338785D" w14:textId="77777777" w:rsidR="003F17F1" w:rsidRPr="002954BC" w:rsidRDefault="003F17F1" w:rsidP="003F17F1">
            <w:pPr>
              <w:jc w:val="center"/>
              <w:rPr>
                <w:color w:val="000000"/>
                <w:sz w:val="20"/>
              </w:rPr>
            </w:pPr>
          </w:p>
          <w:p w14:paraId="286E3D36" w14:textId="77777777" w:rsidR="003F17F1" w:rsidRPr="002954BC" w:rsidRDefault="003F17F1" w:rsidP="003F17F1">
            <w:pPr>
              <w:jc w:val="center"/>
              <w:rPr>
                <w:color w:val="000000"/>
                <w:sz w:val="20"/>
              </w:rPr>
            </w:pPr>
          </w:p>
        </w:tc>
        <w:tc>
          <w:tcPr>
            <w:tcW w:w="973" w:type="dxa"/>
            <w:tcBorders>
              <w:top w:val="single" w:sz="4" w:space="0" w:color="auto"/>
              <w:bottom w:val="nil"/>
            </w:tcBorders>
          </w:tcPr>
          <w:p w14:paraId="282F07A7" w14:textId="77777777" w:rsidR="003F17F1" w:rsidRPr="002954BC" w:rsidRDefault="003F17F1" w:rsidP="003F17F1">
            <w:pPr>
              <w:pStyle w:val="berschrift3"/>
              <w:rPr>
                <w:color w:val="000000"/>
              </w:rPr>
            </w:pPr>
          </w:p>
          <w:p w14:paraId="2F4563A4" w14:textId="77777777" w:rsidR="003F17F1" w:rsidRPr="002954BC" w:rsidRDefault="003F17F1" w:rsidP="003F17F1">
            <w:pPr>
              <w:rPr>
                <w:color w:val="000000"/>
              </w:rPr>
            </w:pPr>
          </w:p>
          <w:p w14:paraId="140C597B" w14:textId="77777777" w:rsidR="003F17F1" w:rsidRPr="002954BC" w:rsidRDefault="003F17F1" w:rsidP="003F17F1">
            <w:pPr>
              <w:rPr>
                <w:color w:val="000000"/>
              </w:rPr>
            </w:pPr>
          </w:p>
          <w:p w14:paraId="38D1816D" w14:textId="77777777" w:rsidR="003F17F1" w:rsidRPr="002954BC" w:rsidRDefault="003F17F1" w:rsidP="003F17F1">
            <w:pPr>
              <w:rPr>
                <w:color w:val="000000"/>
              </w:rPr>
            </w:pPr>
          </w:p>
          <w:p w14:paraId="585EFFD9" w14:textId="77777777" w:rsidR="003F17F1" w:rsidRPr="002954BC" w:rsidRDefault="003F17F1" w:rsidP="003F17F1">
            <w:pPr>
              <w:rPr>
                <w:color w:val="000000"/>
              </w:rPr>
            </w:pPr>
          </w:p>
          <w:p w14:paraId="4F8A0C16" w14:textId="77777777" w:rsidR="003F17F1" w:rsidRPr="002954BC" w:rsidRDefault="003F17F1" w:rsidP="003F17F1">
            <w:pPr>
              <w:rPr>
                <w:color w:val="000000"/>
              </w:rPr>
            </w:pPr>
          </w:p>
          <w:p w14:paraId="7DFE832D" w14:textId="77777777" w:rsidR="003F17F1" w:rsidRPr="002954BC" w:rsidRDefault="003F17F1" w:rsidP="003F17F1">
            <w:pPr>
              <w:rPr>
                <w:color w:val="000000"/>
              </w:rPr>
            </w:pPr>
          </w:p>
          <w:p w14:paraId="27FB57BA" w14:textId="77777777" w:rsidR="003F17F1" w:rsidRPr="002954BC" w:rsidRDefault="003F17F1" w:rsidP="003F17F1">
            <w:pPr>
              <w:rPr>
                <w:color w:val="000000"/>
              </w:rPr>
            </w:pPr>
          </w:p>
          <w:p w14:paraId="70613024" w14:textId="77777777" w:rsidR="003F17F1" w:rsidRPr="002954BC" w:rsidRDefault="003F17F1" w:rsidP="003F17F1">
            <w:pPr>
              <w:rPr>
                <w:color w:val="000000"/>
              </w:rPr>
            </w:pPr>
          </w:p>
          <w:p w14:paraId="5B80D069" w14:textId="77777777" w:rsidR="003F17F1" w:rsidRPr="002954BC" w:rsidRDefault="003F17F1" w:rsidP="003F17F1">
            <w:pPr>
              <w:spacing w:after="60"/>
              <w:jc w:val="center"/>
              <w:rPr>
                <w:color w:val="000000"/>
                <w:sz w:val="20"/>
              </w:rPr>
            </w:pPr>
            <w:r w:rsidRPr="00946EDB">
              <w:rPr>
                <w:i/>
                <w:color w:val="000000"/>
                <w:sz w:val="20"/>
                <w:highlight w:val="lightGray"/>
              </w:rPr>
              <w:t>........</w:t>
            </w:r>
          </w:p>
          <w:p w14:paraId="77C82562" w14:textId="77777777" w:rsidR="003F17F1" w:rsidRPr="002954BC" w:rsidRDefault="003F17F1" w:rsidP="003F17F1">
            <w:pPr>
              <w:spacing w:after="60"/>
              <w:jc w:val="center"/>
              <w:rPr>
                <w:color w:val="000000"/>
              </w:rPr>
            </w:pPr>
            <w:r w:rsidRPr="002954BC">
              <w:rPr>
                <w:color w:val="000000"/>
                <w:sz w:val="20"/>
              </w:rPr>
              <w:t>........</w:t>
            </w:r>
          </w:p>
        </w:tc>
        <w:tc>
          <w:tcPr>
            <w:tcW w:w="1590" w:type="dxa"/>
            <w:tcBorders>
              <w:top w:val="single" w:sz="4" w:space="0" w:color="auto"/>
              <w:bottom w:val="nil"/>
            </w:tcBorders>
          </w:tcPr>
          <w:p w14:paraId="544F0741" w14:textId="77777777" w:rsidR="003F17F1" w:rsidRPr="002954BC" w:rsidRDefault="003F17F1" w:rsidP="003F17F1">
            <w:pPr>
              <w:pStyle w:val="berschrift3"/>
              <w:rPr>
                <w:color w:val="000000"/>
              </w:rPr>
            </w:pPr>
          </w:p>
        </w:tc>
      </w:tr>
      <w:tr w:rsidR="003F17F1" w:rsidRPr="002954BC" w14:paraId="0A018DA8" w14:textId="77777777" w:rsidTr="003F17F1">
        <w:trPr>
          <w:jc w:val="center"/>
        </w:trPr>
        <w:tc>
          <w:tcPr>
            <w:tcW w:w="5820" w:type="dxa"/>
            <w:tcBorders>
              <w:top w:val="nil"/>
              <w:bottom w:val="single" w:sz="4" w:space="0" w:color="auto"/>
            </w:tcBorders>
          </w:tcPr>
          <w:p w14:paraId="0F1A17A5" w14:textId="77777777" w:rsidR="003F17F1" w:rsidRPr="002954BC" w:rsidRDefault="003F17F1" w:rsidP="003F17F1">
            <w:pPr>
              <w:spacing w:before="240" w:after="240"/>
              <w:ind w:left="709" w:hanging="709"/>
              <w:rPr>
                <w:b/>
                <w:i/>
                <w:color w:val="000000"/>
                <w:sz w:val="20"/>
              </w:rPr>
            </w:pPr>
            <w:r w:rsidRPr="002954BC">
              <w:rPr>
                <w:b/>
                <w:i/>
                <w:color w:val="000000"/>
                <w:sz w:val="20"/>
              </w:rPr>
              <w:t>Prix de la grue sur rail</w:t>
            </w:r>
          </w:p>
        </w:tc>
        <w:tc>
          <w:tcPr>
            <w:tcW w:w="973" w:type="dxa"/>
            <w:tcBorders>
              <w:top w:val="nil"/>
              <w:bottom w:val="single" w:sz="4" w:space="0" w:color="auto"/>
            </w:tcBorders>
          </w:tcPr>
          <w:p w14:paraId="7709CE69" w14:textId="77777777" w:rsidR="003F17F1" w:rsidRPr="002954BC" w:rsidRDefault="003F17F1" w:rsidP="003F17F1">
            <w:pPr>
              <w:spacing w:before="240" w:after="240"/>
              <w:jc w:val="center"/>
              <w:rPr>
                <w:color w:val="000000"/>
                <w:sz w:val="20"/>
              </w:rPr>
            </w:pPr>
            <w:r w:rsidRPr="002954BC">
              <w:rPr>
                <w:color w:val="000000"/>
                <w:sz w:val="20"/>
              </w:rPr>
              <w:t>Pce</w:t>
            </w:r>
          </w:p>
        </w:tc>
        <w:tc>
          <w:tcPr>
            <w:tcW w:w="973" w:type="dxa"/>
            <w:tcBorders>
              <w:top w:val="nil"/>
              <w:bottom w:val="single" w:sz="4" w:space="0" w:color="auto"/>
            </w:tcBorders>
          </w:tcPr>
          <w:p w14:paraId="4E407832" w14:textId="77777777" w:rsidR="003F17F1" w:rsidRPr="002954BC" w:rsidRDefault="003F17F1" w:rsidP="003F17F1">
            <w:pPr>
              <w:spacing w:before="240" w:after="240"/>
              <w:jc w:val="center"/>
              <w:rPr>
                <w:color w:val="000000"/>
                <w:sz w:val="20"/>
              </w:rPr>
            </w:pPr>
            <w:r w:rsidRPr="002954BC">
              <w:rPr>
                <w:color w:val="000000"/>
                <w:sz w:val="20"/>
              </w:rPr>
              <w:t>.......</w:t>
            </w:r>
          </w:p>
        </w:tc>
        <w:tc>
          <w:tcPr>
            <w:tcW w:w="1590" w:type="dxa"/>
            <w:tcBorders>
              <w:top w:val="nil"/>
              <w:bottom w:val="single" w:sz="4" w:space="0" w:color="auto"/>
            </w:tcBorders>
          </w:tcPr>
          <w:p w14:paraId="1A4FFF4B" w14:textId="77777777" w:rsidR="003F17F1" w:rsidRPr="002954BC" w:rsidRDefault="003F17F1" w:rsidP="002966B2">
            <w:pPr>
              <w:tabs>
                <w:tab w:val="left" w:leader="dot" w:pos="1318"/>
              </w:tabs>
              <w:spacing w:before="240" w:after="240"/>
              <w:rPr>
                <w:color w:val="000000"/>
                <w:sz w:val="20"/>
              </w:rPr>
            </w:pPr>
            <w:r w:rsidRPr="002954BC">
              <w:rPr>
                <w:color w:val="000000"/>
                <w:sz w:val="20"/>
              </w:rPr>
              <w:t xml:space="preserve">CHF </w:t>
            </w:r>
            <w:r w:rsidR="002966B2" w:rsidRPr="002954BC">
              <w:rPr>
                <w:color w:val="000000"/>
                <w:sz w:val="20"/>
              </w:rPr>
              <w:t xml:space="preserve"> ………….</w:t>
            </w:r>
          </w:p>
        </w:tc>
      </w:tr>
      <w:tr w:rsidR="003F17F1" w:rsidRPr="002954BC" w14:paraId="00DE1038" w14:textId="77777777" w:rsidTr="003F17F1">
        <w:trPr>
          <w:jc w:val="center"/>
        </w:trPr>
        <w:tc>
          <w:tcPr>
            <w:tcW w:w="5820" w:type="dxa"/>
            <w:tcBorders>
              <w:top w:val="single" w:sz="4" w:space="0" w:color="auto"/>
              <w:bottom w:val="nil"/>
            </w:tcBorders>
          </w:tcPr>
          <w:p w14:paraId="78A41C5A" w14:textId="77777777" w:rsidR="003F17F1" w:rsidRPr="002954BC" w:rsidRDefault="003F17F1" w:rsidP="003F17F1">
            <w:pPr>
              <w:pStyle w:val="berschrift6"/>
              <w:spacing w:after="240"/>
              <w:rPr>
                <w:color w:val="000000"/>
              </w:rPr>
            </w:pPr>
            <w:r w:rsidRPr="002954BC">
              <w:rPr>
                <w:i w:val="0"/>
                <w:color w:val="000000"/>
              </w:rPr>
              <w:sym w:font="Wingdings" w:char="F0A8"/>
            </w:r>
            <w:r w:rsidRPr="002954BC">
              <w:rPr>
                <w:i w:val="0"/>
                <w:color w:val="000000"/>
              </w:rPr>
              <w:t xml:space="preserve"> </w:t>
            </w:r>
            <w:r w:rsidRPr="002954BC">
              <w:rPr>
                <w:color w:val="000000"/>
              </w:rPr>
              <w:t>Autres systèmes de remplissage du silo avec benne de déchargement</w:t>
            </w:r>
          </w:p>
          <w:p w14:paraId="4AE09CFC" w14:textId="77777777" w:rsidR="003F17F1" w:rsidRPr="002954BC" w:rsidRDefault="003F17F1" w:rsidP="003F17F1">
            <w:pPr>
              <w:tabs>
                <w:tab w:val="left" w:pos="640"/>
              </w:tabs>
              <w:ind w:left="640"/>
              <w:rPr>
                <w:color w:val="000000"/>
                <w:sz w:val="20"/>
              </w:rPr>
            </w:pPr>
            <w:r w:rsidRPr="002954BC">
              <w:rPr>
                <w:color w:val="000000"/>
                <w:sz w:val="20"/>
              </w:rPr>
              <w:sym w:font="Wingdings" w:char="F0A8"/>
            </w:r>
            <w:r w:rsidRPr="002954BC">
              <w:rPr>
                <w:color w:val="000000"/>
                <w:sz w:val="20"/>
              </w:rPr>
              <w:t xml:space="preserve"> Système de chargement et déchargement</w:t>
            </w:r>
            <w:r w:rsidRPr="002954BC">
              <w:rPr>
                <w:color w:val="000000"/>
              </w:rPr>
              <w:br/>
            </w:r>
            <w:r w:rsidRPr="002954BC">
              <w:rPr>
                <w:color w:val="000000"/>
                <w:sz w:val="20"/>
              </w:rPr>
              <w:sym w:font="Wingdings" w:char="F0A8"/>
            </w:r>
            <w:r w:rsidRPr="002954BC">
              <w:rPr>
                <w:color w:val="000000"/>
                <w:sz w:val="20"/>
              </w:rPr>
              <w:t xml:space="preserve"> Convoyeur à chaîne</w:t>
            </w:r>
          </w:p>
          <w:p w14:paraId="25F345CB" w14:textId="77777777" w:rsidR="003F17F1" w:rsidRPr="002954BC" w:rsidRDefault="003F17F1" w:rsidP="003F17F1">
            <w:pPr>
              <w:ind w:left="640"/>
              <w:rPr>
                <w:color w:val="000000"/>
                <w:sz w:val="20"/>
              </w:rPr>
            </w:pPr>
            <w:r w:rsidRPr="002954BC">
              <w:rPr>
                <w:color w:val="000000"/>
                <w:sz w:val="20"/>
              </w:rPr>
              <w:sym w:font="Wingdings" w:char="F0A8"/>
            </w:r>
            <w:r w:rsidRPr="002954BC">
              <w:rPr>
                <w:color w:val="000000"/>
                <w:sz w:val="20"/>
              </w:rPr>
              <w:t xml:space="preserve"> .................................................</w:t>
            </w:r>
          </w:p>
          <w:p w14:paraId="00C932D9" w14:textId="77777777" w:rsidR="003F17F1" w:rsidRPr="002954BC" w:rsidRDefault="003F17F1" w:rsidP="003F17F1">
            <w:pPr>
              <w:rPr>
                <w:color w:val="000000"/>
                <w:sz w:val="20"/>
              </w:rPr>
            </w:pPr>
          </w:p>
          <w:p w14:paraId="41B067DA" w14:textId="77777777" w:rsidR="003F17F1" w:rsidRPr="002954BC" w:rsidRDefault="003F17F1" w:rsidP="003F17F1">
            <w:pPr>
              <w:spacing w:after="60"/>
              <w:rPr>
                <w:color w:val="000000"/>
                <w:sz w:val="20"/>
              </w:rPr>
            </w:pPr>
            <w:r w:rsidRPr="002954BC">
              <w:rPr>
                <w:color w:val="000000"/>
                <w:sz w:val="20"/>
              </w:rPr>
              <w:t>Volume net de la benne de déchargement</w:t>
            </w:r>
            <w:r w:rsidR="00037F85" w:rsidRPr="002954BC">
              <w:rPr>
                <w:color w:val="000000"/>
                <w:sz w:val="20"/>
              </w:rPr>
              <w:t>:</w:t>
            </w:r>
            <w:r w:rsidRPr="002954BC">
              <w:rPr>
                <w:b/>
                <w:i/>
                <w:color w:val="000000"/>
              </w:rPr>
              <w:t xml:space="preserve"> </w:t>
            </w:r>
            <w:r w:rsidRPr="00946EDB">
              <w:rPr>
                <w:i/>
                <w:color w:val="000000"/>
                <w:sz w:val="20"/>
                <w:highlight w:val="lightGray"/>
              </w:rPr>
              <w:t>........</w:t>
            </w:r>
            <w:r w:rsidRPr="002954BC">
              <w:rPr>
                <w:color w:val="000000"/>
                <w:sz w:val="20"/>
              </w:rPr>
              <w:t xml:space="preserve"> m</w:t>
            </w:r>
            <w:r w:rsidRPr="002954BC">
              <w:rPr>
                <w:color w:val="000000"/>
                <w:sz w:val="20"/>
                <w:vertAlign w:val="superscript"/>
              </w:rPr>
              <w:t>3</w:t>
            </w:r>
            <w:r w:rsidRPr="002954BC">
              <w:rPr>
                <w:color w:val="000000"/>
                <w:sz w:val="20"/>
              </w:rPr>
              <w:t xml:space="preserve"> avec </w:t>
            </w:r>
            <w:r w:rsidRPr="002954BC">
              <w:rPr>
                <w:color w:val="000000"/>
              </w:rPr>
              <w:br/>
            </w:r>
            <w:r w:rsidRPr="002954BC">
              <w:rPr>
                <w:color w:val="000000"/>
                <w:sz w:val="20"/>
              </w:rPr>
              <w:t>système d’extraction .....................................................</w:t>
            </w:r>
            <w:r w:rsidRPr="002954BC">
              <w:rPr>
                <w:color w:val="000000"/>
              </w:rPr>
              <w:br/>
            </w:r>
            <w:r w:rsidRPr="002954BC">
              <w:rPr>
                <w:color w:val="000000"/>
                <w:sz w:val="20"/>
              </w:rPr>
              <w:t>Volume net de l’entrepôt</w:t>
            </w:r>
            <w:r w:rsidR="00037F85" w:rsidRPr="002954BC">
              <w:rPr>
                <w:color w:val="000000"/>
                <w:sz w:val="20"/>
              </w:rPr>
              <w:t>:</w:t>
            </w:r>
            <w:r w:rsidRPr="002954BC">
              <w:rPr>
                <w:b/>
                <w:i/>
                <w:color w:val="000000"/>
              </w:rPr>
              <w:t xml:space="preserve"> </w:t>
            </w:r>
            <w:r w:rsidRPr="00946EDB">
              <w:rPr>
                <w:i/>
                <w:color w:val="000000"/>
                <w:sz w:val="20"/>
                <w:highlight w:val="lightGray"/>
              </w:rPr>
              <w:t>........</w:t>
            </w:r>
            <w:r w:rsidRPr="002954BC">
              <w:rPr>
                <w:color w:val="000000"/>
                <w:sz w:val="20"/>
              </w:rPr>
              <w:t xml:space="preserve"> m</w:t>
            </w:r>
            <w:r w:rsidRPr="002954BC">
              <w:rPr>
                <w:color w:val="000000"/>
                <w:sz w:val="20"/>
                <w:vertAlign w:val="superscript"/>
              </w:rPr>
              <w:t>3</w:t>
            </w:r>
          </w:p>
          <w:p w14:paraId="278CF8CE" w14:textId="77777777" w:rsidR="003F17F1" w:rsidRPr="002954BC" w:rsidRDefault="003F17F1" w:rsidP="003F17F1">
            <w:pPr>
              <w:rPr>
                <w:color w:val="000000"/>
                <w:sz w:val="20"/>
              </w:rPr>
            </w:pPr>
            <w:r w:rsidRPr="002954BC">
              <w:rPr>
                <w:color w:val="000000"/>
                <w:sz w:val="20"/>
              </w:rPr>
              <w:t>Dimensions selon plan en annexe</w:t>
            </w:r>
          </w:p>
          <w:p w14:paraId="6631B746" w14:textId="77777777" w:rsidR="003F17F1" w:rsidRPr="002954BC" w:rsidRDefault="003F17F1" w:rsidP="003F17F1">
            <w:pPr>
              <w:rPr>
                <w:color w:val="000000"/>
                <w:sz w:val="20"/>
              </w:rPr>
            </w:pPr>
          </w:p>
          <w:p w14:paraId="1C50DA5D" w14:textId="77777777" w:rsidR="003F17F1" w:rsidRPr="002954BC" w:rsidRDefault="003F17F1" w:rsidP="003F17F1">
            <w:pPr>
              <w:spacing w:after="60"/>
              <w:rPr>
                <w:color w:val="000000"/>
                <w:sz w:val="20"/>
              </w:rPr>
            </w:pPr>
            <w:r w:rsidRPr="002954BC">
              <w:rPr>
                <w:color w:val="000000"/>
                <w:sz w:val="20"/>
              </w:rPr>
              <w:t>Capacité de transport requise avec le combustible de référence:</w:t>
            </w:r>
          </w:p>
          <w:p w14:paraId="64D5E4C5" w14:textId="77777777" w:rsidR="003F17F1" w:rsidRPr="002954BC" w:rsidRDefault="003F17F1" w:rsidP="003F17F1">
            <w:pPr>
              <w:rPr>
                <w:color w:val="000000"/>
                <w:sz w:val="20"/>
              </w:rPr>
            </w:pPr>
            <w:r w:rsidRPr="002954BC">
              <w:rPr>
                <w:color w:val="000000"/>
                <w:sz w:val="20"/>
              </w:rPr>
              <w:t>Capacité de transport avec le combustible de référence:</w:t>
            </w:r>
          </w:p>
          <w:p w14:paraId="7CB6423D" w14:textId="77777777" w:rsidR="003F17F1" w:rsidRPr="002954BC" w:rsidRDefault="003F17F1" w:rsidP="003F17F1">
            <w:pPr>
              <w:pStyle w:val="Textkrper"/>
              <w:spacing w:before="120"/>
              <w:rPr>
                <w:color w:val="000000"/>
              </w:rPr>
            </w:pPr>
            <w:r w:rsidRPr="002954BC">
              <w:rPr>
                <w:color w:val="000000"/>
              </w:rPr>
              <w:t>Description détaillée du système de remplissage du silo:</w:t>
            </w:r>
          </w:p>
          <w:p w14:paraId="771814D8" w14:textId="77777777" w:rsidR="003F17F1" w:rsidRPr="002954BC" w:rsidRDefault="003F17F1" w:rsidP="002818F4">
            <w:pPr>
              <w:pStyle w:val="Textkrper"/>
              <w:spacing w:before="0"/>
              <w:rPr>
                <w:color w:val="000000"/>
              </w:rPr>
            </w:pPr>
            <w:r w:rsidRPr="002954BC">
              <w:rPr>
                <w:color w:val="000000"/>
              </w:rPr>
              <w:t>marque, fonction, dimensions, puissance d’entraînement des moteurs, commande, émissions sonores, etc.</w:t>
            </w:r>
            <w:r w:rsidR="002818F4" w:rsidRPr="002954BC">
              <w:rPr>
                <w:color w:val="000000"/>
              </w:rPr>
              <w:t>………………</w:t>
            </w:r>
          </w:p>
          <w:p w14:paraId="71E497E1" w14:textId="77777777" w:rsidR="003F17F1" w:rsidRPr="002954BC" w:rsidRDefault="003F17F1" w:rsidP="003F17F1">
            <w:pPr>
              <w:pStyle w:val="Kopfzeile"/>
              <w:tabs>
                <w:tab w:val="clear" w:pos="4536"/>
                <w:tab w:val="clear" w:pos="9072"/>
                <w:tab w:val="left" w:leader="dot" w:pos="5103"/>
              </w:tabs>
              <w:rPr>
                <w:color w:val="000000"/>
                <w:sz w:val="20"/>
              </w:rPr>
            </w:pPr>
            <w:r w:rsidRPr="002954BC">
              <w:rPr>
                <w:color w:val="000000"/>
                <w:sz w:val="20"/>
              </w:rPr>
              <w:tab/>
            </w:r>
          </w:p>
          <w:p w14:paraId="69A384DA" w14:textId="77777777" w:rsidR="003F17F1" w:rsidRPr="002954BC" w:rsidRDefault="003F17F1" w:rsidP="003F17F1">
            <w:pPr>
              <w:pStyle w:val="Kopfzeile"/>
              <w:tabs>
                <w:tab w:val="clear" w:pos="4536"/>
                <w:tab w:val="clear" w:pos="9072"/>
                <w:tab w:val="left" w:leader="dot" w:pos="5103"/>
              </w:tabs>
              <w:rPr>
                <w:color w:val="000000"/>
              </w:rPr>
            </w:pPr>
          </w:p>
          <w:p w14:paraId="412C919C" w14:textId="77777777" w:rsidR="003F17F1" w:rsidRPr="002954BC" w:rsidRDefault="003F17F1" w:rsidP="003F17F1">
            <w:pPr>
              <w:rPr>
                <w:color w:val="000000"/>
                <w:sz w:val="20"/>
              </w:rPr>
            </w:pPr>
            <w:r w:rsidRPr="002954BC">
              <w:rPr>
                <w:color w:val="000000"/>
                <w:sz w:val="20"/>
              </w:rPr>
              <w:sym w:font="Wingdings" w:char="F0A1"/>
            </w:r>
            <w:r w:rsidRPr="002954BC">
              <w:rPr>
                <w:color w:val="000000"/>
                <w:sz w:val="20"/>
              </w:rPr>
              <w:t xml:space="preserve"> Description détaillée et données techniques sur feuille séparée en annexe </w:t>
            </w:r>
          </w:p>
          <w:p w14:paraId="65DAF585" w14:textId="77777777" w:rsidR="003F17F1" w:rsidRPr="002954BC" w:rsidRDefault="003F17F1" w:rsidP="003F17F1">
            <w:pPr>
              <w:spacing w:before="120"/>
              <w:rPr>
                <w:color w:val="000000"/>
                <w:sz w:val="20"/>
              </w:rPr>
            </w:pPr>
            <w:r w:rsidRPr="002954BC">
              <w:rPr>
                <w:color w:val="000000"/>
                <w:sz w:val="20"/>
              </w:rPr>
              <w:t>Marque ..............................................</w:t>
            </w:r>
          </w:p>
        </w:tc>
        <w:tc>
          <w:tcPr>
            <w:tcW w:w="973" w:type="dxa"/>
            <w:tcBorders>
              <w:top w:val="single" w:sz="4" w:space="0" w:color="auto"/>
              <w:bottom w:val="nil"/>
            </w:tcBorders>
          </w:tcPr>
          <w:p w14:paraId="1C09E615" w14:textId="77777777" w:rsidR="003F17F1" w:rsidRPr="002954BC" w:rsidRDefault="003F17F1" w:rsidP="003F17F1">
            <w:pPr>
              <w:pStyle w:val="berschrift3"/>
              <w:rPr>
                <w:color w:val="000000"/>
              </w:rPr>
            </w:pPr>
          </w:p>
          <w:p w14:paraId="42CC6349" w14:textId="77777777" w:rsidR="003F17F1" w:rsidRPr="002954BC" w:rsidRDefault="003F17F1" w:rsidP="003F17F1">
            <w:pPr>
              <w:rPr>
                <w:color w:val="000000"/>
              </w:rPr>
            </w:pPr>
          </w:p>
          <w:p w14:paraId="3609AF14" w14:textId="77777777" w:rsidR="003F17F1" w:rsidRPr="002954BC" w:rsidRDefault="003F17F1" w:rsidP="003F17F1">
            <w:pPr>
              <w:rPr>
                <w:color w:val="000000"/>
              </w:rPr>
            </w:pPr>
          </w:p>
          <w:p w14:paraId="2C8E57A7" w14:textId="77777777" w:rsidR="003F17F1" w:rsidRPr="002954BC" w:rsidRDefault="003F17F1" w:rsidP="003F17F1">
            <w:pPr>
              <w:rPr>
                <w:color w:val="000000"/>
              </w:rPr>
            </w:pPr>
          </w:p>
          <w:p w14:paraId="6BC55CC9" w14:textId="77777777" w:rsidR="003F17F1" w:rsidRPr="002954BC" w:rsidRDefault="003F17F1" w:rsidP="003F17F1">
            <w:pPr>
              <w:rPr>
                <w:color w:val="000000"/>
              </w:rPr>
            </w:pPr>
          </w:p>
          <w:p w14:paraId="0D8570ED" w14:textId="77777777" w:rsidR="003F17F1" w:rsidRPr="002954BC" w:rsidRDefault="003F17F1" w:rsidP="003F17F1">
            <w:pPr>
              <w:rPr>
                <w:color w:val="000000"/>
              </w:rPr>
            </w:pPr>
          </w:p>
          <w:p w14:paraId="5349E8C5" w14:textId="77777777" w:rsidR="003F17F1" w:rsidRPr="002954BC" w:rsidRDefault="003F17F1" w:rsidP="003F17F1">
            <w:pPr>
              <w:rPr>
                <w:color w:val="000000"/>
              </w:rPr>
            </w:pPr>
          </w:p>
          <w:p w14:paraId="5573C201" w14:textId="77777777" w:rsidR="003F17F1" w:rsidRPr="002954BC" w:rsidRDefault="003F17F1" w:rsidP="003F17F1">
            <w:pPr>
              <w:rPr>
                <w:color w:val="000000"/>
              </w:rPr>
            </w:pPr>
          </w:p>
          <w:p w14:paraId="54E6848B" w14:textId="77777777" w:rsidR="003F17F1" w:rsidRPr="002954BC" w:rsidRDefault="003F17F1" w:rsidP="003F17F1">
            <w:pPr>
              <w:rPr>
                <w:color w:val="000000"/>
              </w:rPr>
            </w:pPr>
          </w:p>
          <w:p w14:paraId="2A779CB8" w14:textId="77777777" w:rsidR="003F17F1" w:rsidRPr="002954BC" w:rsidRDefault="003F17F1" w:rsidP="003F17F1">
            <w:pPr>
              <w:rPr>
                <w:color w:val="000000"/>
              </w:rPr>
            </w:pPr>
          </w:p>
          <w:p w14:paraId="49C3F89D" w14:textId="77777777" w:rsidR="003F17F1" w:rsidRPr="002954BC" w:rsidRDefault="003F17F1" w:rsidP="003F17F1">
            <w:pPr>
              <w:rPr>
                <w:color w:val="000000"/>
              </w:rPr>
            </w:pPr>
          </w:p>
          <w:p w14:paraId="7E257A98" w14:textId="77777777" w:rsidR="003F17F1" w:rsidRPr="002954BC" w:rsidRDefault="003F17F1" w:rsidP="003F17F1">
            <w:pPr>
              <w:spacing w:before="140" w:after="60"/>
              <w:jc w:val="center"/>
              <w:rPr>
                <w:color w:val="000000"/>
                <w:sz w:val="20"/>
              </w:rPr>
            </w:pPr>
            <w:r w:rsidRPr="002954BC">
              <w:rPr>
                <w:color w:val="000000"/>
                <w:sz w:val="20"/>
              </w:rPr>
              <w:t>MAP/h</w:t>
            </w:r>
          </w:p>
          <w:p w14:paraId="7EDD1812" w14:textId="77777777" w:rsidR="003F17F1" w:rsidRPr="002954BC" w:rsidRDefault="003F17F1" w:rsidP="003F17F1">
            <w:pPr>
              <w:jc w:val="center"/>
              <w:rPr>
                <w:color w:val="000000"/>
              </w:rPr>
            </w:pPr>
            <w:r w:rsidRPr="002954BC">
              <w:rPr>
                <w:color w:val="000000"/>
                <w:sz w:val="20"/>
              </w:rPr>
              <w:t>MAP/h</w:t>
            </w:r>
          </w:p>
          <w:p w14:paraId="02F15850" w14:textId="77777777" w:rsidR="003F17F1" w:rsidRPr="002954BC" w:rsidRDefault="003F17F1" w:rsidP="003F17F1">
            <w:pPr>
              <w:rPr>
                <w:color w:val="000000"/>
              </w:rPr>
            </w:pPr>
          </w:p>
          <w:p w14:paraId="7FD5AC95" w14:textId="77777777" w:rsidR="003F17F1" w:rsidRPr="002954BC" w:rsidRDefault="003F17F1" w:rsidP="003F17F1">
            <w:pPr>
              <w:rPr>
                <w:color w:val="000000"/>
                <w:sz w:val="20"/>
              </w:rPr>
            </w:pPr>
          </w:p>
          <w:p w14:paraId="434AC0D3" w14:textId="77777777" w:rsidR="003F17F1" w:rsidRPr="002954BC" w:rsidRDefault="003F17F1" w:rsidP="003F17F1">
            <w:pPr>
              <w:jc w:val="center"/>
              <w:rPr>
                <w:color w:val="000000"/>
                <w:sz w:val="20"/>
              </w:rPr>
            </w:pPr>
          </w:p>
        </w:tc>
        <w:tc>
          <w:tcPr>
            <w:tcW w:w="973" w:type="dxa"/>
            <w:tcBorders>
              <w:top w:val="single" w:sz="4" w:space="0" w:color="auto"/>
              <w:bottom w:val="nil"/>
            </w:tcBorders>
          </w:tcPr>
          <w:p w14:paraId="25D43067" w14:textId="77777777" w:rsidR="003F17F1" w:rsidRPr="002954BC" w:rsidRDefault="003F17F1" w:rsidP="003F17F1">
            <w:pPr>
              <w:pStyle w:val="berschrift3"/>
              <w:rPr>
                <w:color w:val="000000"/>
              </w:rPr>
            </w:pPr>
          </w:p>
          <w:p w14:paraId="58519969" w14:textId="77777777" w:rsidR="003F17F1" w:rsidRPr="002954BC" w:rsidRDefault="003F17F1" w:rsidP="003F17F1">
            <w:pPr>
              <w:rPr>
                <w:color w:val="000000"/>
              </w:rPr>
            </w:pPr>
          </w:p>
          <w:p w14:paraId="4D77419D" w14:textId="77777777" w:rsidR="003F17F1" w:rsidRPr="002954BC" w:rsidRDefault="003F17F1" w:rsidP="003F17F1">
            <w:pPr>
              <w:rPr>
                <w:color w:val="000000"/>
              </w:rPr>
            </w:pPr>
          </w:p>
          <w:p w14:paraId="731CF029" w14:textId="77777777" w:rsidR="003F17F1" w:rsidRPr="002954BC" w:rsidRDefault="003F17F1" w:rsidP="003F17F1">
            <w:pPr>
              <w:rPr>
                <w:color w:val="000000"/>
              </w:rPr>
            </w:pPr>
          </w:p>
          <w:p w14:paraId="383643B7" w14:textId="77777777" w:rsidR="003F17F1" w:rsidRPr="002954BC" w:rsidRDefault="003F17F1" w:rsidP="003F17F1">
            <w:pPr>
              <w:rPr>
                <w:color w:val="000000"/>
              </w:rPr>
            </w:pPr>
          </w:p>
          <w:p w14:paraId="14D08FD6" w14:textId="77777777" w:rsidR="003F17F1" w:rsidRPr="002954BC" w:rsidRDefault="003F17F1" w:rsidP="003F17F1">
            <w:pPr>
              <w:rPr>
                <w:color w:val="000000"/>
              </w:rPr>
            </w:pPr>
          </w:p>
          <w:p w14:paraId="202ABBBE" w14:textId="77777777" w:rsidR="003F17F1" w:rsidRPr="002954BC" w:rsidRDefault="003F17F1" w:rsidP="003F17F1">
            <w:pPr>
              <w:rPr>
                <w:color w:val="000000"/>
              </w:rPr>
            </w:pPr>
          </w:p>
          <w:p w14:paraId="227127F0" w14:textId="77777777" w:rsidR="003F17F1" w:rsidRPr="002954BC" w:rsidRDefault="003F17F1" w:rsidP="003F17F1">
            <w:pPr>
              <w:rPr>
                <w:color w:val="000000"/>
              </w:rPr>
            </w:pPr>
          </w:p>
          <w:p w14:paraId="6A15F9B4" w14:textId="77777777" w:rsidR="003F17F1" w:rsidRPr="002954BC" w:rsidRDefault="003F17F1" w:rsidP="003F17F1">
            <w:pPr>
              <w:rPr>
                <w:color w:val="000000"/>
              </w:rPr>
            </w:pPr>
          </w:p>
          <w:p w14:paraId="68194E39" w14:textId="77777777" w:rsidR="003F17F1" w:rsidRPr="002954BC" w:rsidRDefault="003F17F1" w:rsidP="003F17F1">
            <w:pPr>
              <w:rPr>
                <w:color w:val="000000"/>
              </w:rPr>
            </w:pPr>
          </w:p>
          <w:p w14:paraId="2DDAC6C3" w14:textId="77777777" w:rsidR="003F17F1" w:rsidRPr="002954BC" w:rsidRDefault="003F17F1" w:rsidP="003F17F1">
            <w:pPr>
              <w:rPr>
                <w:color w:val="000000"/>
              </w:rPr>
            </w:pPr>
          </w:p>
          <w:p w14:paraId="3D07E974" w14:textId="77777777" w:rsidR="003F17F1" w:rsidRPr="002954BC" w:rsidRDefault="003F17F1" w:rsidP="003F17F1">
            <w:pPr>
              <w:spacing w:before="140" w:after="60"/>
              <w:jc w:val="center"/>
              <w:rPr>
                <w:color w:val="000000"/>
                <w:sz w:val="20"/>
              </w:rPr>
            </w:pPr>
            <w:r w:rsidRPr="00946EDB">
              <w:rPr>
                <w:i/>
                <w:color w:val="000000"/>
                <w:sz w:val="20"/>
                <w:highlight w:val="lightGray"/>
              </w:rPr>
              <w:t>........</w:t>
            </w:r>
          </w:p>
          <w:p w14:paraId="7393CCF9" w14:textId="77777777" w:rsidR="003F17F1" w:rsidRPr="002954BC" w:rsidRDefault="003F17F1" w:rsidP="003F17F1">
            <w:pPr>
              <w:spacing w:after="60"/>
              <w:jc w:val="center"/>
              <w:rPr>
                <w:color w:val="000000"/>
              </w:rPr>
            </w:pPr>
            <w:r w:rsidRPr="002954BC">
              <w:rPr>
                <w:color w:val="000000"/>
                <w:sz w:val="20"/>
              </w:rPr>
              <w:t>........</w:t>
            </w:r>
          </w:p>
        </w:tc>
        <w:tc>
          <w:tcPr>
            <w:tcW w:w="1590" w:type="dxa"/>
            <w:tcBorders>
              <w:top w:val="single" w:sz="4" w:space="0" w:color="auto"/>
              <w:bottom w:val="nil"/>
            </w:tcBorders>
          </w:tcPr>
          <w:p w14:paraId="082B5164" w14:textId="77777777" w:rsidR="003F17F1" w:rsidRPr="002954BC" w:rsidRDefault="003F17F1" w:rsidP="003F17F1">
            <w:pPr>
              <w:pStyle w:val="berschrift3"/>
              <w:spacing w:after="0"/>
              <w:rPr>
                <w:color w:val="000000"/>
              </w:rPr>
            </w:pPr>
          </w:p>
        </w:tc>
      </w:tr>
      <w:tr w:rsidR="003F17F1" w:rsidRPr="002954BC" w14:paraId="0F2148B5" w14:textId="77777777" w:rsidTr="003F17F1">
        <w:trPr>
          <w:jc w:val="center"/>
        </w:trPr>
        <w:tc>
          <w:tcPr>
            <w:tcW w:w="5820" w:type="dxa"/>
            <w:tcBorders>
              <w:top w:val="nil"/>
              <w:bottom w:val="single" w:sz="4" w:space="0" w:color="auto"/>
            </w:tcBorders>
          </w:tcPr>
          <w:p w14:paraId="6220F23C" w14:textId="77777777" w:rsidR="003F17F1" w:rsidRPr="002954BC" w:rsidRDefault="003F17F1" w:rsidP="003932FE">
            <w:pPr>
              <w:spacing w:before="120" w:after="120"/>
              <w:ind w:left="709" w:hanging="709"/>
              <w:rPr>
                <w:b/>
                <w:i/>
                <w:color w:val="000000"/>
                <w:sz w:val="20"/>
              </w:rPr>
            </w:pPr>
            <w:r w:rsidRPr="002954BC">
              <w:rPr>
                <w:b/>
                <w:i/>
                <w:color w:val="000000"/>
                <w:sz w:val="20"/>
              </w:rPr>
              <w:t>Prix du système spécial avec benne de déchargement</w:t>
            </w:r>
          </w:p>
        </w:tc>
        <w:tc>
          <w:tcPr>
            <w:tcW w:w="973" w:type="dxa"/>
            <w:tcBorders>
              <w:top w:val="nil"/>
              <w:bottom w:val="single" w:sz="4" w:space="0" w:color="auto"/>
            </w:tcBorders>
          </w:tcPr>
          <w:p w14:paraId="24F9C2FD" w14:textId="77777777" w:rsidR="003F17F1" w:rsidRPr="002954BC" w:rsidRDefault="003F17F1" w:rsidP="003932FE">
            <w:pPr>
              <w:spacing w:before="120" w:after="120"/>
              <w:jc w:val="center"/>
              <w:rPr>
                <w:color w:val="000000"/>
                <w:sz w:val="20"/>
              </w:rPr>
            </w:pPr>
            <w:r w:rsidRPr="002954BC">
              <w:rPr>
                <w:color w:val="000000"/>
                <w:sz w:val="20"/>
              </w:rPr>
              <w:t>Pce</w:t>
            </w:r>
          </w:p>
        </w:tc>
        <w:tc>
          <w:tcPr>
            <w:tcW w:w="973" w:type="dxa"/>
            <w:tcBorders>
              <w:top w:val="nil"/>
              <w:bottom w:val="single" w:sz="4" w:space="0" w:color="auto"/>
            </w:tcBorders>
          </w:tcPr>
          <w:p w14:paraId="1CBA2506" w14:textId="77777777" w:rsidR="003F17F1" w:rsidRPr="002954BC" w:rsidRDefault="003F17F1" w:rsidP="003932FE">
            <w:pPr>
              <w:spacing w:before="120" w:after="120"/>
              <w:jc w:val="center"/>
              <w:rPr>
                <w:color w:val="000000"/>
                <w:sz w:val="20"/>
              </w:rPr>
            </w:pPr>
            <w:r w:rsidRPr="002954BC">
              <w:rPr>
                <w:color w:val="000000"/>
                <w:sz w:val="20"/>
              </w:rPr>
              <w:t>.......</w:t>
            </w:r>
          </w:p>
        </w:tc>
        <w:tc>
          <w:tcPr>
            <w:tcW w:w="1590" w:type="dxa"/>
            <w:tcBorders>
              <w:top w:val="nil"/>
              <w:bottom w:val="single" w:sz="4" w:space="0" w:color="auto"/>
            </w:tcBorders>
          </w:tcPr>
          <w:p w14:paraId="2C2B2B1A" w14:textId="77777777" w:rsidR="003F17F1" w:rsidRPr="002954BC" w:rsidRDefault="003F17F1" w:rsidP="003932FE">
            <w:pPr>
              <w:tabs>
                <w:tab w:val="left" w:leader="dot" w:pos="1318"/>
              </w:tabs>
              <w:spacing w:before="120" w:after="120"/>
              <w:rPr>
                <w:color w:val="000000"/>
                <w:sz w:val="20"/>
              </w:rPr>
            </w:pPr>
            <w:r w:rsidRPr="002954BC">
              <w:rPr>
                <w:color w:val="000000"/>
                <w:sz w:val="20"/>
              </w:rPr>
              <w:t>CHF</w:t>
            </w:r>
            <w:r w:rsidR="002966B2" w:rsidRPr="002954BC">
              <w:rPr>
                <w:color w:val="000000"/>
                <w:sz w:val="20"/>
              </w:rPr>
              <w:t xml:space="preserve"> </w:t>
            </w:r>
            <w:r w:rsidRPr="002954BC">
              <w:rPr>
                <w:color w:val="000000"/>
                <w:sz w:val="20"/>
              </w:rPr>
              <w:tab/>
            </w:r>
          </w:p>
        </w:tc>
      </w:tr>
      <w:tr w:rsidR="003F17F1" w:rsidRPr="002954BC" w14:paraId="0C109589" w14:textId="77777777" w:rsidTr="003F17F1">
        <w:trPr>
          <w:jc w:val="center"/>
        </w:trPr>
        <w:tc>
          <w:tcPr>
            <w:tcW w:w="5820" w:type="dxa"/>
            <w:tcBorders>
              <w:top w:val="nil"/>
              <w:bottom w:val="single" w:sz="4" w:space="0" w:color="auto"/>
            </w:tcBorders>
          </w:tcPr>
          <w:p w14:paraId="0AEF0D71" w14:textId="77777777" w:rsidR="003F17F1" w:rsidRPr="002954BC" w:rsidRDefault="003F17F1" w:rsidP="003932FE">
            <w:pPr>
              <w:spacing w:before="120" w:after="120"/>
              <w:ind w:left="709" w:hanging="709"/>
              <w:rPr>
                <w:b/>
                <w:szCs w:val="22"/>
              </w:rPr>
            </w:pPr>
            <w:r w:rsidRPr="002954BC">
              <w:rPr>
                <w:b/>
                <w:szCs w:val="22"/>
              </w:rPr>
              <w:t>Prix 4.1: Remplissage du silo</w:t>
            </w:r>
          </w:p>
        </w:tc>
        <w:tc>
          <w:tcPr>
            <w:tcW w:w="973" w:type="dxa"/>
            <w:tcBorders>
              <w:top w:val="nil"/>
              <w:bottom w:val="single" w:sz="4" w:space="0" w:color="auto"/>
            </w:tcBorders>
          </w:tcPr>
          <w:p w14:paraId="0FE358AF" w14:textId="77777777" w:rsidR="003F17F1" w:rsidRPr="002954BC" w:rsidRDefault="003F17F1" w:rsidP="003932FE">
            <w:pPr>
              <w:spacing w:before="120" w:after="120"/>
              <w:ind w:left="709" w:hanging="709"/>
              <w:rPr>
                <w:b/>
                <w:szCs w:val="22"/>
              </w:rPr>
            </w:pPr>
          </w:p>
        </w:tc>
        <w:tc>
          <w:tcPr>
            <w:tcW w:w="973" w:type="dxa"/>
            <w:tcBorders>
              <w:top w:val="nil"/>
              <w:bottom w:val="single" w:sz="4" w:space="0" w:color="auto"/>
            </w:tcBorders>
          </w:tcPr>
          <w:p w14:paraId="1FCDE0A2" w14:textId="77777777" w:rsidR="003F17F1" w:rsidRPr="002954BC" w:rsidRDefault="003F17F1" w:rsidP="003932FE">
            <w:pPr>
              <w:spacing w:before="120" w:after="120"/>
              <w:ind w:left="709" w:hanging="709"/>
              <w:rPr>
                <w:b/>
                <w:szCs w:val="22"/>
              </w:rPr>
            </w:pPr>
          </w:p>
        </w:tc>
        <w:tc>
          <w:tcPr>
            <w:tcW w:w="1590" w:type="dxa"/>
            <w:tcBorders>
              <w:top w:val="nil"/>
              <w:bottom w:val="single" w:sz="4" w:space="0" w:color="auto"/>
            </w:tcBorders>
          </w:tcPr>
          <w:p w14:paraId="382F5D07" w14:textId="77777777" w:rsidR="003F17F1" w:rsidRPr="002954BC" w:rsidRDefault="003F17F1" w:rsidP="003932FE">
            <w:pPr>
              <w:spacing w:before="120" w:after="120"/>
              <w:ind w:left="709" w:hanging="709"/>
              <w:rPr>
                <w:b/>
                <w:szCs w:val="22"/>
              </w:rPr>
            </w:pPr>
            <w:r w:rsidRPr="002954BC">
              <w:rPr>
                <w:b/>
                <w:szCs w:val="22"/>
              </w:rPr>
              <w:t>CHF................</w:t>
            </w:r>
          </w:p>
        </w:tc>
      </w:tr>
    </w:tbl>
    <w:p w14:paraId="734560E3" w14:textId="77777777" w:rsidR="003F17F1" w:rsidRPr="002954BC" w:rsidRDefault="003F17F1">
      <w:pPr>
        <w:rPr>
          <w:color w:val="000000"/>
        </w:rPr>
        <w:sectPr w:rsidR="003F17F1" w:rsidRPr="002954BC">
          <w:footerReference w:type="default" r:id="rId32"/>
          <w:pgSz w:w="11906" w:h="16838"/>
          <w:pgMar w:top="1276" w:right="1134" w:bottom="851" w:left="1417" w:header="720" w:footer="720" w:gutter="0"/>
          <w:cols w:space="720"/>
        </w:sectPr>
      </w:pPr>
    </w:p>
    <w:tbl>
      <w:tblPr>
        <w:tblW w:w="9356" w:type="dxa"/>
        <w:jc w:val="center"/>
        <w:tblBorders>
          <w:top w:val="single" w:sz="4" w:space="0" w:color="auto"/>
          <w:left w:val="single" w:sz="4" w:space="0" w:color="auto"/>
          <w:bottom w:val="single" w:sz="4" w:space="0" w:color="auto"/>
          <w:right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820"/>
        <w:gridCol w:w="973"/>
        <w:gridCol w:w="973"/>
        <w:gridCol w:w="1590"/>
      </w:tblGrid>
      <w:tr w:rsidR="003F17F1" w:rsidRPr="002954BC" w14:paraId="3EE6D387" w14:textId="77777777" w:rsidTr="003F17F1">
        <w:trPr>
          <w:tblHeader/>
          <w:jc w:val="center"/>
        </w:trPr>
        <w:tc>
          <w:tcPr>
            <w:tcW w:w="5820" w:type="dxa"/>
            <w:tcBorders>
              <w:top w:val="single" w:sz="4" w:space="0" w:color="auto"/>
              <w:bottom w:val="single" w:sz="4" w:space="0" w:color="auto"/>
            </w:tcBorders>
          </w:tcPr>
          <w:p w14:paraId="47A2E68A" w14:textId="77777777" w:rsidR="003F17F1" w:rsidRPr="002954BC" w:rsidRDefault="003F17F1">
            <w:pPr>
              <w:rPr>
                <w:color w:val="000000"/>
                <w:sz w:val="20"/>
              </w:rPr>
            </w:pPr>
            <w:r w:rsidRPr="002954BC">
              <w:rPr>
                <w:color w:val="000000"/>
              </w:rPr>
              <w:lastRenderedPageBreak/>
              <w:br w:type="page"/>
            </w:r>
            <w:r w:rsidRPr="002954BC">
              <w:rPr>
                <w:color w:val="000000"/>
                <w:sz w:val="20"/>
              </w:rPr>
              <w:t>Désignation</w:t>
            </w:r>
          </w:p>
        </w:tc>
        <w:tc>
          <w:tcPr>
            <w:tcW w:w="973" w:type="dxa"/>
            <w:tcBorders>
              <w:top w:val="single" w:sz="4" w:space="0" w:color="auto"/>
              <w:bottom w:val="single" w:sz="4" w:space="0" w:color="auto"/>
            </w:tcBorders>
          </w:tcPr>
          <w:p w14:paraId="4F73228F" w14:textId="77777777" w:rsidR="003F17F1" w:rsidRPr="002954BC" w:rsidRDefault="003F17F1">
            <w:pPr>
              <w:jc w:val="center"/>
              <w:rPr>
                <w:color w:val="000000"/>
                <w:sz w:val="20"/>
              </w:rPr>
            </w:pPr>
            <w:r w:rsidRPr="002954BC">
              <w:rPr>
                <w:color w:val="000000"/>
                <w:sz w:val="20"/>
              </w:rPr>
              <w:t>Unité</w:t>
            </w:r>
          </w:p>
        </w:tc>
        <w:tc>
          <w:tcPr>
            <w:tcW w:w="973" w:type="dxa"/>
            <w:tcBorders>
              <w:top w:val="single" w:sz="4" w:space="0" w:color="auto"/>
              <w:bottom w:val="single" w:sz="4" w:space="0" w:color="auto"/>
            </w:tcBorders>
          </w:tcPr>
          <w:p w14:paraId="0F01AD68" w14:textId="77777777" w:rsidR="003F17F1" w:rsidRPr="002954BC" w:rsidRDefault="003F17F1">
            <w:pPr>
              <w:jc w:val="center"/>
              <w:rPr>
                <w:color w:val="000000"/>
                <w:sz w:val="20"/>
              </w:rPr>
            </w:pPr>
            <w:r w:rsidRPr="002954BC">
              <w:rPr>
                <w:color w:val="000000"/>
                <w:sz w:val="20"/>
              </w:rPr>
              <w:t>Quantité</w:t>
            </w:r>
          </w:p>
        </w:tc>
        <w:tc>
          <w:tcPr>
            <w:tcW w:w="1590" w:type="dxa"/>
            <w:tcBorders>
              <w:top w:val="single" w:sz="4" w:space="0" w:color="auto"/>
              <w:bottom w:val="single" w:sz="4" w:space="0" w:color="auto"/>
            </w:tcBorders>
          </w:tcPr>
          <w:p w14:paraId="4E662002" w14:textId="77777777" w:rsidR="003F17F1" w:rsidRPr="002954BC" w:rsidRDefault="003F17F1">
            <w:pPr>
              <w:tabs>
                <w:tab w:val="left" w:leader="dot" w:pos="1318"/>
              </w:tabs>
              <w:rPr>
                <w:color w:val="000000"/>
                <w:sz w:val="20"/>
              </w:rPr>
            </w:pPr>
            <w:r w:rsidRPr="002954BC">
              <w:rPr>
                <w:color w:val="000000"/>
                <w:sz w:val="20"/>
              </w:rPr>
              <w:t>Montant</w:t>
            </w:r>
          </w:p>
        </w:tc>
      </w:tr>
      <w:tr w:rsidR="003F17F1" w:rsidRPr="002954BC" w14:paraId="477D7C0F" w14:textId="77777777" w:rsidTr="003F17F1">
        <w:trPr>
          <w:jc w:val="center"/>
        </w:trPr>
        <w:tc>
          <w:tcPr>
            <w:tcW w:w="5820" w:type="dxa"/>
            <w:tcBorders>
              <w:top w:val="single" w:sz="4" w:space="0" w:color="auto"/>
            </w:tcBorders>
          </w:tcPr>
          <w:p w14:paraId="384DC3FA" w14:textId="77777777" w:rsidR="003F17F1" w:rsidRPr="002954BC" w:rsidRDefault="003F17F1">
            <w:pPr>
              <w:pStyle w:val="berschrift2"/>
              <w:rPr>
                <w:color w:val="000000"/>
              </w:rPr>
            </w:pPr>
            <w:bookmarkStart w:id="118" w:name="_Toc46565764"/>
            <w:bookmarkStart w:id="119" w:name="_Toc263573894"/>
            <w:bookmarkStart w:id="120" w:name="_Toc349555761"/>
            <w:bookmarkStart w:id="121" w:name="_Toc358556935"/>
            <w:r w:rsidRPr="002954BC">
              <w:rPr>
                <w:color w:val="000000"/>
              </w:rPr>
              <w:t>4.2</w:t>
            </w:r>
            <w:r w:rsidRPr="002954BC">
              <w:rPr>
                <w:color w:val="000000"/>
              </w:rPr>
              <w:tab/>
              <w:t>Système d’extraction du silo</w:t>
            </w:r>
            <w:bookmarkEnd w:id="118"/>
            <w:bookmarkEnd w:id="119"/>
            <w:bookmarkEnd w:id="120"/>
            <w:bookmarkEnd w:id="121"/>
          </w:p>
        </w:tc>
        <w:tc>
          <w:tcPr>
            <w:tcW w:w="973" w:type="dxa"/>
            <w:tcBorders>
              <w:top w:val="single" w:sz="4" w:space="0" w:color="auto"/>
            </w:tcBorders>
          </w:tcPr>
          <w:p w14:paraId="1A6410CF" w14:textId="77777777" w:rsidR="003F17F1" w:rsidRPr="002954BC" w:rsidRDefault="003F17F1">
            <w:pPr>
              <w:pStyle w:val="berschrift2"/>
              <w:rPr>
                <w:b w:val="0"/>
                <w:color w:val="000000"/>
              </w:rPr>
            </w:pPr>
          </w:p>
        </w:tc>
        <w:tc>
          <w:tcPr>
            <w:tcW w:w="973" w:type="dxa"/>
            <w:tcBorders>
              <w:top w:val="single" w:sz="4" w:space="0" w:color="auto"/>
            </w:tcBorders>
          </w:tcPr>
          <w:p w14:paraId="0BE59784" w14:textId="77777777" w:rsidR="003F17F1" w:rsidRPr="002954BC" w:rsidRDefault="003F17F1">
            <w:pPr>
              <w:pStyle w:val="berschrift2"/>
              <w:rPr>
                <w:b w:val="0"/>
                <w:color w:val="000000"/>
              </w:rPr>
            </w:pPr>
          </w:p>
        </w:tc>
        <w:tc>
          <w:tcPr>
            <w:tcW w:w="1590" w:type="dxa"/>
            <w:tcBorders>
              <w:top w:val="single" w:sz="4" w:space="0" w:color="auto"/>
            </w:tcBorders>
          </w:tcPr>
          <w:p w14:paraId="01F24CEB" w14:textId="77777777" w:rsidR="003F17F1" w:rsidRPr="002954BC" w:rsidRDefault="003F17F1">
            <w:pPr>
              <w:pStyle w:val="berschrift2"/>
              <w:rPr>
                <w:b w:val="0"/>
                <w:color w:val="000000"/>
              </w:rPr>
            </w:pPr>
          </w:p>
        </w:tc>
      </w:tr>
      <w:tr w:rsidR="003F17F1" w:rsidRPr="002954BC" w14:paraId="4C27B558" w14:textId="77777777" w:rsidTr="003F17F1">
        <w:trPr>
          <w:jc w:val="center"/>
        </w:trPr>
        <w:tc>
          <w:tcPr>
            <w:tcW w:w="5820" w:type="dxa"/>
          </w:tcPr>
          <w:p w14:paraId="340D1721" w14:textId="77777777" w:rsidR="003F17F1" w:rsidRPr="002954BC" w:rsidRDefault="003F17F1">
            <w:pPr>
              <w:tabs>
                <w:tab w:val="left" w:pos="3119"/>
              </w:tabs>
              <w:rPr>
                <w:color w:val="000000"/>
                <w:sz w:val="20"/>
              </w:rPr>
            </w:pPr>
            <w:r w:rsidRPr="002954BC">
              <w:rPr>
                <w:color w:val="000000"/>
                <w:sz w:val="20"/>
              </w:rPr>
              <w:t>Dimensions du silo</w:t>
            </w:r>
            <w:r w:rsidR="00037F85" w:rsidRPr="002954BC">
              <w:rPr>
                <w:color w:val="000000"/>
                <w:sz w:val="20"/>
              </w:rPr>
              <w:t>:</w:t>
            </w:r>
            <w:r w:rsidRPr="002954BC">
              <w:rPr>
                <w:color w:val="000000"/>
              </w:rPr>
              <w:br/>
            </w:r>
            <w:r w:rsidRPr="002954BC">
              <w:rPr>
                <w:color w:val="000000"/>
                <w:sz w:val="20"/>
              </w:rPr>
              <w:tab/>
              <w:t>Longueur (évt. diamètre)</w:t>
            </w:r>
            <w:r w:rsidRPr="002954BC">
              <w:rPr>
                <w:color w:val="000000"/>
              </w:rPr>
              <w:br/>
            </w:r>
            <w:r w:rsidRPr="002954BC">
              <w:rPr>
                <w:color w:val="000000"/>
                <w:sz w:val="20"/>
              </w:rPr>
              <w:tab/>
              <w:t>Largeur</w:t>
            </w:r>
            <w:r w:rsidRPr="002954BC">
              <w:rPr>
                <w:color w:val="000000"/>
              </w:rPr>
              <w:br/>
            </w:r>
            <w:r w:rsidRPr="002954BC">
              <w:rPr>
                <w:color w:val="000000"/>
                <w:sz w:val="20"/>
              </w:rPr>
              <w:tab/>
              <w:t xml:space="preserve">Hauteur </w:t>
            </w:r>
            <w:r w:rsidRPr="002954BC">
              <w:rPr>
                <w:color w:val="000000"/>
              </w:rPr>
              <w:br/>
            </w:r>
            <w:r w:rsidRPr="002954BC">
              <w:rPr>
                <w:color w:val="000000"/>
                <w:sz w:val="20"/>
              </w:rPr>
              <w:tab/>
              <w:t>Volume brut</w:t>
            </w:r>
          </w:p>
          <w:p w14:paraId="753D28FF" w14:textId="77777777" w:rsidR="003F17F1" w:rsidRPr="002954BC" w:rsidRDefault="003F17F1" w:rsidP="003F17F1">
            <w:pPr>
              <w:tabs>
                <w:tab w:val="left" w:pos="3119"/>
              </w:tabs>
              <w:rPr>
                <w:color w:val="000000"/>
                <w:sz w:val="20"/>
              </w:rPr>
            </w:pPr>
            <w:r w:rsidRPr="002954BC">
              <w:rPr>
                <w:color w:val="000000"/>
                <w:sz w:val="20"/>
              </w:rPr>
              <w:tab/>
              <w:t>Volume net</w:t>
            </w:r>
          </w:p>
          <w:p w14:paraId="465AC0F0" w14:textId="77777777" w:rsidR="003F17F1" w:rsidRPr="002954BC" w:rsidRDefault="003F17F1" w:rsidP="003F17F1">
            <w:pPr>
              <w:tabs>
                <w:tab w:val="left" w:pos="3119"/>
              </w:tabs>
              <w:rPr>
                <w:color w:val="000000"/>
                <w:sz w:val="20"/>
              </w:rPr>
            </w:pPr>
            <w:r w:rsidRPr="002954BC">
              <w:rPr>
                <w:color w:val="000000"/>
              </w:rPr>
              <w:tab/>
            </w:r>
            <w:r w:rsidRPr="002954BC">
              <w:rPr>
                <w:color w:val="000000"/>
                <w:sz w:val="20"/>
              </w:rPr>
              <w:t>Densité de remplissage</w:t>
            </w:r>
          </w:p>
        </w:tc>
        <w:tc>
          <w:tcPr>
            <w:tcW w:w="973" w:type="dxa"/>
          </w:tcPr>
          <w:p w14:paraId="22A88C3C" w14:textId="77777777" w:rsidR="003F17F1" w:rsidRPr="002954BC" w:rsidRDefault="003F17F1">
            <w:pPr>
              <w:jc w:val="center"/>
              <w:rPr>
                <w:color w:val="000000"/>
                <w:sz w:val="20"/>
              </w:rPr>
            </w:pPr>
          </w:p>
          <w:p w14:paraId="3718937E" w14:textId="77777777" w:rsidR="003F17F1" w:rsidRPr="002954BC" w:rsidRDefault="003F17F1">
            <w:pPr>
              <w:jc w:val="center"/>
              <w:rPr>
                <w:color w:val="000000"/>
                <w:sz w:val="20"/>
              </w:rPr>
            </w:pPr>
            <w:r w:rsidRPr="002954BC">
              <w:rPr>
                <w:color w:val="000000"/>
                <w:sz w:val="20"/>
              </w:rPr>
              <w:t>m</w:t>
            </w:r>
          </w:p>
          <w:p w14:paraId="44DF1D5E" w14:textId="77777777" w:rsidR="003F17F1" w:rsidRPr="002954BC" w:rsidRDefault="003F17F1">
            <w:pPr>
              <w:jc w:val="center"/>
              <w:rPr>
                <w:color w:val="000000"/>
                <w:sz w:val="20"/>
              </w:rPr>
            </w:pPr>
            <w:r w:rsidRPr="002954BC">
              <w:rPr>
                <w:color w:val="000000"/>
                <w:sz w:val="20"/>
              </w:rPr>
              <w:t>m</w:t>
            </w:r>
          </w:p>
          <w:p w14:paraId="3E767BC3" w14:textId="77777777" w:rsidR="003F17F1" w:rsidRPr="002954BC" w:rsidRDefault="003F17F1">
            <w:pPr>
              <w:jc w:val="center"/>
              <w:rPr>
                <w:color w:val="000000"/>
                <w:sz w:val="20"/>
                <w:vertAlign w:val="superscript"/>
              </w:rPr>
            </w:pPr>
            <w:r w:rsidRPr="002954BC">
              <w:rPr>
                <w:color w:val="000000"/>
                <w:sz w:val="20"/>
              </w:rPr>
              <w:t>m</w:t>
            </w:r>
          </w:p>
          <w:p w14:paraId="6276AECC" w14:textId="77777777" w:rsidR="003F17F1" w:rsidRPr="002954BC" w:rsidRDefault="003F17F1">
            <w:pPr>
              <w:jc w:val="center"/>
              <w:rPr>
                <w:color w:val="000000"/>
                <w:sz w:val="20"/>
                <w:vertAlign w:val="superscript"/>
              </w:rPr>
            </w:pPr>
            <w:r w:rsidRPr="002954BC">
              <w:rPr>
                <w:color w:val="000000"/>
                <w:sz w:val="20"/>
              </w:rPr>
              <w:t>m</w:t>
            </w:r>
            <w:r w:rsidRPr="002954BC">
              <w:rPr>
                <w:color w:val="000000"/>
                <w:sz w:val="20"/>
                <w:vertAlign w:val="superscript"/>
              </w:rPr>
              <w:t>3</w:t>
            </w:r>
          </w:p>
          <w:p w14:paraId="7E1CA278" w14:textId="77777777" w:rsidR="003F17F1" w:rsidRPr="002954BC" w:rsidRDefault="003F17F1">
            <w:pPr>
              <w:jc w:val="center"/>
              <w:rPr>
                <w:color w:val="000000"/>
                <w:sz w:val="20"/>
                <w:vertAlign w:val="superscript"/>
              </w:rPr>
            </w:pPr>
            <w:r w:rsidRPr="002954BC">
              <w:rPr>
                <w:color w:val="000000"/>
                <w:sz w:val="20"/>
              </w:rPr>
              <w:t>m</w:t>
            </w:r>
            <w:r w:rsidRPr="002954BC">
              <w:rPr>
                <w:color w:val="000000"/>
                <w:sz w:val="20"/>
                <w:vertAlign w:val="superscript"/>
              </w:rPr>
              <w:t>3</w:t>
            </w:r>
          </w:p>
          <w:p w14:paraId="2B91D80C" w14:textId="77777777" w:rsidR="003F17F1" w:rsidRPr="002954BC" w:rsidRDefault="003F17F1">
            <w:pPr>
              <w:jc w:val="center"/>
              <w:rPr>
                <w:color w:val="000000"/>
              </w:rPr>
            </w:pPr>
            <w:r w:rsidRPr="002954BC">
              <w:rPr>
                <w:color w:val="000000"/>
                <w:sz w:val="20"/>
              </w:rPr>
              <w:t>kg/MAP</w:t>
            </w:r>
          </w:p>
        </w:tc>
        <w:tc>
          <w:tcPr>
            <w:tcW w:w="973" w:type="dxa"/>
          </w:tcPr>
          <w:p w14:paraId="151A00FB" w14:textId="77777777" w:rsidR="003F17F1" w:rsidRPr="002954BC" w:rsidRDefault="003F17F1">
            <w:pPr>
              <w:jc w:val="center"/>
              <w:rPr>
                <w:color w:val="000000"/>
                <w:sz w:val="20"/>
              </w:rPr>
            </w:pPr>
          </w:p>
          <w:p w14:paraId="21A44EA3" w14:textId="77777777" w:rsidR="003F17F1" w:rsidRPr="00946EDB" w:rsidRDefault="003F17F1">
            <w:pPr>
              <w:jc w:val="center"/>
              <w:rPr>
                <w:color w:val="000000"/>
                <w:sz w:val="20"/>
                <w:highlight w:val="lightGray"/>
              </w:rPr>
            </w:pPr>
            <w:r w:rsidRPr="00946EDB">
              <w:rPr>
                <w:color w:val="000000"/>
                <w:sz w:val="20"/>
                <w:highlight w:val="lightGray"/>
              </w:rPr>
              <w:t>.......</w:t>
            </w:r>
          </w:p>
          <w:p w14:paraId="3769988F" w14:textId="77777777" w:rsidR="003F17F1" w:rsidRPr="00946EDB" w:rsidRDefault="003F17F1">
            <w:pPr>
              <w:jc w:val="center"/>
              <w:rPr>
                <w:color w:val="000000"/>
                <w:sz w:val="20"/>
                <w:highlight w:val="lightGray"/>
              </w:rPr>
            </w:pPr>
            <w:r w:rsidRPr="00946EDB">
              <w:rPr>
                <w:color w:val="000000"/>
                <w:sz w:val="20"/>
                <w:highlight w:val="lightGray"/>
              </w:rPr>
              <w:t>.......</w:t>
            </w:r>
          </w:p>
          <w:p w14:paraId="690E7B84" w14:textId="77777777" w:rsidR="003F17F1" w:rsidRPr="00946EDB" w:rsidRDefault="003F17F1">
            <w:pPr>
              <w:jc w:val="center"/>
              <w:rPr>
                <w:color w:val="000000"/>
                <w:sz w:val="20"/>
                <w:highlight w:val="lightGray"/>
              </w:rPr>
            </w:pPr>
            <w:r w:rsidRPr="00946EDB">
              <w:rPr>
                <w:color w:val="000000"/>
                <w:sz w:val="20"/>
                <w:highlight w:val="lightGray"/>
              </w:rPr>
              <w:t>.......</w:t>
            </w:r>
          </w:p>
          <w:p w14:paraId="6BA5616D" w14:textId="77777777" w:rsidR="003F17F1" w:rsidRPr="00946EDB" w:rsidRDefault="003F17F1">
            <w:pPr>
              <w:jc w:val="center"/>
              <w:rPr>
                <w:color w:val="000000"/>
                <w:sz w:val="20"/>
                <w:highlight w:val="lightGray"/>
              </w:rPr>
            </w:pPr>
            <w:r w:rsidRPr="00946EDB">
              <w:rPr>
                <w:color w:val="000000"/>
                <w:sz w:val="20"/>
                <w:highlight w:val="lightGray"/>
              </w:rPr>
              <w:t>.......</w:t>
            </w:r>
          </w:p>
          <w:p w14:paraId="429770B5" w14:textId="77777777" w:rsidR="003F17F1" w:rsidRPr="00946EDB" w:rsidRDefault="003F17F1">
            <w:pPr>
              <w:jc w:val="center"/>
              <w:rPr>
                <w:color w:val="000000"/>
                <w:sz w:val="20"/>
                <w:highlight w:val="lightGray"/>
              </w:rPr>
            </w:pPr>
            <w:r w:rsidRPr="00946EDB">
              <w:rPr>
                <w:color w:val="000000"/>
                <w:sz w:val="20"/>
                <w:highlight w:val="lightGray"/>
              </w:rPr>
              <w:t>.......</w:t>
            </w:r>
          </w:p>
          <w:p w14:paraId="46CBAEFD" w14:textId="77777777" w:rsidR="003F17F1" w:rsidRPr="002954BC" w:rsidRDefault="003F17F1">
            <w:pPr>
              <w:jc w:val="center"/>
              <w:rPr>
                <w:color w:val="000000"/>
              </w:rPr>
            </w:pPr>
            <w:r w:rsidRPr="00946EDB">
              <w:rPr>
                <w:color w:val="000000"/>
                <w:sz w:val="20"/>
                <w:highlight w:val="lightGray"/>
              </w:rPr>
              <w:t>.......</w:t>
            </w:r>
          </w:p>
        </w:tc>
        <w:tc>
          <w:tcPr>
            <w:tcW w:w="1590" w:type="dxa"/>
          </w:tcPr>
          <w:p w14:paraId="0F04F495" w14:textId="77777777" w:rsidR="003F17F1" w:rsidRPr="002954BC" w:rsidRDefault="003F17F1">
            <w:pPr>
              <w:pStyle w:val="berschrift2"/>
              <w:rPr>
                <w:b w:val="0"/>
                <w:color w:val="000000"/>
              </w:rPr>
            </w:pPr>
          </w:p>
        </w:tc>
      </w:tr>
      <w:tr w:rsidR="003F17F1" w:rsidRPr="002954BC" w14:paraId="42696114" w14:textId="77777777" w:rsidTr="003F17F1">
        <w:trPr>
          <w:jc w:val="center"/>
        </w:trPr>
        <w:tc>
          <w:tcPr>
            <w:tcW w:w="5820" w:type="dxa"/>
          </w:tcPr>
          <w:p w14:paraId="2A64DA2B" w14:textId="77777777" w:rsidR="003F17F1" w:rsidRPr="002954BC" w:rsidRDefault="003F17F1">
            <w:pPr>
              <w:pStyle w:val="berschrift6"/>
              <w:rPr>
                <w:color w:val="000000"/>
              </w:rPr>
            </w:pPr>
            <w:r w:rsidRPr="002954BC">
              <w:rPr>
                <w:i w:val="0"/>
                <w:color w:val="000000"/>
              </w:rPr>
              <w:sym w:font="Wingdings" w:char="F0A8"/>
            </w:r>
            <w:r w:rsidRPr="002954BC">
              <w:rPr>
                <w:color w:val="000000"/>
              </w:rPr>
              <w:t xml:space="preserve"> Extraction par fond coulissant (racleurs)</w:t>
            </w:r>
          </w:p>
        </w:tc>
        <w:tc>
          <w:tcPr>
            <w:tcW w:w="973" w:type="dxa"/>
          </w:tcPr>
          <w:p w14:paraId="7A127E5B" w14:textId="77777777" w:rsidR="003F17F1" w:rsidRPr="002954BC" w:rsidRDefault="003F17F1">
            <w:pPr>
              <w:spacing w:before="120" w:after="120"/>
              <w:rPr>
                <w:color w:val="000000"/>
                <w:sz w:val="20"/>
              </w:rPr>
            </w:pPr>
          </w:p>
        </w:tc>
        <w:tc>
          <w:tcPr>
            <w:tcW w:w="973" w:type="dxa"/>
          </w:tcPr>
          <w:p w14:paraId="328667FD" w14:textId="77777777" w:rsidR="003F17F1" w:rsidRPr="002954BC" w:rsidRDefault="003F17F1">
            <w:pPr>
              <w:spacing w:before="120" w:after="120"/>
              <w:rPr>
                <w:color w:val="000000"/>
                <w:sz w:val="20"/>
              </w:rPr>
            </w:pPr>
          </w:p>
        </w:tc>
        <w:tc>
          <w:tcPr>
            <w:tcW w:w="1590" w:type="dxa"/>
          </w:tcPr>
          <w:p w14:paraId="6950235C" w14:textId="77777777" w:rsidR="003F17F1" w:rsidRPr="002954BC" w:rsidRDefault="003F17F1">
            <w:pPr>
              <w:tabs>
                <w:tab w:val="left" w:leader="dot" w:pos="1318"/>
              </w:tabs>
              <w:spacing w:before="120" w:after="120"/>
              <w:rPr>
                <w:color w:val="000000"/>
                <w:sz w:val="20"/>
              </w:rPr>
            </w:pPr>
          </w:p>
        </w:tc>
      </w:tr>
      <w:tr w:rsidR="003F17F1" w:rsidRPr="002954BC" w14:paraId="4C1C4FE8" w14:textId="77777777" w:rsidTr="003F17F1">
        <w:trPr>
          <w:jc w:val="center"/>
        </w:trPr>
        <w:tc>
          <w:tcPr>
            <w:tcW w:w="5820" w:type="dxa"/>
          </w:tcPr>
          <w:p w14:paraId="5FBE223E" w14:textId="77777777" w:rsidR="003F17F1" w:rsidRPr="002954BC" w:rsidRDefault="003F17F1">
            <w:pPr>
              <w:pStyle w:val="Kopfzeile"/>
              <w:tabs>
                <w:tab w:val="clear" w:pos="4536"/>
                <w:tab w:val="clear" w:pos="9072"/>
                <w:tab w:val="left" w:pos="3402"/>
              </w:tabs>
              <w:spacing w:line="360" w:lineRule="auto"/>
              <w:rPr>
                <w:color w:val="000000"/>
                <w:sz w:val="20"/>
              </w:rPr>
            </w:pPr>
            <w:r w:rsidRPr="002954BC">
              <w:rPr>
                <w:color w:val="000000"/>
                <w:sz w:val="20"/>
              </w:rPr>
              <w:t>Nombre de tiges poussoir avec abaissement</w:t>
            </w:r>
          </w:p>
          <w:p w14:paraId="1C348688" w14:textId="77777777" w:rsidR="003F17F1" w:rsidRPr="002954BC" w:rsidRDefault="003F17F1">
            <w:pPr>
              <w:pStyle w:val="Kopfzeile"/>
              <w:tabs>
                <w:tab w:val="clear" w:pos="4536"/>
                <w:tab w:val="clear" w:pos="9072"/>
                <w:tab w:val="left" w:pos="3119"/>
              </w:tabs>
              <w:rPr>
                <w:color w:val="000000"/>
                <w:sz w:val="20"/>
              </w:rPr>
            </w:pPr>
            <w:r w:rsidRPr="002954BC">
              <w:rPr>
                <w:color w:val="000000"/>
                <w:sz w:val="20"/>
              </w:rPr>
              <w:t>Dimensions:</w:t>
            </w:r>
            <w:r w:rsidRPr="002954BC">
              <w:rPr>
                <w:color w:val="000000"/>
                <w:sz w:val="20"/>
              </w:rPr>
              <w:tab/>
              <w:t>Longueur</w:t>
            </w:r>
          </w:p>
          <w:p w14:paraId="2619D95D" w14:textId="77777777" w:rsidR="003F17F1" w:rsidRPr="002954BC" w:rsidRDefault="003F17F1">
            <w:pPr>
              <w:pStyle w:val="Kopfzeile"/>
              <w:tabs>
                <w:tab w:val="clear" w:pos="4536"/>
                <w:tab w:val="clear" w:pos="9072"/>
                <w:tab w:val="left" w:pos="3119"/>
              </w:tabs>
              <w:rPr>
                <w:color w:val="000000"/>
                <w:sz w:val="20"/>
              </w:rPr>
            </w:pPr>
            <w:r w:rsidRPr="002954BC">
              <w:rPr>
                <w:color w:val="000000"/>
                <w:sz w:val="20"/>
              </w:rPr>
              <w:tab/>
              <w:t>Largeur</w:t>
            </w:r>
          </w:p>
        </w:tc>
        <w:tc>
          <w:tcPr>
            <w:tcW w:w="973" w:type="dxa"/>
          </w:tcPr>
          <w:p w14:paraId="48B482FA" w14:textId="77777777" w:rsidR="003F17F1" w:rsidRPr="002954BC" w:rsidRDefault="003F17F1">
            <w:pPr>
              <w:spacing w:line="360" w:lineRule="auto"/>
              <w:jc w:val="center"/>
              <w:rPr>
                <w:color w:val="000000"/>
                <w:sz w:val="20"/>
              </w:rPr>
            </w:pPr>
            <w:r w:rsidRPr="002954BC">
              <w:rPr>
                <w:color w:val="000000"/>
                <w:sz w:val="20"/>
              </w:rPr>
              <w:t>Pce</w:t>
            </w:r>
          </w:p>
          <w:p w14:paraId="50118184" w14:textId="77777777" w:rsidR="003F17F1" w:rsidRPr="002954BC" w:rsidRDefault="003F17F1">
            <w:pPr>
              <w:jc w:val="center"/>
              <w:rPr>
                <w:color w:val="000000"/>
                <w:sz w:val="20"/>
              </w:rPr>
            </w:pPr>
            <w:r w:rsidRPr="002954BC">
              <w:rPr>
                <w:color w:val="000000"/>
                <w:sz w:val="20"/>
              </w:rPr>
              <w:t>mm</w:t>
            </w:r>
          </w:p>
          <w:p w14:paraId="4AA296D8" w14:textId="77777777" w:rsidR="003F17F1" w:rsidRPr="002954BC" w:rsidRDefault="003F17F1">
            <w:pPr>
              <w:jc w:val="center"/>
              <w:rPr>
                <w:color w:val="000000"/>
                <w:sz w:val="20"/>
              </w:rPr>
            </w:pPr>
            <w:r w:rsidRPr="002954BC">
              <w:rPr>
                <w:color w:val="000000"/>
                <w:sz w:val="20"/>
              </w:rPr>
              <w:t>mm</w:t>
            </w:r>
          </w:p>
        </w:tc>
        <w:tc>
          <w:tcPr>
            <w:tcW w:w="973" w:type="dxa"/>
          </w:tcPr>
          <w:p w14:paraId="5A81B9E7" w14:textId="77777777" w:rsidR="003F17F1" w:rsidRPr="002954BC" w:rsidRDefault="003F17F1">
            <w:pPr>
              <w:spacing w:line="360" w:lineRule="auto"/>
              <w:jc w:val="center"/>
              <w:rPr>
                <w:color w:val="000000"/>
                <w:sz w:val="20"/>
              </w:rPr>
            </w:pPr>
            <w:r w:rsidRPr="002954BC">
              <w:rPr>
                <w:color w:val="000000"/>
                <w:sz w:val="20"/>
              </w:rPr>
              <w:t>......</w:t>
            </w:r>
          </w:p>
          <w:p w14:paraId="3DC5C02A" w14:textId="77777777" w:rsidR="003F17F1" w:rsidRPr="002954BC" w:rsidRDefault="003F17F1">
            <w:pPr>
              <w:jc w:val="center"/>
              <w:rPr>
                <w:color w:val="000000"/>
                <w:sz w:val="20"/>
              </w:rPr>
            </w:pPr>
            <w:r w:rsidRPr="002954BC">
              <w:rPr>
                <w:color w:val="000000"/>
                <w:sz w:val="20"/>
              </w:rPr>
              <w:t>......</w:t>
            </w:r>
          </w:p>
          <w:p w14:paraId="6669DEA7" w14:textId="77777777" w:rsidR="003F17F1" w:rsidRPr="002954BC" w:rsidRDefault="003F17F1">
            <w:pPr>
              <w:jc w:val="center"/>
              <w:rPr>
                <w:color w:val="000000"/>
                <w:sz w:val="20"/>
              </w:rPr>
            </w:pPr>
            <w:r w:rsidRPr="002954BC">
              <w:rPr>
                <w:color w:val="000000"/>
                <w:sz w:val="20"/>
              </w:rPr>
              <w:t>......</w:t>
            </w:r>
          </w:p>
        </w:tc>
        <w:tc>
          <w:tcPr>
            <w:tcW w:w="1590" w:type="dxa"/>
          </w:tcPr>
          <w:p w14:paraId="068F8CE1" w14:textId="77777777" w:rsidR="003F17F1" w:rsidRPr="002954BC" w:rsidRDefault="003F17F1">
            <w:pPr>
              <w:tabs>
                <w:tab w:val="left" w:leader="dot" w:pos="1318"/>
              </w:tabs>
              <w:rPr>
                <w:color w:val="000000"/>
                <w:sz w:val="20"/>
              </w:rPr>
            </w:pPr>
          </w:p>
        </w:tc>
      </w:tr>
      <w:tr w:rsidR="003F17F1" w:rsidRPr="002954BC" w14:paraId="686F3E20" w14:textId="77777777" w:rsidTr="003F17F1">
        <w:trPr>
          <w:jc w:val="center"/>
        </w:trPr>
        <w:tc>
          <w:tcPr>
            <w:tcW w:w="5820" w:type="dxa"/>
          </w:tcPr>
          <w:p w14:paraId="75324BA6" w14:textId="77777777" w:rsidR="003F17F1" w:rsidRPr="002954BC" w:rsidRDefault="003F17F1">
            <w:pPr>
              <w:pStyle w:val="Kopfzeile"/>
              <w:tabs>
                <w:tab w:val="clear" w:pos="4536"/>
                <w:tab w:val="clear" w:pos="9072"/>
              </w:tabs>
              <w:spacing w:before="120"/>
              <w:rPr>
                <w:color w:val="000000"/>
                <w:sz w:val="20"/>
              </w:rPr>
            </w:pPr>
            <w:r w:rsidRPr="002954BC">
              <w:rPr>
                <w:color w:val="000000"/>
                <w:sz w:val="20"/>
              </w:rPr>
              <w:t>Cylindre hydraulique</w:t>
            </w:r>
          </w:p>
          <w:p w14:paraId="258D0D60" w14:textId="77777777" w:rsidR="003F17F1" w:rsidRPr="002954BC" w:rsidRDefault="003F17F1">
            <w:pPr>
              <w:rPr>
                <w:color w:val="000000"/>
                <w:sz w:val="20"/>
              </w:rPr>
            </w:pPr>
            <w:r w:rsidRPr="002954BC">
              <w:rPr>
                <w:color w:val="000000"/>
                <w:sz w:val="20"/>
              </w:rPr>
              <w:t>Longueur de la course</w:t>
            </w:r>
          </w:p>
          <w:p w14:paraId="2F46EF46" w14:textId="77777777" w:rsidR="003F17F1" w:rsidRPr="002954BC" w:rsidRDefault="003F17F1">
            <w:pPr>
              <w:rPr>
                <w:color w:val="000000"/>
                <w:sz w:val="20"/>
              </w:rPr>
            </w:pPr>
            <w:r w:rsidRPr="002954BC">
              <w:rPr>
                <w:color w:val="000000"/>
                <w:sz w:val="20"/>
              </w:rPr>
              <w:t>Diamètre du cylindre hydraulique</w:t>
            </w:r>
          </w:p>
          <w:p w14:paraId="4F560A46" w14:textId="77777777" w:rsidR="003F17F1" w:rsidRPr="002954BC" w:rsidRDefault="003F17F1">
            <w:pPr>
              <w:rPr>
                <w:color w:val="000000"/>
                <w:sz w:val="20"/>
              </w:rPr>
            </w:pPr>
            <w:r w:rsidRPr="002954BC">
              <w:rPr>
                <w:color w:val="000000"/>
                <w:sz w:val="20"/>
              </w:rPr>
              <w:t>Force max. en traction</w:t>
            </w:r>
          </w:p>
          <w:p w14:paraId="32D501F6" w14:textId="77777777" w:rsidR="003F17F1" w:rsidRPr="002954BC" w:rsidRDefault="003F17F1">
            <w:pPr>
              <w:rPr>
                <w:color w:val="000000"/>
                <w:sz w:val="20"/>
              </w:rPr>
            </w:pPr>
            <w:r w:rsidRPr="002954BC">
              <w:rPr>
                <w:color w:val="000000"/>
                <w:sz w:val="20"/>
              </w:rPr>
              <w:t>Force max. en poussée</w:t>
            </w:r>
          </w:p>
        </w:tc>
        <w:tc>
          <w:tcPr>
            <w:tcW w:w="973" w:type="dxa"/>
          </w:tcPr>
          <w:p w14:paraId="30B90EBD" w14:textId="77777777" w:rsidR="003F17F1" w:rsidRPr="002954BC" w:rsidRDefault="003F17F1">
            <w:pPr>
              <w:spacing w:before="120"/>
              <w:jc w:val="center"/>
              <w:rPr>
                <w:color w:val="000000"/>
                <w:sz w:val="20"/>
                <w:lang w:val="de-CH"/>
              </w:rPr>
            </w:pPr>
            <w:r w:rsidRPr="002954BC">
              <w:rPr>
                <w:color w:val="000000"/>
                <w:sz w:val="20"/>
                <w:lang w:val="de-CH"/>
              </w:rPr>
              <w:t>Pce</w:t>
            </w:r>
          </w:p>
          <w:p w14:paraId="4677305E" w14:textId="77777777" w:rsidR="003F17F1" w:rsidRPr="002954BC" w:rsidRDefault="003F17F1">
            <w:pPr>
              <w:jc w:val="center"/>
              <w:rPr>
                <w:color w:val="000000"/>
                <w:sz w:val="20"/>
                <w:lang w:val="de-CH"/>
              </w:rPr>
            </w:pPr>
            <w:r w:rsidRPr="002954BC">
              <w:rPr>
                <w:color w:val="000000"/>
                <w:sz w:val="20"/>
                <w:lang w:val="de-CH"/>
              </w:rPr>
              <w:t>mm</w:t>
            </w:r>
          </w:p>
          <w:p w14:paraId="65875977" w14:textId="77777777" w:rsidR="003F17F1" w:rsidRPr="002954BC" w:rsidRDefault="003F17F1">
            <w:pPr>
              <w:jc w:val="center"/>
              <w:rPr>
                <w:color w:val="000000"/>
                <w:sz w:val="20"/>
                <w:lang w:val="de-CH"/>
              </w:rPr>
            </w:pPr>
            <w:r w:rsidRPr="002954BC">
              <w:rPr>
                <w:color w:val="000000"/>
                <w:sz w:val="20"/>
                <w:lang w:val="de-CH"/>
              </w:rPr>
              <w:t>mm</w:t>
            </w:r>
          </w:p>
          <w:p w14:paraId="148029D6" w14:textId="77777777" w:rsidR="003F17F1" w:rsidRPr="002954BC" w:rsidRDefault="003F17F1">
            <w:pPr>
              <w:jc w:val="center"/>
              <w:rPr>
                <w:color w:val="000000"/>
                <w:sz w:val="20"/>
                <w:lang w:val="de-CH"/>
              </w:rPr>
            </w:pPr>
            <w:r w:rsidRPr="002954BC">
              <w:rPr>
                <w:color w:val="000000"/>
                <w:sz w:val="20"/>
                <w:lang w:val="de-CH"/>
              </w:rPr>
              <w:t>kN</w:t>
            </w:r>
          </w:p>
          <w:p w14:paraId="13D1B709" w14:textId="77777777" w:rsidR="003F17F1" w:rsidRPr="002954BC" w:rsidRDefault="003F17F1">
            <w:pPr>
              <w:jc w:val="center"/>
              <w:rPr>
                <w:color w:val="000000"/>
                <w:sz w:val="20"/>
                <w:lang w:val="de-CH"/>
              </w:rPr>
            </w:pPr>
            <w:r w:rsidRPr="002954BC">
              <w:rPr>
                <w:color w:val="000000"/>
                <w:sz w:val="20"/>
                <w:lang w:val="de-CH"/>
              </w:rPr>
              <w:t>kN</w:t>
            </w:r>
          </w:p>
        </w:tc>
        <w:tc>
          <w:tcPr>
            <w:tcW w:w="973" w:type="dxa"/>
          </w:tcPr>
          <w:p w14:paraId="6F6781E6" w14:textId="77777777" w:rsidR="003F17F1" w:rsidRPr="002954BC" w:rsidRDefault="003F17F1">
            <w:pPr>
              <w:spacing w:before="120"/>
              <w:jc w:val="center"/>
              <w:rPr>
                <w:color w:val="000000"/>
                <w:sz w:val="20"/>
                <w:lang w:val="de-CH"/>
              </w:rPr>
            </w:pPr>
            <w:r w:rsidRPr="002954BC">
              <w:rPr>
                <w:color w:val="000000"/>
                <w:sz w:val="20"/>
                <w:lang w:val="de-CH"/>
              </w:rPr>
              <w:t>......</w:t>
            </w:r>
          </w:p>
          <w:p w14:paraId="70EF4625" w14:textId="77777777" w:rsidR="003F17F1" w:rsidRPr="002954BC" w:rsidRDefault="003F17F1">
            <w:pPr>
              <w:jc w:val="center"/>
              <w:rPr>
                <w:color w:val="000000"/>
                <w:sz w:val="20"/>
                <w:lang w:val="de-CH"/>
              </w:rPr>
            </w:pPr>
            <w:r w:rsidRPr="002954BC">
              <w:rPr>
                <w:color w:val="000000"/>
                <w:sz w:val="20"/>
                <w:lang w:val="de-CH"/>
              </w:rPr>
              <w:t>......</w:t>
            </w:r>
          </w:p>
          <w:p w14:paraId="2662E15E" w14:textId="77777777" w:rsidR="003F17F1" w:rsidRPr="002954BC" w:rsidRDefault="003F17F1">
            <w:pPr>
              <w:jc w:val="center"/>
              <w:rPr>
                <w:color w:val="000000"/>
                <w:sz w:val="20"/>
                <w:lang w:val="de-CH"/>
              </w:rPr>
            </w:pPr>
            <w:r w:rsidRPr="002954BC">
              <w:rPr>
                <w:color w:val="000000"/>
                <w:sz w:val="20"/>
                <w:lang w:val="de-CH"/>
              </w:rPr>
              <w:t>......</w:t>
            </w:r>
          </w:p>
          <w:p w14:paraId="3A6CAA97" w14:textId="77777777" w:rsidR="003F17F1" w:rsidRPr="002954BC" w:rsidRDefault="003F17F1">
            <w:pPr>
              <w:jc w:val="center"/>
              <w:rPr>
                <w:color w:val="000000"/>
                <w:sz w:val="20"/>
                <w:lang w:val="de-CH"/>
              </w:rPr>
            </w:pPr>
            <w:r w:rsidRPr="002954BC">
              <w:rPr>
                <w:color w:val="000000"/>
                <w:sz w:val="20"/>
                <w:lang w:val="de-CH"/>
              </w:rPr>
              <w:t>......</w:t>
            </w:r>
          </w:p>
          <w:p w14:paraId="75D93BB8" w14:textId="77777777" w:rsidR="003F17F1" w:rsidRPr="002954BC" w:rsidRDefault="003F17F1">
            <w:pPr>
              <w:jc w:val="center"/>
              <w:rPr>
                <w:color w:val="000000"/>
                <w:sz w:val="20"/>
                <w:lang w:val="de-CH"/>
              </w:rPr>
            </w:pPr>
            <w:r w:rsidRPr="002954BC">
              <w:rPr>
                <w:color w:val="000000"/>
                <w:sz w:val="20"/>
                <w:lang w:val="de-CH"/>
              </w:rPr>
              <w:t>......</w:t>
            </w:r>
          </w:p>
        </w:tc>
        <w:tc>
          <w:tcPr>
            <w:tcW w:w="1590" w:type="dxa"/>
          </w:tcPr>
          <w:p w14:paraId="29D4EC05" w14:textId="77777777" w:rsidR="003F17F1" w:rsidRPr="002954BC" w:rsidRDefault="003F17F1">
            <w:pPr>
              <w:tabs>
                <w:tab w:val="left" w:leader="dot" w:pos="1318"/>
              </w:tabs>
              <w:rPr>
                <w:color w:val="000000"/>
                <w:sz w:val="20"/>
                <w:lang w:val="de-CH"/>
              </w:rPr>
            </w:pPr>
          </w:p>
        </w:tc>
      </w:tr>
      <w:tr w:rsidR="003F17F1" w:rsidRPr="002954BC" w14:paraId="2A4FD957" w14:textId="77777777" w:rsidTr="003F17F1">
        <w:trPr>
          <w:jc w:val="center"/>
        </w:trPr>
        <w:tc>
          <w:tcPr>
            <w:tcW w:w="5820" w:type="dxa"/>
          </w:tcPr>
          <w:p w14:paraId="0EAF4851" w14:textId="77777777" w:rsidR="003F17F1" w:rsidRPr="002954BC" w:rsidRDefault="003F17F1">
            <w:pPr>
              <w:pStyle w:val="Kopfzeile"/>
              <w:tabs>
                <w:tab w:val="clear" w:pos="4536"/>
                <w:tab w:val="clear" w:pos="9072"/>
              </w:tabs>
              <w:spacing w:before="120"/>
              <w:rPr>
                <w:color w:val="000000"/>
                <w:sz w:val="20"/>
              </w:rPr>
            </w:pPr>
            <w:r w:rsidRPr="002954BC">
              <w:rPr>
                <w:color w:val="000000"/>
                <w:sz w:val="20"/>
              </w:rPr>
              <w:t>Pièces à incorporer</w:t>
            </w:r>
          </w:p>
          <w:p w14:paraId="7575F41C" w14:textId="77777777" w:rsidR="003F17F1" w:rsidRPr="002954BC" w:rsidRDefault="003F17F1">
            <w:pPr>
              <w:pStyle w:val="Kopfzeile"/>
              <w:tabs>
                <w:tab w:val="clear" w:pos="4536"/>
                <w:tab w:val="clear" w:pos="9072"/>
                <w:tab w:val="right" w:pos="-567"/>
                <w:tab w:val="left" w:pos="284"/>
              </w:tabs>
              <w:rPr>
                <w:color w:val="000000"/>
                <w:sz w:val="20"/>
              </w:rPr>
            </w:pPr>
            <w:r w:rsidRPr="002954BC">
              <w:rPr>
                <w:color w:val="000000"/>
                <w:sz w:val="20"/>
              </w:rPr>
              <w:sym w:font="Wingdings" w:char="F0A1"/>
            </w:r>
            <w:r w:rsidRPr="002954BC">
              <w:rPr>
                <w:color w:val="000000"/>
                <w:sz w:val="20"/>
              </w:rPr>
              <w:tab/>
              <w:t>Profilé longitudinal pour les fonds coulissants</w:t>
            </w:r>
          </w:p>
          <w:p w14:paraId="4922C836" w14:textId="77777777" w:rsidR="003F17F1" w:rsidRPr="002954BC" w:rsidRDefault="003F17F1">
            <w:pPr>
              <w:pStyle w:val="Kopfzeile"/>
              <w:tabs>
                <w:tab w:val="clear" w:pos="4536"/>
                <w:tab w:val="clear" w:pos="9072"/>
                <w:tab w:val="right" w:pos="-567"/>
                <w:tab w:val="left" w:pos="284"/>
              </w:tabs>
              <w:rPr>
                <w:color w:val="000000"/>
                <w:sz w:val="20"/>
              </w:rPr>
            </w:pPr>
            <w:r w:rsidRPr="002954BC">
              <w:rPr>
                <w:color w:val="000000"/>
                <w:sz w:val="20"/>
              </w:rPr>
              <w:sym w:font="Wingdings" w:char="F0A1"/>
            </w:r>
            <w:r w:rsidRPr="002954BC">
              <w:rPr>
                <w:color w:val="000000"/>
                <w:sz w:val="20"/>
              </w:rPr>
              <w:tab/>
              <w:t>Ancrages des cylindres</w:t>
            </w:r>
          </w:p>
          <w:p w14:paraId="5667AB23" w14:textId="77777777" w:rsidR="003F17F1" w:rsidRPr="002954BC" w:rsidRDefault="003F17F1">
            <w:pPr>
              <w:pStyle w:val="Kopfzeile"/>
              <w:tabs>
                <w:tab w:val="clear" w:pos="4536"/>
                <w:tab w:val="clear" w:pos="9072"/>
                <w:tab w:val="right" w:pos="-567"/>
                <w:tab w:val="left" w:pos="284"/>
              </w:tabs>
              <w:rPr>
                <w:color w:val="000000"/>
                <w:sz w:val="20"/>
              </w:rPr>
            </w:pPr>
            <w:r w:rsidRPr="002954BC">
              <w:rPr>
                <w:color w:val="000000"/>
                <w:sz w:val="20"/>
              </w:rPr>
              <w:sym w:font="Wingdings" w:char="F0A1"/>
            </w:r>
            <w:r w:rsidRPr="002954BC">
              <w:rPr>
                <w:color w:val="000000"/>
                <w:sz w:val="20"/>
              </w:rPr>
              <w:tab/>
              <w:t>Profilé transversal à la sortie des fonds coulissants</w:t>
            </w:r>
          </w:p>
          <w:p w14:paraId="621D50A7" w14:textId="77777777" w:rsidR="003F17F1" w:rsidRPr="002954BC" w:rsidRDefault="003F17F1">
            <w:pPr>
              <w:pStyle w:val="Kopfzeile"/>
              <w:tabs>
                <w:tab w:val="clear" w:pos="4536"/>
                <w:tab w:val="clear" w:pos="9072"/>
                <w:tab w:val="right" w:pos="-567"/>
                <w:tab w:val="left" w:pos="284"/>
              </w:tabs>
              <w:ind w:left="284" w:hanging="284"/>
              <w:rPr>
                <w:color w:val="000000"/>
                <w:sz w:val="20"/>
              </w:rPr>
            </w:pPr>
            <w:r w:rsidRPr="002954BC">
              <w:rPr>
                <w:color w:val="000000"/>
                <w:sz w:val="20"/>
              </w:rPr>
              <w:sym w:font="Wingdings" w:char="F0A8"/>
            </w:r>
            <w:r w:rsidRPr="002954BC">
              <w:rPr>
                <w:color w:val="000000"/>
                <w:sz w:val="20"/>
              </w:rPr>
              <w:tab/>
              <w:t>Livraison des éléments franco chantier, montage</w:t>
            </w:r>
            <w:r w:rsidRPr="002954BC">
              <w:rPr>
                <w:color w:val="000000"/>
              </w:rPr>
              <w:br/>
            </w:r>
            <w:r w:rsidRPr="002954BC">
              <w:rPr>
                <w:color w:val="000000"/>
                <w:sz w:val="20"/>
              </w:rPr>
              <w:t>aux soins de la direction des travaux</w:t>
            </w:r>
          </w:p>
          <w:p w14:paraId="19AC08F0" w14:textId="77777777" w:rsidR="003F17F1" w:rsidRPr="002954BC" w:rsidRDefault="003F17F1">
            <w:pPr>
              <w:pStyle w:val="Kopfzeile"/>
              <w:tabs>
                <w:tab w:val="clear" w:pos="4536"/>
                <w:tab w:val="clear" w:pos="9072"/>
                <w:tab w:val="right" w:pos="-567"/>
                <w:tab w:val="left" w:pos="284"/>
              </w:tabs>
              <w:ind w:left="284" w:hanging="284"/>
              <w:rPr>
                <w:color w:val="000000"/>
                <w:sz w:val="20"/>
              </w:rPr>
            </w:pPr>
            <w:r w:rsidRPr="002954BC">
              <w:rPr>
                <w:color w:val="000000"/>
                <w:sz w:val="20"/>
              </w:rPr>
              <w:sym w:font="Wingdings" w:char="F0A8"/>
            </w:r>
            <w:r w:rsidRPr="002954BC">
              <w:rPr>
                <w:color w:val="000000"/>
                <w:sz w:val="20"/>
              </w:rPr>
              <w:tab/>
              <w:t xml:space="preserve">Livraison des éléments franco chantier, y compris montage par </w:t>
            </w:r>
            <w:r w:rsidRPr="002954BC">
              <w:rPr>
                <w:color w:val="000000"/>
              </w:rPr>
              <w:br/>
            </w:r>
            <w:r w:rsidRPr="002954BC">
              <w:rPr>
                <w:color w:val="000000"/>
                <w:sz w:val="20"/>
              </w:rPr>
              <w:t>le fournisseur de la chaudière</w:t>
            </w:r>
          </w:p>
        </w:tc>
        <w:tc>
          <w:tcPr>
            <w:tcW w:w="973" w:type="dxa"/>
          </w:tcPr>
          <w:p w14:paraId="77DF92BC" w14:textId="77777777" w:rsidR="003F17F1" w:rsidRPr="002954BC" w:rsidRDefault="003F17F1">
            <w:pPr>
              <w:spacing w:before="120"/>
              <w:jc w:val="center"/>
              <w:rPr>
                <w:color w:val="000000"/>
                <w:sz w:val="20"/>
              </w:rPr>
            </w:pPr>
          </w:p>
          <w:p w14:paraId="570D354D" w14:textId="77777777" w:rsidR="003F17F1" w:rsidRPr="002954BC" w:rsidRDefault="003F17F1">
            <w:pPr>
              <w:jc w:val="center"/>
              <w:rPr>
                <w:color w:val="000000"/>
                <w:sz w:val="20"/>
              </w:rPr>
            </w:pPr>
            <w:r w:rsidRPr="002954BC">
              <w:rPr>
                <w:color w:val="000000"/>
                <w:sz w:val="20"/>
              </w:rPr>
              <w:t>Pce</w:t>
            </w:r>
          </w:p>
          <w:p w14:paraId="30C2A051" w14:textId="77777777" w:rsidR="003F17F1" w:rsidRPr="002954BC" w:rsidRDefault="003F17F1">
            <w:pPr>
              <w:jc w:val="center"/>
              <w:rPr>
                <w:color w:val="000000"/>
                <w:sz w:val="20"/>
              </w:rPr>
            </w:pPr>
            <w:r w:rsidRPr="002954BC">
              <w:rPr>
                <w:color w:val="000000"/>
                <w:sz w:val="20"/>
              </w:rPr>
              <w:t>Pce</w:t>
            </w:r>
          </w:p>
          <w:p w14:paraId="358D18FF" w14:textId="77777777" w:rsidR="003F17F1" w:rsidRPr="002954BC" w:rsidRDefault="003F17F1">
            <w:pPr>
              <w:jc w:val="center"/>
              <w:rPr>
                <w:color w:val="000000"/>
                <w:sz w:val="20"/>
              </w:rPr>
            </w:pPr>
            <w:r w:rsidRPr="002954BC">
              <w:rPr>
                <w:color w:val="000000"/>
                <w:sz w:val="20"/>
              </w:rPr>
              <w:t>Pce</w:t>
            </w:r>
          </w:p>
        </w:tc>
        <w:tc>
          <w:tcPr>
            <w:tcW w:w="973" w:type="dxa"/>
          </w:tcPr>
          <w:p w14:paraId="0104B2C0" w14:textId="77777777" w:rsidR="003F17F1" w:rsidRPr="002954BC" w:rsidRDefault="003F17F1">
            <w:pPr>
              <w:spacing w:before="120"/>
              <w:jc w:val="center"/>
              <w:rPr>
                <w:color w:val="000000"/>
                <w:sz w:val="20"/>
              </w:rPr>
            </w:pPr>
          </w:p>
          <w:p w14:paraId="2C4A2780" w14:textId="77777777" w:rsidR="003F17F1" w:rsidRPr="002954BC" w:rsidRDefault="003F17F1">
            <w:pPr>
              <w:jc w:val="center"/>
              <w:rPr>
                <w:color w:val="000000"/>
                <w:sz w:val="20"/>
              </w:rPr>
            </w:pPr>
            <w:r w:rsidRPr="002954BC">
              <w:rPr>
                <w:color w:val="000000"/>
                <w:sz w:val="20"/>
              </w:rPr>
              <w:t>......</w:t>
            </w:r>
          </w:p>
          <w:p w14:paraId="33DA125F" w14:textId="77777777" w:rsidR="003F17F1" w:rsidRPr="002954BC" w:rsidRDefault="003F17F1">
            <w:pPr>
              <w:jc w:val="center"/>
              <w:rPr>
                <w:color w:val="000000"/>
                <w:sz w:val="20"/>
              </w:rPr>
            </w:pPr>
            <w:r w:rsidRPr="002954BC">
              <w:rPr>
                <w:color w:val="000000"/>
                <w:sz w:val="20"/>
              </w:rPr>
              <w:t>......</w:t>
            </w:r>
          </w:p>
          <w:p w14:paraId="4FFFA6AE" w14:textId="77777777" w:rsidR="003F17F1" w:rsidRPr="002954BC" w:rsidRDefault="003F17F1">
            <w:pPr>
              <w:jc w:val="center"/>
              <w:rPr>
                <w:color w:val="000000"/>
                <w:sz w:val="20"/>
              </w:rPr>
            </w:pPr>
            <w:r w:rsidRPr="002954BC">
              <w:rPr>
                <w:color w:val="000000"/>
                <w:sz w:val="20"/>
              </w:rPr>
              <w:t>......</w:t>
            </w:r>
          </w:p>
        </w:tc>
        <w:tc>
          <w:tcPr>
            <w:tcW w:w="1590" w:type="dxa"/>
          </w:tcPr>
          <w:p w14:paraId="1DAA5371" w14:textId="77777777" w:rsidR="003F17F1" w:rsidRPr="002954BC" w:rsidRDefault="003F17F1">
            <w:pPr>
              <w:tabs>
                <w:tab w:val="left" w:leader="dot" w:pos="1318"/>
              </w:tabs>
              <w:rPr>
                <w:color w:val="000000"/>
                <w:sz w:val="20"/>
              </w:rPr>
            </w:pPr>
          </w:p>
        </w:tc>
      </w:tr>
      <w:tr w:rsidR="003F17F1" w:rsidRPr="002954BC" w14:paraId="3FA8563F" w14:textId="77777777" w:rsidTr="003F17F1">
        <w:trPr>
          <w:jc w:val="center"/>
        </w:trPr>
        <w:tc>
          <w:tcPr>
            <w:tcW w:w="5820" w:type="dxa"/>
          </w:tcPr>
          <w:p w14:paraId="5451966D" w14:textId="77777777" w:rsidR="003F17F1" w:rsidRPr="002954BC" w:rsidRDefault="003F17F1">
            <w:pPr>
              <w:pStyle w:val="Kopfzeile"/>
              <w:tabs>
                <w:tab w:val="clear" w:pos="4536"/>
                <w:tab w:val="clear" w:pos="9072"/>
              </w:tabs>
              <w:spacing w:before="120"/>
              <w:rPr>
                <w:color w:val="000000"/>
                <w:sz w:val="20"/>
              </w:rPr>
            </w:pPr>
            <w:r w:rsidRPr="002954BC">
              <w:rPr>
                <w:color w:val="000000"/>
                <w:sz w:val="20"/>
              </w:rPr>
              <w:t>Groupe hydraulique</w:t>
            </w:r>
          </w:p>
          <w:p w14:paraId="5904B9CC" w14:textId="77777777" w:rsidR="003F17F1" w:rsidRPr="002954BC" w:rsidRDefault="003F17F1">
            <w:pPr>
              <w:rPr>
                <w:color w:val="000000"/>
              </w:rPr>
            </w:pPr>
            <w:r w:rsidRPr="002954BC">
              <w:rPr>
                <w:color w:val="000000"/>
                <w:sz w:val="20"/>
              </w:rPr>
              <w:t>avec fenêtre de surveillance du niveau d'huile, surveillance électrique des niveaux et de la température, filtre sur le retour, vanne de commande et tubulures entre le groupe et les cylindres</w:t>
            </w:r>
          </w:p>
          <w:p w14:paraId="2558BE06" w14:textId="77777777" w:rsidR="003F17F1" w:rsidRPr="002954BC" w:rsidRDefault="003F17F1">
            <w:pPr>
              <w:rPr>
                <w:color w:val="000000"/>
                <w:sz w:val="20"/>
              </w:rPr>
            </w:pPr>
            <w:r w:rsidRPr="002954BC">
              <w:rPr>
                <w:color w:val="000000"/>
                <w:sz w:val="20"/>
              </w:rPr>
              <w:t>Contenance du système hydraulique</w:t>
            </w:r>
          </w:p>
          <w:p w14:paraId="587EA9C5" w14:textId="77777777" w:rsidR="003F17F1" w:rsidRPr="002954BC" w:rsidRDefault="003F17F1">
            <w:pPr>
              <w:rPr>
                <w:color w:val="000000"/>
                <w:sz w:val="20"/>
              </w:rPr>
            </w:pPr>
            <w:r w:rsidRPr="002954BC">
              <w:rPr>
                <w:color w:val="000000"/>
                <w:sz w:val="20"/>
              </w:rPr>
              <w:t>Pression de service du système hydraulique</w:t>
            </w:r>
          </w:p>
          <w:p w14:paraId="0E43D03F" w14:textId="77777777" w:rsidR="003F17F1" w:rsidRPr="002954BC" w:rsidRDefault="003F17F1">
            <w:pPr>
              <w:rPr>
                <w:color w:val="000000"/>
                <w:sz w:val="20"/>
              </w:rPr>
            </w:pPr>
            <w:r w:rsidRPr="002954BC">
              <w:rPr>
                <w:color w:val="000000"/>
                <w:sz w:val="20"/>
              </w:rPr>
              <w:t>Moteur d'entraînement</w:t>
            </w:r>
          </w:p>
          <w:p w14:paraId="5A98C705" w14:textId="77777777" w:rsidR="003F17F1" w:rsidRPr="002954BC" w:rsidRDefault="003F17F1">
            <w:pPr>
              <w:rPr>
                <w:color w:val="000000"/>
                <w:sz w:val="20"/>
              </w:rPr>
            </w:pPr>
            <w:r w:rsidRPr="002954BC">
              <w:rPr>
                <w:color w:val="000000"/>
                <w:sz w:val="20"/>
              </w:rPr>
              <w:t>Bac de récupération d’huile</w:t>
            </w:r>
          </w:p>
          <w:p w14:paraId="3217E542" w14:textId="77777777" w:rsidR="003F17F1" w:rsidRPr="002954BC" w:rsidRDefault="003F17F1">
            <w:pPr>
              <w:rPr>
                <w:color w:val="000000"/>
                <w:sz w:val="20"/>
              </w:rPr>
            </w:pPr>
            <w:r w:rsidRPr="002954BC">
              <w:rPr>
                <w:color w:val="000000"/>
                <w:sz w:val="20"/>
              </w:rPr>
              <w:t>Nombre de groupes</w:t>
            </w:r>
          </w:p>
          <w:p w14:paraId="59C2D1AB" w14:textId="77777777" w:rsidR="003F17F1" w:rsidRPr="002954BC" w:rsidRDefault="003F17F1">
            <w:pPr>
              <w:rPr>
                <w:color w:val="000000"/>
                <w:sz w:val="20"/>
              </w:rPr>
            </w:pPr>
          </w:p>
        </w:tc>
        <w:tc>
          <w:tcPr>
            <w:tcW w:w="973" w:type="dxa"/>
          </w:tcPr>
          <w:p w14:paraId="21F26BE8" w14:textId="77777777" w:rsidR="003F17F1" w:rsidRPr="002954BC" w:rsidRDefault="003F17F1">
            <w:pPr>
              <w:spacing w:before="120"/>
              <w:jc w:val="center"/>
              <w:rPr>
                <w:color w:val="000000"/>
                <w:sz w:val="20"/>
              </w:rPr>
            </w:pPr>
          </w:p>
          <w:p w14:paraId="6C227480" w14:textId="77777777" w:rsidR="003F17F1" w:rsidRPr="002954BC" w:rsidRDefault="003F17F1">
            <w:pPr>
              <w:jc w:val="center"/>
              <w:rPr>
                <w:color w:val="000000"/>
                <w:sz w:val="20"/>
              </w:rPr>
            </w:pPr>
          </w:p>
          <w:p w14:paraId="00DC4ECF" w14:textId="77777777" w:rsidR="003F17F1" w:rsidRPr="002954BC" w:rsidRDefault="003F17F1">
            <w:pPr>
              <w:jc w:val="center"/>
              <w:rPr>
                <w:color w:val="000000"/>
                <w:sz w:val="20"/>
              </w:rPr>
            </w:pPr>
          </w:p>
          <w:p w14:paraId="1EC81BDD" w14:textId="77777777" w:rsidR="003F17F1" w:rsidRPr="002954BC" w:rsidRDefault="003F17F1">
            <w:pPr>
              <w:jc w:val="center"/>
              <w:rPr>
                <w:color w:val="000000"/>
                <w:sz w:val="20"/>
              </w:rPr>
            </w:pPr>
          </w:p>
          <w:p w14:paraId="7DE1BDC2" w14:textId="77777777" w:rsidR="003F17F1" w:rsidRPr="002954BC" w:rsidRDefault="003F17F1">
            <w:pPr>
              <w:jc w:val="center"/>
              <w:rPr>
                <w:color w:val="000000"/>
                <w:sz w:val="20"/>
              </w:rPr>
            </w:pPr>
            <w:r w:rsidRPr="002954BC">
              <w:rPr>
                <w:color w:val="000000"/>
                <w:sz w:val="20"/>
              </w:rPr>
              <w:t>litres</w:t>
            </w:r>
          </w:p>
          <w:p w14:paraId="5839A3F7" w14:textId="77777777" w:rsidR="003F17F1" w:rsidRPr="002954BC" w:rsidRDefault="003F17F1">
            <w:pPr>
              <w:jc w:val="center"/>
              <w:rPr>
                <w:color w:val="000000"/>
                <w:sz w:val="20"/>
              </w:rPr>
            </w:pPr>
            <w:r w:rsidRPr="002954BC">
              <w:rPr>
                <w:color w:val="000000"/>
                <w:sz w:val="20"/>
              </w:rPr>
              <w:t>bar</w:t>
            </w:r>
          </w:p>
          <w:p w14:paraId="36540CED" w14:textId="77777777" w:rsidR="003F17F1" w:rsidRPr="002954BC" w:rsidRDefault="003F17F1">
            <w:pPr>
              <w:jc w:val="center"/>
              <w:rPr>
                <w:color w:val="000000"/>
                <w:sz w:val="20"/>
              </w:rPr>
            </w:pPr>
            <w:r w:rsidRPr="002954BC">
              <w:rPr>
                <w:color w:val="000000"/>
                <w:sz w:val="20"/>
              </w:rPr>
              <w:t>kW</w:t>
            </w:r>
          </w:p>
          <w:p w14:paraId="5180C3E7" w14:textId="77777777" w:rsidR="003F17F1" w:rsidRPr="002954BC" w:rsidRDefault="003F17F1">
            <w:pPr>
              <w:jc w:val="center"/>
              <w:rPr>
                <w:color w:val="000000"/>
                <w:sz w:val="20"/>
              </w:rPr>
            </w:pPr>
          </w:p>
          <w:p w14:paraId="53E84CA8" w14:textId="77777777" w:rsidR="003F17F1" w:rsidRPr="002954BC" w:rsidRDefault="003F17F1">
            <w:pPr>
              <w:jc w:val="center"/>
              <w:rPr>
                <w:color w:val="000000"/>
                <w:sz w:val="20"/>
              </w:rPr>
            </w:pPr>
            <w:r w:rsidRPr="002954BC">
              <w:rPr>
                <w:color w:val="000000"/>
                <w:sz w:val="20"/>
              </w:rPr>
              <w:t>Pce</w:t>
            </w:r>
          </w:p>
        </w:tc>
        <w:tc>
          <w:tcPr>
            <w:tcW w:w="973" w:type="dxa"/>
          </w:tcPr>
          <w:p w14:paraId="11D1BDC6" w14:textId="77777777" w:rsidR="003F17F1" w:rsidRPr="002954BC" w:rsidRDefault="003F17F1">
            <w:pPr>
              <w:spacing w:before="120"/>
              <w:jc w:val="center"/>
              <w:rPr>
                <w:color w:val="000000"/>
                <w:sz w:val="20"/>
              </w:rPr>
            </w:pPr>
          </w:p>
          <w:p w14:paraId="366A0842" w14:textId="77777777" w:rsidR="003F17F1" w:rsidRPr="002954BC" w:rsidRDefault="003F17F1">
            <w:pPr>
              <w:jc w:val="center"/>
              <w:rPr>
                <w:color w:val="000000"/>
                <w:sz w:val="20"/>
              </w:rPr>
            </w:pPr>
          </w:p>
          <w:p w14:paraId="1CCB8FB7" w14:textId="77777777" w:rsidR="003F17F1" w:rsidRPr="002954BC" w:rsidRDefault="003F17F1">
            <w:pPr>
              <w:jc w:val="center"/>
              <w:rPr>
                <w:color w:val="000000"/>
                <w:sz w:val="20"/>
              </w:rPr>
            </w:pPr>
          </w:p>
          <w:p w14:paraId="48551AC0" w14:textId="77777777" w:rsidR="003F17F1" w:rsidRPr="002954BC" w:rsidRDefault="003F17F1">
            <w:pPr>
              <w:jc w:val="center"/>
              <w:rPr>
                <w:color w:val="000000"/>
                <w:sz w:val="20"/>
              </w:rPr>
            </w:pPr>
          </w:p>
          <w:p w14:paraId="03F0053B" w14:textId="77777777" w:rsidR="003F17F1" w:rsidRPr="002954BC" w:rsidRDefault="003F17F1">
            <w:pPr>
              <w:jc w:val="center"/>
              <w:rPr>
                <w:color w:val="000000"/>
                <w:sz w:val="20"/>
              </w:rPr>
            </w:pPr>
            <w:r w:rsidRPr="002954BC">
              <w:rPr>
                <w:color w:val="000000"/>
                <w:sz w:val="20"/>
              </w:rPr>
              <w:t>......</w:t>
            </w:r>
          </w:p>
          <w:p w14:paraId="2A0554DE" w14:textId="77777777" w:rsidR="003F17F1" w:rsidRPr="002954BC" w:rsidRDefault="003F17F1">
            <w:pPr>
              <w:jc w:val="center"/>
              <w:rPr>
                <w:color w:val="000000"/>
                <w:sz w:val="20"/>
              </w:rPr>
            </w:pPr>
            <w:r w:rsidRPr="002954BC">
              <w:rPr>
                <w:color w:val="000000"/>
                <w:sz w:val="20"/>
              </w:rPr>
              <w:t>......</w:t>
            </w:r>
          </w:p>
          <w:p w14:paraId="2995977A" w14:textId="77777777" w:rsidR="003F17F1" w:rsidRPr="002954BC" w:rsidRDefault="003F17F1">
            <w:pPr>
              <w:jc w:val="center"/>
              <w:rPr>
                <w:color w:val="000000"/>
                <w:sz w:val="20"/>
              </w:rPr>
            </w:pPr>
            <w:r w:rsidRPr="002954BC">
              <w:rPr>
                <w:color w:val="000000"/>
                <w:sz w:val="20"/>
              </w:rPr>
              <w:t>......</w:t>
            </w:r>
          </w:p>
          <w:p w14:paraId="6AE0DA17" w14:textId="77777777" w:rsidR="003F17F1" w:rsidRPr="002954BC" w:rsidRDefault="003F17F1">
            <w:pPr>
              <w:jc w:val="center"/>
              <w:rPr>
                <w:color w:val="000000"/>
                <w:sz w:val="20"/>
              </w:rPr>
            </w:pPr>
          </w:p>
          <w:p w14:paraId="4F1B9C17" w14:textId="77777777" w:rsidR="003F17F1" w:rsidRPr="002954BC" w:rsidRDefault="003F17F1">
            <w:pPr>
              <w:jc w:val="center"/>
              <w:rPr>
                <w:color w:val="000000"/>
                <w:sz w:val="20"/>
              </w:rPr>
            </w:pPr>
            <w:r w:rsidRPr="002954BC">
              <w:rPr>
                <w:color w:val="000000"/>
                <w:sz w:val="20"/>
              </w:rPr>
              <w:t>......</w:t>
            </w:r>
          </w:p>
        </w:tc>
        <w:tc>
          <w:tcPr>
            <w:tcW w:w="1590" w:type="dxa"/>
          </w:tcPr>
          <w:p w14:paraId="71400262" w14:textId="77777777" w:rsidR="003F17F1" w:rsidRPr="002954BC" w:rsidRDefault="003F17F1">
            <w:pPr>
              <w:tabs>
                <w:tab w:val="left" w:leader="dot" w:pos="1318"/>
              </w:tabs>
              <w:rPr>
                <w:color w:val="000000"/>
                <w:sz w:val="20"/>
              </w:rPr>
            </w:pPr>
          </w:p>
        </w:tc>
      </w:tr>
      <w:tr w:rsidR="003F17F1" w:rsidRPr="002954BC" w14:paraId="6EFCA8DF" w14:textId="77777777" w:rsidTr="003F17F1">
        <w:trPr>
          <w:jc w:val="center"/>
        </w:trPr>
        <w:tc>
          <w:tcPr>
            <w:tcW w:w="5820" w:type="dxa"/>
          </w:tcPr>
          <w:p w14:paraId="3801976A" w14:textId="77777777" w:rsidR="003F17F1" w:rsidRPr="002954BC" w:rsidRDefault="003F17F1">
            <w:pPr>
              <w:spacing w:before="120"/>
              <w:ind w:left="567"/>
              <w:rPr>
                <w:color w:val="000000"/>
                <w:sz w:val="20"/>
              </w:rPr>
            </w:pPr>
            <w:r w:rsidRPr="002954BC">
              <w:rPr>
                <w:color w:val="000000"/>
                <w:sz w:val="20"/>
              </w:rPr>
              <w:sym w:font="Wingdings" w:char="F0A8"/>
            </w:r>
            <w:r w:rsidRPr="002954BC">
              <w:rPr>
                <w:color w:val="000000"/>
                <w:sz w:val="20"/>
              </w:rPr>
              <w:t xml:space="preserve"> inclus profils de retenue (p.ex. pour écorces)</w:t>
            </w:r>
          </w:p>
        </w:tc>
        <w:tc>
          <w:tcPr>
            <w:tcW w:w="973" w:type="dxa"/>
          </w:tcPr>
          <w:p w14:paraId="301A7FE5" w14:textId="77777777" w:rsidR="003F17F1" w:rsidRPr="002954BC" w:rsidRDefault="003F17F1">
            <w:pPr>
              <w:spacing w:before="120"/>
              <w:jc w:val="center"/>
              <w:rPr>
                <w:color w:val="000000"/>
                <w:sz w:val="20"/>
              </w:rPr>
            </w:pPr>
            <w:r w:rsidRPr="002954BC">
              <w:rPr>
                <w:color w:val="000000"/>
                <w:sz w:val="20"/>
              </w:rPr>
              <w:t>Pce</w:t>
            </w:r>
          </w:p>
        </w:tc>
        <w:tc>
          <w:tcPr>
            <w:tcW w:w="973" w:type="dxa"/>
          </w:tcPr>
          <w:p w14:paraId="03A94B7D" w14:textId="77777777" w:rsidR="003F17F1" w:rsidRPr="002954BC" w:rsidRDefault="003F17F1">
            <w:pPr>
              <w:spacing w:before="120"/>
              <w:jc w:val="center"/>
              <w:rPr>
                <w:color w:val="000000"/>
                <w:sz w:val="20"/>
              </w:rPr>
            </w:pPr>
            <w:r w:rsidRPr="002954BC">
              <w:rPr>
                <w:color w:val="000000"/>
                <w:sz w:val="20"/>
              </w:rPr>
              <w:t>......</w:t>
            </w:r>
          </w:p>
        </w:tc>
        <w:tc>
          <w:tcPr>
            <w:tcW w:w="1590" w:type="dxa"/>
          </w:tcPr>
          <w:p w14:paraId="10C19EFA" w14:textId="77777777" w:rsidR="003F17F1" w:rsidRPr="002954BC" w:rsidRDefault="003F17F1">
            <w:pPr>
              <w:tabs>
                <w:tab w:val="left" w:leader="dot" w:pos="1318"/>
              </w:tabs>
              <w:rPr>
                <w:color w:val="000000"/>
                <w:sz w:val="20"/>
              </w:rPr>
            </w:pPr>
          </w:p>
        </w:tc>
      </w:tr>
      <w:tr w:rsidR="003F17F1" w:rsidRPr="002954BC" w14:paraId="2EB21EF9" w14:textId="77777777" w:rsidTr="003F17F1">
        <w:trPr>
          <w:jc w:val="center"/>
        </w:trPr>
        <w:tc>
          <w:tcPr>
            <w:tcW w:w="5820" w:type="dxa"/>
          </w:tcPr>
          <w:p w14:paraId="6DE75ADC" w14:textId="77777777" w:rsidR="003F17F1" w:rsidRPr="002954BC" w:rsidRDefault="003F17F1">
            <w:pPr>
              <w:spacing w:before="120"/>
              <w:ind w:left="567"/>
              <w:rPr>
                <w:color w:val="000000"/>
                <w:sz w:val="20"/>
              </w:rPr>
            </w:pPr>
            <w:r w:rsidRPr="002954BC">
              <w:rPr>
                <w:color w:val="000000"/>
                <w:sz w:val="20"/>
              </w:rPr>
              <w:sym w:font="Wingdings" w:char="F0A8"/>
            </w:r>
            <w:r w:rsidRPr="002954BC">
              <w:rPr>
                <w:color w:val="000000"/>
                <w:sz w:val="20"/>
              </w:rPr>
              <w:t xml:space="preserve"> inclus tambour de dosage et de desserrage</w:t>
            </w:r>
          </w:p>
        </w:tc>
        <w:tc>
          <w:tcPr>
            <w:tcW w:w="973" w:type="dxa"/>
          </w:tcPr>
          <w:p w14:paraId="5F95A0D5" w14:textId="77777777" w:rsidR="003F17F1" w:rsidRPr="002954BC" w:rsidRDefault="003F17F1">
            <w:pPr>
              <w:spacing w:before="120"/>
              <w:jc w:val="center"/>
              <w:rPr>
                <w:color w:val="000000"/>
                <w:sz w:val="20"/>
              </w:rPr>
            </w:pPr>
            <w:r w:rsidRPr="002954BC">
              <w:rPr>
                <w:color w:val="000000"/>
                <w:sz w:val="20"/>
              </w:rPr>
              <w:t>Pce</w:t>
            </w:r>
          </w:p>
        </w:tc>
        <w:tc>
          <w:tcPr>
            <w:tcW w:w="973" w:type="dxa"/>
          </w:tcPr>
          <w:p w14:paraId="0A47EF69" w14:textId="77777777" w:rsidR="003F17F1" w:rsidRPr="002954BC" w:rsidRDefault="003F17F1">
            <w:pPr>
              <w:spacing w:before="120"/>
              <w:jc w:val="center"/>
              <w:rPr>
                <w:color w:val="000000"/>
                <w:sz w:val="20"/>
              </w:rPr>
            </w:pPr>
            <w:r w:rsidRPr="002954BC">
              <w:rPr>
                <w:color w:val="000000"/>
                <w:sz w:val="20"/>
              </w:rPr>
              <w:t>......</w:t>
            </w:r>
          </w:p>
        </w:tc>
        <w:tc>
          <w:tcPr>
            <w:tcW w:w="1590" w:type="dxa"/>
          </w:tcPr>
          <w:p w14:paraId="04B8556E" w14:textId="77777777" w:rsidR="003F17F1" w:rsidRPr="002954BC" w:rsidRDefault="003F17F1">
            <w:pPr>
              <w:tabs>
                <w:tab w:val="left" w:leader="dot" w:pos="1318"/>
              </w:tabs>
              <w:rPr>
                <w:color w:val="000000"/>
                <w:sz w:val="20"/>
              </w:rPr>
            </w:pPr>
          </w:p>
        </w:tc>
      </w:tr>
      <w:tr w:rsidR="003F17F1" w:rsidRPr="002954BC" w14:paraId="753C4EC6" w14:textId="77777777" w:rsidTr="003F17F1">
        <w:trPr>
          <w:jc w:val="center"/>
        </w:trPr>
        <w:tc>
          <w:tcPr>
            <w:tcW w:w="5820" w:type="dxa"/>
            <w:tcBorders>
              <w:bottom w:val="nil"/>
            </w:tcBorders>
          </w:tcPr>
          <w:p w14:paraId="025B1146" w14:textId="77777777" w:rsidR="003F17F1" w:rsidRPr="002954BC" w:rsidRDefault="003F17F1">
            <w:pPr>
              <w:tabs>
                <w:tab w:val="left" w:pos="3119"/>
              </w:tabs>
              <w:spacing w:before="120"/>
              <w:ind w:left="567"/>
              <w:rPr>
                <w:color w:val="000000"/>
                <w:sz w:val="20"/>
              </w:rPr>
            </w:pPr>
            <w:r w:rsidRPr="002954BC">
              <w:rPr>
                <w:color w:val="000000"/>
                <w:sz w:val="20"/>
              </w:rPr>
              <w:t>Diamètre du tambour</w:t>
            </w:r>
            <w:r w:rsidRPr="002954BC">
              <w:rPr>
                <w:color w:val="000000"/>
              </w:rPr>
              <w:br/>
            </w:r>
            <w:r w:rsidRPr="002954BC">
              <w:rPr>
                <w:color w:val="000000"/>
                <w:sz w:val="20"/>
              </w:rPr>
              <w:t>Longueur</w:t>
            </w:r>
            <w:r w:rsidRPr="002954BC">
              <w:rPr>
                <w:color w:val="000000"/>
              </w:rPr>
              <w:br/>
            </w:r>
            <w:r w:rsidRPr="002954BC">
              <w:rPr>
                <w:color w:val="000000"/>
                <w:sz w:val="20"/>
              </w:rPr>
              <w:t>Puissance d’entraînement</w:t>
            </w:r>
          </w:p>
          <w:p w14:paraId="7AB26399" w14:textId="77777777" w:rsidR="003F17F1" w:rsidRPr="002954BC" w:rsidRDefault="003F17F1">
            <w:pPr>
              <w:pStyle w:val="Kopfzeile"/>
              <w:tabs>
                <w:tab w:val="clear" w:pos="4536"/>
                <w:tab w:val="clear" w:pos="9072"/>
              </w:tabs>
              <w:ind w:left="567"/>
              <w:rPr>
                <w:color w:val="000000"/>
                <w:sz w:val="20"/>
              </w:rPr>
            </w:pPr>
          </w:p>
        </w:tc>
        <w:tc>
          <w:tcPr>
            <w:tcW w:w="973" w:type="dxa"/>
            <w:tcBorders>
              <w:bottom w:val="nil"/>
            </w:tcBorders>
          </w:tcPr>
          <w:p w14:paraId="28A3D521" w14:textId="77777777" w:rsidR="003F17F1" w:rsidRPr="002954BC" w:rsidRDefault="003F17F1">
            <w:pPr>
              <w:spacing w:before="120"/>
              <w:jc w:val="center"/>
              <w:rPr>
                <w:color w:val="000000"/>
                <w:sz w:val="20"/>
              </w:rPr>
            </w:pPr>
            <w:r w:rsidRPr="002954BC">
              <w:rPr>
                <w:color w:val="000000"/>
                <w:sz w:val="20"/>
              </w:rPr>
              <w:t>mm</w:t>
            </w:r>
          </w:p>
          <w:p w14:paraId="303416CD" w14:textId="77777777" w:rsidR="003F17F1" w:rsidRPr="002954BC" w:rsidRDefault="003F17F1">
            <w:pPr>
              <w:jc w:val="center"/>
              <w:rPr>
                <w:color w:val="000000"/>
                <w:sz w:val="20"/>
              </w:rPr>
            </w:pPr>
            <w:r w:rsidRPr="002954BC">
              <w:rPr>
                <w:color w:val="000000"/>
                <w:sz w:val="20"/>
              </w:rPr>
              <w:t>mm</w:t>
            </w:r>
            <w:r w:rsidRPr="002954BC">
              <w:rPr>
                <w:color w:val="000000"/>
              </w:rPr>
              <w:br/>
            </w:r>
            <w:r w:rsidRPr="002954BC">
              <w:rPr>
                <w:color w:val="000000"/>
                <w:sz w:val="20"/>
              </w:rPr>
              <w:t>kW</w:t>
            </w:r>
            <w:r w:rsidRPr="002954BC">
              <w:rPr>
                <w:color w:val="000000"/>
              </w:rPr>
              <w:br/>
            </w:r>
          </w:p>
        </w:tc>
        <w:tc>
          <w:tcPr>
            <w:tcW w:w="973" w:type="dxa"/>
            <w:tcBorders>
              <w:bottom w:val="nil"/>
            </w:tcBorders>
          </w:tcPr>
          <w:p w14:paraId="595B78B5" w14:textId="77777777" w:rsidR="003F17F1" w:rsidRPr="002954BC" w:rsidRDefault="003F17F1">
            <w:pPr>
              <w:spacing w:before="120"/>
              <w:jc w:val="center"/>
              <w:rPr>
                <w:color w:val="000000"/>
                <w:sz w:val="20"/>
              </w:rPr>
            </w:pPr>
            <w:r w:rsidRPr="002954BC">
              <w:rPr>
                <w:color w:val="000000"/>
                <w:sz w:val="20"/>
              </w:rPr>
              <w:t>......</w:t>
            </w:r>
          </w:p>
          <w:p w14:paraId="2532A779" w14:textId="77777777" w:rsidR="003F17F1" w:rsidRPr="002954BC" w:rsidRDefault="003F17F1">
            <w:pPr>
              <w:jc w:val="center"/>
              <w:rPr>
                <w:color w:val="000000"/>
                <w:sz w:val="20"/>
              </w:rPr>
            </w:pPr>
            <w:r w:rsidRPr="002954BC">
              <w:rPr>
                <w:color w:val="000000"/>
                <w:sz w:val="20"/>
              </w:rPr>
              <w:t>......</w:t>
            </w:r>
          </w:p>
          <w:p w14:paraId="234FA021" w14:textId="77777777" w:rsidR="003F17F1" w:rsidRPr="002954BC" w:rsidRDefault="003F17F1">
            <w:pPr>
              <w:jc w:val="center"/>
              <w:rPr>
                <w:color w:val="000000"/>
                <w:sz w:val="20"/>
              </w:rPr>
            </w:pPr>
            <w:r w:rsidRPr="002954BC">
              <w:rPr>
                <w:color w:val="000000"/>
                <w:sz w:val="20"/>
              </w:rPr>
              <w:t>......</w:t>
            </w:r>
          </w:p>
        </w:tc>
        <w:tc>
          <w:tcPr>
            <w:tcW w:w="1590" w:type="dxa"/>
            <w:tcBorders>
              <w:bottom w:val="nil"/>
            </w:tcBorders>
          </w:tcPr>
          <w:p w14:paraId="40BEDD4B" w14:textId="77777777" w:rsidR="003F17F1" w:rsidRPr="002954BC" w:rsidRDefault="003F17F1">
            <w:pPr>
              <w:tabs>
                <w:tab w:val="left" w:leader="dot" w:pos="1318"/>
              </w:tabs>
              <w:rPr>
                <w:color w:val="000000"/>
                <w:sz w:val="20"/>
              </w:rPr>
            </w:pPr>
          </w:p>
        </w:tc>
      </w:tr>
      <w:tr w:rsidR="003F17F1" w:rsidRPr="002954BC" w14:paraId="50CB0230" w14:textId="77777777" w:rsidTr="003F17F1">
        <w:trPr>
          <w:jc w:val="center"/>
        </w:trPr>
        <w:tc>
          <w:tcPr>
            <w:tcW w:w="5820" w:type="dxa"/>
            <w:tcBorders>
              <w:top w:val="nil"/>
              <w:bottom w:val="single" w:sz="4" w:space="0" w:color="auto"/>
            </w:tcBorders>
          </w:tcPr>
          <w:p w14:paraId="25A6FB8A" w14:textId="77777777" w:rsidR="003F17F1" w:rsidRPr="002954BC" w:rsidRDefault="003F17F1">
            <w:pPr>
              <w:spacing w:before="240" w:after="240"/>
              <w:ind w:left="709" w:hanging="709"/>
              <w:rPr>
                <w:b/>
                <w:i/>
                <w:color w:val="000000"/>
                <w:sz w:val="20"/>
              </w:rPr>
            </w:pPr>
            <w:r w:rsidRPr="002954BC">
              <w:rPr>
                <w:b/>
                <w:i/>
                <w:color w:val="000000"/>
                <w:sz w:val="20"/>
              </w:rPr>
              <w:t>Prix extraction par fond coulissant</w:t>
            </w:r>
          </w:p>
        </w:tc>
        <w:tc>
          <w:tcPr>
            <w:tcW w:w="973" w:type="dxa"/>
            <w:tcBorders>
              <w:top w:val="nil"/>
              <w:bottom w:val="single" w:sz="4" w:space="0" w:color="auto"/>
            </w:tcBorders>
          </w:tcPr>
          <w:p w14:paraId="120CAF7B" w14:textId="77777777" w:rsidR="003F17F1" w:rsidRPr="002954BC" w:rsidRDefault="003F17F1">
            <w:pPr>
              <w:spacing w:before="240" w:after="240"/>
              <w:jc w:val="center"/>
              <w:rPr>
                <w:color w:val="000000"/>
                <w:sz w:val="20"/>
              </w:rPr>
            </w:pPr>
            <w:r w:rsidRPr="002954BC">
              <w:rPr>
                <w:color w:val="000000"/>
                <w:sz w:val="20"/>
              </w:rPr>
              <w:t>Pce</w:t>
            </w:r>
          </w:p>
        </w:tc>
        <w:tc>
          <w:tcPr>
            <w:tcW w:w="973" w:type="dxa"/>
            <w:tcBorders>
              <w:top w:val="nil"/>
              <w:bottom w:val="single" w:sz="4" w:space="0" w:color="auto"/>
            </w:tcBorders>
          </w:tcPr>
          <w:p w14:paraId="0BB4CD11" w14:textId="77777777" w:rsidR="003F17F1" w:rsidRPr="002954BC" w:rsidRDefault="003F17F1">
            <w:pPr>
              <w:spacing w:before="240" w:after="240"/>
              <w:jc w:val="center"/>
              <w:rPr>
                <w:color w:val="000000"/>
                <w:sz w:val="20"/>
              </w:rPr>
            </w:pPr>
            <w:r w:rsidRPr="002954BC">
              <w:rPr>
                <w:color w:val="000000"/>
                <w:sz w:val="20"/>
              </w:rPr>
              <w:t>......</w:t>
            </w:r>
          </w:p>
        </w:tc>
        <w:tc>
          <w:tcPr>
            <w:tcW w:w="1590" w:type="dxa"/>
            <w:tcBorders>
              <w:top w:val="nil"/>
              <w:bottom w:val="single" w:sz="4" w:space="0" w:color="auto"/>
            </w:tcBorders>
          </w:tcPr>
          <w:p w14:paraId="322BAE50" w14:textId="77777777" w:rsidR="003F17F1" w:rsidRPr="002954BC" w:rsidRDefault="003F17F1" w:rsidP="002966B2">
            <w:pPr>
              <w:tabs>
                <w:tab w:val="left" w:leader="dot" w:pos="1318"/>
              </w:tabs>
              <w:spacing w:before="240" w:after="240"/>
              <w:rPr>
                <w:color w:val="000000"/>
                <w:sz w:val="20"/>
              </w:rPr>
            </w:pPr>
            <w:r w:rsidRPr="002954BC">
              <w:rPr>
                <w:color w:val="000000"/>
                <w:sz w:val="20"/>
              </w:rPr>
              <w:t>CHF</w:t>
            </w:r>
            <w:r w:rsidR="002966B2" w:rsidRPr="002954BC">
              <w:rPr>
                <w:color w:val="000000"/>
                <w:sz w:val="20"/>
              </w:rPr>
              <w:t xml:space="preserve"> </w:t>
            </w:r>
            <w:r w:rsidRPr="002954BC">
              <w:rPr>
                <w:color w:val="000000"/>
                <w:sz w:val="20"/>
              </w:rPr>
              <w:tab/>
            </w:r>
          </w:p>
        </w:tc>
      </w:tr>
    </w:tbl>
    <w:p w14:paraId="171FBE16" w14:textId="77777777" w:rsidR="003F17F1" w:rsidRPr="002954BC" w:rsidRDefault="003F17F1">
      <w:pPr>
        <w:rPr>
          <w:color w:val="000000"/>
        </w:rPr>
        <w:sectPr w:rsidR="003F17F1" w:rsidRPr="002954BC">
          <w:pgSz w:w="11906" w:h="16838"/>
          <w:pgMar w:top="1276" w:right="1134" w:bottom="851" w:left="1417" w:header="720" w:footer="720" w:gutter="0"/>
          <w:cols w:space="720"/>
        </w:sectPr>
      </w:pPr>
    </w:p>
    <w:tbl>
      <w:tblPr>
        <w:tblW w:w="9356" w:type="dxa"/>
        <w:jc w:val="center"/>
        <w:tblBorders>
          <w:top w:val="single" w:sz="4" w:space="0" w:color="auto"/>
          <w:left w:val="single" w:sz="4" w:space="0" w:color="auto"/>
          <w:bottom w:val="single" w:sz="4" w:space="0" w:color="auto"/>
          <w:right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820"/>
        <w:gridCol w:w="973"/>
        <w:gridCol w:w="973"/>
        <w:gridCol w:w="1590"/>
      </w:tblGrid>
      <w:tr w:rsidR="003F17F1" w:rsidRPr="002954BC" w14:paraId="118EA4B8" w14:textId="77777777" w:rsidTr="003F17F1">
        <w:trPr>
          <w:tblHeader/>
          <w:jc w:val="center"/>
        </w:trPr>
        <w:tc>
          <w:tcPr>
            <w:tcW w:w="5820" w:type="dxa"/>
            <w:tcBorders>
              <w:top w:val="single" w:sz="4" w:space="0" w:color="auto"/>
              <w:bottom w:val="single" w:sz="4" w:space="0" w:color="auto"/>
            </w:tcBorders>
          </w:tcPr>
          <w:p w14:paraId="37CC12E2" w14:textId="77777777" w:rsidR="003F17F1" w:rsidRPr="002954BC" w:rsidRDefault="003F17F1">
            <w:pPr>
              <w:rPr>
                <w:color w:val="000000"/>
                <w:sz w:val="20"/>
              </w:rPr>
            </w:pPr>
            <w:r w:rsidRPr="002954BC">
              <w:rPr>
                <w:color w:val="000000"/>
                <w:sz w:val="20"/>
              </w:rPr>
              <w:lastRenderedPageBreak/>
              <w:t>Désignation</w:t>
            </w:r>
          </w:p>
        </w:tc>
        <w:tc>
          <w:tcPr>
            <w:tcW w:w="973" w:type="dxa"/>
            <w:tcBorders>
              <w:top w:val="single" w:sz="4" w:space="0" w:color="auto"/>
              <w:bottom w:val="single" w:sz="4" w:space="0" w:color="auto"/>
            </w:tcBorders>
          </w:tcPr>
          <w:p w14:paraId="2AFD271E" w14:textId="77777777" w:rsidR="003F17F1" w:rsidRPr="002954BC" w:rsidRDefault="003F17F1">
            <w:pPr>
              <w:jc w:val="center"/>
              <w:rPr>
                <w:color w:val="000000"/>
                <w:sz w:val="20"/>
              </w:rPr>
            </w:pPr>
            <w:r w:rsidRPr="002954BC">
              <w:rPr>
                <w:color w:val="000000"/>
                <w:sz w:val="20"/>
              </w:rPr>
              <w:t>Unité</w:t>
            </w:r>
          </w:p>
        </w:tc>
        <w:tc>
          <w:tcPr>
            <w:tcW w:w="973" w:type="dxa"/>
            <w:tcBorders>
              <w:top w:val="single" w:sz="4" w:space="0" w:color="auto"/>
              <w:bottom w:val="single" w:sz="4" w:space="0" w:color="auto"/>
            </w:tcBorders>
          </w:tcPr>
          <w:p w14:paraId="4CD27A85" w14:textId="77777777" w:rsidR="003F17F1" w:rsidRPr="002954BC" w:rsidRDefault="003F17F1">
            <w:pPr>
              <w:jc w:val="center"/>
              <w:rPr>
                <w:color w:val="000000"/>
                <w:sz w:val="20"/>
              </w:rPr>
            </w:pPr>
            <w:r w:rsidRPr="002954BC">
              <w:rPr>
                <w:color w:val="000000"/>
                <w:sz w:val="20"/>
              </w:rPr>
              <w:t>Quantité</w:t>
            </w:r>
          </w:p>
        </w:tc>
        <w:tc>
          <w:tcPr>
            <w:tcW w:w="1590" w:type="dxa"/>
            <w:tcBorders>
              <w:top w:val="single" w:sz="4" w:space="0" w:color="auto"/>
              <w:bottom w:val="single" w:sz="4" w:space="0" w:color="auto"/>
            </w:tcBorders>
          </w:tcPr>
          <w:p w14:paraId="41B32B3D" w14:textId="77777777" w:rsidR="003F17F1" w:rsidRPr="002954BC" w:rsidRDefault="003F17F1">
            <w:pPr>
              <w:tabs>
                <w:tab w:val="left" w:leader="dot" w:pos="1318"/>
              </w:tabs>
              <w:rPr>
                <w:color w:val="000000"/>
                <w:sz w:val="20"/>
              </w:rPr>
            </w:pPr>
            <w:r w:rsidRPr="002954BC">
              <w:rPr>
                <w:color w:val="000000"/>
                <w:sz w:val="20"/>
              </w:rPr>
              <w:t>Montant</w:t>
            </w:r>
          </w:p>
        </w:tc>
      </w:tr>
      <w:tr w:rsidR="003F17F1" w:rsidRPr="002954BC" w14:paraId="30D4395F" w14:textId="77777777" w:rsidTr="003F17F1">
        <w:trPr>
          <w:jc w:val="center"/>
        </w:trPr>
        <w:tc>
          <w:tcPr>
            <w:tcW w:w="5820" w:type="dxa"/>
            <w:tcBorders>
              <w:top w:val="single" w:sz="4" w:space="0" w:color="auto"/>
            </w:tcBorders>
          </w:tcPr>
          <w:p w14:paraId="2851ED5A" w14:textId="77777777" w:rsidR="003F17F1" w:rsidRPr="002954BC" w:rsidRDefault="003F17F1">
            <w:pPr>
              <w:pStyle w:val="berschrift6"/>
              <w:rPr>
                <w:color w:val="000000"/>
              </w:rPr>
            </w:pPr>
            <w:r w:rsidRPr="002954BC">
              <w:rPr>
                <w:i w:val="0"/>
                <w:color w:val="000000"/>
              </w:rPr>
              <w:sym w:font="Wingdings" w:char="F0A8"/>
            </w:r>
            <w:r w:rsidRPr="002954BC">
              <w:rPr>
                <w:i w:val="0"/>
                <w:color w:val="000000"/>
              </w:rPr>
              <w:t xml:space="preserve"> </w:t>
            </w:r>
            <w:r w:rsidRPr="002954BC">
              <w:rPr>
                <w:color w:val="000000"/>
              </w:rPr>
              <w:t>Extraction à vis</w:t>
            </w:r>
          </w:p>
        </w:tc>
        <w:tc>
          <w:tcPr>
            <w:tcW w:w="973" w:type="dxa"/>
            <w:tcBorders>
              <w:top w:val="single" w:sz="4" w:space="0" w:color="auto"/>
            </w:tcBorders>
          </w:tcPr>
          <w:p w14:paraId="6A0B6C9C" w14:textId="77777777" w:rsidR="003F17F1" w:rsidRPr="002954BC" w:rsidRDefault="003F17F1">
            <w:pPr>
              <w:pStyle w:val="berschrift3"/>
              <w:rPr>
                <w:color w:val="000000"/>
              </w:rPr>
            </w:pPr>
          </w:p>
        </w:tc>
        <w:tc>
          <w:tcPr>
            <w:tcW w:w="973" w:type="dxa"/>
            <w:tcBorders>
              <w:top w:val="single" w:sz="4" w:space="0" w:color="auto"/>
            </w:tcBorders>
          </w:tcPr>
          <w:p w14:paraId="5352917C" w14:textId="77777777" w:rsidR="003F17F1" w:rsidRPr="002954BC" w:rsidRDefault="003F17F1">
            <w:pPr>
              <w:pStyle w:val="berschrift3"/>
              <w:rPr>
                <w:color w:val="000000"/>
              </w:rPr>
            </w:pPr>
          </w:p>
        </w:tc>
        <w:tc>
          <w:tcPr>
            <w:tcW w:w="1590" w:type="dxa"/>
            <w:tcBorders>
              <w:top w:val="single" w:sz="4" w:space="0" w:color="auto"/>
            </w:tcBorders>
          </w:tcPr>
          <w:p w14:paraId="21A422B5" w14:textId="77777777" w:rsidR="003F17F1" w:rsidRPr="002954BC" w:rsidRDefault="003F17F1">
            <w:pPr>
              <w:pStyle w:val="berschrift3"/>
              <w:rPr>
                <w:color w:val="000000"/>
              </w:rPr>
            </w:pPr>
          </w:p>
        </w:tc>
      </w:tr>
      <w:tr w:rsidR="003F17F1" w:rsidRPr="002954BC" w14:paraId="6C307094" w14:textId="77777777" w:rsidTr="003F17F1">
        <w:trPr>
          <w:jc w:val="center"/>
        </w:trPr>
        <w:tc>
          <w:tcPr>
            <w:tcW w:w="5820" w:type="dxa"/>
          </w:tcPr>
          <w:p w14:paraId="58A9AD27" w14:textId="77777777" w:rsidR="003F17F1" w:rsidRPr="002954BC" w:rsidRDefault="003F17F1">
            <w:pPr>
              <w:pStyle w:val="Kopfzeile"/>
              <w:tabs>
                <w:tab w:val="clear" w:pos="4536"/>
                <w:tab w:val="clear" w:pos="9072"/>
                <w:tab w:val="left" w:pos="567"/>
              </w:tabs>
              <w:ind w:left="567"/>
              <w:rPr>
                <w:color w:val="000000"/>
                <w:sz w:val="20"/>
              </w:rPr>
            </w:pPr>
            <w:r w:rsidRPr="002954BC">
              <w:rPr>
                <w:color w:val="000000"/>
                <w:sz w:val="20"/>
              </w:rPr>
              <w:sym w:font="Wingdings" w:char="F0A8"/>
            </w:r>
            <w:r w:rsidRPr="002954BC">
              <w:rPr>
                <w:color w:val="000000"/>
                <w:sz w:val="20"/>
              </w:rPr>
              <w:t xml:space="preserve"> par vis centrale</w:t>
            </w:r>
          </w:p>
          <w:p w14:paraId="0064A17D" w14:textId="77777777" w:rsidR="003F17F1" w:rsidRPr="002954BC" w:rsidRDefault="003F17F1">
            <w:pPr>
              <w:pStyle w:val="Kopfzeile"/>
              <w:tabs>
                <w:tab w:val="clear" w:pos="4536"/>
                <w:tab w:val="clear" w:pos="9072"/>
                <w:tab w:val="left" w:pos="567"/>
              </w:tabs>
              <w:ind w:left="567"/>
              <w:rPr>
                <w:color w:val="000000"/>
                <w:sz w:val="20"/>
              </w:rPr>
            </w:pPr>
            <w:r w:rsidRPr="002954BC">
              <w:rPr>
                <w:color w:val="000000"/>
                <w:sz w:val="20"/>
              </w:rPr>
              <w:sym w:font="Wingdings" w:char="F0A8"/>
            </w:r>
            <w:r w:rsidRPr="002954BC">
              <w:rPr>
                <w:color w:val="000000"/>
                <w:sz w:val="20"/>
              </w:rPr>
              <w:t xml:space="preserve"> par vis conique</w:t>
            </w:r>
          </w:p>
          <w:p w14:paraId="2F93F69A" w14:textId="77777777" w:rsidR="003F17F1" w:rsidRPr="002954BC" w:rsidRDefault="003F17F1">
            <w:pPr>
              <w:pStyle w:val="Kopfzeile"/>
              <w:tabs>
                <w:tab w:val="clear" w:pos="4536"/>
                <w:tab w:val="clear" w:pos="9072"/>
                <w:tab w:val="left" w:pos="567"/>
              </w:tabs>
              <w:ind w:left="567"/>
              <w:rPr>
                <w:color w:val="000000"/>
                <w:sz w:val="20"/>
              </w:rPr>
            </w:pPr>
            <w:r w:rsidRPr="002954BC">
              <w:rPr>
                <w:color w:val="000000"/>
                <w:sz w:val="20"/>
              </w:rPr>
              <w:sym w:font="Wingdings" w:char="F0A8"/>
            </w:r>
            <w:r w:rsidRPr="002954BC">
              <w:rPr>
                <w:color w:val="000000"/>
                <w:sz w:val="20"/>
              </w:rPr>
              <w:t xml:space="preserve"> par vis pendulaire</w:t>
            </w:r>
          </w:p>
          <w:p w14:paraId="5A6842A5" w14:textId="77777777" w:rsidR="003F17F1" w:rsidRPr="002954BC" w:rsidRDefault="003F17F1">
            <w:pPr>
              <w:pStyle w:val="Kopfzeile"/>
              <w:tabs>
                <w:tab w:val="clear" w:pos="4536"/>
                <w:tab w:val="clear" w:pos="9072"/>
                <w:tab w:val="left" w:pos="567"/>
              </w:tabs>
              <w:ind w:left="567"/>
              <w:rPr>
                <w:color w:val="000000"/>
                <w:sz w:val="20"/>
              </w:rPr>
            </w:pPr>
            <w:r w:rsidRPr="002954BC">
              <w:rPr>
                <w:color w:val="000000"/>
                <w:sz w:val="20"/>
              </w:rPr>
              <w:sym w:font="Wingdings" w:char="F0A8"/>
            </w:r>
            <w:r w:rsidRPr="002954BC">
              <w:rPr>
                <w:color w:val="000000"/>
                <w:sz w:val="20"/>
              </w:rPr>
              <w:t xml:space="preserve"> par tarière de marque:..............................</w:t>
            </w:r>
          </w:p>
        </w:tc>
        <w:tc>
          <w:tcPr>
            <w:tcW w:w="973" w:type="dxa"/>
          </w:tcPr>
          <w:p w14:paraId="6CD18DDA" w14:textId="77777777" w:rsidR="003F17F1" w:rsidRPr="002954BC" w:rsidRDefault="003F17F1">
            <w:pPr>
              <w:spacing w:before="120"/>
              <w:jc w:val="center"/>
              <w:rPr>
                <w:color w:val="000000"/>
                <w:sz w:val="20"/>
              </w:rPr>
            </w:pPr>
          </w:p>
        </w:tc>
        <w:tc>
          <w:tcPr>
            <w:tcW w:w="973" w:type="dxa"/>
          </w:tcPr>
          <w:p w14:paraId="3E3BE333" w14:textId="77777777" w:rsidR="003F17F1" w:rsidRPr="002954BC" w:rsidRDefault="003F17F1">
            <w:pPr>
              <w:spacing w:before="120"/>
              <w:jc w:val="center"/>
              <w:rPr>
                <w:color w:val="000000"/>
                <w:sz w:val="20"/>
              </w:rPr>
            </w:pPr>
          </w:p>
        </w:tc>
        <w:tc>
          <w:tcPr>
            <w:tcW w:w="1590" w:type="dxa"/>
          </w:tcPr>
          <w:p w14:paraId="1A87F0E0" w14:textId="77777777" w:rsidR="003F17F1" w:rsidRPr="002954BC" w:rsidRDefault="003F17F1">
            <w:pPr>
              <w:tabs>
                <w:tab w:val="left" w:leader="dot" w:pos="1318"/>
              </w:tabs>
              <w:spacing w:before="120"/>
              <w:rPr>
                <w:color w:val="000000"/>
                <w:sz w:val="20"/>
              </w:rPr>
            </w:pPr>
          </w:p>
        </w:tc>
      </w:tr>
      <w:tr w:rsidR="003F17F1" w:rsidRPr="002954BC" w14:paraId="46BBA55C" w14:textId="77777777" w:rsidTr="003F17F1">
        <w:trPr>
          <w:jc w:val="center"/>
        </w:trPr>
        <w:tc>
          <w:tcPr>
            <w:tcW w:w="5820" w:type="dxa"/>
          </w:tcPr>
          <w:p w14:paraId="195BC83E" w14:textId="77777777" w:rsidR="003F17F1" w:rsidRPr="002954BC" w:rsidRDefault="003F17F1">
            <w:pPr>
              <w:pStyle w:val="Kopfzeile"/>
              <w:tabs>
                <w:tab w:val="clear" w:pos="4536"/>
                <w:tab w:val="clear" w:pos="9072"/>
              </w:tabs>
              <w:spacing w:before="60" w:after="60"/>
              <w:rPr>
                <w:color w:val="000000"/>
                <w:sz w:val="20"/>
              </w:rPr>
            </w:pPr>
            <w:r w:rsidRPr="002954BC">
              <w:rPr>
                <w:color w:val="000000"/>
                <w:sz w:val="20"/>
              </w:rPr>
              <w:t>Diamètre de travail</w:t>
            </w:r>
          </w:p>
        </w:tc>
        <w:tc>
          <w:tcPr>
            <w:tcW w:w="973" w:type="dxa"/>
          </w:tcPr>
          <w:p w14:paraId="711DAA58" w14:textId="77777777" w:rsidR="003F17F1" w:rsidRPr="002954BC" w:rsidRDefault="003F17F1">
            <w:pPr>
              <w:spacing w:before="60" w:after="60"/>
              <w:jc w:val="center"/>
              <w:rPr>
                <w:color w:val="000000"/>
                <w:sz w:val="20"/>
              </w:rPr>
            </w:pPr>
            <w:r w:rsidRPr="002954BC">
              <w:rPr>
                <w:color w:val="000000"/>
                <w:sz w:val="20"/>
              </w:rPr>
              <w:t>m</w:t>
            </w:r>
          </w:p>
        </w:tc>
        <w:tc>
          <w:tcPr>
            <w:tcW w:w="973" w:type="dxa"/>
          </w:tcPr>
          <w:p w14:paraId="1A1CD82C" w14:textId="77777777" w:rsidR="003F17F1" w:rsidRPr="002954BC" w:rsidRDefault="003F17F1">
            <w:pPr>
              <w:spacing w:before="60" w:after="60"/>
              <w:jc w:val="center"/>
              <w:rPr>
                <w:color w:val="000000"/>
                <w:sz w:val="20"/>
              </w:rPr>
            </w:pPr>
            <w:r w:rsidRPr="002954BC">
              <w:rPr>
                <w:color w:val="000000"/>
                <w:sz w:val="20"/>
              </w:rPr>
              <w:t>.......</w:t>
            </w:r>
          </w:p>
        </w:tc>
        <w:tc>
          <w:tcPr>
            <w:tcW w:w="1590" w:type="dxa"/>
          </w:tcPr>
          <w:p w14:paraId="5F9DE088" w14:textId="77777777" w:rsidR="003F17F1" w:rsidRPr="002954BC" w:rsidRDefault="003F17F1">
            <w:pPr>
              <w:tabs>
                <w:tab w:val="left" w:leader="dot" w:pos="1318"/>
              </w:tabs>
              <w:spacing w:before="60" w:after="60"/>
              <w:rPr>
                <w:color w:val="000000"/>
                <w:sz w:val="20"/>
              </w:rPr>
            </w:pPr>
          </w:p>
        </w:tc>
      </w:tr>
      <w:tr w:rsidR="003F17F1" w:rsidRPr="002954BC" w14:paraId="66392298" w14:textId="77777777" w:rsidTr="003F17F1">
        <w:trPr>
          <w:jc w:val="center"/>
        </w:trPr>
        <w:tc>
          <w:tcPr>
            <w:tcW w:w="5820" w:type="dxa"/>
            <w:tcBorders>
              <w:bottom w:val="nil"/>
            </w:tcBorders>
          </w:tcPr>
          <w:p w14:paraId="27C3A01A" w14:textId="77777777" w:rsidR="003F17F1" w:rsidRPr="002954BC" w:rsidRDefault="003F17F1">
            <w:pPr>
              <w:pStyle w:val="Kopfzeile"/>
              <w:tabs>
                <w:tab w:val="clear" w:pos="4536"/>
                <w:tab w:val="clear" w:pos="9072"/>
                <w:tab w:val="left" w:pos="3402"/>
              </w:tabs>
              <w:spacing w:before="120"/>
              <w:rPr>
                <w:color w:val="000000"/>
                <w:sz w:val="20"/>
              </w:rPr>
            </w:pPr>
            <w:r w:rsidRPr="002954BC">
              <w:rPr>
                <w:color w:val="000000"/>
                <w:sz w:val="20"/>
              </w:rPr>
              <w:t>Dimensions de la vis</w:t>
            </w:r>
            <w:r w:rsidR="00037F85" w:rsidRPr="002954BC">
              <w:rPr>
                <w:color w:val="000000"/>
                <w:sz w:val="20"/>
              </w:rPr>
              <w:t>:</w:t>
            </w:r>
            <w:r w:rsidRPr="002954BC">
              <w:rPr>
                <w:color w:val="000000"/>
                <w:sz w:val="20"/>
              </w:rPr>
              <w:tab/>
              <w:t>Longueur</w:t>
            </w:r>
          </w:p>
          <w:p w14:paraId="16E1CB95" w14:textId="77777777" w:rsidR="003F17F1" w:rsidRPr="002954BC" w:rsidRDefault="003F17F1">
            <w:pPr>
              <w:pStyle w:val="Kopfzeile"/>
              <w:tabs>
                <w:tab w:val="clear" w:pos="4536"/>
                <w:tab w:val="clear" w:pos="9072"/>
                <w:tab w:val="left" w:pos="3402"/>
              </w:tabs>
              <w:rPr>
                <w:color w:val="000000"/>
                <w:sz w:val="20"/>
              </w:rPr>
            </w:pPr>
            <w:r w:rsidRPr="002954BC">
              <w:rPr>
                <w:color w:val="000000"/>
                <w:sz w:val="20"/>
              </w:rPr>
              <w:tab/>
              <w:t>Diamètre extérieur</w:t>
            </w:r>
          </w:p>
          <w:p w14:paraId="6F4BC734" w14:textId="77777777" w:rsidR="003F17F1" w:rsidRPr="002954BC" w:rsidRDefault="003F17F1">
            <w:pPr>
              <w:pStyle w:val="Kopfzeile"/>
              <w:tabs>
                <w:tab w:val="clear" w:pos="4536"/>
                <w:tab w:val="clear" w:pos="9072"/>
                <w:tab w:val="left" w:pos="3402"/>
              </w:tabs>
              <w:ind w:left="3402"/>
              <w:rPr>
                <w:color w:val="000000"/>
                <w:sz w:val="20"/>
              </w:rPr>
            </w:pPr>
            <w:r w:rsidRPr="002954BC">
              <w:rPr>
                <w:color w:val="000000"/>
                <w:sz w:val="20"/>
              </w:rPr>
              <w:t>Puissance d’entraînement</w:t>
            </w:r>
          </w:p>
        </w:tc>
        <w:tc>
          <w:tcPr>
            <w:tcW w:w="973" w:type="dxa"/>
            <w:tcBorders>
              <w:bottom w:val="nil"/>
            </w:tcBorders>
          </w:tcPr>
          <w:p w14:paraId="4925F8F2" w14:textId="77777777" w:rsidR="003F17F1" w:rsidRPr="002954BC" w:rsidRDefault="003F17F1">
            <w:pPr>
              <w:pStyle w:val="Kopfzeile"/>
              <w:tabs>
                <w:tab w:val="clear" w:pos="4536"/>
                <w:tab w:val="clear" w:pos="9072"/>
                <w:tab w:val="left" w:pos="3402"/>
              </w:tabs>
              <w:spacing w:before="120"/>
              <w:jc w:val="center"/>
              <w:rPr>
                <w:color w:val="000000"/>
                <w:sz w:val="20"/>
              </w:rPr>
            </w:pPr>
            <w:r w:rsidRPr="002954BC">
              <w:rPr>
                <w:color w:val="000000"/>
                <w:sz w:val="20"/>
              </w:rPr>
              <w:t>mm</w:t>
            </w:r>
          </w:p>
          <w:p w14:paraId="50CC3AD9" w14:textId="77777777" w:rsidR="003F17F1" w:rsidRPr="002954BC" w:rsidRDefault="003F17F1">
            <w:pPr>
              <w:pStyle w:val="Kopfzeile"/>
              <w:tabs>
                <w:tab w:val="clear" w:pos="4536"/>
                <w:tab w:val="clear" w:pos="9072"/>
                <w:tab w:val="left" w:pos="3402"/>
              </w:tabs>
              <w:jc w:val="center"/>
              <w:rPr>
                <w:color w:val="000000"/>
                <w:sz w:val="20"/>
              </w:rPr>
            </w:pPr>
            <w:r w:rsidRPr="002954BC">
              <w:rPr>
                <w:color w:val="000000"/>
                <w:sz w:val="20"/>
              </w:rPr>
              <w:t>mm</w:t>
            </w:r>
          </w:p>
          <w:p w14:paraId="45FA75FE" w14:textId="77777777" w:rsidR="003F17F1" w:rsidRPr="002954BC" w:rsidRDefault="003F17F1">
            <w:pPr>
              <w:pStyle w:val="Kopfzeile"/>
              <w:tabs>
                <w:tab w:val="clear" w:pos="4536"/>
                <w:tab w:val="clear" w:pos="9072"/>
                <w:tab w:val="left" w:pos="3402"/>
              </w:tabs>
              <w:jc w:val="center"/>
              <w:rPr>
                <w:color w:val="000000"/>
                <w:sz w:val="20"/>
              </w:rPr>
            </w:pPr>
            <w:r w:rsidRPr="002954BC">
              <w:rPr>
                <w:color w:val="000000"/>
                <w:sz w:val="20"/>
              </w:rPr>
              <w:t>kW</w:t>
            </w:r>
          </w:p>
        </w:tc>
        <w:tc>
          <w:tcPr>
            <w:tcW w:w="973" w:type="dxa"/>
            <w:tcBorders>
              <w:bottom w:val="nil"/>
            </w:tcBorders>
          </w:tcPr>
          <w:p w14:paraId="348D5EFA" w14:textId="77777777" w:rsidR="003F17F1" w:rsidRPr="002954BC" w:rsidRDefault="003F17F1">
            <w:pPr>
              <w:pStyle w:val="Kopfzeile"/>
              <w:tabs>
                <w:tab w:val="clear" w:pos="4536"/>
                <w:tab w:val="clear" w:pos="9072"/>
                <w:tab w:val="left" w:pos="3402"/>
              </w:tabs>
              <w:spacing w:before="120"/>
              <w:jc w:val="center"/>
              <w:rPr>
                <w:color w:val="000000"/>
                <w:sz w:val="20"/>
              </w:rPr>
            </w:pPr>
            <w:r w:rsidRPr="002954BC">
              <w:rPr>
                <w:color w:val="000000"/>
                <w:sz w:val="20"/>
              </w:rPr>
              <w:t>.......</w:t>
            </w:r>
          </w:p>
          <w:p w14:paraId="2E815E29" w14:textId="77777777" w:rsidR="003F17F1" w:rsidRPr="002954BC" w:rsidRDefault="003F17F1">
            <w:pPr>
              <w:pStyle w:val="Kopfzeile"/>
              <w:tabs>
                <w:tab w:val="clear" w:pos="4536"/>
                <w:tab w:val="clear" w:pos="9072"/>
                <w:tab w:val="left" w:pos="3402"/>
              </w:tabs>
              <w:jc w:val="center"/>
              <w:rPr>
                <w:color w:val="000000"/>
                <w:sz w:val="20"/>
              </w:rPr>
            </w:pPr>
            <w:r w:rsidRPr="002954BC">
              <w:rPr>
                <w:color w:val="000000"/>
                <w:sz w:val="20"/>
              </w:rPr>
              <w:t>.......</w:t>
            </w:r>
          </w:p>
          <w:p w14:paraId="34060D5B" w14:textId="77777777" w:rsidR="003F17F1" w:rsidRPr="002954BC" w:rsidRDefault="003F17F1">
            <w:pPr>
              <w:pStyle w:val="Kopfzeile"/>
              <w:tabs>
                <w:tab w:val="clear" w:pos="4536"/>
                <w:tab w:val="clear" w:pos="9072"/>
                <w:tab w:val="left" w:pos="3402"/>
              </w:tabs>
              <w:jc w:val="center"/>
              <w:rPr>
                <w:color w:val="000000"/>
                <w:sz w:val="20"/>
              </w:rPr>
            </w:pPr>
            <w:r w:rsidRPr="002954BC">
              <w:rPr>
                <w:color w:val="000000"/>
                <w:sz w:val="20"/>
              </w:rPr>
              <w:t>.......</w:t>
            </w:r>
          </w:p>
        </w:tc>
        <w:tc>
          <w:tcPr>
            <w:tcW w:w="1590" w:type="dxa"/>
            <w:tcBorders>
              <w:bottom w:val="nil"/>
            </w:tcBorders>
          </w:tcPr>
          <w:p w14:paraId="673B3A51" w14:textId="77777777" w:rsidR="003F17F1" w:rsidRPr="002954BC" w:rsidRDefault="003F17F1">
            <w:pPr>
              <w:tabs>
                <w:tab w:val="left" w:leader="dot" w:pos="1318"/>
              </w:tabs>
              <w:rPr>
                <w:color w:val="000000"/>
                <w:sz w:val="20"/>
              </w:rPr>
            </w:pPr>
          </w:p>
        </w:tc>
      </w:tr>
      <w:tr w:rsidR="003F17F1" w:rsidRPr="002954BC" w14:paraId="02AC74D3" w14:textId="77777777" w:rsidTr="003F17F1">
        <w:trPr>
          <w:trHeight w:val="425"/>
          <w:jc w:val="center"/>
        </w:trPr>
        <w:tc>
          <w:tcPr>
            <w:tcW w:w="5820" w:type="dxa"/>
            <w:tcBorders>
              <w:top w:val="nil"/>
              <w:bottom w:val="single" w:sz="4" w:space="0" w:color="auto"/>
            </w:tcBorders>
          </w:tcPr>
          <w:p w14:paraId="38F11402" w14:textId="77777777" w:rsidR="003F17F1" w:rsidRPr="002954BC" w:rsidRDefault="003F17F1">
            <w:pPr>
              <w:spacing w:before="120" w:after="120"/>
              <w:ind w:left="709" w:hanging="709"/>
              <w:rPr>
                <w:b/>
                <w:i/>
                <w:color w:val="000000"/>
                <w:sz w:val="20"/>
              </w:rPr>
            </w:pPr>
            <w:r w:rsidRPr="002954BC">
              <w:rPr>
                <w:b/>
                <w:i/>
                <w:color w:val="000000"/>
                <w:sz w:val="20"/>
              </w:rPr>
              <w:t>Prix extraction à vis</w:t>
            </w:r>
          </w:p>
        </w:tc>
        <w:tc>
          <w:tcPr>
            <w:tcW w:w="973" w:type="dxa"/>
            <w:tcBorders>
              <w:top w:val="nil"/>
              <w:bottom w:val="single" w:sz="4" w:space="0" w:color="auto"/>
            </w:tcBorders>
          </w:tcPr>
          <w:p w14:paraId="1399750F" w14:textId="77777777" w:rsidR="003F17F1" w:rsidRPr="002954BC" w:rsidRDefault="003F17F1">
            <w:pPr>
              <w:spacing w:before="120" w:after="120"/>
              <w:jc w:val="center"/>
              <w:rPr>
                <w:color w:val="000000"/>
                <w:sz w:val="20"/>
              </w:rPr>
            </w:pPr>
            <w:r w:rsidRPr="002954BC">
              <w:rPr>
                <w:color w:val="000000"/>
                <w:sz w:val="20"/>
              </w:rPr>
              <w:t>Pce</w:t>
            </w:r>
          </w:p>
        </w:tc>
        <w:tc>
          <w:tcPr>
            <w:tcW w:w="973" w:type="dxa"/>
            <w:tcBorders>
              <w:top w:val="nil"/>
              <w:bottom w:val="single" w:sz="4" w:space="0" w:color="auto"/>
            </w:tcBorders>
          </w:tcPr>
          <w:p w14:paraId="012C7C3F" w14:textId="77777777" w:rsidR="003F17F1" w:rsidRPr="002954BC" w:rsidRDefault="003F17F1">
            <w:pPr>
              <w:spacing w:before="120" w:after="120"/>
              <w:jc w:val="center"/>
              <w:rPr>
                <w:color w:val="000000"/>
                <w:sz w:val="20"/>
              </w:rPr>
            </w:pPr>
            <w:r w:rsidRPr="002954BC">
              <w:rPr>
                <w:color w:val="000000"/>
                <w:sz w:val="20"/>
              </w:rPr>
              <w:t>.......</w:t>
            </w:r>
          </w:p>
        </w:tc>
        <w:tc>
          <w:tcPr>
            <w:tcW w:w="1590" w:type="dxa"/>
            <w:tcBorders>
              <w:top w:val="nil"/>
              <w:bottom w:val="single" w:sz="4" w:space="0" w:color="auto"/>
            </w:tcBorders>
          </w:tcPr>
          <w:p w14:paraId="22A72E6B" w14:textId="77777777" w:rsidR="003F17F1" w:rsidRPr="002954BC" w:rsidRDefault="003F17F1" w:rsidP="002966B2">
            <w:pPr>
              <w:tabs>
                <w:tab w:val="left" w:leader="dot" w:pos="1318"/>
              </w:tabs>
              <w:spacing w:before="120" w:after="120"/>
              <w:rPr>
                <w:color w:val="000000"/>
                <w:sz w:val="20"/>
              </w:rPr>
            </w:pPr>
            <w:r w:rsidRPr="002954BC">
              <w:rPr>
                <w:color w:val="000000"/>
                <w:sz w:val="20"/>
              </w:rPr>
              <w:t>CHF</w:t>
            </w:r>
            <w:r w:rsidR="002966B2" w:rsidRPr="002954BC">
              <w:rPr>
                <w:color w:val="000000"/>
                <w:sz w:val="20"/>
              </w:rPr>
              <w:t xml:space="preserve"> </w:t>
            </w:r>
            <w:r w:rsidRPr="002954BC">
              <w:rPr>
                <w:color w:val="000000"/>
                <w:sz w:val="20"/>
              </w:rPr>
              <w:tab/>
            </w:r>
          </w:p>
        </w:tc>
      </w:tr>
      <w:tr w:rsidR="003F17F1" w:rsidRPr="002954BC" w14:paraId="5989ECE3" w14:textId="77777777" w:rsidTr="003F17F1">
        <w:trPr>
          <w:jc w:val="center"/>
        </w:trPr>
        <w:tc>
          <w:tcPr>
            <w:tcW w:w="5820" w:type="dxa"/>
          </w:tcPr>
          <w:p w14:paraId="2D0A793D" w14:textId="77777777" w:rsidR="003F17F1" w:rsidRPr="002954BC" w:rsidRDefault="003F17F1" w:rsidP="003F17F1">
            <w:pPr>
              <w:pStyle w:val="berschrift6"/>
              <w:rPr>
                <w:color w:val="000000"/>
              </w:rPr>
            </w:pPr>
            <w:r w:rsidRPr="002954BC">
              <w:rPr>
                <w:i w:val="0"/>
                <w:color w:val="000000"/>
              </w:rPr>
              <w:sym w:font="Wingdings" w:char="F0A8"/>
            </w:r>
            <w:r w:rsidRPr="002954BC">
              <w:rPr>
                <w:i w:val="0"/>
                <w:color w:val="000000"/>
              </w:rPr>
              <w:t xml:space="preserve"> </w:t>
            </w:r>
            <w:r w:rsidRPr="002954BC">
              <w:rPr>
                <w:color w:val="000000"/>
              </w:rPr>
              <w:t>Autre système d'extraction du silo</w:t>
            </w:r>
          </w:p>
        </w:tc>
        <w:tc>
          <w:tcPr>
            <w:tcW w:w="973" w:type="dxa"/>
          </w:tcPr>
          <w:p w14:paraId="05D9EC4D" w14:textId="77777777" w:rsidR="003F17F1" w:rsidRPr="002954BC" w:rsidRDefault="003F17F1" w:rsidP="003F17F1">
            <w:pPr>
              <w:pStyle w:val="berschrift3"/>
              <w:rPr>
                <w:color w:val="000000"/>
              </w:rPr>
            </w:pPr>
          </w:p>
        </w:tc>
        <w:tc>
          <w:tcPr>
            <w:tcW w:w="973" w:type="dxa"/>
          </w:tcPr>
          <w:p w14:paraId="144AEB41" w14:textId="77777777" w:rsidR="003F17F1" w:rsidRPr="002954BC" w:rsidRDefault="003F17F1" w:rsidP="003F17F1">
            <w:pPr>
              <w:pStyle w:val="berschrift3"/>
              <w:rPr>
                <w:color w:val="000000"/>
              </w:rPr>
            </w:pPr>
          </w:p>
        </w:tc>
        <w:tc>
          <w:tcPr>
            <w:tcW w:w="1590" w:type="dxa"/>
          </w:tcPr>
          <w:p w14:paraId="192FCAF6" w14:textId="77777777" w:rsidR="003F17F1" w:rsidRPr="002954BC" w:rsidRDefault="003F17F1" w:rsidP="003F17F1">
            <w:pPr>
              <w:pStyle w:val="berschrift3"/>
              <w:rPr>
                <w:color w:val="000000"/>
              </w:rPr>
            </w:pPr>
          </w:p>
        </w:tc>
      </w:tr>
      <w:tr w:rsidR="003F17F1" w:rsidRPr="002954BC" w14:paraId="7681906D" w14:textId="77777777" w:rsidTr="003F17F1">
        <w:trPr>
          <w:jc w:val="center"/>
        </w:trPr>
        <w:tc>
          <w:tcPr>
            <w:tcW w:w="5820" w:type="dxa"/>
          </w:tcPr>
          <w:p w14:paraId="1B51946D" w14:textId="77777777" w:rsidR="003F17F1" w:rsidRPr="002954BC" w:rsidRDefault="003F17F1" w:rsidP="003F17F1">
            <w:pPr>
              <w:pStyle w:val="Kopfzeile"/>
              <w:tabs>
                <w:tab w:val="clear" w:pos="4536"/>
                <w:tab w:val="clear" w:pos="9072"/>
                <w:tab w:val="left" w:pos="567"/>
                <w:tab w:val="left" w:pos="3475"/>
              </w:tabs>
              <w:ind w:left="567"/>
              <w:rPr>
                <w:color w:val="000000"/>
                <w:sz w:val="20"/>
              </w:rPr>
            </w:pPr>
            <w:r w:rsidRPr="002954BC">
              <w:rPr>
                <w:color w:val="000000"/>
                <w:sz w:val="20"/>
              </w:rPr>
              <w:sym w:font="Wingdings" w:char="F0A8"/>
            </w:r>
            <w:r w:rsidRPr="002954BC">
              <w:rPr>
                <w:color w:val="000000"/>
                <w:sz w:val="20"/>
              </w:rPr>
              <w:t xml:space="preserve"> Bras articulé (Knickarm)</w:t>
            </w:r>
          </w:p>
          <w:p w14:paraId="23B7CE33" w14:textId="77777777" w:rsidR="003F17F1" w:rsidRPr="002954BC" w:rsidRDefault="003F17F1" w:rsidP="003F17F1">
            <w:pPr>
              <w:pStyle w:val="Kopfzeile"/>
              <w:tabs>
                <w:tab w:val="clear" w:pos="4536"/>
                <w:tab w:val="clear" w:pos="9072"/>
                <w:tab w:val="left" w:pos="567"/>
              </w:tabs>
              <w:ind w:left="567"/>
              <w:rPr>
                <w:color w:val="000000"/>
                <w:sz w:val="20"/>
              </w:rPr>
            </w:pPr>
            <w:r w:rsidRPr="002954BC">
              <w:rPr>
                <w:color w:val="000000"/>
                <w:sz w:val="20"/>
              </w:rPr>
              <w:sym w:font="Wingdings" w:char="F0A8"/>
            </w:r>
            <w:r w:rsidRPr="002954BC">
              <w:rPr>
                <w:color w:val="000000"/>
                <w:sz w:val="20"/>
              </w:rPr>
              <w:t xml:space="preserve"> Extraction par ressort de torsion</w:t>
            </w:r>
          </w:p>
          <w:p w14:paraId="5D6E41A2" w14:textId="77777777" w:rsidR="003F17F1" w:rsidRPr="002954BC" w:rsidRDefault="003F17F1" w:rsidP="003F17F1">
            <w:pPr>
              <w:pStyle w:val="Kopfzeile"/>
              <w:tabs>
                <w:tab w:val="clear" w:pos="4536"/>
                <w:tab w:val="clear" w:pos="9072"/>
                <w:tab w:val="left" w:pos="0"/>
              </w:tabs>
              <w:spacing w:before="60" w:after="60"/>
              <w:ind w:left="74" w:hanging="74"/>
              <w:rPr>
                <w:color w:val="000000"/>
                <w:sz w:val="20"/>
              </w:rPr>
            </w:pPr>
            <w:r w:rsidRPr="002954BC">
              <w:rPr>
                <w:color w:val="000000"/>
                <w:sz w:val="20"/>
              </w:rPr>
              <w:t>Diamètre de travail</w:t>
            </w:r>
          </w:p>
          <w:p w14:paraId="69D8CC26" w14:textId="77777777" w:rsidR="003F17F1" w:rsidRPr="002954BC" w:rsidRDefault="003F17F1" w:rsidP="003F17F1">
            <w:pPr>
              <w:pStyle w:val="Kopfzeile"/>
              <w:tabs>
                <w:tab w:val="clear" w:pos="4536"/>
                <w:tab w:val="clear" w:pos="9072"/>
                <w:tab w:val="left" w:pos="0"/>
                <w:tab w:val="left" w:pos="3475"/>
              </w:tabs>
              <w:spacing w:before="60"/>
              <w:ind w:left="74" w:hanging="74"/>
              <w:rPr>
                <w:color w:val="000000"/>
                <w:sz w:val="20"/>
              </w:rPr>
            </w:pPr>
            <w:r w:rsidRPr="002954BC">
              <w:rPr>
                <w:color w:val="000000"/>
                <w:sz w:val="20"/>
              </w:rPr>
              <w:t>Dimensions de la vis</w:t>
            </w:r>
            <w:r w:rsidR="00037F85" w:rsidRPr="002954BC">
              <w:rPr>
                <w:color w:val="000000"/>
                <w:sz w:val="20"/>
              </w:rPr>
              <w:t>:</w:t>
            </w:r>
            <w:r w:rsidRPr="002954BC">
              <w:rPr>
                <w:color w:val="000000"/>
                <w:sz w:val="20"/>
              </w:rPr>
              <w:t xml:space="preserve"> </w:t>
            </w:r>
            <w:r w:rsidRPr="002954BC">
              <w:rPr>
                <w:color w:val="000000"/>
                <w:sz w:val="20"/>
              </w:rPr>
              <w:tab/>
              <w:t>Longueur</w:t>
            </w:r>
          </w:p>
          <w:p w14:paraId="3D1CC803" w14:textId="77777777" w:rsidR="003F17F1" w:rsidRPr="002954BC" w:rsidRDefault="003F17F1" w:rsidP="003F17F1">
            <w:pPr>
              <w:pStyle w:val="Kopfzeile"/>
              <w:tabs>
                <w:tab w:val="clear" w:pos="4536"/>
                <w:tab w:val="clear" w:pos="9072"/>
                <w:tab w:val="left" w:pos="0"/>
                <w:tab w:val="left" w:pos="567"/>
                <w:tab w:val="left" w:pos="3475"/>
              </w:tabs>
              <w:ind w:left="567" w:hanging="73"/>
              <w:rPr>
                <w:color w:val="000000"/>
                <w:sz w:val="20"/>
              </w:rPr>
            </w:pPr>
            <w:r w:rsidRPr="002954BC">
              <w:rPr>
                <w:color w:val="000000"/>
                <w:sz w:val="20"/>
              </w:rPr>
              <w:tab/>
            </w:r>
            <w:r w:rsidRPr="002954BC">
              <w:rPr>
                <w:color w:val="000000"/>
                <w:sz w:val="20"/>
              </w:rPr>
              <w:tab/>
              <w:t>Diamètre extérieur</w:t>
            </w:r>
          </w:p>
          <w:p w14:paraId="1431FEBF" w14:textId="77777777" w:rsidR="003F17F1" w:rsidRPr="002954BC" w:rsidRDefault="003F17F1" w:rsidP="00946EDB">
            <w:pPr>
              <w:pStyle w:val="Kopfzeile"/>
              <w:tabs>
                <w:tab w:val="clear" w:pos="4536"/>
                <w:tab w:val="clear" w:pos="9072"/>
                <w:tab w:val="left" w:pos="0"/>
                <w:tab w:val="left" w:pos="498"/>
              </w:tabs>
              <w:ind w:left="3475" w:hanging="2981"/>
              <w:rPr>
                <w:color w:val="000000"/>
                <w:sz w:val="20"/>
              </w:rPr>
            </w:pPr>
            <w:r w:rsidRPr="002954BC">
              <w:rPr>
                <w:color w:val="000000"/>
                <w:sz w:val="20"/>
              </w:rPr>
              <w:tab/>
            </w:r>
            <w:r w:rsidRPr="002954BC">
              <w:rPr>
                <w:color w:val="000000"/>
                <w:sz w:val="20"/>
              </w:rPr>
              <w:tab/>
              <w:t>Puissance d’entraînement</w:t>
            </w:r>
          </w:p>
          <w:p w14:paraId="5D06AF31" w14:textId="77777777" w:rsidR="003F17F1" w:rsidRPr="002954BC" w:rsidRDefault="003F17F1" w:rsidP="003F17F1">
            <w:pPr>
              <w:pStyle w:val="Kopfzeile"/>
              <w:tabs>
                <w:tab w:val="clear" w:pos="4536"/>
                <w:tab w:val="clear" w:pos="9072"/>
                <w:tab w:val="left" w:pos="567"/>
              </w:tabs>
              <w:spacing w:before="60" w:after="60"/>
              <w:ind w:left="567"/>
              <w:rPr>
                <w:color w:val="000000"/>
                <w:sz w:val="20"/>
              </w:rPr>
            </w:pPr>
            <w:r w:rsidRPr="002954BC">
              <w:rPr>
                <w:color w:val="000000"/>
                <w:sz w:val="20"/>
              </w:rPr>
              <w:sym w:font="Wingdings" w:char="F0A8"/>
            </w:r>
            <w:r w:rsidRPr="002954BC">
              <w:rPr>
                <w:color w:val="000000"/>
                <w:sz w:val="20"/>
              </w:rPr>
              <w:t xml:space="preserve"> Vis d’extraction pour granulés</w:t>
            </w:r>
          </w:p>
          <w:p w14:paraId="647BC16A" w14:textId="77777777" w:rsidR="003F17F1" w:rsidRPr="002954BC" w:rsidRDefault="003F17F1" w:rsidP="00546FD4">
            <w:pPr>
              <w:pStyle w:val="Kopfzeile"/>
              <w:tabs>
                <w:tab w:val="clear" w:pos="4536"/>
                <w:tab w:val="clear" w:pos="9072"/>
                <w:tab w:val="left" w:pos="567"/>
                <w:tab w:val="left" w:pos="2199"/>
              </w:tabs>
              <w:spacing w:before="60"/>
              <w:ind w:left="567" w:hanging="567"/>
              <w:rPr>
                <w:color w:val="000000"/>
                <w:sz w:val="20"/>
              </w:rPr>
            </w:pPr>
            <w:r w:rsidRPr="002954BC">
              <w:rPr>
                <w:color w:val="000000"/>
                <w:sz w:val="20"/>
              </w:rPr>
              <w:t>Dimensions de la vis</w:t>
            </w:r>
            <w:r w:rsidR="00037F85" w:rsidRPr="002954BC">
              <w:rPr>
                <w:color w:val="000000"/>
                <w:sz w:val="20"/>
              </w:rPr>
              <w:t>:</w:t>
            </w:r>
            <w:r w:rsidR="00546FD4" w:rsidRPr="002954BC">
              <w:rPr>
                <w:color w:val="000000"/>
                <w:sz w:val="20"/>
              </w:rPr>
              <w:tab/>
              <w:t xml:space="preserve"> </w:t>
            </w:r>
            <w:r w:rsidRPr="002954BC">
              <w:rPr>
                <w:color w:val="000000"/>
                <w:sz w:val="20"/>
              </w:rPr>
              <w:t>Longueur</w:t>
            </w:r>
          </w:p>
          <w:p w14:paraId="7AB7FECF" w14:textId="77777777" w:rsidR="003F17F1" w:rsidRPr="002954BC" w:rsidRDefault="00546FD4" w:rsidP="00546FD4">
            <w:pPr>
              <w:pStyle w:val="Kopfzeile"/>
              <w:tabs>
                <w:tab w:val="clear" w:pos="4536"/>
                <w:tab w:val="clear" w:pos="9072"/>
                <w:tab w:val="left" w:pos="567"/>
              </w:tabs>
              <w:ind w:left="567" w:hanging="567"/>
              <w:rPr>
                <w:color w:val="000000"/>
                <w:sz w:val="20"/>
              </w:rPr>
            </w:pPr>
            <w:r w:rsidRPr="002954BC">
              <w:rPr>
                <w:color w:val="000000"/>
                <w:sz w:val="20"/>
              </w:rPr>
              <w:tab/>
            </w:r>
            <w:r w:rsidRPr="002954BC">
              <w:rPr>
                <w:color w:val="000000"/>
                <w:sz w:val="20"/>
              </w:rPr>
              <w:tab/>
            </w:r>
            <w:r w:rsidRPr="002954BC">
              <w:rPr>
                <w:color w:val="000000"/>
                <w:sz w:val="20"/>
              </w:rPr>
              <w:tab/>
            </w:r>
            <w:r w:rsidRPr="002954BC">
              <w:rPr>
                <w:color w:val="000000"/>
                <w:sz w:val="20"/>
              </w:rPr>
              <w:tab/>
              <w:t xml:space="preserve"> </w:t>
            </w:r>
            <w:r w:rsidR="003F17F1" w:rsidRPr="002954BC">
              <w:rPr>
                <w:color w:val="000000"/>
                <w:sz w:val="20"/>
              </w:rPr>
              <w:t>Diamètre extérieur</w:t>
            </w:r>
          </w:p>
          <w:p w14:paraId="7FB73C56" w14:textId="77777777" w:rsidR="003F17F1" w:rsidRPr="002954BC" w:rsidRDefault="003F17F1" w:rsidP="00546FD4">
            <w:pPr>
              <w:pStyle w:val="Kopfzeile"/>
              <w:tabs>
                <w:tab w:val="clear" w:pos="4536"/>
                <w:tab w:val="clear" w:pos="9072"/>
                <w:tab w:val="left" w:pos="567"/>
              </w:tabs>
              <w:spacing w:after="120"/>
              <w:ind w:left="567" w:hanging="567"/>
              <w:rPr>
                <w:color w:val="000000"/>
                <w:sz w:val="20"/>
              </w:rPr>
            </w:pPr>
            <w:r w:rsidRPr="002954BC">
              <w:rPr>
                <w:color w:val="000000"/>
                <w:sz w:val="20"/>
              </w:rPr>
              <w:tab/>
            </w:r>
            <w:r w:rsidRPr="002954BC">
              <w:rPr>
                <w:color w:val="000000"/>
                <w:sz w:val="20"/>
              </w:rPr>
              <w:tab/>
            </w:r>
            <w:r w:rsidR="00546FD4" w:rsidRPr="002954BC">
              <w:rPr>
                <w:color w:val="000000"/>
                <w:sz w:val="20"/>
              </w:rPr>
              <w:tab/>
            </w:r>
            <w:r w:rsidR="00546FD4" w:rsidRPr="002954BC">
              <w:rPr>
                <w:color w:val="000000"/>
                <w:sz w:val="20"/>
              </w:rPr>
              <w:tab/>
              <w:t xml:space="preserve"> </w:t>
            </w:r>
            <w:r w:rsidRPr="002954BC">
              <w:rPr>
                <w:color w:val="000000"/>
                <w:sz w:val="20"/>
              </w:rPr>
              <w:t>Puissance d’entraînement</w:t>
            </w:r>
          </w:p>
          <w:p w14:paraId="3392BA3C" w14:textId="77777777" w:rsidR="003F17F1" w:rsidRPr="002954BC" w:rsidRDefault="003F17F1" w:rsidP="003F17F1">
            <w:pPr>
              <w:pStyle w:val="Kopfzeile"/>
              <w:tabs>
                <w:tab w:val="clear" w:pos="4536"/>
                <w:tab w:val="clear" w:pos="9072"/>
                <w:tab w:val="left" w:pos="567"/>
              </w:tabs>
              <w:ind w:left="567"/>
              <w:rPr>
                <w:color w:val="000000"/>
                <w:sz w:val="20"/>
              </w:rPr>
            </w:pPr>
            <w:r w:rsidRPr="002954BC">
              <w:rPr>
                <w:color w:val="000000"/>
                <w:sz w:val="20"/>
              </w:rPr>
              <w:sym w:font="Wingdings" w:char="F0A8"/>
            </w:r>
            <w:r w:rsidRPr="002954BC">
              <w:rPr>
                <w:color w:val="000000"/>
                <w:sz w:val="20"/>
              </w:rPr>
              <w:t xml:space="preserve"> </w:t>
            </w:r>
            <w:r w:rsidRPr="00946EDB">
              <w:rPr>
                <w:color w:val="000000"/>
                <w:sz w:val="20"/>
                <w:highlight w:val="lightGray"/>
              </w:rPr>
              <w:t>..................................................................</w:t>
            </w:r>
          </w:p>
        </w:tc>
        <w:tc>
          <w:tcPr>
            <w:tcW w:w="973" w:type="dxa"/>
          </w:tcPr>
          <w:p w14:paraId="1EFF678A" w14:textId="77777777" w:rsidR="003F17F1" w:rsidRPr="002954BC" w:rsidRDefault="003F17F1" w:rsidP="003F17F1">
            <w:pPr>
              <w:jc w:val="center"/>
              <w:rPr>
                <w:color w:val="000000"/>
                <w:sz w:val="20"/>
                <w:lang w:val="de-CH"/>
              </w:rPr>
            </w:pPr>
          </w:p>
          <w:p w14:paraId="4733E782" w14:textId="77777777" w:rsidR="003F17F1" w:rsidRPr="002954BC" w:rsidRDefault="003F17F1" w:rsidP="003F17F1">
            <w:pPr>
              <w:jc w:val="center"/>
              <w:rPr>
                <w:color w:val="000000"/>
                <w:sz w:val="20"/>
                <w:lang w:val="de-CH"/>
              </w:rPr>
            </w:pPr>
          </w:p>
          <w:p w14:paraId="2D453FEB" w14:textId="77777777" w:rsidR="003F17F1" w:rsidRPr="002954BC" w:rsidRDefault="003F17F1" w:rsidP="003F17F1">
            <w:pPr>
              <w:spacing w:before="60" w:after="60"/>
              <w:jc w:val="center"/>
              <w:rPr>
                <w:color w:val="000000"/>
                <w:sz w:val="20"/>
                <w:lang w:val="de-CH"/>
              </w:rPr>
            </w:pPr>
            <w:r w:rsidRPr="002954BC">
              <w:rPr>
                <w:color w:val="000000"/>
                <w:sz w:val="20"/>
                <w:lang w:val="de-CH"/>
              </w:rPr>
              <w:t>m</w:t>
            </w:r>
          </w:p>
          <w:p w14:paraId="54B1DE1B" w14:textId="77777777" w:rsidR="003F17F1" w:rsidRPr="002954BC" w:rsidRDefault="003F17F1" w:rsidP="003F17F1">
            <w:pPr>
              <w:spacing w:before="60"/>
              <w:jc w:val="center"/>
              <w:rPr>
                <w:color w:val="000000"/>
                <w:sz w:val="20"/>
                <w:lang w:val="de-CH"/>
              </w:rPr>
            </w:pPr>
            <w:r w:rsidRPr="002954BC">
              <w:rPr>
                <w:color w:val="000000"/>
                <w:sz w:val="20"/>
                <w:lang w:val="de-CH"/>
              </w:rPr>
              <w:t>mm</w:t>
            </w:r>
          </w:p>
          <w:p w14:paraId="46A29371" w14:textId="77777777" w:rsidR="003F17F1" w:rsidRPr="002954BC" w:rsidRDefault="003F17F1" w:rsidP="003F17F1">
            <w:pPr>
              <w:pStyle w:val="Kopfzeile"/>
              <w:tabs>
                <w:tab w:val="clear" w:pos="4536"/>
                <w:tab w:val="clear" w:pos="9072"/>
                <w:tab w:val="left" w:pos="3402"/>
              </w:tabs>
              <w:jc w:val="center"/>
              <w:rPr>
                <w:color w:val="000000"/>
                <w:sz w:val="20"/>
                <w:lang w:val="de-CH"/>
              </w:rPr>
            </w:pPr>
            <w:r w:rsidRPr="002954BC">
              <w:rPr>
                <w:color w:val="000000"/>
                <w:sz w:val="20"/>
                <w:lang w:val="de-CH"/>
              </w:rPr>
              <w:t>mm</w:t>
            </w:r>
          </w:p>
          <w:p w14:paraId="65FF2386" w14:textId="77777777" w:rsidR="003F17F1" w:rsidRPr="002954BC" w:rsidRDefault="003F17F1" w:rsidP="003F17F1">
            <w:pPr>
              <w:jc w:val="center"/>
              <w:rPr>
                <w:color w:val="000000"/>
                <w:sz w:val="20"/>
                <w:lang w:val="de-CH"/>
              </w:rPr>
            </w:pPr>
            <w:r w:rsidRPr="002954BC">
              <w:rPr>
                <w:color w:val="000000"/>
                <w:sz w:val="20"/>
                <w:lang w:val="de-CH"/>
              </w:rPr>
              <w:t>kW</w:t>
            </w:r>
          </w:p>
          <w:p w14:paraId="0802C4D8" w14:textId="77777777" w:rsidR="003F17F1" w:rsidRPr="002954BC" w:rsidRDefault="003F17F1" w:rsidP="003F17F1">
            <w:pPr>
              <w:spacing w:before="60" w:after="60"/>
              <w:jc w:val="center"/>
              <w:rPr>
                <w:color w:val="000000"/>
                <w:sz w:val="20"/>
                <w:lang w:val="de-CH"/>
              </w:rPr>
            </w:pPr>
          </w:p>
          <w:p w14:paraId="6D463AED" w14:textId="77777777" w:rsidR="001B3639" w:rsidRPr="002954BC" w:rsidRDefault="001B3639" w:rsidP="003F17F1">
            <w:pPr>
              <w:spacing w:before="60"/>
              <w:jc w:val="center"/>
              <w:rPr>
                <w:color w:val="000000"/>
                <w:sz w:val="20"/>
                <w:lang w:val="de-CH"/>
              </w:rPr>
            </w:pPr>
          </w:p>
          <w:p w14:paraId="3A4F9999" w14:textId="77777777" w:rsidR="003F17F1" w:rsidRPr="002954BC" w:rsidRDefault="003F17F1" w:rsidP="00546FD4">
            <w:pPr>
              <w:jc w:val="center"/>
              <w:rPr>
                <w:color w:val="000000"/>
                <w:sz w:val="20"/>
                <w:lang w:val="de-CH"/>
              </w:rPr>
            </w:pPr>
            <w:r w:rsidRPr="002954BC">
              <w:rPr>
                <w:color w:val="000000"/>
                <w:sz w:val="20"/>
                <w:lang w:val="de-CH"/>
              </w:rPr>
              <w:t>mm</w:t>
            </w:r>
          </w:p>
          <w:p w14:paraId="1AC45408" w14:textId="77777777" w:rsidR="003F17F1" w:rsidRPr="002954BC" w:rsidRDefault="003F17F1" w:rsidP="003F17F1">
            <w:pPr>
              <w:pStyle w:val="Kopfzeile"/>
              <w:tabs>
                <w:tab w:val="clear" w:pos="4536"/>
                <w:tab w:val="clear" w:pos="9072"/>
                <w:tab w:val="left" w:pos="3402"/>
              </w:tabs>
              <w:jc w:val="center"/>
              <w:rPr>
                <w:color w:val="000000"/>
                <w:sz w:val="20"/>
                <w:lang w:val="de-CH"/>
              </w:rPr>
            </w:pPr>
            <w:r w:rsidRPr="002954BC">
              <w:rPr>
                <w:color w:val="000000"/>
                <w:sz w:val="20"/>
                <w:lang w:val="de-CH"/>
              </w:rPr>
              <w:t>mm</w:t>
            </w:r>
          </w:p>
          <w:p w14:paraId="78D87B63" w14:textId="77777777" w:rsidR="003F17F1" w:rsidRPr="002954BC" w:rsidRDefault="003F17F1" w:rsidP="003F17F1">
            <w:pPr>
              <w:jc w:val="center"/>
              <w:rPr>
                <w:color w:val="000000"/>
                <w:sz w:val="20"/>
              </w:rPr>
            </w:pPr>
            <w:r w:rsidRPr="002954BC">
              <w:rPr>
                <w:color w:val="000000"/>
                <w:sz w:val="20"/>
              </w:rPr>
              <w:t>kW</w:t>
            </w:r>
          </w:p>
        </w:tc>
        <w:tc>
          <w:tcPr>
            <w:tcW w:w="973" w:type="dxa"/>
          </w:tcPr>
          <w:p w14:paraId="240285EB" w14:textId="77777777" w:rsidR="003F17F1" w:rsidRPr="002954BC" w:rsidRDefault="003F17F1" w:rsidP="003F17F1">
            <w:pPr>
              <w:jc w:val="center"/>
              <w:rPr>
                <w:color w:val="000000"/>
                <w:sz w:val="20"/>
              </w:rPr>
            </w:pPr>
          </w:p>
          <w:p w14:paraId="0FD85314" w14:textId="77777777" w:rsidR="003F17F1" w:rsidRPr="002954BC" w:rsidRDefault="003F17F1" w:rsidP="003F17F1">
            <w:pPr>
              <w:jc w:val="center"/>
              <w:rPr>
                <w:color w:val="000000"/>
                <w:sz w:val="20"/>
              </w:rPr>
            </w:pPr>
          </w:p>
          <w:p w14:paraId="78F7DD69" w14:textId="77777777" w:rsidR="003F17F1" w:rsidRPr="002954BC" w:rsidRDefault="003F17F1" w:rsidP="003F17F1">
            <w:pPr>
              <w:spacing w:before="60" w:after="60"/>
              <w:jc w:val="center"/>
              <w:rPr>
                <w:color w:val="000000"/>
                <w:sz w:val="20"/>
              </w:rPr>
            </w:pPr>
            <w:r w:rsidRPr="002954BC">
              <w:rPr>
                <w:color w:val="000000"/>
                <w:sz w:val="20"/>
              </w:rPr>
              <w:t>.......</w:t>
            </w:r>
          </w:p>
          <w:p w14:paraId="57F5F95B" w14:textId="77777777" w:rsidR="003F17F1" w:rsidRPr="002954BC" w:rsidRDefault="003F17F1" w:rsidP="003F17F1">
            <w:pPr>
              <w:spacing w:before="60"/>
              <w:jc w:val="center"/>
              <w:rPr>
                <w:color w:val="000000"/>
                <w:sz w:val="20"/>
              </w:rPr>
            </w:pPr>
            <w:r w:rsidRPr="002954BC">
              <w:rPr>
                <w:color w:val="000000"/>
                <w:sz w:val="20"/>
              </w:rPr>
              <w:t>.......</w:t>
            </w:r>
          </w:p>
          <w:p w14:paraId="126C0DC6" w14:textId="77777777" w:rsidR="003F17F1" w:rsidRPr="002954BC" w:rsidRDefault="003F17F1" w:rsidP="003F17F1">
            <w:pPr>
              <w:pStyle w:val="Kopfzeile"/>
              <w:tabs>
                <w:tab w:val="clear" w:pos="4536"/>
                <w:tab w:val="clear" w:pos="9072"/>
                <w:tab w:val="left" w:pos="3402"/>
              </w:tabs>
              <w:jc w:val="center"/>
              <w:rPr>
                <w:color w:val="000000"/>
                <w:sz w:val="20"/>
              </w:rPr>
            </w:pPr>
            <w:r w:rsidRPr="002954BC">
              <w:rPr>
                <w:color w:val="000000"/>
                <w:sz w:val="20"/>
              </w:rPr>
              <w:t>.......</w:t>
            </w:r>
          </w:p>
          <w:p w14:paraId="5659261E" w14:textId="77777777" w:rsidR="003F17F1" w:rsidRPr="002954BC" w:rsidRDefault="003F17F1" w:rsidP="003F17F1">
            <w:pPr>
              <w:spacing w:after="60"/>
              <w:jc w:val="center"/>
              <w:rPr>
                <w:color w:val="000000"/>
                <w:sz w:val="20"/>
              </w:rPr>
            </w:pPr>
            <w:r w:rsidRPr="002954BC">
              <w:rPr>
                <w:color w:val="000000"/>
                <w:sz w:val="20"/>
              </w:rPr>
              <w:t>.......</w:t>
            </w:r>
          </w:p>
          <w:p w14:paraId="351827CA" w14:textId="77777777" w:rsidR="003F17F1" w:rsidRPr="002954BC" w:rsidRDefault="003F17F1" w:rsidP="003F17F1">
            <w:pPr>
              <w:spacing w:before="60"/>
              <w:jc w:val="center"/>
              <w:rPr>
                <w:color w:val="000000"/>
                <w:sz w:val="20"/>
              </w:rPr>
            </w:pPr>
          </w:p>
          <w:p w14:paraId="7ABB3085" w14:textId="77777777" w:rsidR="003F17F1" w:rsidRPr="002954BC" w:rsidRDefault="003F17F1" w:rsidP="003F17F1">
            <w:pPr>
              <w:spacing w:before="60"/>
              <w:jc w:val="center"/>
              <w:rPr>
                <w:color w:val="000000"/>
                <w:sz w:val="20"/>
              </w:rPr>
            </w:pPr>
            <w:r w:rsidRPr="002954BC">
              <w:rPr>
                <w:color w:val="000000"/>
                <w:sz w:val="20"/>
              </w:rPr>
              <w:t>.......</w:t>
            </w:r>
          </w:p>
          <w:p w14:paraId="7A414ABC" w14:textId="77777777" w:rsidR="003F17F1" w:rsidRPr="002954BC" w:rsidRDefault="003F17F1" w:rsidP="003F17F1">
            <w:pPr>
              <w:pStyle w:val="Kopfzeile"/>
              <w:tabs>
                <w:tab w:val="clear" w:pos="4536"/>
                <w:tab w:val="clear" w:pos="9072"/>
                <w:tab w:val="left" w:pos="3402"/>
              </w:tabs>
              <w:jc w:val="center"/>
              <w:rPr>
                <w:color w:val="000000"/>
                <w:sz w:val="20"/>
              </w:rPr>
            </w:pPr>
            <w:r w:rsidRPr="002954BC">
              <w:rPr>
                <w:color w:val="000000"/>
                <w:sz w:val="20"/>
              </w:rPr>
              <w:t>.......</w:t>
            </w:r>
          </w:p>
          <w:p w14:paraId="35DD0835" w14:textId="77777777" w:rsidR="003F17F1" w:rsidRPr="002954BC" w:rsidRDefault="003F17F1" w:rsidP="003F17F1">
            <w:pPr>
              <w:jc w:val="center"/>
              <w:rPr>
                <w:color w:val="000000"/>
                <w:sz w:val="20"/>
              </w:rPr>
            </w:pPr>
            <w:r w:rsidRPr="002954BC">
              <w:rPr>
                <w:color w:val="000000"/>
                <w:sz w:val="20"/>
              </w:rPr>
              <w:t>.......</w:t>
            </w:r>
          </w:p>
        </w:tc>
        <w:tc>
          <w:tcPr>
            <w:tcW w:w="1590" w:type="dxa"/>
          </w:tcPr>
          <w:p w14:paraId="7B90A11B" w14:textId="77777777" w:rsidR="003F17F1" w:rsidRPr="002954BC" w:rsidRDefault="003F17F1" w:rsidP="003F17F1">
            <w:pPr>
              <w:tabs>
                <w:tab w:val="left" w:leader="dot" w:pos="1318"/>
              </w:tabs>
              <w:rPr>
                <w:color w:val="000000"/>
                <w:sz w:val="20"/>
              </w:rPr>
            </w:pPr>
          </w:p>
        </w:tc>
      </w:tr>
      <w:tr w:rsidR="003F17F1" w:rsidRPr="002954BC" w14:paraId="3647B4F2" w14:textId="77777777" w:rsidTr="003F17F1">
        <w:trPr>
          <w:jc w:val="center"/>
        </w:trPr>
        <w:tc>
          <w:tcPr>
            <w:tcW w:w="5820" w:type="dxa"/>
          </w:tcPr>
          <w:p w14:paraId="638E9D1B" w14:textId="77777777" w:rsidR="003F17F1" w:rsidRPr="002954BC" w:rsidRDefault="003F17F1" w:rsidP="003F17F1">
            <w:pPr>
              <w:pStyle w:val="Textkrper"/>
              <w:spacing w:before="120"/>
              <w:rPr>
                <w:color w:val="000000"/>
              </w:rPr>
            </w:pPr>
            <w:r w:rsidRPr="002954BC">
              <w:rPr>
                <w:color w:val="000000"/>
              </w:rPr>
              <w:t>Description détaillée du système d'extraction du silo:</w:t>
            </w:r>
          </w:p>
          <w:p w14:paraId="712E0A38" w14:textId="77777777" w:rsidR="003F17F1" w:rsidRPr="002954BC" w:rsidRDefault="003F17F1" w:rsidP="00281983">
            <w:pPr>
              <w:pStyle w:val="Textkrper"/>
              <w:spacing w:before="0"/>
              <w:rPr>
                <w:color w:val="000000"/>
              </w:rPr>
            </w:pPr>
            <w:r w:rsidRPr="002954BC">
              <w:rPr>
                <w:color w:val="000000"/>
              </w:rPr>
              <w:t>fonctionnement, capacité de transport, moteurs d'entraînement, commande, dimensions (rayon d’action, longueur, largeur, diamètre des vis, etc.</w:t>
            </w:r>
            <w:r w:rsidR="00281983" w:rsidRPr="002954BC">
              <w:rPr>
                <w:color w:val="000000"/>
              </w:rPr>
              <w:t>)…………………………………………</w:t>
            </w:r>
          </w:p>
          <w:p w14:paraId="0E4AF863" w14:textId="77777777" w:rsidR="003F17F1" w:rsidRPr="002954BC" w:rsidRDefault="003F17F1" w:rsidP="003F17F1">
            <w:pPr>
              <w:pStyle w:val="Kopfzeile"/>
              <w:tabs>
                <w:tab w:val="clear" w:pos="4536"/>
                <w:tab w:val="clear" w:pos="9072"/>
                <w:tab w:val="left" w:leader="dot" w:pos="5103"/>
              </w:tabs>
              <w:spacing w:after="60"/>
              <w:rPr>
                <w:color w:val="000000"/>
                <w:sz w:val="20"/>
              </w:rPr>
            </w:pPr>
            <w:r w:rsidRPr="002954BC">
              <w:rPr>
                <w:color w:val="000000"/>
                <w:sz w:val="20"/>
              </w:rPr>
              <w:tab/>
            </w:r>
          </w:p>
          <w:p w14:paraId="6D27B31F" w14:textId="77777777" w:rsidR="003F17F1" w:rsidRPr="002954BC" w:rsidRDefault="003F17F1" w:rsidP="003F17F1">
            <w:pPr>
              <w:pStyle w:val="Kopfzeile"/>
              <w:tabs>
                <w:tab w:val="clear" w:pos="4536"/>
                <w:tab w:val="clear" w:pos="9072"/>
                <w:tab w:val="left" w:pos="567"/>
              </w:tabs>
              <w:rPr>
                <w:color w:val="000000"/>
                <w:sz w:val="20"/>
              </w:rPr>
            </w:pPr>
            <w:r w:rsidRPr="002954BC">
              <w:rPr>
                <w:color w:val="000000"/>
                <w:sz w:val="20"/>
              </w:rPr>
              <w:sym w:font="Wingdings" w:char="F0A1"/>
            </w:r>
            <w:r w:rsidRPr="002954BC">
              <w:rPr>
                <w:color w:val="000000"/>
                <w:sz w:val="20"/>
              </w:rPr>
              <w:t xml:space="preserve"> Autres indications sur feuille supplémentaire</w:t>
            </w:r>
          </w:p>
          <w:p w14:paraId="270F9F34" w14:textId="77777777" w:rsidR="003F17F1" w:rsidRPr="002954BC" w:rsidRDefault="003F17F1" w:rsidP="003F17F1">
            <w:pPr>
              <w:pStyle w:val="Kopfzeile"/>
              <w:tabs>
                <w:tab w:val="clear" w:pos="4536"/>
                <w:tab w:val="clear" w:pos="9072"/>
                <w:tab w:val="left" w:pos="567"/>
              </w:tabs>
              <w:rPr>
                <w:color w:val="000000"/>
                <w:sz w:val="20"/>
              </w:rPr>
            </w:pPr>
          </w:p>
        </w:tc>
        <w:tc>
          <w:tcPr>
            <w:tcW w:w="973" w:type="dxa"/>
          </w:tcPr>
          <w:p w14:paraId="1D5B59F2" w14:textId="77777777" w:rsidR="003F17F1" w:rsidRPr="002954BC" w:rsidRDefault="003F17F1" w:rsidP="003F17F1">
            <w:pPr>
              <w:jc w:val="center"/>
              <w:rPr>
                <w:color w:val="000000"/>
                <w:sz w:val="20"/>
              </w:rPr>
            </w:pPr>
          </w:p>
        </w:tc>
        <w:tc>
          <w:tcPr>
            <w:tcW w:w="973" w:type="dxa"/>
          </w:tcPr>
          <w:p w14:paraId="54965A67" w14:textId="77777777" w:rsidR="003F17F1" w:rsidRPr="002954BC" w:rsidRDefault="003F17F1" w:rsidP="003F17F1">
            <w:pPr>
              <w:jc w:val="center"/>
              <w:rPr>
                <w:color w:val="000000"/>
                <w:sz w:val="20"/>
              </w:rPr>
            </w:pPr>
          </w:p>
        </w:tc>
        <w:tc>
          <w:tcPr>
            <w:tcW w:w="1590" w:type="dxa"/>
          </w:tcPr>
          <w:p w14:paraId="2716F1D1" w14:textId="77777777" w:rsidR="003F17F1" w:rsidRPr="002954BC" w:rsidRDefault="003F17F1" w:rsidP="003F17F1">
            <w:pPr>
              <w:tabs>
                <w:tab w:val="left" w:leader="dot" w:pos="1318"/>
              </w:tabs>
              <w:rPr>
                <w:color w:val="000000"/>
                <w:sz w:val="20"/>
              </w:rPr>
            </w:pPr>
          </w:p>
        </w:tc>
      </w:tr>
      <w:tr w:rsidR="003F17F1" w:rsidRPr="002954BC" w14:paraId="12D77204" w14:textId="77777777" w:rsidTr="003F17F1">
        <w:trPr>
          <w:trHeight w:val="567"/>
          <w:jc w:val="center"/>
        </w:trPr>
        <w:tc>
          <w:tcPr>
            <w:tcW w:w="5820" w:type="dxa"/>
            <w:tcBorders>
              <w:bottom w:val="nil"/>
            </w:tcBorders>
          </w:tcPr>
          <w:p w14:paraId="77F56F78" w14:textId="77777777" w:rsidR="003F17F1" w:rsidRPr="002954BC" w:rsidRDefault="003F17F1" w:rsidP="003F17F1">
            <w:pPr>
              <w:spacing w:before="120" w:after="120"/>
              <w:ind w:left="709" w:hanging="709"/>
              <w:rPr>
                <w:b/>
                <w:i/>
                <w:color w:val="000000"/>
                <w:sz w:val="20"/>
              </w:rPr>
            </w:pPr>
            <w:r w:rsidRPr="002954BC">
              <w:rPr>
                <w:b/>
                <w:i/>
                <w:color w:val="000000"/>
                <w:sz w:val="20"/>
              </w:rPr>
              <w:t>Prix autres systèmes d’extraction du silo</w:t>
            </w:r>
          </w:p>
        </w:tc>
        <w:tc>
          <w:tcPr>
            <w:tcW w:w="973" w:type="dxa"/>
            <w:tcBorders>
              <w:bottom w:val="nil"/>
            </w:tcBorders>
          </w:tcPr>
          <w:p w14:paraId="1DC23A58" w14:textId="77777777" w:rsidR="003F17F1" w:rsidRPr="002954BC" w:rsidRDefault="003F17F1" w:rsidP="003F17F1">
            <w:pPr>
              <w:spacing w:before="120" w:after="120"/>
              <w:jc w:val="center"/>
              <w:rPr>
                <w:color w:val="000000"/>
                <w:sz w:val="20"/>
              </w:rPr>
            </w:pPr>
            <w:r w:rsidRPr="002954BC">
              <w:rPr>
                <w:color w:val="000000"/>
                <w:sz w:val="20"/>
              </w:rPr>
              <w:t>Pce</w:t>
            </w:r>
          </w:p>
        </w:tc>
        <w:tc>
          <w:tcPr>
            <w:tcW w:w="973" w:type="dxa"/>
            <w:tcBorders>
              <w:bottom w:val="nil"/>
            </w:tcBorders>
          </w:tcPr>
          <w:p w14:paraId="3F44FD3D" w14:textId="77777777" w:rsidR="003F17F1" w:rsidRPr="002954BC" w:rsidRDefault="003F17F1" w:rsidP="003F17F1">
            <w:pPr>
              <w:spacing w:before="120" w:after="120"/>
              <w:jc w:val="center"/>
              <w:rPr>
                <w:color w:val="000000"/>
                <w:sz w:val="20"/>
              </w:rPr>
            </w:pPr>
            <w:r w:rsidRPr="002954BC">
              <w:rPr>
                <w:color w:val="000000"/>
                <w:sz w:val="20"/>
              </w:rPr>
              <w:t>.......</w:t>
            </w:r>
          </w:p>
        </w:tc>
        <w:tc>
          <w:tcPr>
            <w:tcW w:w="1590" w:type="dxa"/>
            <w:tcBorders>
              <w:bottom w:val="nil"/>
            </w:tcBorders>
          </w:tcPr>
          <w:p w14:paraId="54B3DAA3" w14:textId="77777777" w:rsidR="003F17F1" w:rsidRPr="002954BC" w:rsidRDefault="003F17F1" w:rsidP="002966B2">
            <w:pPr>
              <w:tabs>
                <w:tab w:val="left" w:leader="dot" w:pos="1318"/>
              </w:tabs>
              <w:spacing w:before="120" w:after="120"/>
              <w:rPr>
                <w:color w:val="000000"/>
                <w:sz w:val="20"/>
              </w:rPr>
            </w:pPr>
            <w:r w:rsidRPr="002954BC">
              <w:rPr>
                <w:color w:val="000000"/>
                <w:sz w:val="20"/>
              </w:rPr>
              <w:t>CHF</w:t>
            </w:r>
            <w:r w:rsidR="002966B2" w:rsidRPr="002954BC">
              <w:rPr>
                <w:color w:val="000000"/>
                <w:sz w:val="20"/>
              </w:rPr>
              <w:t xml:space="preserve"> </w:t>
            </w:r>
            <w:r w:rsidRPr="002954BC">
              <w:rPr>
                <w:color w:val="000000"/>
                <w:sz w:val="20"/>
              </w:rPr>
              <w:tab/>
            </w:r>
          </w:p>
        </w:tc>
      </w:tr>
      <w:tr w:rsidR="003F17F1" w:rsidRPr="002954BC" w14:paraId="39FB27A7" w14:textId="77777777" w:rsidTr="003F17F1">
        <w:trPr>
          <w:jc w:val="center"/>
        </w:trPr>
        <w:tc>
          <w:tcPr>
            <w:tcW w:w="5820" w:type="dxa"/>
            <w:tcBorders>
              <w:top w:val="single" w:sz="4" w:space="0" w:color="auto"/>
              <w:bottom w:val="nil"/>
            </w:tcBorders>
          </w:tcPr>
          <w:p w14:paraId="6E3DABE9" w14:textId="77777777" w:rsidR="003F17F1" w:rsidRPr="002954BC" w:rsidRDefault="003F17F1">
            <w:pPr>
              <w:pStyle w:val="berschrift6"/>
              <w:rPr>
                <w:color w:val="000000"/>
              </w:rPr>
            </w:pPr>
            <w:r w:rsidRPr="002954BC">
              <w:rPr>
                <w:i w:val="0"/>
                <w:color w:val="000000"/>
              </w:rPr>
              <w:sym w:font="Wingdings" w:char="F0A8"/>
            </w:r>
            <w:r w:rsidRPr="002954BC">
              <w:rPr>
                <w:i w:val="0"/>
                <w:color w:val="000000"/>
              </w:rPr>
              <w:t xml:space="preserve"> </w:t>
            </w:r>
            <w:r w:rsidRPr="002954BC">
              <w:rPr>
                <w:color w:val="000000"/>
              </w:rPr>
              <w:t>Container à combustible, container à plaquettes</w:t>
            </w:r>
          </w:p>
        </w:tc>
        <w:tc>
          <w:tcPr>
            <w:tcW w:w="973" w:type="dxa"/>
            <w:tcBorders>
              <w:top w:val="single" w:sz="4" w:space="0" w:color="auto"/>
              <w:bottom w:val="nil"/>
            </w:tcBorders>
          </w:tcPr>
          <w:p w14:paraId="4EF90D25" w14:textId="77777777" w:rsidR="003F17F1" w:rsidRPr="002954BC" w:rsidRDefault="003F17F1">
            <w:pPr>
              <w:pStyle w:val="berschrift3"/>
              <w:rPr>
                <w:color w:val="000000"/>
              </w:rPr>
            </w:pPr>
          </w:p>
        </w:tc>
        <w:tc>
          <w:tcPr>
            <w:tcW w:w="973" w:type="dxa"/>
            <w:tcBorders>
              <w:top w:val="single" w:sz="4" w:space="0" w:color="auto"/>
              <w:bottom w:val="nil"/>
            </w:tcBorders>
          </w:tcPr>
          <w:p w14:paraId="437A15E3" w14:textId="77777777" w:rsidR="003F17F1" w:rsidRPr="002954BC" w:rsidRDefault="003F17F1">
            <w:pPr>
              <w:pStyle w:val="berschrift3"/>
              <w:rPr>
                <w:color w:val="000000"/>
              </w:rPr>
            </w:pPr>
          </w:p>
        </w:tc>
        <w:tc>
          <w:tcPr>
            <w:tcW w:w="1590" w:type="dxa"/>
            <w:tcBorders>
              <w:top w:val="single" w:sz="4" w:space="0" w:color="auto"/>
              <w:bottom w:val="nil"/>
            </w:tcBorders>
          </w:tcPr>
          <w:p w14:paraId="3DA69050" w14:textId="77777777" w:rsidR="003F17F1" w:rsidRPr="002954BC" w:rsidRDefault="003F17F1">
            <w:pPr>
              <w:pStyle w:val="berschrift3"/>
              <w:rPr>
                <w:color w:val="000000"/>
              </w:rPr>
            </w:pPr>
          </w:p>
        </w:tc>
      </w:tr>
      <w:tr w:rsidR="003F17F1" w:rsidRPr="002954BC" w14:paraId="3A330051" w14:textId="77777777" w:rsidTr="003F17F1">
        <w:trPr>
          <w:jc w:val="center"/>
        </w:trPr>
        <w:tc>
          <w:tcPr>
            <w:tcW w:w="5820" w:type="dxa"/>
            <w:tcBorders>
              <w:top w:val="nil"/>
            </w:tcBorders>
          </w:tcPr>
          <w:p w14:paraId="732CFC4B" w14:textId="77777777" w:rsidR="003F17F1" w:rsidRPr="002954BC" w:rsidRDefault="003F17F1">
            <w:pPr>
              <w:pStyle w:val="Textkrper"/>
              <w:tabs>
                <w:tab w:val="left" w:pos="3333"/>
                <w:tab w:val="left" w:pos="3402"/>
              </w:tabs>
              <w:spacing w:before="120"/>
              <w:rPr>
                <w:color w:val="000000"/>
              </w:rPr>
            </w:pPr>
            <w:r w:rsidRPr="002954BC">
              <w:rPr>
                <w:color w:val="000000"/>
              </w:rPr>
              <w:t>Dimensions</w:t>
            </w:r>
            <w:r w:rsidR="00037F85" w:rsidRPr="002954BC">
              <w:rPr>
                <w:color w:val="000000"/>
              </w:rPr>
              <w:t>:</w:t>
            </w:r>
            <w:r w:rsidRPr="002954BC">
              <w:rPr>
                <w:color w:val="000000"/>
              </w:rPr>
              <w:tab/>
              <w:t>Longueur</w:t>
            </w:r>
          </w:p>
          <w:p w14:paraId="1FD7C627" w14:textId="77777777" w:rsidR="003F17F1" w:rsidRPr="002954BC" w:rsidRDefault="003F17F1">
            <w:pPr>
              <w:pStyle w:val="Kopfzeile"/>
              <w:tabs>
                <w:tab w:val="clear" w:pos="4536"/>
                <w:tab w:val="clear" w:pos="9072"/>
                <w:tab w:val="left" w:pos="3333"/>
                <w:tab w:val="left" w:pos="3402"/>
              </w:tabs>
              <w:ind w:left="3402" w:hanging="3402"/>
              <w:rPr>
                <w:color w:val="000000"/>
                <w:sz w:val="20"/>
              </w:rPr>
            </w:pPr>
            <w:r w:rsidRPr="002954BC">
              <w:rPr>
                <w:color w:val="000000"/>
                <w:sz w:val="20"/>
              </w:rPr>
              <w:tab/>
              <w:t>Largeur</w:t>
            </w:r>
          </w:p>
          <w:p w14:paraId="33D99837" w14:textId="77777777" w:rsidR="003F17F1" w:rsidRPr="002954BC" w:rsidRDefault="003F17F1">
            <w:pPr>
              <w:pStyle w:val="Kopfzeile"/>
              <w:tabs>
                <w:tab w:val="clear" w:pos="4536"/>
                <w:tab w:val="clear" w:pos="9072"/>
                <w:tab w:val="left" w:pos="3333"/>
                <w:tab w:val="left" w:pos="3402"/>
              </w:tabs>
              <w:ind w:left="3402" w:hanging="3402"/>
              <w:rPr>
                <w:color w:val="000000"/>
                <w:sz w:val="20"/>
              </w:rPr>
            </w:pPr>
            <w:r w:rsidRPr="002954BC">
              <w:rPr>
                <w:color w:val="000000"/>
                <w:sz w:val="20"/>
              </w:rPr>
              <w:tab/>
              <w:t>Contenance</w:t>
            </w:r>
          </w:p>
        </w:tc>
        <w:tc>
          <w:tcPr>
            <w:tcW w:w="973" w:type="dxa"/>
            <w:tcBorders>
              <w:top w:val="nil"/>
            </w:tcBorders>
          </w:tcPr>
          <w:p w14:paraId="3DB14BD9" w14:textId="77777777" w:rsidR="003F17F1" w:rsidRPr="002954BC" w:rsidRDefault="003F17F1" w:rsidP="003F17F1">
            <w:pPr>
              <w:spacing w:before="120"/>
              <w:jc w:val="center"/>
              <w:rPr>
                <w:color w:val="000000"/>
                <w:sz w:val="20"/>
              </w:rPr>
            </w:pPr>
            <w:r w:rsidRPr="002954BC">
              <w:rPr>
                <w:color w:val="000000"/>
                <w:sz w:val="20"/>
              </w:rPr>
              <w:t>mm</w:t>
            </w:r>
          </w:p>
          <w:p w14:paraId="55B7A3D0" w14:textId="77777777" w:rsidR="003F17F1" w:rsidRPr="002954BC" w:rsidRDefault="003F17F1" w:rsidP="003F17F1">
            <w:pPr>
              <w:jc w:val="center"/>
              <w:rPr>
                <w:color w:val="000000"/>
                <w:sz w:val="20"/>
              </w:rPr>
            </w:pPr>
            <w:r w:rsidRPr="002954BC">
              <w:rPr>
                <w:color w:val="000000"/>
                <w:sz w:val="20"/>
              </w:rPr>
              <w:t>mm</w:t>
            </w:r>
          </w:p>
          <w:p w14:paraId="0114568E" w14:textId="77777777" w:rsidR="003F17F1" w:rsidRPr="002954BC" w:rsidRDefault="003F17F1">
            <w:pPr>
              <w:jc w:val="center"/>
              <w:rPr>
                <w:color w:val="000000"/>
                <w:sz w:val="20"/>
              </w:rPr>
            </w:pPr>
            <w:r w:rsidRPr="002954BC">
              <w:rPr>
                <w:color w:val="000000"/>
                <w:sz w:val="20"/>
              </w:rPr>
              <w:t>m</w:t>
            </w:r>
            <w:r w:rsidRPr="002954BC">
              <w:rPr>
                <w:color w:val="000000"/>
                <w:sz w:val="20"/>
                <w:vertAlign w:val="superscript"/>
              </w:rPr>
              <w:t>3</w:t>
            </w:r>
          </w:p>
        </w:tc>
        <w:tc>
          <w:tcPr>
            <w:tcW w:w="973" w:type="dxa"/>
            <w:tcBorders>
              <w:top w:val="nil"/>
            </w:tcBorders>
          </w:tcPr>
          <w:p w14:paraId="04493FF6" w14:textId="77777777" w:rsidR="003F17F1" w:rsidRPr="002954BC" w:rsidRDefault="003F17F1" w:rsidP="003F17F1">
            <w:pPr>
              <w:spacing w:before="120"/>
              <w:jc w:val="center"/>
              <w:rPr>
                <w:color w:val="000000"/>
                <w:sz w:val="20"/>
              </w:rPr>
            </w:pPr>
            <w:r w:rsidRPr="002954BC">
              <w:rPr>
                <w:color w:val="000000"/>
                <w:sz w:val="20"/>
              </w:rPr>
              <w:t>.......</w:t>
            </w:r>
          </w:p>
          <w:p w14:paraId="09276097" w14:textId="77777777" w:rsidR="003F17F1" w:rsidRPr="002954BC" w:rsidRDefault="003F17F1">
            <w:pPr>
              <w:jc w:val="center"/>
              <w:rPr>
                <w:color w:val="000000"/>
                <w:sz w:val="20"/>
              </w:rPr>
            </w:pPr>
            <w:r w:rsidRPr="002954BC">
              <w:rPr>
                <w:color w:val="000000"/>
                <w:sz w:val="20"/>
              </w:rPr>
              <w:t>.......</w:t>
            </w:r>
          </w:p>
          <w:p w14:paraId="46B143E0" w14:textId="77777777" w:rsidR="003F17F1" w:rsidRPr="002954BC" w:rsidRDefault="003F17F1">
            <w:pPr>
              <w:jc w:val="center"/>
              <w:rPr>
                <w:color w:val="000000"/>
                <w:sz w:val="20"/>
              </w:rPr>
            </w:pPr>
            <w:r w:rsidRPr="002954BC">
              <w:rPr>
                <w:color w:val="000000"/>
                <w:sz w:val="20"/>
              </w:rPr>
              <w:t>.......</w:t>
            </w:r>
          </w:p>
        </w:tc>
        <w:tc>
          <w:tcPr>
            <w:tcW w:w="1590" w:type="dxa"/>
            <w:tcBorders>
              <w:top w:val="nil"/>
            </w:tcBorders>
          </w:tcPr>
          <w:p w14:paraId="1985B9BB" w14:textId="77777777" w:rsidR="003F17F1" w:rsidRPr="002954BC" w:rsidRDefault="003F17F1">
            <w:pPr>
              <w:tabs>
                <w:tab w:val="left" w:leader="dot" w:pos="1318"/>
              </w:tabs>
              <w:rPr>
                <w:color w:val="000000"/>
                <w:sz w:val="20"/>
              </w:rPr>
            </w:pPr>
          </w:p>
        </w:tc>
      </w:tr>
      <w:tr w:rsidR="003F17F1" w:rsidRPr="002954BC" w14:paraId="716E55DA" w14:textId="77777777" w:rsidTr="003F17F1">
        <w:trPr>
          <w:jc w:val="center"/>
        </w:trPr>
        <w:tc>
          <w:tcPr>
            <w:tcW w:w="5820" w:type="dxa"/>
          </w:tcPr>
          <w:p w14:paraId="51A004E8" w14:textId="77777777" w:rsidR="003F17F1" w:rsidRPr="002954BC" w:rsidRDefault="003F17F1" w:rsidP="003F17F1">
            <w:pPr>
              <w:tabs>
                <w:tab w:val="left" w:pos="2483"/>
              </w:tabs>
              <w:ind w:left="567"/>
              <w:rPr>
                <w:color w:val="000000"/>
              </w:rPr>
            </w:pPr>
            <w:r w:rsidRPr="002954BC">
              <w:rPr>
                <w:color w:val="000000"/>
                <w:sz w:val="20"/>
              </w:rPr>
              <w:sym w:font="Wingdings" w:char="F0A8"/>
            </w:r>
            <w:r w:rsidRPr="002954BC">
              <w:rPr>
                <w:color w:val="000000"/>
                <w:sz w:val="20"/>
              </w:rPr>
              <w:t xml:space="preserve"> avec le couvercle</w:t>
            </w:r>
            <w:r w:rsidRPr="002954BC">
              <w:rPr>
                <w:color w:val="000000"/>
                <w:sz w:val="20"/>
              </w:rPr>
              <w:tab/>
            </w:r>
            <w:r w:rsidRPr="002954BC">
              <w:rPr>
                <w:color w:val="000000"/>
                <w:sz w:val="20"/>
              </w:rPr>
              <w:sym w:font="Wingdings" w:char="F0A8"/>
            </w:r>
            <w:r w:rsidRPr="002954BC">
              <w:rPr>
                <w:color w:val="000000"/>
                <w:sz w:val="20"/>
              </w:rPr>
              <w:t xml:space="preserve"> sans le couvercle</w:t>
            </w:r>
          </w:p>
        </w:tc>
        <w:tc>
          <w:tcPr>
            <w:tcW w:w="973" w:type="dxa"/>
          </w:tcPr>
          <w:p w14:paraId="02E91E30" w14:textId="77777777" w:rsidR="003F17F1" w:rsidRPr="002954BC" w:rsidRDefault="003F17F1">
            <w:pPr>
              <w:rPr>
                <w:color w:val="000000"/>
              </w:rPr>
            </w:pPr>
          </w:p>
        </w:tc>
        <w:tc>
          <w:tcPr>
            <w:tcW w:w="973" w:type="dxa"/>
          </w:tcPr>
          <w:p w14:paraId="4437CC1D" w14:textId="77777777" w:rsidR="003F17F1" w:rsidRPr="002954BC" w:rsidRDefault="003F17F1">
            <w:pPr>
              <w:rPr>
                <w:color w:val="000000"/>
              </w:rPr>
            </w:pPr>
          </w:p>
        </w:tc>
        <w:tc>
          <w:tcPr>
            <w:tcW w:w="1590" w:type="dxa"/>
          </w:tcPr>
          <w:p w14:paraId="2B9E429D" w14:textId="77777777" w:rsidR="003F17F1" w:rsidRPr="002954BC" w:rsidRDefault="003F17F1">
            <w:pPr>
              <w:rPr>
                <w:color w:val="000000"/>
              </w:rPr>
            </w:pPr>
          </w:p>
        </w:tc>
      </w:tr>
      <w:tr w:rsidR="003F17F1" w:rsidRPr="002954BC" w14:paraId="6F249CDC" w14:textId="77777777" w:rsidTr="003F17F1">
        <w:trPr>
          <w:jc w:val="center"/>
        </w:trPr>
        <w:tc>
          <w:tcPr>
            <w:tcW w:w="5820" w:type="dxa"/>
          </w:tcPr>
          <w:p w14:paraId="30E07DB7" w14:textId="77777777" w:rsidR="003F17F1" w:rsidRPr="002954BC" w:rsidRDefault="003F17F1">
            <w:pPr>
              <w:spacing w:before="120"/>
              <w:rPr>
                <w:color w:val="000000"/>
                <w:sz w:val="20"/>
              </w:rPr>
            </w:pPr>
            <w:r w:rsidRPr="002954BC">
              <w:rPr>
                <w:color w:val="000000"/>
                <w:sz w:val="20"/>
              </w:rPr>
              <w:t>Description détaillée de l’extraction du container</w:t>
            </w:r>
          </w:p>
          <w:p w14:paraId="2F439027" w14:textId="77777777" w:rsidR="003F17F1" w:rsidRPr="002954BC" w:rsidRDefault="003F17F1" w:rsidP="00281983">
            <w:pPr>
              <w:pStyle w:val="Textkrper"/>
              <w:spacing w:before="0"/>
              <w:rPr>
                <w:color w:val="000000"/>
              </w:rPr>
            </w:pPr>
            <w:r w:rsidRPr="002954BC">
              <w:rPr>
                <w:color w:val="000000"/>
              </w:rPr>
              <w:t>(fonctionnement, capacité de transport, moteurs d’entraînement, commande, disposition, marque, références, etc.)</w:t>
            </w:r>
            <w:r w:rsidR="00281983" w:rsidRPr="002954BC">
              <w:rPr>
                <w:color w:val="000000"/>
              </w:rPr>
              <w:t>……………………………………………………………</w:t>
            </w:r>
          </w:p>
          <w:p w14:paraId="4DFDE443" w14:textId="77777777" w:rsidR="003F17F1" w:rsidRPr="002954BC" w:rsidRDefault="003F17F1">
            <w:pPr>
              <w:pStyle w:val="Kopfzeile"/>
              <w:tabs>
                <w:tab w:val="clear" w:pos="4536"/>
                <w:tab w:val="clear" w:pos="9072"/>
                <w:tab w:val="left" w:leader="dot" w:pos="5103"/>
              </w:tabs>
              <w:rPr>
                <w:color w:val="000000"/>
                <w:sz w:val="20"/>
              </w:rPr>
            </w:pPr>
            <w:r w:rsidRPr="002954BC">
              <w:rPr>
                <w:color w:val="000000"/>
                <w:sz w:val="20"/>
              </w:rPr>
              <w:tab/>
            </w:r>
          </w:p>
          <w:p w14:paraId="202AABBE" w14:textId="77777777" w:rsidR="003F17F1" w:rsidRPr="002954BC" w:rsidRDefault="003F17F1">
            <w:pPr>
              <w:pStyle w:val="Kopfzeile"/>
              <w:tabs>
                <w:tab w:val="clear" w:pos="4536"/>
                <w:tab w:val="clear" w:pos="9072"/>
                <w:tab w:val="left" w:pos="567"/>
              </w:tabs>
              <w:rPr>
                <w:color w:val="000000"/>
                <w:sz w:val="20"/>
              </w:rPr>
            </w:pPr>
            <w:r w:rsidRPr="002954BC">
              <w:rPr>
                <w:color w:val="000000"/>
                <w:sz w:val="20"/>
              </w:rPr>
              <w:sym w:font="Wingdings" w:char="F0A1"/>
            </w:r>
            <w:r w:rsidRPr="002954BC">
              <w:rPr>
                <w:color w:val="000000"/>
                <w:sz w:val="20"/>
              </w:rPr>
              <w:t xml:space="preserve"> Autres indications sur feuille supplémentaire</w:t>
            </w:r>
          </w:p>
          <w:p w14:paraId="200B63DA" w14:textId="77777777" w:rsidR="003F17F1" w:rsidRPr="002954BC" w:rsidRDefault="003F17F1">
            <w:pPr>
              <w:pStyle w:val="Kopfzeile"/>
              <w:tabs>
                <w:tab w:val="clear" w:pos="4536"/>
                <w:tab w:val="clear" w:pos="9072"/>
                <w:tab w:val="left" w:pos="567"/>
              </w:tabs>
              <w:rPr>
                <w:color w:val="000000"/>
                <w:sz w:val="20"/>
              </w:rPr>
            </w:pPr>
          </w:p>
        </w:tc>
        <w:tc>
          <w:tcPr>
            <w:tcW w:w="973" w:type="dxa"/>
          </w:tcPr>
          <w:p w14:paraId="70027523" w14:textId="77777777" w:rsidR="003F17F1" w:rsidRPr="002954BC" w:rsidRDefault="003F17F1">
            <w:pPr>
              <w:spacing w:before="160" w:after="160"/>
              <w:jc w:val="center"/>
              <w:rPr>
                <w:color w:val="000000"/>
                <w:sz w:val="20"/>
              </w:rPr>
            </w:pPr>
          </w:p>
        </w:tc>
        <w:tc>
          <w:tcPr>
            <w:tcW w:w="973" w:type="dxa"/>
          </w:tcPr>
          <w:p w14:paraId="2954C2D7" w14:textId="77777777" w:rsidR="003F17F1" w:rsidRPr="002954BC" w:rsidRDefault="003F17F1">
            <w:pPr>
              <w:spacing w:before="160" w:after="160"/>
              <w:jc w:val="center"/>
              <w:rPr>
                <w:color w:val="000000"/>
                <w:sz w:val="20"/>
              </w:rPr>
            </w:pPr>
          </w:p>
        </w:tc>
        <w:tc>
          <w:tcPr>
            <w:tcW w:w="1590" w:type="dxa"/>
          </w:tcPr>
          <w:p w14:paraId="33C38726" w14:textId="77777777" w:rsidR="003F17F1" w:rsidRPr="002954BC" w:rsidRDefault="003F17F1">
            <w:pPr>
              <w:tabs>
                <w:tab w:val="left" w:leader="dot" w:pos="1318"/>
              </w:tabs>
              <w:spacing w:before="160" w:after="160"/>
              <w:rPr>
                <w:color w:val="000000"/>
                <w:sz w:val="20"/>
              </w:rPr>
            </w:pPr>
          </w:p>
        </w:tc>
      </w:tr>
      <w:tr w:rsidR="003F17F1" w:rsidRPr="002954BC" w14:paraId="66769932" w14:textId="77777777" w:rsidTr="003F17F1">
        <w:trPr>
          <w:trHeight w:hRule="exact" w:val="567"/>
          <w:jc w:val="center"/>
        </w:trPr>
        <w:tc>
          <w:tcPr>
            <w:tcW w:w="5820" w:type="dxa"/>
            <w:tcBorders>
              <w:bottom w:val="nil"/>
            </w:tcBorders>
          </w:tcPr>
          <w:p w14:paraId="6AA29EE0" w14:textId="77777777" w:rsidR="003F17F1" w:rsidRPr="002954BC" w:rsidRDefault="003F17F1" w:rsidP="00B45695">
            <w:pPr>
              <w:spacing w:after="120"/>
              <w:ind w:left="709" w:hanging="709"/>
              <w:rPr>
                <w:b/>
                <w:i/>
                <w:color w:val="000000"/>
                <w:sz w:val="20"/>
              </w:rPr>
            </w:pPr>
            <w:r w:rsidRPr="002954BC">
              <w:rPr>
                <w:b/>
                <w:i/>
                <w:color w:val="000000"/>
                <w:sz w:val="20"/>
              </w:rPr>
              <w:t>Prix container combustibles, plaquettes</w:t>
            </w:r>
          </w:p>
        </w:tc>
        <w:tc>
          <w:tcPr>
            <w:tcW w:w="973" w:type="dxa"/>
            <w:tcBorders>
              <w:bottom w:val="nil"/>
            </w:tcBorders>
          </w:tcPr>
          <w:p w14:paraId="7BB5FA6C" w14:textId="77777777" w:rsidR="003F17F1" w:rsidRPr="002954BC" w:rsidRDefault="003F17F1" w:rsidP="00B45695">
            <w:pPr>
              <w:spacing w:after="120"/>
              <w:jc w:val="center"/>
              <w:rPr>
                <w:color w:val="000000"/>
                <w:sz w:val="20"/>
              </w:rPr>
            </w:pPr>
            <w:r w:rsidRPr="002954BC">
              <w:rPr>
                <w:color w:val="000000"/>
                <w:sz w:val="20"/>
              </w:rPr>
              <w:t>Pce</w:t>
            </w:r>
          </w:p>
        </w:tc>
        <w:tc>
          <w:tcPr>
            <w:tcW w:w="973" w:type="dxa"/>
            <w:tcBorders>
              <w:bottom w:val="nil"/>
            </w:tcBorders>
          </w:tcPr>
          <w:p w14:paraId="0F54F587" w14:textId="77777777" w:rsidR="003F17F1" w:rsidRPr="002954BC" w:rsidRDefault="003F17F1" w:rsidP="00B45695">
            <w:pPr>
              <w:spacing w:after="120"/>
              <w:jc w:val="center"/>
              <w:rPr>
                <w:color w:val="000000"/>
                <w:sz w:val="20"/>
              </w:rPr>
            </w:pPr>
            <w:r w:rsidRPr="002954BC">
              <w:rPr>
                <w:color w:val="000000"/>
                <w:sz w:val="20"/>
              </w:rPr>
              <w:t>.......</w:t>
            </w:r>
          </w:p>
        </w:tc>
        <w:tc>
          <w:tcPr>
            <w:tcW w:w="1590" w:type="dxa"/>
            <w:tcBorders>
              <w:bottom w:val="nil"/>
            </w:tcBorders>
          </w:tcPr>
          <w:p w14:paraId="495BEBEC" w14:textId="77777777" w:rsidR="003F17F1" w:rsidRPr="002954BC" w:rsidRDefault="003F17F1" w:rsidP="00B45695">
            <w:pPr>
              <w:tabs>
                <w:tab w:val="left" w:leader="dot" w:pos="1318"/>
              </w:tabs>
              <w:spacing w:after="120"/>
              <w:rPr>
                <w:color w:val="000000"/>
                <w:sz w:val="20"/>
              </w:rPr>
            </w:pPr>
            <w:r w:rsidRPr="002954BC">
              <w:rPr>
                <w:color w:val="000000"/>
                <w:sz w:val="20"/>
              </w:rPr>
              <w:t>CHF ................</w:t>
            </w:r>
            <w:r w:rsidRPr="002954BC">
              <w:rPr>
                <w:color w:val="000000"/>
                <w:sz w:val="20"/>
              </w:rPr>
              <w:tab/>
            </w:r>
          </w:p>
        </w:tc>
      </w:tr>
      <w:tr w:rsidR="003F17F1" w:rsidRPr="002954BC" w14:paraId="609E74F8" w14:textId="77777777" w:rsidTr="003F17F1">
        <w:trPr>
          <w:jc w:val="center"/>
        </w:trPr>
        <w:tc>
          <w:tcPr>
            <w:tcW w:w="5820" w:type="dxa"/>
            <w:tcBorders>
              <w:top w:val="single" w:sz="4" w:space="0" w:color="auto"/>
              <w:bottom w:val="single" w:sz="4" w:space="0" w:color="auto"/>
            </w:tcBorders>
          </w:tcPr>
          <w:p w14:paraId="6EDFF28C" w14:textId="77777777" w:rsidR="003F17F1" w:rsidRPr="002954BC" w:rsidRDefault="003F17F1" w:rsidP="00B45695">
            <w:pPr>
              <w:spacing w:before="120"/>
              <w:ind w:left="709" w:hanging="709"/>
              <w:rPr>
                <w:b/>
                <w:szCs w:val="22"/>
              </w:rPr>
            </w:pPr>
            <w:r w:rsidRPr="002954BC">
              <w:rPr>
                <w:b/>
                <w:szCs w:val="22"/>
              </w:rPr>
              <w:t>Prix 4.2</w:t>
            </w:r>
            <w:r w:rsidR="00037F85" w:rsidRPr="002954BC">
              <w:rPr>
                <w:b/>
                <w:szCs w:val="22"/>
              </w:rPr>
              <w:t xml:space="preserve">: </w:t>
            </w:r>
            <w:r w:rsidRPr="002954BC">
              <w:rPr>
                <w:b/>
                <w:szCs w:val="22"/>
              </w:rPr>
              <w:t>Système d'extraction du silo</w:t>
            </w:r>
          </w:p>
        </w:tc>
        <w:tc>
          <w:tcPr>
            <w:tcW w:w="973" w:type="dxa"/>
            <w:tcBorders>
              <w:top w:val="single" w:sz="4" w:space="0" w:color="auto"/>
              <w:bottom w:val="single" w:sz="4" w:space="0" w:color="auto"/>
            </w:tcBorders>
          </w:tcPr>
          <w:p w14:paraId="2068C778" w14:textId="77777777" w:rsidR="003F17F1" w:rsidRPr="002954BC" w:rsidRDefault="003F17F1" w:rsidP="00B45695">
            <w:pPr>
              <w:spacing w:before="120"/>
              <w:ind w:left="709" w:hanging="709"/>
              <w:rPr>
                <w:b/>
                <w:szCs w:val="22"/>
              </w:rPr>
            </w:pPr>
          </w:p>
        </w:tc>
        <w:tc>
          <w:tcPr>
            <w:tcW w:w="973" w:type="dxa"/>
            <w:tcBorders>
              <w:top w:val="single" w:sz="4" w:space="0" w:color="auto"/>
              <w:bottom w:val="single" w:sz="4" w:space="0" w:color="auto"/>
            </w:tcBorders>
          </w:tcPr>
          <w:p w14:paraId="6EB8FB91" w14:textId="77777777" w:rsidR="003F17F1" w:rsidRPr="002954BC" w:rsidRDefault="003F17F1" w:rsidP="00B45695">
            <w:pPr>
              <w:spacing w:before="120"/>
              <w:ind w:left="709" w:hanging="709"/>
              <w:rPr>
                <w:b/>
                <w:szCs w:val="22"/>
              </w:rPr>
            </w:pPr>
          </w:p>
        </w:tc>
        <w:tc>
          <w:tcPr>
            <w:tcW w:w="1590" w:type="dxa"/>
            <w:tcBorders>
              <w:top w:val="single" w:sz="4" w:space="0" w:color="auto"/>
              <w:bottom w:val="single" w:sz="4" w:space="0" w:color="auto"/>
            </w:tcBorders>
          </w:tcPr>
          <w:p w14:paraId="4997D3A0" w14:textId="77777777" w:rsidR="003F17F1" w:rsidRPr="002954BC" w:rsidRDefault="003F17F1" w:rsidP="00B45695">
            <w:pPr>
              <w:spacing w:before="120"/>
              <w:ind w:left="709" w:hanging="709"/>
              <w:rPr>
                <w:b/>
                <w:szCs w:val="22"/>
              </w:rPr>
            </w:pPr>
            <w:r w:rsidRPr="002954BC">
              <w:rPr>
                <w:b/>
                <w:szCs w:val="22"/>
              </w:rPr>
              <w:t>CHF ..............</w:t>
            </w:r>
          </w:p>
        </w:tc>
      </w:tr>
    </w:tbl>
    <w:p w14:paraId="39FA31C0" w14:textId="77777777" w:rsidR="003F17F1" w:rsidRPr="002954BC" w:rsidRDefault="003F17F1">
      <w:pPr>
        <w:pBdr>
          <w:top w:val="single" w:sz="4" w:space="0" w:color="auto" w:shadow="1"/>
          <w:left w:val="single" w:sz="4" w:space="0" w:color="auto" w:shadow="1"/>
          <w:bottom w:val="single" w:sz="4" w:space="0" w:color="auto" w:shadow="1"/>
          <w:right w:val="single" w:sz="4" w:space="0" w:color="auto" w:shadow="1"/>
        </w:pBdr>
        <w:rPr>
          <w:color w:val="000000"/>
        </w:rPr>
        <w:sectPr w:rsidR="003F17F1" w:rsidRPr="002954BC">
          <w:pgSz w:w="11906" w:h="16838"/>
          <w:pgMar w:top="1276" w:right="1134" w:bottom="851" w:left="1417" w:header="720" w:footer="720" w:gutter="0"/>
          <w:cols w:space="720"/>
        </w:sectPr>
      </w:pPr>
    </w:p>
    <w:tbl>
      <w:tblPr>
        <w:tblW w:w="9356" w:type="dxa"/>
        <w:jc w:val="center"/>
        <w:tblBorders>
          <w:top w:val="single" w:sz="4" w:space="0" w:color="auto"/>
          <w:left w:val="single" w:sz="4" w:space="0" w:color="auto"/>
          <w:bottom w:val="single" w:sz="4" w:space="0" w:color="auto"/>
          <w:right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820"/>
        <w:gridCol w:w="973"/>
        <w:gridCol w:w="973"/>
        <w:gridCol w:w="1590"/>
      </w:tblGrid>
      <w:tr w:rsidR="003F17F1" w:rsidRPr="002954BC" w14:paraId="1F0F8DE2" w14:textId="77777777" w:rsidTr="004834B1">
        <w:trPr>
          <w:tblHeader/>
          <w:jc w:val="center"/>
        </w:trPr>
        <w:tc>
          <w:tcPr>
            <w:tcW w:w="5820" w:type="dxa"/>
            <w:tcBorders>
              <w:top w:val="single" w:sz="4" w:space="0" w:color="auto"/>
              <w:bottom w:val="single" w:sz="4" w:space="0" w:color="auto"/>
            </w:tcBorders>
          </w:tcPr>
          <w:p w14:paraId="4E535C8E" w14:textId="77777777" w:rsidR="003F17F1" w:rsidRPr="002954BC" w:rsidRDefault="003F17F1">
            <w:pPr>
              <w:rPr>
                <w:color w:val="000000"/>
                <w:sz w:val="20"/>
              </w:rPr>
            </w:pPr>
            <w:r w:rsidRPr="002954BC">
              <w:rPr>
                <w:color w:val="000000"/>
                <w:sz w:val="20"/>
              </w:rPr>
              <w:lastRenderedPageBreak/>
              <w:t>Désignation</w:t>
            </w:r>
          </w:p>
        </w:tc>
        <w:tc>
          <w:tcPr>
            <w:tcW w:w="973" w:type="dxa"/>
            <w:tcBorders>
              <w:top w:val="single" w:sz="4" w:space="0" w:color="auto"/>
              <w:bottom w:val="single" w:sz="4" w:space="0" w:color="auto"/>
            </w:tcBorders>
          </w:tcPr>
          <w:p w14:paraId="6F128A33" w14:textId="77777777" w:rsidR="003F17F1" w:rsidRPr="002954BC" w:rsidRDefault="003F17F1">
            <w:pPr>
              <w:jc w:val="center"/>
              <w:rPr>
                <w:color w:val="000000"/>
                <w:sz w:val="20"/>
              </w:rPr>
            </w:pPr>
            <w:r w:rsidRPr="002954BC">
              <w:rPr>
                <w:color w:val="000000"/>
                <w:sz w:val="20"/>
              </w:rPr>
              <w:t>Unité</w:t>
            </w:r>
          </w:p>
        </w:tc>
        <w:tc>
          <w:tcPr>
            <w:tcW w:w="973" w:type="dxa"/>
            <w:tcBorders>
              <w:top w:val="single" w:sz="4" w:space="0" w:color="auto"/>
              <w:bottom w:val="single" w:sz="4" w:space="0" w:color="auto"/>
            </w:tcBorders>
          </w:tcPr>
          <w:p w14:paraId="354CC5D5" w14:textId="77777777" w:rsidR="003F17F1" w:rsidRPr="002954BC" w:rsidRDefault="003F17F1">
            <w:pPr>
              <w:jc w:val="center"/>
              <w:rPr>
                <w:color w:val="000000"/>
                <w:sz w:val="20"/>
              </w:rPr>
            </w:pPr>
            <w:r w:rsidRPr="002954BC">
              <w:rPr>
                <w:color w:val="000000"/>
                <w:sz w:val="20"/>
              </w:rPr>
              <w:t>Quantité</w:t>
            </w:r>
          </w:p>
        </w:tc>
        <w:tc>
          <w:tcPr>
            <w:tcW w:w="1590" w:type="dxa"/>
            <w:tcBorders>
              <w:top w:val="single" w:sz="4" w:space="0" w:color="auto"/>
              <w:bottom w:val="single" w:sz="4" w:space="0" w:color="auto"/>
            </w:tcBorders>
          </w:tcPr>
          <w:p w14:paraId="5D4E473B" w14:textId="77777777" w:rsidR="003F17F1" w:rsidRPr="002954BC" w:rsidRDefault="003F17F1">
            <w:pPr>
              <w:tabs>
                <w:tab w:val="left" w:leader="dot" w:pos="1318"/>
              </w:tabs>
              <w:rPr>
                <w:color w:val="000000"/>
                <w:sz w:val="20"/>
              </w:rPr>
            </w:pPr>
            <w:r w:rsidRPr="002954BC">
              <w:rPr>
                <w:color w:val="000000"/>
                <w:sz w:val="20"/>
              </w:rPr>
              <w:t>Montant</w:t>
            </w:r>
          </w:p>
        </w:tc>
      </w:tr>
      <w:tr w:rsidR="003F17F1" w:rsidRPr="002954BC" w14:paraId="316BB4B2" w14:textId="77777777" w:rsidTr="004834B1">
        <w:trPr>
          <w:jc w:val="center"/>
        </w:trPr>
        <w:tc>
          <w:tcPr>
            <w:tcW w:w="5820" w:type="dxa"/>
            <w:tcBorders>
              <w:top w:val="single" w:sz="4" w:space="0" w:color="auto"/>
            </w:tcBorders>
          </w:tcPr>
          <w:p w14:paraId="32C2DCB6" w14:textId="77777777" w:rsidR="003F17F1" w:rsidRPr="002954BC" w:rsidRDefault="003F17F1" w:rsidP="003F17F1">
            <w:pPr>
              <w:pStyle w:val="berschrift2"/>
              <w:spacing w:after="240" w:line="240" w:lineRule="auto"/>
              <w:rPr>
                <w:color w:val="000000"/>
              </w:rPr>
            </w:pPr>
            <w:bookmarkStart w:id="122" w:name="_Toc263573895"/>
            <w:bookmarkStart w:id="123" w:name="_Toc349555762"/>
            <w:bookmarkStart w:id="124" w:name="_Toc358556936"/>
            <w:r w:rsidRPr="002954BC">
              <w:rPr>
                <w:color w:val="000000"/>
              </w:rPr>
              <w:t>4.3</w:t>
            </w:r>
            <w:r w:rsidRPr="002954BC">
              <w:rPr>
                <w:color w:val="000000"/>
              </w:rPr>
              <w:tab/>
              <w:t>Système de transport du combustible</w:t>
            </w:r>
            <w:bookmarkEnd w:id="122"/>
            <w:bookmarkEnd w:id="123"/>
            <w:bookmarkEnd w:id="124"/>
          </w:p>
        </w:tc>
        <w:tc>
          <w:tcPr>
            <w:tcW w:w="973" w:type="dxa"/>
            <w:tcBorders>
              <w:top w:val="single" w:sz="4" w:space="0" w:color="auto"/>
            </w:tcBorders>
          </w:tcPr>
          <w:p w14:paraId="789A0223" w14:textId="77777777" w:rsidR="003F17F1" w:rsidRPr="002954BC" w:rsidRDefault="003F17F1" w:rsidP="003F17F1">
            <w:pPr>
              <w:pStyle w:val="berschrift3"/>
              <w:rPr>
                <w:color w:val="000000"/>
              </w:rPr>
            </w:pPr>
          </w:p>
        </w:tc>
        <w:tc>
          <w:tcPr>
            <w:tcW w:w="973" w:type="dxa"/>
            <w:tcBorders>
              <w:top w:val="single" w:sz="4" w:space="0" w:color="auto"/>
            </w:tcBorders>
          </w:tcPr>
          <w:p w14:paraId="4750F89E" w14:textId="77777777" w:rsidR="003F17F1" w:rsidRPr="002954BC" w:rsidRDefault="003F17F1" w:rsidP="003F17F1">
            <w:pPr>
              <w:pStyle w:val="berschrift3"/>
              <w:rPr>
                <w:color w:val="000000"/>
              </w:rPr>
            </w:pPr>
          </w:p>
        </w:tc>
        <w:tc>
          <w:tcPr>
            <w:tcW w:w="1590" w:type="dxa"/>
            <w:tcBorders>
              <w:top w:val="single" w:sz="4" w:space="0" w:color="auto"/>
            </w:tcBorders>
          </w:tcPr>
          <w:p w14:paraId="085EA1A4" w14:textId="77777777" w:rsidR="003F17F1" w:rsidRPr="002954BC" w:rsidRDefault="003F17F1" w:rsidP="003F17F1">
            <w:pPr>
              <w:pStyle w:val="berschrift3"/>
              <w:rPr>
                <w:color w:val="000000"/>
              </w:rPr>
            </w:pPr>
          </w:p>
        </w:tc>
      </w:tr>
      <w:tr w:rsidR="003F17F1" w:rsidRPr="002954BC" w14:paraId="087152B5" w14:textId="77777777" w:rsidTr="004834B1">
        <w:trPr>
          <w:jc w:val="center"/>
        </w:trPr>
        <w:tc>
          <w:tcPr>
            <w:tcW w:w="5820" w:type="dxa"/>
          </w:tcPr>
          <w:p w14:paraId="0BFFD946" w14:textId="77777777" w:rsidR="003F17F1" w:rsidRPr="002954BC" w:rsidRDefault="003F17F1">
            <w:pPr>
              <w:rPr>
                <w:rStyle w:val="Betont"/>
                <w:rFonts w:ascii="Arial Narrow" w:hAnsi="Arial Narrow"/>
                <w:i/>
                <w:color w:val="000000"/>
                <w:sz w:val="20"/>
              </w:rPr>
            </w:pPr>
          </w:p>
          <w:p w14:paraId="713F0647" w14:textId="77777777" w:rsidR="003F17F1" w:rsidRPr="002954BC" w:rsidRDefault="003F17F1" w:rsidP="003F17F1">
            <w:pPr>
              <w:tabs>
                <w:tab w:val="left" w:pos="2908"/>
                <w:tab w:val="left" w:pos="3050"/>
              </w:tabs>
              <w:rPr>
                <w:rStyle w:val="Betont"/>
                <w:i/>
                <w:color w:val="000000"/>
                <w:sz w:val="20"/>
              </w:rPr>
            </w:pPr>
            <w:r w:rsidRPr="002954BC">
              <w:rPr>
                <w:rStyle w:val="Betont"/>
                <w:i/>
                <w:color w:val="000000"/>
                <w:sz w:val="20"/>
              </w:rPr>
              <w:t>Extraction transversale</w:t>
            </w:r>
            <w:r w:rsidRPr="002954BC">
              <w:rPr>
                <w:rStyle w:val="Betont"/>
                <w:i/>
                <w:color w:val="000000"/>
                <w:sz w:val="20"/>
              </w:rPr>
              <w:tab/>
            </w:r>
            <w:r w:rsidRPr="002954BC">
              <w:rPr>
                <w:color w:val="000000"/>
                <w:sz w:val="20"/>
              </w:rPr>
              <w:sym w:font="Wingdings" w:char="F0A8"/>
            </w:r>
            <w:r w:rsidRPr="002954BC">
              <w:rPr>
                <w:color w:val="000000"/>
                <w:sz w:val="20"/>
              </w:rPr>
              <w:t xml:space="preserve"> commune à la chaudière 2</w:t>
            </w:r>
            <w:r w:rsidRPr="002954BC">
              <w:rPr>
                <w:color w:val="000000"/>
              </w:rPr>
              <w:br/>
            </w:r>
            <w:r w:rsidRPr="002954BC">
              <w:rPr>
                <w:color w:val="000000"/>
                <w:sz w:val="20"/>
              </w:rPr>
              <w:tab/>
            </w:r>
            <w:r w:rsidRPr="002954BC">
              <w:rPr>
                <w:color w:val="000000"/>
                <w:sz w:val="16"/>
              </w:rPr>
              <w:t xml:space="preserve">Le prix et les spécifications doivent </w:t>
            </w:r>
            <w:r w:rsidRPr="002954BC">
              <w:rPr>
                <w:color w:val="000000"/>
              </w:rPr>
              <w:br/>
            </w:r>
            <w:r w:rsidRPr="002954BC">
              <w:rPr>
                <w:color w:val="000000"/>
                <w:sz w:val="16"/>
              </w:rPr>
              <w:tab/>
              <w:t>figurer dans ce poste</w:t>
            </w:r>
          </w:p>
          <w:p w14:paraId="19E0C64F" w14:textId="77777777" w:rsidR="003F17F1" w:rsidRPr="002954BC" w:rsidRDefault="003F17F1">
            <w:pPr>
              <w:pStyle w:val="Kopfzeile"/>
              <w:tabs>
                <w:tab w:val="clear" w:pos="4536"/>
                <w:tab w:val="clear" w:pos="9072"/>
                <w:tab w:val="left" w:pos="567"/>
              </w:tabs>
              <w:rPr>
                <w:color w:val="000000"/>
                <w:sz w:val="20"/>
              </w:rPr>
            </w:pPr>
            <w:r w:rsidRPr="002954BC">
              <w:rPr>
                <w:color w:val="000000"/>
                <w:sz w:val="20"/>
              </w:rPr>
              <w:sym w:font="Wingdings" w:char="F0A8"/>
            </w:r>
            <w:r w:rsidRPr="002954BC">
              <w:rPr>
                <w:color w:val="000000"/>
                <w:sz w:val="20"/>
              </w:rPr>
              <w:t xml:space="preserve"> Convoyeur à vis</w:t>
            </w:r>
          </w:p>
          <w:p w14:paraId="5F24898F" w14:textId="77777777" w:rsidR="003F17F1" w:rsidRPr="002954BC" w:rsidRDefault="003F17F1">
            <w:pPr>
              <w:pStyle w:val="Kopfzeile"/>
              <w:tabs>
                <w:tab w:val="clear" w:pos="4536"/>
                <w:tab w:val="clear" w:pos="9072"/>
                <w:tab w:val="left" w:pos="3119"/>
              </w:tabs>
              <w:ind w:left="2835" w:hanging="2835"/>
              <w:rPr>
                <w:color w:val="000000"/>
                <w:sz w:val="20"/>
              </w:rPr>
            </w:pPr>
            <w:r w:rsidRPr="002954BC">
              <w:rPr>
                <w:color w:val="000000"/>
                <w:sz w:val="20"/>
              </w:rPr>
              <w:sym w:font="Wingdings" w:char="F0A8"/>
            </w:r>
            <w:r w:rsidRPr="002954BC">
              <w:rPr>
                <w:color w:val="000000"/>
                <w:sz w:val="20"/>
              </w:rPr>
              <w:t xml:space="preserve"> Convoyeur à chaîne    </w:t>
            </w:r>
            <w:r w:rsidRPr="002954BC">
              <w:rPr>
                <w:color w:val="000000"/>
                <w:sz w:val="20"/>
              </w:rPr>
              <w:tab/>
            </w:r>
            <w:r w:rsidRPr="002954BC">
              <w:rPr>
                <w:color w:val="000000"/>
                <w:sz w:val="20"/>
              </w:rPr>
              <w:sym w:font="Wingdings" w:char="F0A8"/>
            </w:r>
            <w:r w:rsidRPr="002954BC">
              <w:rPr>
                <w:color w:val="000000"/>
                <w:sz w:val="20"/>
              </w:rPr>
              <w:t xml:space="preserve"> </w:t>
            </w:r>
            <w:r w:rsidRPr="002954BC">
              <w:rPr>
                <w:color w:val="000000"/>
                <w:sz w:val="20"/>
              </w:rPr>
              <w:tab/>
              <w:t xml:space="preserve">horizontal </w:t>
            </w:r>
            <w:r w:rsidRPr="002954BC">
              <w:rPr>
                <w:color w:val="000000"/>
              </w:rPr>
              <w:br/>
            </w:r>
            <w:r w:rsidRPr="002954BC">
              <w:rPr>
                <w:color w:val="000000"/>
                <w:sz w:val="20"/>
              </w:rPr>
              <w:sym w:font="Wingdings" w:char="F0A8"/>
            </w:r>
            <w:r w:rsidRPr="002954BC">
              <w:rPr>
                <w:color w:val="000000"/>
                <w:sz w:val="20"/>
              </w:rPr>
              <w:t xml:space="preserve"> </w:t>
            </w:r>
            <w:r w:rsidRPr="002954BC">
              <w:rPr>
                <w:color w:val="000000"/>
                <w:sz w:val="20"/>
              </w:rPr>
              <w:tab/>
              <w:t>horizontal, avec</w:t>
            </w:r>
            <w:r w:rsidRPr="002954BC">
              <w:rPr>
                <w:color w:val="000000"/>
              </w:rPr>
              <w:br/>
            </w:r>
            <w:r w:rsidRPr="002954BC">
              <w:rPr>
                <w:color w:val="000000"/>
                <w:sz w:val="20"/>
              </w:rPr>
              <w:t xml:space="preserve">   </w:t>
            </w:r>
            <w:r w:rsidRPr="002954BC">
              <w:rPr>
                <w:color w:val="000000"/>
                <w:sz w:val="20"/>
              </w:rPr>
              <w:tab/>
              <w:t>coude pour</w:t>
            </w:r>
            <w:r w:rsidRPr="002954BC">
              <w:rPr>
                <w:color w:val="000000"/>
              </w:rPr>
              <w:br/>
            </w:r>
            <w:r w:rsidRPr="002954BC">
              <w:rPr>
                <w:color w:val="000000"/>
                <w:sz w:val="20"/>
              </w:rPr>
              <w:t xml:space="preserve">   </w:t>
            </w:r>
            <w:r w:rsidRPr="002954BC">
              <w:rPr>
                <w:color w:val="000000"/>
                <w:sz w:val="20"/>
              </w:rPr>
              <w:tab/>
              <w:t xml:space="preserve">transport du combustible </w:t>
            </w:r>
            <w:r w:rsidRPr="002954BC">
              <w:rPr>
                <w:color w:val="000000"/>
                <w:sz w:val="20"/>
              </w:rPr>
              <w:tab/>
              <w:t>en hauteur</w:t>
            </w:r>
          </w:p>
          <w:p w14:paraId="17BE0A05" w14:textId="77777777" w:rsidR="003F17F1" w:rsidRPr="002954BC" w:rsidRDefault="003F17F1" w:rsidP="003F17F1">
            <w:pPr>
              <w:pStyle w:val="Kopfzeile"/>
              <w:tabs>
                <w:tab w:val="clear" w:pos="4536"/>
                <w:tab w:val="clear" w:pos="9072"/>
                <w:tab w:val="left" w:pos="567"/>
                <w:tab w:val="left" w:pos="3119"/>
              </w:tabs>
              <w:ind w:left="2835" w:hanging="2835"/>
              <w:rPr>
                <w:color w:val="000000"/>
                <w:sz w:val="20"/>
              </w:rPr>
            </w:pPr>
            <w:r w:rsidRPr="002954BC">
              <w:rPr>
                <w:color w:val="000000"/>
                <w:sz w:val="20"/>
              </w:rPr>
              <w:sym w:font="Wingdings" w:char="F0A8"/>
            </w:r>
            <w:r w:rsidRPr="002954BC">
              <w:rPr>
                <w:color w:val="000000"/>
                <w:sz w:val="20"/>
              </w:rPr>
              <w:t xml:space="preserve"> Fond coulissant transversal/convoyeur à poussoirs hydraulique</w:t>
            </w:r>
          </w:p>
          <w:p w14:paraId="709317D6" w14:textId="77777777" w:rsidR="003F17F1" w:rsidRPr="002954BC" w:rsidRDefault="003F17F1" w:rsidP="003F17F1">
            <w:pPr>
              <w:pStyle w:val="Kopfzeile"/>
              <w:tabs>
                <w:tab w:val="clear" w:pos="4536"/>
                <w:tab w:val="clear" w:pos="9072"/>
                <w:tab w:val="left" w:pos="567"/>
                <w:tab w:val="left" w:pos="3119"/>
              </w:tabs>
              <w:spacing w:after="60"/>
              <w:ind w:left="2835" w:hanging="2835"/>
              <w:rPr>
                <w:color w:val="000000"/>
                <w:sz w:val="20"/>
              </w:rPr>
            </w:pPr>
            <w:r w:rsidRPr="002954BC">
              <w:rPr>
                <w:color w:val="000000"/>
                <w:sz w:val="20"/>
              </w:rPr>
              <w:sym w:font="Wingdings" w:char="F0A8"/>
            </w:r>
            <w:r w:rsidRPr="002954BC">
              <w:rPr>
                <w:color w:val="000000"/>
                <w:sz w:val="20"/>
              </w:rPr>
              <w:t xml:space="preserve"> </w:t>
            </w:r>
            <w:r w:rsidRPr="00946EDB">
              <w:rPr>
                <w:color w:val="000000"/>
                <w:sz w:val="20"/>
                <w:highlight w:val="lightGray"/>
              </w:rPr>
              <w:t>..............................................</w:t>
            </w:r>
          </w:p>
          <w:p w14:paraId="56066B85" w14:textId="77777777" w:rsidR="003F17F1" w:rsidRPr="002954BC" w:rsidRDefault="003F17F1" w:rsidP="003F17F1">
            <w:pPr>
              <w:pStyle w:val="Kopfzeile"/>
              <w:tabs>
                <w:tab w:val="clear" w:pos="4536"/>
                <w:tab w:val="clear" w:pos="9072"/>
                <w:tab w:val="left" w:pos="567"/>
                <w:tab w:val="left" w:pos="3119"/>
              </w:tabs>
              <w:spacing w:after="60"/>
              <w:ind w:left="2835" w:hanging="2835"/>
              <w:rPr>
                <w:color w:val="000000"/>
                <w:sz w:val="20"/>
              </w:rPr>
            </w:pPr>
          </w:p>
          <w:p w14:paraId="4F57B40B" w14:textId="77777777" w:rsidR="003F17F1" w:rsidRPr="002954BC" w:rsidRDefault="003F17F1">
            <w:pPr>
              <w:pStyle w:val="Kopfzeile"/>
              <w:tabs>
                <w:tab w:val="clear" w:pos="4536"/>
                <w:tab w:val="clear" w:pos="9072"/>
                <w:tab w:val="left" w:pos="3119"/>
                <w:tab w:val="left" w:pos="3402"/>
              </w:tabs>
              <w:ind w:left="2835" w:hanging="2835"/>
              <w:rPr>
                <w:color w:val="000000"/>
                <w:sz w:val="20"/>
              </w:rPr>
            </w:pPr>
            <w:r w:rsidRPr="002954BC">
              <w:rPr>
                <w:color w:val="000000"/>
                <w:sz w:val="20"/>
              </w:rPr>
              <w:sym w:font="Wingdings" w:char="F0A8"/>
            </w:r>
            <w:r w:rsidRPr="002954BC">
              <w:rPr>
                <w:color w:val="000000"/>
                <w:sz w:val="20"/>
              </w:rPr>
              <w:t xml:space="preserve"> Couverture de sécurité </w:t>
            </w:r>
            <w:r w:rsidRPr="002954BC">
              <w:rPr>
                <w:color w:val="000000"/>
                <w:sz w:val="20"/>
              </w:rPr>
              <w:tab/>
            </w:r>
            <w:r w:rsidRPr="002954BC">
              <w:rPr>
                <w:color w:val="000000"/>
                <w:sz w:val="20"/>
              </w:rPr>
              <w:sym w:font="Wingdings" w:char="F0A1"/>
            </w:r>
            <w:r w:rsidRPr="002954BC">
              <w:rPr>
                <w:color w:val="000000"/>
                <w:sz w:val="20"/>
              </w:rPr>
              <w:t xml:space="preserve"> </w:t>
            </w:r>
            <w:r w:rsidRPr="002954BC">
              <w:rPr>
                <w:color w:val="000000"/>
                <w:sz w:val="20"/>
              </w:rPr>
              <w:tab/>
              <w:t>Habillage en tôle</w:t>
            </w:r>
            <w:r w:rsidRPr="002954BC">
              <w:rPr>
                <w:color w:val="000000"/>
              </w:rPr>
              <w:br/>
            </w:r>
            <w:r w:rsidRPr="002954BC">
              <w:rPr>
                <w:color w:val="000000"/>
                <w:sz w:val="20"/>
              </w:rPr>
              <w:tab/>
              <w:t>(anti-poussière et</w:t>
            </w:r>
            <w:r w:rsidRPr="002954BC">
              <w:rPr>
                <w:color w:val="000000"/>
              </w:rPr>
              <w:br/>
            </w:r>
            <w:r w:rsidRPr="002954BC">
              <w:rPr>
                <w:color w:val="000000"/>
                <w:sz w:val="20"/>
              </w:rPr>
              <w:tab/>
              <w:t>anti-humidité)</w:t>
            </w:r>
            <w:r w:rsidRPr="002954BC">
              <w:rPr>
                <w:color w:val="000000"/>
              </w:rPr>
              <w:br/>
            </w:r>
            <w:r w:rsidRPr="002954BC">
              <w:rPr>
                <w:color w:val="000000"/>
                <w:sz w:val="20"/>
              </w:rPr>
              <w:sym w:font="Wingdings" w:char="F0A1"/>
            </w:r>
            <w:r w:rsidRPr="002954BC">
              <w:rPr>
                <w:color w:val="000000"/>
                <w:sz w:val="20"/>
              </w:rPr>
              <w:t xml:space="preserve"> </w:t>
            </w:r>
            <w:r w:rsidRPr="002954BC">
              <w:rPr>
                <w:color w:val="000000"/>
                <w:sz w:val="20"/>
              </w:rPr>
              <w:tab/>
              <w:t>Caillebotis</w:t>
            </w:r>
            <w:r w:rsidRPr="002954BC">
              <w:rPr>
                <w:color w:val="000000"/>
              </w:rPr>
              <w:br/>
            </w:r>
            <w:r w:rsidRPr="002954BC">
              <w:rPr>
                <w:color w:val="000000"/>
                <w:sz w:val="20"/>
              </w:rPr>
              <w:sym w:font="Wingdings" w:char="F0A1"/>
            </w:r>
            <w:r w:rsidRPr="002954BC">
              <w:rPr>
                <w:color w:val="000000"/>
                <w:sz w:val="20"/>
              </w:rPr>
              <w:t xml:space="preserve"> </w:t>
            </w:r>
            <w:r w:rsidRPr="002954BC">
              <w:rPr>
                <w:color w:val="000000"/>
                <w:sz w:val="20"/>
              </w:rPr>
              <w:tab/>
              <w:t>............................</w:t>
            </w:r>
          </w:p>
          <w:p w14:paraId="72A2E4F5" w14:textId="77777777" w:rsidR="003F17F1" w:rsidRPr="002954BC" w:rsidRDefault="003F17F1">
            <w:pPr>
              <w:pStyle w:val="Kopfzeile"/>
              <w:tabs>
                <w:tab w:val="clear" w:pos="4536"/>
                <w:tab w:val="clear" w:pos="9072"/>
                <w:tab w:val="left" w:pos="2694"/>
                <w:tab w:val="left" w:pos="3119"/>
              </w:tabs>
              <w:ind w:left="2835" w:hanging="2835"/>
              <w:rPr>
                <w:color w:val="000000"/>
                <w:sz w:val="20"/>
              </w:rPr>
            </w:pPr>
            <w:r w:rsidRPr="002954BC">
              <w:rPr>
                <w:color w:val="000000"/>
                <w:sz w:val="20"/>
              </w:rPr>
              <w:sym w:font="Wingdings" w:char="F0A8"/>
            </w:r>
            <w:r w:rsidRPr="002954BC">
              <w:rPr>
                <w:color w:val="000000"/>
                <w:sz w:val="20"/>
              </w:rPr>
              <w:t xml:space="preserve"> Couverture de sécurité fournie par le maître de l’ouvrage</w:t>
            </w:r>
          </w:p>
        </w:tc>
        <w:tc>
          <w:tcPr>
            <w:tcW w:w="973" w:type="dxa"/>
          </w:tcPr>
          <w:p w14:paraId="6E367879" w14:textId="77777777" w:rsidR="003F17F1" w:rsidRPr="002954BC" w:rsidRDefault="003F17F1">
            <w:pPr>
              <w:spacing w:before="120"/>
              <w:jc w:val="center"/>
              <w:rPr>
                <w:color w:val="000000"/>
                <w:sz w:val="20"/>
              </w:rPr>
            </w:pPr>
          </w:p>
        </w:tc>
        <w:tc>
          <w:tcPr>
            <w:tcW w:w="973" w:type="dxa"/>
          </w:tcPr>
          <w:p w14:paraId="3AB8A255" w14:textId="77777777" w:rsidR="003F17F1" w:rsidRPr="002954BC" w:rsidRDefault="003F17F1">
            <w:pPr>
              <w:spacing w:before="120"/>
              <w:jc w:val="center"/>
              <w:rPr>
                <w:color w:val="000000"/>
                <w:sz w:val="20"/>
              </w:rPr>
            </w:pPr>
          </w:p>
        </w:tc>
        <w:tc>
          <w:tcPr>
            <w:tcW w:w="1590" w:type="dxa"/>
          </w:tcPr>
          <w:p w14:paraId="583871C4" w14:textId="77777777" w:rsidR="003F17F1" w:rsidRPr="002954BC" w:rsidRDefault="003F17F1">
            <w:pPr>
              <w:tabs>
                <w:tab w:val="left" w:leader="dot" w:pos="1318"/>
              </w:tabs>
              <w:spacing w:before="120"/>
              <w:rPr>
                <w:color w:val="000000"/>
                <w:sz w:val="20"/>
              </w:rPr>
            </w:pPr>
          </w:p>
        </w:tc>
      </w:tr>
      <w:tr w:rsidR="003F17F1" w:rsidRPr="002954BC" w14:paraId="6C32E04E" w14:textId="77777777" w:rsidTr="004834B1">
        <w:trPr>
          <w:jc w:val="center"/>
        </w:trPr>
        <w:tc>
          <w:tcPr>
            <w:tcW w:w="5820" w:type="dxa"/>
          </w:tcPr>
          <w:p w14:paraId="7E7EAFCF" w14:textId="77777777" w:rsidR="003F17F1" w:rsidRPr="002954BC" w:rsidRDefault="003F17F1">
            <w:pPr>
              <w:spacing w:before="120"/>
              <w:rPr>
                <w:color w:val="000000"/>
                <w:sz w:val="20"/>
              </w:rPr>
            </w:pPr>
            <w:r w:rsidRPr="002954BC">
              <w:rPr>
                <w:color w:val="000000"/>
                <w:sz w:val="20"/>
              </w:rPr>
              <w:t>Nombre</w:t>
            </w:r>
          </w:p>
        </w:tc>
        <w:tc>
          <w:tcPr>
            <w:tcW w:w="973" w:type="dxa"/>
          </w:tcPr>
          <w:p w14:paraId="5D2B9208" w14:textId="77777777" w:rsidR="003F17F1" w:rsidRPr="002954BC" w:rsidRDefault="003F17F1">
            <w:pPr>
              <w:spacing w:before="120"/>
              <w:jc w:val="center"/>
              <w:rPr>
                <w:color w:val="000000"/>
                <w:sz w:val="20"/>
              </w:rPr>
            </w:pPr>
            <w:r w:rsidRPr="002954BC">
              <w:rPr>
                <w:color w:val="000000"/>
                <w:sz w:val="20"/>
              </w:rPr>
              <w:t>Pce</w:t>
            </w:r>
          </w:p>
        </w:tc>
        <w:tc>
          <w:tcPr>
            <w:tcW w:w="973" w:type="dxa"/>
          </w:tcPr>
          <w:p w14:paraId="6B8E243B" w14:textId="77777777" w:rsidR="003F17F1" w:rsidRPr="002954BC" w:rsidRDefault="003F17F1">
            <w:pPr>
              <w:spacing w:before="120"/>
              <w:jc w:val="center"/>
              <w:rPr>
                <w:color w:val="000000"/>
                <w:sz w:val="20"/>
              </w:rPr>
            </w:pPr>
            <w:r w:rsidRPr="002954BC">
              <w:rPr>
                <w:color w:val="000000"/>
                <w:sz w:val="20"/>
              </w:rPr>
              <w:t>.......</w:t>
            </w:r>
          </w:p>
        </w:tc>
        <w:tc>
          <w:tcPr>
            <w:tcW w:w="1590" w:type="dxa"/>
          </w:tcPr>
          <w:p w14:paraId="4710D7C8" w14:textId="77777777" w:rsidR="003F17F1" w:rsidRPr="002954BC" w:rsidRDefault="003F17F1">
            <w:pPr>
              <w:tabs>
                <w:tab w:val="left" w:leader="dot" w:pos="1318"/>
              </w:tabs>
              <w:rPr>
                <w:color w:val="000000"/>
                <w:sz w:val="20"/>
              </w:rPr>
            </w:pPr>
          </w:p>
        </w:tc>
      </w:tr>
      <w:tr w:rsidR="003F17F1" w:rsidRPr="002954BC" w14:paraId="7FAE3A9D" w14:textId="77777777" w:rsidTr="004834B1">
        <w:trPr>
          <w:jc w:val="center"/>
        </w:trPr>
        <w:tc>
          <w:tcPr>
            <w:tcW w:w="5820" w:type="dxa"/>
          </w:tcPr>
          <w:p w14:paraId="76D40991" w14:textId="77777777" w:rsidR="003F17F1" w:rsidRPr="002954BC" w:rsidRDefault="003F17F1" w:rsidP="006C42BF">
            <w:pPr>
              <w:pStyle w:val="Kopfzeile"/>
              <w:tabs>
                <w:tab w:val="clear" w:pos="4536"/>
                <w:tab w:val="clear" w:pos="9072"/>
              </w:tabs>
              <w:rPr>
                <w:color w:val="000000"/>
                <w:sz w:val="20"/>
              </w:rPr>
            </w:pPr>
            <w:r w:rsidRPr="002954BC">
              <w:rPr>
                <w:color w:val="000000"/>
                <w:sz w:val="20"/>
              </w:rPr>
              <w:t>Dimensions</w:t>
            </w:r>
            <w:r w:rsidR="00037F85" w:rsidRPr="002954BC">
              <w:rPr>
                <w:color w:val="000000"/>
                <w:sz w:val="20"/>
              </w:rPr>
              <w:t>:</w:t>
            </w:r>
            <w:r w:rsidR="004834B1" w:rsidRPr="002954BC">
              <w:rPr>
                <w:color w:val="000000"/>
                <w:sz w:val="20"/>
              </w:rPr>
              <w:t xml:space="preserve">    </w:t>
            </w:r>
            <w:r w:rsidRPr="002954BC">
              <w:rPr>
                <w:color w:val="000000"/>
                <w:sz w:val="20"/>
              </w:rPr>
              <w:t>Longueur</w:t>
            </w:r>
          </w:p>
          <w:p w14:paraId="3F7FFBFB" w14:textId="77777777" w:rsidR="003F17F1" w:rsidRPr="002954BC" w:rsidRDefault="003F17F1" w:rsidP="006C42BF">
            <w:pPr>
              <w:pStyle w:val="Kopfzeile"/>
              <w:tabs>
                <w:tab w:val="clear" w:pos="4536"/>
                <w:tab w:val="clear" w:pos="9072"/>
                <w:tab w:val="left" w:pos="1349"/>
              </w:tabs>
              <w:rPr>
                <w:color w:val="000000"/>
                <w:sz w:val="20"/>
              </w:rPr>
            </w:pPr>
            <w:r w:rsidRPr="002954BC">
              <w:rPr>
                <w:color w:val="000000"/>
                <w:sz w:val="20"/>
              </w:rPr>
              <w:tab/>
              <w:t xml:space="preserve">Diamètre nominal canal </w:t>
            </w:r>
            <w:r w:rsidR="00D76440" w:rsidRPr="002954BC">
              <w:rPr>
                <w:color w:val="000000"/>
                <w:sz w:val="20"/>
              </w:rPr>
              <w:tab/>
            </w:r>
            <w:r w:rsidRPr="002954BC">
              <w:rPr>
                <w:color w:val="000000"/>
                <w:sz w:val="20"/>
              </w:rPr>
              <w:t xml:space="preserve">d’alimentation/largeur </w:t>
            </w:r>
          </w:p>
          <w:p w14:paraId="2BF2B336" w14:textId="77777777" w:rsidR="003F17F1" w:rsidRPr="002954BC" w:rsidRDefault="003F17F1" w:rsidP="004834B1">
            <w:pPr>
              <w:pStyle w:val="Kopfzeile"/>
              <w:tabs>
                <w:tab w:val="clear" w:pos="4536"/>
                <w:tab w:val="clear" w:pos="9072"/>
                <w:tab w:val="left" w:pos="1349"/>
              </w:tabs>
              <w:rPr>
                <w:color w:val="000000"/>
                <w:sz w:val="20"/>
              </w:rPr>
            </w:pPr>
            <w:r w:rsidRPr="002954BC">
              <w:rPr>
                <w:color w:val="000000"/>
                <w:sz w:val="20"/>
              </w:rPr>
              <w:tab/>
              <w:t>Puissance d’entraînement</w:t>
            </w:r>
          </w:p>
        </w:tc>
        <w:tc>
          <w:tcPr>
            <w:tcW w:w="973" w:type="dxa"/>
          </w:tcPr>
          <w:p w14:paraId="18D1EF18" w14:textId="77777777" w:rsidR="003F17F1" w:rsidRPr="002954BC" w:rsidRDefault="003F17F1">
            <w:pPr>
              <w:jc w:val="center"/>
              <w:rPr>
                <w:color w:val="000000"/>
                <w:sz w:val="20"/>
              </w:rPr>
            </w:pPr>
            <w:r w:rsidRPr="002954BC">
              <w:rPr>
                <w:color w:val="000000"/>
                <w:sz w:val="20"/>
              </w:rPr>
              <w:t>mm</w:t>
            </w:r>
          </w:p>
          <w:p w14:paraId="48CE2257" w14:textId="77777777" w:rsidR="003F17F1" w:rsidRPr="002954BC" w:rsidRDefault="003F17F1">
            <w:pPr>
              <w:jc w:val="center"/>
              <w:rPr>
                <w:color w:val="000000"/>
                <w:sz w:val="20"/>
              </w:rPr>
            </w:pPr>
            <w:r w:rsidRPr="002954BC">
              <w:rPr>
                <w:color w:val="000000"/>
                <w:sz w:val="20"/>
              </w:rPr>
              <w:t>mm</w:t>
            </w:r>
          </w:p>
          <w:p w14:paraId="27084D68" w14:textId="77777777" w:rsidR="003F17F1" w:rsidRPr="002954BC" w:rsidRDefault="003F17F1">
            <w:pPr>
              <w:jc w:val="center"/>
              <w:rPr>
                <w:color w:val="000000"/>
                <w:sz w:val="20"/>
              </w:rPr>
            </w:pPr>
            <w:r w:rsidRPr="002954BC">
              <w:rPr>
                <w:color w:val="000000"/>
                <w:sz w:val="20"/>
              </w:rPr>
              <w:t>kW</w:t>
            </w:r>
          </w:p>
        </w:tc>
        <w:tc>
          <w:tcPr>
            <w:tcW w:w="973" w:type="dxa"/>
          </w:tcPr>
          <w:p w14:paraId="048E548B" w14:textId="77777777" w:rsidR="003F17F1" w:rsidRPr="002954BC" w:rsidRDefault="003F17F1">
            <w:pPr>
              <w:jc w:val="center"/>
              <w:rPr>
                <w:color w:val="000000"/>
                <w:sz w:val="20"/>
              </w:rPr>
            </w:pPr>
            <w:r w:rsidRPr="002954BC">
              <w:rPr>
                <w:color w:val="000000"/>
                <w:sz w:val="20"/>
              </w:rPr>
              <w:t>.......</w:t>
            </w:r>
          </w:p>
          <w:p w14:paraId="634E1017" w14:textId="77777777" w:rsidR="003F17F1" w:rsidRPr="002954BC" w:rsidRDefault="003F17F1">
            <w:pPr>
              <w:jc w:val="center"/>
              <w:rPr>
                <w:color w:val="000000"/>
                <w:sz w:val="20"/>
              </w:rPr>
            </w:pPr>
            <w:r w:rsidRPr="002954BC">
              <w:rPr>
                <w:color w:val="000000"/>
                <w:sz w:val="20"/>
              </w:rPr>
              <w:t>.......</w:t>
            </w:r>
          </w:p>
          <w:p w14:paraId="44CC3A04" w14:textId="77777777" w:rsidR="003F17F1" w:rsidRPr="002954BC" w:rsidRDefault="003F17F1">
            <w:pPr>
              <w:jc w:val="center"/>
              <w:rPr>
                <w:color w:val="000000"/>
                <w:sz w:val="20"/>
              </w:rPr>
            </w:pPr>
            <w:r w:rsidRPr="002954BC">
              <w:rPr>
                <w:color w:val="000000"/>
                <w:sz w:val="20"/>
              </w:rPr>
              <w:t>.......</w:t>
            </w:r>
          </w:p>
        </w:tc>
        <w:tc>
          <w:tcPr>
            <w:tcW w:w="1590" w:type="dxa"/>
          </w:tcPr>
          <w:p w14:paraId="69DA885D" w14:textId="77777777" w:rsidR="003F17F1" w:rsidRPr="002954BC" w:rsidRDefault="003F17F1">
            <w:pPr>
              <w:tabs>
                <w:tab w:val="left" w:leader="dot" w:pos="1318"/>
              </w:tabs>
              <w:rPr>
                <w:color w:val="000000"/>
                <w:sz w:val="20"/>
              </w:rPr>
            </w:pPr>
          </w:p>
        </w:tc>
      </w:tr>
      <w:tr w:rsidR="003F17F1" w:rsidRPr="002954BC" w14:paraId="0F109681" w14:textId="77777777" w:rsidTr="004834B1">
        <w:trPr>
          <w:jc w:val="center"/>
        </w:trPr>
        <w:tc>
          <w:tcPr>
            <w:tcW w:w="5820" w:type="dxa"/>
          </w:tcPr>
          <w:p w14:paraId="5A0B8947" w14:textId="77777777" w:rsidR="003F17F1" w:rsidRPr="002954BC" w:rsidRDefault="003F17F1">
            <w:pPr>
              <w:rPr>
                <w:rStyle w:val="Betont"/>
                <w:i/>
                <w:color w:val="000000"/>
                <w:sz w:val="20"/>
              </w:rPr>
            </w:pPr>
          </w:p>
          <w:p w14:paraId="079E4688" w14:textId="77777777" w:rsidR="003F17F1" w:rsidRPr="002954BC" w:rsidRDefault="003F17F1" w:rsidP="003F17F1">
            <w:pPr>
              <w:tabs>
                <w:tab w:val="left" w:pos="2908"/>
              </w:tabs>
              <w:rPr>
                <w:rStyle w:val="Betont"/>
                <w:i/>
                <w:color w:val="000000"/>
                <w:sz w:val="20"/>
              </w:rPr>
            </w:pPr>
            <w:r w:rsidRPr="002954BC">
              <w:rPr>
                <w:rStyle w:val="Betont"/>
                <w:i/>
                <w:color w:val="000000"/>
                <w:sz w:val="20"/>
              </w:rPr>
              <w:t>Transport du combustible</w:t>
            </w:r>
            <w:r w:rsidRPr="002954BC">
              <w:rPr>
                <w:rStyle w:val="Betont"/>
                <w:i/>
                <w:color w:val="000000"/>
                <w:sz w:val="20"/>
              </w:rPr>
              <w:tab/>
            </w:r>
            <w:r w:rsidRPr="002954BC">
              <w:rPr>
                <w:color w:val="000000"/>
                <w:sz w:val="20"/>
              </w:rPr>
              <w:sym w:font="Wingdings" w:char="F0A8"/>
            </w:r>
            <w:r w:rsidRPr="002954BC">
              <w:rPr>
                <w:color w:val="000000"/>
                <w:sz w:val="20"/>
              </w:rPr>
              <w:t xml:space="preserve"> commun à la chaudière 2</w:t>
            </w:r>
            <w:r w:rsidRPr="002954BC">
              <w:rPr>
                <w:color w:val="000000"/>
              </w:rPr>
              <w:br/>
            </w:r>
            <w:r w:rsidRPr="002954BC">
              <w:rPr>
                <w:rStyle w:val="Betont"/>
                <w:i/>
                <w:color w:val="000000"/>
                <w:sz w:val="20"/>
              </w:rPr>
              <w:tab/>
            </w:r>
            <w:r w:rsidRPr="002954BC">
              <w:rPr>
                <w:color w:val="000000"/>
                <w:sz w:val="16"/>
              </w:rPr>
              <w:t xml:space="preserve">Le prix et les spécifications doivent </w:t>
            </w:r>
            <w:r w:rsidRPr="002954BC">
              <w:rPr>
                <w:color w:val="000000"/>
              </w:rPr>
              <w:br/>
            </w:r>
            <w:r w:rsidRPr="002954BC">
              <w:rPr>
                <w:color w:val="000000"/>
                <w:sz w:val="16"/>
              </w:rPr>
              <w:tab/>
              <w:t>figurer dans ce poste</w:t>
            </w:r>
            <w:r w:rsidRPr="002954BC">
              <w:rPr>
                <w:color w:val="000000"/>
              </w:rPr>
              <w:br/>
            </w:r>
          </w:p>
          <w:p w14:paraId="5E048BCC" w14:textId="77777777" w:rsidR="003F17F1" w:rsidRPr="002954BC" w:rsidRDefault="003F17F1">
            <w:pPr>
              <w:pStyle w:val="Kopfzeile"/>
              <w:tabs>
                <w:tab w:val="clear" w:pos="4536"/>
                <w:tab w:val="clear" w:pos="9072"/>
                <w:tab w:val="left" w:pos="567"/>
              </w:tabs>
              <w:rPr>
                <w:color w:val="000000"/>
                <w:sz w:val="20"/>
              </w:rPr>
            </w:pPr>
            <w:r w:rsidRPr="002954BC">
              <w:rPr>
                <w:color w:val="000000"/>
                <w:sz w:val="20"/>
              </w:rPr>
              <w:sym w:font="Wingdings" w:char="F0A8"/>
            </w:r>
            <w:r w:rsidRPr="002954BC">
              <w:rPr>
                <w:color w:val="000000"/>
                <w:sz w:val="20"/>
              </w:rPr>
              <w:t xml:space="preserve"> Convoyeur / doseur à vis</w:t>
            </w:r>
          </w:p>
          <w:p w14:paraId="6F73FA62" w14:textId="77777777" w:rsidR="003F17F1" w:rsidRPr="002954BC" w:rsidRDefault="003F17F1">
            <w:pPr>
              <w:pStyle w:val="Kopfzeile"/>
              <w:tabs>
                <w:tab w:val="clear" w:pos="4536"/>
                <w:tab w:val="clear" w:pos="9072"/>
                <w:tab w:val="left" w:pos="567"/>
              </w:tabs>
              <w:rPr>
                <w:color w:val="000000"/>
                <w:sz w:val="20"/>
              </w:rPr>
            </w:pPr>
            <w:r w:rsidRPr="002954BC">
              <w:rPr>
                <w:color w:val="000000"/>
                <w:sz w:val="20"/>
              </w:rPr>
              <w:sym w:font="Wingdings" w:char="F0A8"/>
            </w:r>
            <w:r w:rsidRPr="002954BC">
              <w:rPr>
                <w:color w:val="000000"/>
                <w:sz w:val="20"/>
              </w:rPr>
              <w:t xml:space="preserve"> Convoyeur à chaîne</w:t>
            </w:r>
          </w:p>
          <w:p w14:paraId="4F59634F" w14:textId="77777777" w:rsidR="003F17F1" w:rsidRPr="002954BC" w:rsidRDefault="003F17F1">
            <w:pPr>
              <w:pStyle w:val="Kopfzeile"/>
              <w:tabs>
                <w:tab w:val="clear" w:pos="4536"/>
                <w:tab w:val="clear" w:pos="9072"/>
                <w:tab w:val="left" w:pos="567"/>
              </w:tabs>
              <w:rPr>
                <w:color w:val="000000"/>
                <w:sz w:val="20"/>
              </w:rPr>
            </w:pPr>
            <w:r w:rsidRPr="002954BC">
              <w:rPr>
                <w:color w:val="000000"/>
                <w:sz w:val="20"/>
              </w:rPr>
              <w:sym w:font="Wingdings" w:char="F0A8"/>
            </w:r>
            <w:r w:rsidRPr="002954BC">
              <w:rPr>
                <w:color w:val="000000"/>
                <w:sz w:val="20"/>
              </w:rPr>
              <w:t xml:space="preserve"> Convoyeur à poussoirs hydraulique</w:t>
            </w:r>
          </w:p>
          <w:p w14:paraId="3343A225" w14:textId="77777777" w:rsidR="003F17F1" w:rsidRPr="002954BC" w:rsidRDefault="003F17F1">
            <w:pPr>
              <w:pStyle w:val="Kopfzeile"/>
              <w:tabs>
                <w:tab w:val="clear" w:pos="4536"/>
                <w:tab w:val="clear" w:pos="9072"/>
                <w:tab w:val="left" w:pos="567"/>
                <w:tab w:val="left" w:pos="3261"/>
              </w:tabs>
              <w:rPr>
                <w:color w:val="000000"/>
                <w:sz w:val="20"/>
              </w:rPr>
            </w:pPr>
            <w:r w:rsidRPr="002954BC">
              <w:rPr>
                <w:color w:val="000000"/>
                <w:sz w:val="20"/>
              </w:rPr>
              <w:sym w:font="Wingdings" w:char="F0A8"/>
            </w:r>
            <w:r w:rsidRPr="002954BC">
              <w:rPr>
                <w:color w:val="000000"/>
                <w:sz w:val="20"/>
              </w:rPr>
              <w:t xml:space="preserve"> Système de convoyage pneumatique pour les granulés</w:t>
            </w:r>
            <w:r w:rsidR="00037F85" w:rsidRPr="002954BC">
              <w:rPr>
                <w:color w:val="000000"/>
                <w:sz w:val="20"/>
              </w:rPr>
              <w:t>:</w:t>
            </w:r>
            <w:r w:rsidRPr="002954BC">
              <w:rPr>
                <w:color w:val="000000"/>
              </w:rPr>
              <w:br/>
            </w:r>
            <w:r w:rsidRPr="002954BC">
              <w:rPr>
                <w:color w:val="000000"/>
                <w:sz w:val="20"/>
              </w:rPr>
              <w:t xml:space="preserve">    de la vis d’extraction au  </w:t>
            </w:r>
            <w:r w:rsidRPr="002954BC">
              <w:rPr>
                <w:color w:val="000000"/>
                <w:sz w:val="20"/>
              </w:rPr>
              <w:tab/>
            </w:r>
            <w:r w:rsidRPr="002954BC">
              <w:rPr>
                <w:color w:val="000000"/>
                <w:sz w:val="20"/>
              </w:rPr>
              <w:sym w:font="Wingdings" w:char="F0A8"/>
            </w:r>
            <w:r w:rsidRPr="002954BC">
              <w:rPr>
                <w:color w:val="000000"/>
                <w:sz w:val="20"/>
              </w:rPr>
              <w:t xml:space="preserve"> Conteneur intermédiaire </w:t>
            </w:r>
            <w:r w:rsidRPr="002954BC">
              <w:rPr>
                <w:color w:val="000000"/>
              </w:rPr>
              <w:br/>
            </w:r>
            <w:r w:rsidRPr="002954BC">
              <w:rPr>
                <w:color w:val="000000"/>
                <w:sz w:val="20"/>
              </w:rPr>
              <w:t xml:space="preserve">    </w:t>
            </w:r>
            <w:r w:rsidRPr="002954BC">
              <w:rPr>
                <w:color w:val="000000"/>
                <w:sz w:val="20"/>
              </w:rPr>
              <w:tab/>
            </w:r>
            <w:r w:rsidRPr="002954BC">
              <w:rPr>
                <w:color w:val="000000"/>
                <w:sz w:val="20"/>
              </w:rPr>
              <w:tab/>
            </w:r>
            <w:r w:rsidRPr="002954BC">
              <w:rPr>
                <w:color w:val="000000"/>
                <w:sz w:val="20"/>
              </w:rPr>
              <w:sym w:font="Wingdings" w:char="F0A8"/>
            </w:r>
            <w:r w:rsidRPr="002954BC">
              <w:rPr>
                <w:color w:val="000000"/>
                <w:sz w:val="20"/>
              </w:rPr>
              <w:t xml:space="preserve"> Système d’alimentation </w:t>
            </w:r>
            <w:r w:rsidRPr="002954BC">
              <w:rPr>
                <w:color w:val="000000"/>
              </w:rPr>
              <w:br/>
            </w:r>
          </w:p>
          <w:p w14:paraId="44B0341E" w14:textId="77777777" w:rsidR="003F17F1" w:rsidRPr="002954BC" w:rsidRDefault="003F17F1">
            <w:pPr>
              <w:pStyle w:val="Kopfzeile"/>
              <w:tabs>
                <w:tab w:val="clear" w:pos="4536"/>
                <w:tab w:val="clear" w:pos="9072"/>
                <w:tab w:val="left" w:pos="567"/>
              </w:tabs>
              <w:rPr>
                <w:color w:val="000000"/>
                <w:sz w:val="20"/>
              </w:rPr>
            </w:pPr>
            <w:r w:rsidRPr="002954BC">
              <w:rPr>
                <w:color w:val="000000"/>
                <w:sz w:val="20"/>
              </w:rPr>
              <w:sym w:font="Wingdings" w:char="F0A8"/>
            </w:r>
            <w:r w:rsidRPr="002954BC">
              <w:rPr>
                <w:color w:val="000000"/>
                <w:sz w:val="20"/>
              </w:rPr>
              <w:t xml:space="preserve"> </w:t>
            </w:r>
            <w:r w:rsidRPr="00946EDB">
              <w:rPr>
                <w:color w:val="000000"/>
                <w:sz w:val="20"/>
                <w:highlight w:val="lightGray"/>
              </w:rPr>
              <w:t>.......................................................................................</w:t>
            </w:r>
          </w:p>
        </w:tc>
        <w:tc>
          <w:tcPr>
            <w:tcW w:w="973" w:type="dxa"/>
          </w:tcPr>
          <w:p w14:paraId="36CC3219" w14:textId="77777777" w:rsidR="003F17F1" w:rsidRPr="002954BC" w:rsidRDefault="003F17F1">
            <w:pPr>
              <w:spacing w:before="120"/>
              <w:jc w:val="center"/>
              <w:rPr>
                <w:color w:val="000000"/>
                <w:sz w:val="20"/>
              </w:rPr>
            </w:pPr>
          </w:p>
        </w:tc>
        <w:tc>
          <w:tcPr>
            <w:tcW w:w="973" w:type="dxa"/>
          </w:tcPr>
          <w:p w14:paraId="52AAC2B2" w14:textId="77777777" w:rsidR="003F17F1" w:rsidRPr="002954BC" w:rsidRDefault="003F17F1">
            <w:pPr>
              <w:spacing w:before="120"/>
              <w:jc w:val="center"/>
              <w:rPr>
                <w:color w:val="000000"/>
                <w:sz w:val="20"/>
              </w:rPr>
            </w:pPr>
          </w:p>
        </w:tc>
        <w:tc>
          <w:tcPr>
            <w:tcW w:w="1590" w:type="dxa"/>
          </w:tcPr>
          <w:p w14:paraId="7BFC09CA" w14:textId="77777777" w:rsidR="003F17F1" w:rsidRPr="002954BC" w:rsidRDefault="003F17F1">
            <w:pPr>
              <w:tabs>
                <w:tab w:val="left" w:leader="dot" w:pos="1318"/>
              </w:tabs>
              <w:spacing w:before="120"/>
              <w:rPr>
                <w:color w:val="000000"/>
                <w:sz w:val="20"/>
              </w:rPr>
            </w:pPr>
          </w:p>
        </w:tc>
      </w:tr>
      <w:tr w:rsidR="003F17F1" w:rsidRPr="002954BC" w14:paraId="422BA6BC" w14:textId="77777777" w:rsidTr="004834B1">
        <w:trPr>
          <w:jc w:val="center"/>
        </w:trPr>
        <w:tc>
          <w:tcPr>
            <w:tcW w:w="5820" w:type="dxa"/>
          </w:tcPr>
          <w:p w14:paraId="0A6A79C1" w14:textId="77777777" w:rsidR="003F17F1" w:rsidRPr="002954BC" w:rsidRDefault="003F17F1">
            <w:pPr>
              <w:spacing w:before="120"/>
              <w:rPr>
                <w:color w:val="000000"/>
                <w:sz w:val="20"/>
              </w:rPr>
            </w:pPr>
            <w:r w:rsidRPr="002954BC">
              <w:rPr>
                <w:color w:val="000000"/>
                <w:sz w:val="20"/>
              </w:rPr>
              <w:t>Nombre</w:t>
            </w:r>
          </w:p>
        </w:tc>
        <w:tc>
          <w:tcPr>
            <w:tcW w:w="973" w:type="dxa"/>
          </w:tcPr>
          <w:p w14:paraId="31CD9F01" w14:textId="77777777" w:rsidR="003F17F1" w:rsidRPr="002954BC" w:rsidRDefault="003F17F1">
            <w:pPr>
              <w:spacing w:before="120"/>
              <w:jc w:val="center"/>
              <w:rPr>
                <w:color w:val="000000"/>
                <w:sz w:val="20"/>
              </w:rPr>
            </w:pPr>
            <w:r w:rsidRPr="002954BC">
              <w:rPr>
                <w:color w:val="000000"/>
                <w:sz w:val="20"/>
              </w:rPr>
              <w:t>Pce</w:t>
            </w:r>
          </w:p>
        </w:tc>
        <w:tc>
          <w:tcPr>
            <w:tcW w:w="973" w:type="dxa"/>
          </w:tcPr>
          <w:p w14:paraId="3859C48D" w14:textId="77777777" w:rsidR="003F17F1" w:rsidRPr="002954BC" w:rsidRDefault="003F17F1">
            <w:pPr>
              <w:spacing w:before="120"/>
              <w:jc w:val="center"/>
              <w:rPr>
                <w:color w:val="000000"/>
                <w:sz w:val="20"/>
              </w:rPr>
            </w:pPr>
            <w:r w:rsidRPr="002954BC">
              <w:rPr>
                <w:color w:val="000000"/>
                <w:sz w:val="20"/>
              </w:rPr>
              <w:t>.......</w:t>
            </w:r>
          </w:p>
        </w:tc>
        <w:tc>
          <w:tcPr>
            <w:tcW w:w="1590" w:type="dxa"/>
          </w:tcPr>
          <w:p w14:paraId="66D6313C" w14:textId="77777777" w:rsidR="003F17F1" w:rsidRPr="002954BC" w:rsidRDefault="003F17F1">
            <w:pPr>
              <w:tabs>
                <w:tab w:val="left" w:leader="dot" w:pos="1318"/>
              </w:tabs>
              <w:spacing w:before="120"/>
              <w:rPr>
                <w:color w:val="000000"/>
                <w:sz w:val="20"/>
              </w:rPr>
            </w:pPr>
          </w:p>
        </w:tc>
      </w:tr>
      <w:tr w:rsidR="004834B1" w:rsidRPr="002954BC" w14:paraId="24AA7D27" w14:textId="77777777" w:rsidTr="004834B1">
        <w:trPr>
          <w:jc w:val="center"/>
        </w:trPr>
        <w:tc>
          <w:tcPr>
            <w:tcW w:w="5820" w:type="dxa"/>
          </w:tcPr>
          <w:p w14:paraId="1FA84F45" w14:textId="77777777" w:rsidR="004834B1" w:rsidRPr="002954BC" w:rsidRDefault="004834B1" w:rsidP="004834B1">
            <w:pPr>
              <w:pStyle w:val="Kopfzeile"/>
              <w:tabs>
                <w:tab w:val="clear" w:pos="4536"/>
                <w:tab w:val="clear" w:pos="9072"/>
              </w:tabs>
              <w:rPr>
                <w:color w:val="000000"/>
                <w:sz w:val="20"/>
              </w:rPr>
            </w:pPr>
            <w:r w:rsidRPr="002954BC">
              <w:rPr>
                <w:color w:val="000000"/>
                <w:sz w:val="20"/>
              </w:rPr>
              <w:t>Dimensions:    Longueur</w:t>
            </w:r>
          </w:p>
          <w:p w14:paraId="16F5BCCC" w14:textId="77777777" w:rsidR="004834B1" w:rsidRPr="002954BC" w:rsidRDefault="004834B1" w:rsidP="004834B1">
            <w:pPr>
              <w:pStyle w:val="Kopfzeile"/>
              <w:tabs>
                <w:tab w:val="clear" w:pos="4536"/>
                <w:tab w:val="clear" w:pos="9072"/>
                <w:tab w:val="left" w:pos="1349"/>
              </w:tabs>
              <w:rPr>
                <w:color w:val="000000"/>
                <w:sz w:val="20"/>
              </w:rPr>
            </w:pPr>
            <w:r w:rsidRPr="002954BC">
              <w:rPr>
                <w:color w:val="000000"/>
                <w:sz w:val="20"/>
              </w:rPr>
              <w:tab/>
              <w:t xml:space="preserve">Diamètre nominal canal </w:t>
            </w:r>
            <w:r w:rsidRPr="002954BC">
              <w:rPr>
                <w:color w:val="000000"/>
                <w:sz w:val="20"/>
              </w:rPr>
              <w:tab/>
              <w:t xml:space="preserve">d’alimentation/largeur </w:t>
            </w:r>
          </w:p>
          <w:p w14:paraId="6C589075" w14:textId="77777777" w:rsidR="004834B1" w:rsidRPr="002954BC" w:rsidRDefault="004834B1" w:rsidP="004834B1">
            <w:pPr>
              <w:pStyle w:val="Kopfzeile"/>
              <w:tabs>
                <w:tab w:val="clear" w:pos="4536"/>
                <w:tab w:val="clear" w:pos="9072"/>
                <w:tab w:val="left" w:pos="1349"/>
              </w:tabs>
              <w:rPr>
                <w:color w:val="000000"/>
                <w:sz w:val="20"/>
              </w:rPr>
            </w:pPr>
            <w:r w:rsidRPr="002954BC">
              <w:rPr>
                <w:color w:val="000000"/>
                <w:sz w:val="20"/>
              </w:rPr>
              <w:tab/>
              <w:t>Puissance d’entraînement</w:t>
            </w:r>
          </w:p>
        </w:tc>
        <w:tc>
          <w:tcPr>
            <w:tcW w:w="973" w:type="dxa"/>
          </w:tcPr>
          <w:p w14:paraId="1CAADB1B" w14:textId="77777777" w:rsidR="004834B1" w:rsidRPr="002954BC" w:rsidRDefault="004834B1" w:rsidP="004834B1">
            <w:pPr>
              <w:jc w:val="center"/>
              <w:rPr>
                <w:color w:val="000000"/>
                <w:sz w:val="20"/>
              </w:rPr>
            </w:pPr>
            <w:r w:rsidRPr="002954BC">
              <w:rPr>
                <w:color w:val="000000"/>
                <w:sz w:val="20"/>
              </w:rPr>
              <w:t>mm</w:t>
            </w:r>
          </w:p>
          <w:p w14:paraId="61A4655C" w14:textId="77777777" w:rsidR="004834B1" w:rsidRPr="002954BC" w:rsidRDefault="004834B1" w:rsidP="004834B1">
            <w:pPr>
              <w:jc w:val="center"/>
              <w:rPr>
                <w:color w:val="000000"/>
                <w:sz w:val="20"/>
              </w:rPr>
            </w:pPr>
            <w:r w:rsidRPr="002954BC">
              <w:rPr>
                <w:color w:val="000000"/>
                <w:sz w:val="20"/>
              </w:rPr>
              <w:t>mm</w:t>
            </w:r>
          </w:p>
          <w:p w14:paraId="7AD1705B" w14:textId="77777777" w:rsidR="004834B1" w:rsidRPr="002954BC" w:rsidRDefault="004834B1" w:rsidP="004834B1">
            <w:pPr>
              <w:jc w:val="center"/>
              <w:rPr>
                <w:color w:val="000000"/>
                <w:sz w:val="20"/>
              </w:rPr>
            </w:pPr>
            <w:r w:rsidRPr="002954BC">
              <w:rPr>
                <w:color w:val="000000"/>
                <w:sz w:val="20"/>
              </w:rPr>
              <w:t>kW</w:t>
            </w:r>
          </w:p>
        </w:tc>
        <w:tc>
          <w:tcPr>
            <w:tcW w:w="973" w:type="dxa"/>
          </w:tcPr>
          <w:p w14:paraId="4FD04F84" w14:textId="77777777" w:rsidR="004834B1" w:rsidRPr="002954BC" w:rsidRDefault="004834B1" w:rsidP="004834B1">
            <w:pPr>
              <w:jc w:val="center"/>
              <w:rPr>
                <w:color w:val="000000"/>
                <w:sz w:val="20"/>
              </w:rPr>
            </w:pPr>
            <w:r w:rsidRPr="002954BC">
              <w:rPr>
                <w:color w:val="000000"/>
                <w:sz w:val="20"/>
              </w:rPr>
              <w:t>.......</w:t>
            </w:r>
          </w:p>
          <w:p w14:paraId="0587498F" w14:textId="77777777" w:rsidR="004834B1" w:rsidRPr="002954BC" w:rsidRDefault="004834B1" w:rsidP="004834B1">
            <w:pPr>
              <w:jc w:val="center"/>
              <w:rPr>
                <w:color w:val="000000"/>
                <w:sz w:val="20"/>
              </w:rPr>
            </w:pPr>
            <w:r w:rsidRPr="002954BC">
              <w:rPr>
                <w:color w:val="000000"/>
                <w:sz w:val="20"/>
              </w:rPr>
              <w:t>.......</w:t>
            </w:r>
          </w:p>
          <w:p w14:paraId="321D94D1" w14:textId="77777777" w:rsidR="004834B1" w:rsidRPr="002954BC" w:rsidRDefault="004834B1" w:rsidP="004834B1">
            <w:pPr>
              <w:jc w:val="center"/>
              <w:rPr>
                <w:color w:val="000000"/>
                <w:sz w:val="20"/>
              </w:rPr>
            </w:pPr>
            <w:r w:rsidRPr="002954BC">
              <w:rPr>
                <w:color w:val="000000"/>
                <w:sz w:val="20"/>
              </w:rPr>
              <w:t>.......</w:t>
            </w:r>
          </w:p>
        </w:tc>
        <w:tc>
          <w:tcPr>
            <w:tcW w:w="1590" w:type="dxa"/>
          </w:tcPr>
          <w:p w14:paraId="33E2F3AA" w14:textId="77777777" w:rsidR="004834B1" w:rsidRPr="002954BC" w:rsidRDefault="004834B1" w:rsidP="004834B1">
            <w:pPr>
              <w:tabs>
                <w:tab w:val="left" w:leader="dot" w:pos="1318"/>
              </w:tabs>
              <w:rPr>
                <w:color w:val="000000"/>
                <w:sz w:val="20"/>
              </w:rPr>
            </w:pPr>
          </w:p>
        </w:tc>
      </w:tr>
      <w:tr w:rsidR="003F17F1" w:rsidRPr="002954BC" w14:paraId="60D6BA6B" w14:textId="77777777" w:rsidTr="004834B1">
        <w:trPr>
          <w:jc w:val="center"/>
        </w:trPr>
        <w:tc>
          <w:tcPr>
            <w:tcW w:w="5820" w:type="dxa"/>
          </w:tcPr>
          <w:p w14:paraId="3B900414" w14:textId="77777777" w:rsidR="003F17F1" w:rsidRPr="002954BC" w:rsidRDefault="003F17F1" w:rsidP="006B3A88">
            <w:pPr>
              <w:spacing w:before="120"/>
              <w:rPr>
                <w:b/>
                <w:i/>
                <w:color w:val="000000"/>
                <w:sz w:val="20"/>
              </w:rPr>
            </w:pPr>
            <w:r w:rsidRPr="002954BC">
              <w:rPr>
                <w:b/>
                <w:color w:val="000000"/>
                <w:sz w:val="20"/>
              </w:rPr>
              <w:sym w:font="Wingdings" w:char="F0A8"/>
            </w:r>
            <w:r w:rsidRPr="002954BC">
              <w:rPr>
                <w:color w:val="000000"/>
                <w:sz w:val="20"/>
              </w:rPr>
              <w:t xml:space="preserve"> </w:t>
            </w:r>
            <w:r w:rsidRPr="002954BC">
              <w:rPr>
                <w:b/>
                <w:i/>
                <w:color w:val="000000"/>
                <w:sz w:val="20"/>
              </w:rPr>
              <w:t>Conteneur intermédiaire</w:t>
            </w:r>
            <w:r w:rsidRPr="002954BC">
              <w:rPr>
                <w:b/>
                <w:i/>
                <w:color w:val="000000"/>
                <w:sz w:val="20"/>
              </w:rPr>
              <w:tab/>
            </w:r>
            <w:r w:rsidRPr="002954BC">
              <w:rPr>
                <w:b/>
                <w:i/>
                <w:color w:val="000000"/>
                <w:sz w:val="20"/>
              </w:rPr>
              <w:tab/>
            </w:r>
          </w:p>
        </w:tc>
        <w:tc>
          <w:tcPr>
            <w:tcW w:w="973" w:type="dxa"/>
          </w:tcPr>
          <w:p w14:paraId="1EF954F9" w14:textId="77777777" w:rsidR="003F17F1" w:rsidRPr="002954BC" w:rsidRDefault="003F17F1">
            <w:pPr>
              <w:spacing w:before="120"/>
              <w:jc w:val="center"/>
              <w:rPr>
                <w:color w:val="000000"/>
                <w:sz w:val="20"/>
              </w:rPr>
            </w:pPr>
          </w:p>
        </w:tc>
        <w:tc>
          <w:tcPr>
            <w:tcW w:w="973" w:type="dxa"/>
          </w:tcPr>
          <w:p w14:paraId="5E3DA8E6" w14:textId="77777777" w:rsidR="003F17F1" w:rsidRPr="002954BC" w:rsidRDefault="003F17F1">
            <w:pPr>
              <w:spacing w:before="120"/>
              <w:jc w:val="center"/>
              <w:rPr>
                <w:color w:val="000000"/>
                <w:sz w:val="20"/>
              </w:rPr>
            </w:pPr>
          </w:p>
        </w:tc>
        <w:tc>
          <w:tcPr>
            <w:tcW w:w="1590" w:type="dxa"/>
          </w:tcPr>
          <w:p w14:paraId="7E857497" w14:textId="77777777" w:rsidR="003F17F1" w:rsidRPr="002954BC" w:rsidRDefault="003F17F1">
            <w:pPr>
              <w:tabs>
                <w:tab w:val="left" w:leader="dot" w:pos="1318"/>
              </w:tabs>
              <w:spacing w:before="120"/>
              <w:rPr>
                <w:color w:val="000000"/>
                <w:sz w:val="20"/>
              </w:rPr>
            </w:pPr>
          </w:p>
        </w:tc>
      </w:tr>
      <w:tr w:rsidR="003F17F1" w:rsidRPr="002954BC" w14:paraId="78925969" w14:textId="77777777" w:rsidTr="004834B1">
        <w:trPr>
          <w:jc w:val="center"/>
        </w:trPr>
        <w:tc>
          <w:tcPr>
            <w:tcW w:w="5820" w:type="dxa"/>
          </w:tcPr>
          <w:p w14:paraId="28BA7490" w14:textId="77777777" w:rsidR="003F17F1" w:rsidRPr="002954BC" w:rsidRDefault="003F17F1" w:rsidP="006B3A88">
            <w:pPr>
              <w:pStyle w:val="Kopfzeile"/>
              <w:tabs>
                <w:tab w:val="clear" w:pos="4536"/>
                <w:tab w:val="clear" w:pos="9072"/>
                <w:tab w:val="left" w:pos="2908"/>
              </w:tabs>
              <w:spacing w:before="120"/>
              <w:rPr>
                <w:color w:val="000000"/>
                <w:sz w:val="20"/>
              </w:rPr>
            </w:pPr>
            <w:r w:rsidRPr="002954BC">
              <w:rPr>
                <w:color w:val="000000"/>
                <w:sz w:val="20"/>
              </w:rPr>
              <w:t>Dimensions</w:t>
            </w:r>
            <w:r w:rsidR="00037F85" w:rsidRPr="002954BC">
              <w:rPr>
                <w:color w:val="000000"/>
                <w:sz w:val="20"/>
              </w:rPr>
              <w:t>:</w:t>
            </w:r>
            <w:r w:rsidRPr="002954BC">
              <w:rPr>
                <w:color w:val="000000"/>
                <w:sz w:val="20"/>
              </w:rPr>
              <w:tab/>
              <w:t>Longueur (évt. diamètre)</w:t>
            </w:r>
          </w:p>
          <w:p w14:paraId="14167C0D" w14:textId="77777777" w:rsidR="003F17F1" w:rsidRPr="002954BC" w:rsidRDefault="003F17F1">
            <w:pPr>
              <w:pStyle w:val="Kopfzeile"/>
              <w:tabs>
                <w:tab w:val="clear" w:pos="4536"/>
                <w:tab w:val="clear" w:pos="9072"/>
                <w:tab w:val="left" w:pos="2908"/>
              </w:tabs>
              <w:ind w:left="2835"/>
              <w:rPr>
                <w:color w:val="000000"/>
                <w:sz w:val="20"/>
              </w:rPr>
            </w:pPr>
            <w:r w:rsidRPr="002954BC">
              <w:rPr>
                <w:color w:val="000000"/>
                <w:sz w:val="20"/>
              </w:rPr>
              <w:tab/>
              <w:t>Largeur</w:t>
            </w:r>
          </w:p>
          <w:p w14:paraId="3DA1B9FE" w14:textId="77777777" w:rsidR="003F17F1" w:rsidRPr="002954BC" w:rsidRDefault="003F17F1">
            <w:pPr>
              <w:pStyle w:val="Kopfzeile"/>
              <w:tabs>
                <w:tab w:val="clear" w:pos="4536"/>
                <w:tab w:val="clear" w:pos="9072"/>
                <w:tab w:val="left" w:pos="2908"/>
              </w:tabs>
              <w:ind w:left="2835"/>
              <w:rPr>
                <w:color w:val="000000"/>
                <w:sz w:val="20"/>
              </w:rPr>
            </w:pPr>
            <w:r w:rsidRPr="002954BC">
              <w:rPr>
                <w:color w:val="000000"/>
                <w:sz w:val="20"/>
              </w:rPr>
              <w:tab/>
              <w:t>Hauteur</w:t>
            </w:r>
          </w:p>
        </w:tc>
        <w:tc>
          <w:tcPr>
            <w:tcW w:w="973" w:type="dxa"/>
          </w:tcPr>
          <w:p w14:paraId="006912C1" w14:textId="77777777" w:rsidR="003F17F1" w:rsidRPr="002954BC" w:rsidRDefault="003F17F1">
            <w:pPr>
              <w:jc w:val="center"/>
              <w:rPr>
                <w:color w:val="000000"/>
                <w:sz w:val="20"/>
              </w:rPr>
            </w:pPr>
            <w:r w:rsidRPr="002954BC">
              <w:rPr>
                <w:color w:val="000000"/>
                <w:sz w:val="20"/>
              </w:rPr>
              <w:t>mm</w:t>
            </w:r>
          </w:p>
          <w:p w14:paraId="5A01228B" w14:textId="77777777" w:rsidR="003F17F1" w:rsidRPr="002954BC" w:rsidRDefault="003F17F1">
            <w:pPr>
              <w:jc w:val="center"/>
              <w:rPr>
                <w:color w:val="000000"/>
                <w:sz w:val="20"/>
              </w:rPr>
            </w:pPr>
            <w:r w:rsidRPr="002954BC">
              <w:rPr>
                <w:color w:val="000000"/>
                <w:sz w:val="20"/>
              </w:rPr>
              <w:t>mm</w:t>
            </w:r>
            <w:r w:rsidRPr="002954BC">
              <w:rPr>
                <w:color w:val="000000"/>
              </w:rPr>
              <w:br/>
            </w:r>
            <w:r w:rsidRPr="002954BC">
              <w:rPr>
                <w:color w:val="000000"/>
                <w:sz w:val="20"/>
              </w:rPr>
              <w:t>mm</w:t>
            </w:r>
          </w:p>
        </w:tc>
        <w:tc>
          <w:tcPr>
            <w:tcW w:w="973" w:type="dxa"/>
          </w:tcPr>
          <w:p w14:paraId="789723AF" w14:textId="77777777" w:rsidR="003F17F1" w:rsidRPr="002954BC" w:rsidRDefault="003F17F1">
            <w:pPr>
              <w:jc w:val="center"/>
              <w:rPr>
                <w:color w:val="000000"/>
                <w:sz w:val="20"/>
              </w:rPr>
            </w:pPr>
            <w:r w:rsidRPr="002954BC">
              <w:rPr>
                <w:color w:val="000000"/>
                <w:sz w:val="20"/>
              </w:rPr>
              <w:t>.......</w:t>
            </w:r>
          </w:p>
          <w:p w14:paraId="5940DC18" w14:textId="77777777" w:rsidR="003F17F1" w:rsidRPr="002954BC" w:rsidRDefault="003F17F1">
            <w:pPr>
              <w:jc w:val="center"/>
              <w:rPr>
                <w:color w:val="000000"/>
                <w:sz w:val="20"/>
              </w:rPr>
            </w:pPr>
            <w:r w:rsidRPr="002954BC">
              <w:rPr>
                <w:color w:val="000000"/>
                <w:sz w:val="20"/>
              </w:rPr>
              <w:t>.......</w:t>
            </w:r>
          </w:p>
          <w:p w14:paraId="284877BC" w14:textId="77777777" w:rsidR="003F17F1" w:rsidRPr="002954BC" w:rsidRDefault="003F17F1">
            <w:pPr>
              <w:jc w:val="center"/>
              <w:rPr>
                <w:color w:val="000000"/>
                <w:sz w:val="20"/>
              </w:rPr>
            </w:pPr>
            <w:r w:rsidRPr="002954BC">
              <w:rPr>
                <w:color w:val="000000"/>
                <w:sz w:val="20"/>
              </w:rPr>
              <w:t>.......</w:t>
            </w:r>
          </w:p>
        </w:tc>
        <w:tc>
          <w:tcPr>
            <w:tcW w:w="1590" w:type="dxa"/>
          </w:tcPr>
          <w:p w14:paraId="7F263A2A" w14:textId="77777777" w:rsidR="003F17F1" w:rsidRPr="002954BC" w:rsidRDefault="003F17F1">
            <w:pPr>
              <w:tabs>
                <w:tab w:val="left" w:leader="dot" w:pos="1318"/>
              </w:tabs>
              <w:rPr>
                <w:color w:val="000000"/>
                <w:sz w:val="20"/>
              </w:rPr>
            </w:pPr>
          </w:p>
        </w:tc>
      </w:tr>
      <w:tr w:rsidR="003F17F1" w:rsidRPr="002954BC" w14:paraId="0811E36A" w14:textId="77777777" w:rsidTr="004834B1">
        <w:trPr>
          <w:trHeight w:val="497"/>
          <w:jc w:val="center"/>
        </w:trPr>
        <w:tc>
          <w:tcPr>
            <w:tcW w:w="5820" w:type="dxa"/>
          </w:tcPr>
          <w:p w14:paraId="217D109A" w14:textId="77777777" w:rsidR="003F17F1" w:rsidRPr="002954BC" w:rsidRDefault="003F17F1">
            <w:pPr>
              <w:tabs>
                <w:tab w:val="right" w:leader="dot" w:pos="5318"/>
              </w:tabs>
              <w:rPr>
                <w:color w:val="000000"/>
                <w:sz w:val="20"/>
              </w:rPr>
            </w:pPr>
            <w:r w:rsidRPr="002954BC">
              <w:rPr>
                <w:color w:val="000000"/>
                <w:sz w:val="20"/>
              </w:rPr>
              <w:t>Système d’extraction</w:t>
            </w:r>
            <w:r w:rsidR="00037F85" w:rsidRPr="002954BC">
              <w:rPr>
                <w:color w:val="000000"/>
                <w:sz w:val="20"/>
              </w:rPr>
              <w:t>:</w:t>
            </w:r>
            <w:r w:rsidRPr="002954BC">
              <w:rPr>
                <w:color w:val="000000"/>
                <w:sz w:val="20"/>
              </w:rPr>
              <w:t xml:space="preserve"> </w:t>
            </w:r>
            <w:r w:rsidRPr="002954BC">
              <w:rPr>
                <w:color w:val="000000"/>
                <w:sz w:val="20"/>
              </w:rPr>
              <w:tab/>
            </w:r>
          </w:p>
          <w:p w14:paraId="55F2965F" w14:textId="77777777" w:rsidR="003F17F1" w:rsidRPr="002954BC" w:rsidRDefault="003F17F1">
            <w:pPr>
              <w:tabs>
                <w:tab w:val="left" w:pos="2908"/>
              </w:tabs>
              <w:rPr>
                <w:color w:val="000000"/>
                <w:sz w:val="20"/>
              </w:rPr>
            </w:pPr>
            <w:r w:rsidRPr="002954BC">
              <w:rPr>
                <w:color w:val="000000"/>
                <w:sz w:val="20"/>
              </w:rPr>
              <w:t>Puissance d’entraînement</w:t>
            </w:r>
          </w:p>
        </w:tc>
        <w:tc>
          <w:tcPr>
            <w:tcW w:w="973" w:type="dxa"/>
          </w:tcPr>
          <w:p w14:paraId="567F9DB7" w14:textId="77777777" w:rsidR="003F17F1" w:rsidRPr="002954BC" w:rsidRDefault="003F17F1">
            <w:pPr>
              <w:rPr>
                <w:color w:val="000000"/>
              </w:rPr>
            </w:pPr>
          </w:p>
          <w:p w14:paraId="78D26233" w14:textId="77777777" w:rsidR="003F17F1" w:rsidRPr="002954BC" w:rsidRDefault="003F17F1">
            <w:pPr>
              <w:jc w:val="center"/>
              <w:rPr>
                <w:color w:val="000000"/>
              </w:rPr>
            </w:pPr>
            <w:r w:rsidRPr="002954BC">
              <w:rPr>
                <w:color w:val="000000"/>
                <w:sz w:val="20"/>
              </w:rPr>
              <w:t>kW</w:t>
            </w:r>
          </w:p>
        </w:tc>
        <w:tc>
          <w:tcPr>
            <w:tcW w:w="973" w:type="dxa"/>
          </w:tcPr>
          <w:p w14:paraId="3A0E2DDF" w14:textId="77777777" w:rsidR="003F17F1" w:rsidRPr="002954BC" w:rsidRDefault="003F17F1">
            <w:pPr>
              <w:jc w:val="center"/>
              <w:rPr>
                <w:color w:val="000000"/>
              </w:rPr>
            </w:pPr>
          </w:p>
          <w:p w14:paraId="4D029ADA" w14:textId="77777777" w:rsidR="003F17F1" w:rsidRPr="002954BC" w:rsidRDefault="003F17F1">
            <w:pPr>
              <w:spacing w:line="360" w:lineRule="auto"/>
              <w:jc w:val="center"/>
              <w:rPr>
                <w:color w:val="000000"/>
              </w:rPr>
            </w:pPr>
            <w:r w:rsidRPr="002954BC">
              <w:rPr>
                <w:color w:val="000000"/>
                <w:sz w:val="20"/>
              </w:rPr>
              <w:t>.......</w:t>
            </w:r>
          </w:p>
        </w:tc>
        <w:tc>
          <w:tcPr>
            <w:tcW w:w="1590" w:type="dxa"/>
          </w:tcPr>
          <w:p w14:paraId="77FB8B09" w14:textId="77777777" w:rsidR="003F17F1" w:rsidRPr="002954BC" w:rsidRDefault="003F17F1">
            <w:pPr>
              <w:pStyle w:val="berschrift2"/>
              <w:rPr>
                <w:b w:val="0"/>
                <w:color w:val="000000"/>
              </w:rPr>
            </w:pPr>
          </w:p>
        </w:tc>
      </w:tr>
      <w:tr w:rsidR="003F17F1" w:rsidRPr="002954BC" w14:paraId="1D0B38BC" w14:textId="77777777" w:rsidTr="004834B1">
        <w:trPr>
          <w:jc w:val="center"/>
        </w:trPr>
        <w:tc>
          <w:tcPr>
            <w:tcW w:w="5820" w:type="dxa"/>
          </w:tcPr>
          <w:p w14:paraId="314E18D3" w14:textId="77777777" w:rsidR="003F17F1" w:rsidRPr="002954BC" w:rsidRDefault="003F17F1">
            <w:pPr>
              <w:spacing w:before="120" w:after="120"/>
              <w:rPr>
                <w:color w:val="000000"/>
                <w:sz w:val="20"/>
              </w:rPr>
            </w:pPr>
            <w:r w:rsidRPr="002954BC">
              <w:rPr>
                <w:color w:val="000000"/>
                <w:sz w:val="20"/>
              </w:rPr>
              <w:t>Nombre</w:t>
            </w:r>
          </w:p>
        </w:tc>
        <w:tc>
          <w:tcPr>
            <w:tcW w:w="973" w:type="dxa"/>
          </w:tcPr>
          <w:p w14:paraId="1C1B1CCA" w14:textId="77777777" w:rsidR="003F17F1" w:rsidRPr="002954BC" w:rsidRDefault="003F17F1">
            <w:pPr>
              <w:spacing w:before="120"/>
              <w:jc w:val="center"/>
              <w:rPr>
                <w:color w:val="000000"/>
                <w:sz w:val="20"/>
              </w:rPr>
            </w:pPr>
            <w:r w:rsidRPr="002954BC">
              <w:rPr>
                <w:color w:val="000000"/>
                <w:sz w:val="20"/>
              </w:rPr>
              <w:t>Pce</w:t>
            </w:r>
          </w:p>
        </w:tc>
        <w:tc>
          <w:tcPr>
            <w:tcW w:w="973" w:type="dxa"/>
          </w:tcPr>
          <w:p w14:paraId="572C2575" w14:textId="77777777" w:rsidR="003F17F1" w:rsidRPr="002954BC" w:rsidRDefault="003F17F1">
            <w:pPr>
              <w:spacing w:before="120"/>
              <w:jc w:val="center"/>
              <w:rPr>
                <w:color w:val="000000"/>
                <w:sz w:val="20"/>
              </w:rPr>
            </w:pPr>
            <w:r w:rsidRPr="00946EDB">
              <w:rPr>
                <w:color w:val="000000"/>
                <w:sz w:val="20"/>
                <w:highlight w:val="lightGray"/>
              </w:rPr>
              <w:t>.......</w:t>
            </w:r>
          </w:p>
        </w:tc>
        <w:tc>
          <w:tcPr>
            <w:tcW w:w="1590" w:type="dxa"/>
          </w:tcPr>
          <w:p w14:paraId="53A5DC8F" w14:textId="77777777" w:rsidR="003F17F1" w:rsidRPr="002954BC" w:rsidRDefault="003F17F1">
            <w:pPr>
              <w:tabs>
                <w:tab w:val="left" w:leader="dot" w:pos="1318"/>
              </w:tabs>
              <w:spacing w:before="120"/>
              <w:rPr>
                <w:color w:val="000000"/>
                <w:sz w:val="20"/>
              </w:rPr>
            </w:pPr>
          </w:p>
        </w:tc>
      </w:tr>
    </w:tbl>
    <w:p w14:paraId="528C5585" w14:textId="77777777" w:rsidR="003F17F1" w:rsidRPr="002954BC" w:rsidRDefault="003F17F1">
      <w:pPr>
        <w:pStyle w:val="berschrift6"/>
        <w:spacing w:before="0"/>
        <w:rPr>
          <w:color w:val="000000"/>
        </w:rPr>
        <w:sectPr w:rsidR="003F17F1" w:rsidRPr="002954BC">
          <w:pgSz w:w="11906" w:h="16838"/>
          <w:pgMar w:top="1276" w:right="1134" w:bottom="851" w:left="1417" w:header="720" w:footer="720" w:gutter="0"/>
          <w:cols w:space="720"/>
        </w:sectPr>
      </w:pPr>
    </w:p>
    <w:tbl>
      <w:tblPr>
        <w:tblW w:w="9356" w:type="dxa"/>
        <w:jc w:val="center"/>
        <w:tblBorders>
          <w:top w:val="single" w:sz="4" w:space="0" w:color="auto"/>
          <w:left w:val="single" w:sz="4" w:space="0" w:color="auto"/>
          <w:bottom w:val="single" w:sz="4" w:space="0" w:color="auto"/>
          <w:right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820"/>
        <w:gridCol w:w="973"/>
        <w:gridCol w:w="973"/>
        <w:gridCol w:w="1590"/>
      </w:tblGrid>
      <w:tr w:rsidR="003F17F1" w:rsidRPr="002954BC" w14:paraId="13D794F3" w14:textId="77777777" w:rsidTr="003F17F1">
        <w:trPr>
          <w:tblHeader/>
          <w:jc w:val="center"/>
        </w:trPr>
        <w:tc>
          <w:tcPr>
            <w:tcW w:w="5820" w:type="dxa"/>
            <w:tcBorders>
              <w:top w:val="single" w:sz="4" w:space="0" w:color="auto"/>
              <w:bottom w:val="single" w:sz="4" w:space="0" w:color="auto"/>
            </w:tcBorders>
          </w:tcPr>
          <w:p w14:paraId="6CB9A542" w14:textId="77777777" w:rsidR="003F17F1" w:rsidRPr="002954BC" w:rsidRDefault="003F17F1">
            <w:pPr>
              <w:rPr>
                <w:color w:val="000000"/>
                <w:sz w:val="20"/>
              </w:rPr>
            </w:pPr>
            <w:r w:rsidRPr="002954BC">
              <w:rPr>
                <w:color w:val="000000"/>
                <w:sz w:val="20"/>
              </w:rPr>
              <w:lastRenderedPageBreak/>
              <w:t>Désignation</w:t>
            </w:r>
          </w:p>
        </w:tc>
        <w:tc>
          <w:tcPr>
            <w:tcW w:w="973" w:type="dxa"/>
            <w:tcBorders>
              <w:top w:val="single" w:sz="4" w:space="0" w:color="auto"/>
              <w:bottom w:val="single" w:sz="4" w:space="0" w:color="auto"/>
            </w:tcBorders>
          </w:tcPr>
          <w:p w14:paraId="2905BBEE" w14:textId="77777777" w:rsidR="003F17F1" w:rsidRPr="002954BC" w:rsidRDefault="003F17F1">
            <w:pPr>
              <w:jc w:val="center"/>
              <w:rPr>
                <w:color w:val="000000"/>
                <w:sz w:val="20"/>
              </w:rPr>
            </w:pPr>
            <w:r w:rsidRPr="002954BC">
              <w:rPr>
                <w:color w:val="000000"/>
                <w:sz w:val="20"/>
              </w:rPr>
              <w:t>Unité</w:t>
            </w:r>
          </w:p>
        </w:tc>
        <w:tc>
          <w:tcPr>
            <w:tcW w:w="973" w:type="dxa"/>
            <w:tcBorders>
              <w:top w:val="single" w:sz="4" w:space="0" w:color="auto"/>
              <w:bottom w:val="single" w:sz="4" w:space="0" w:color="auto"/>
            </w:tcBorders>
          </w:tcPr>
          <w:p w14:paraId="5C07631D" w14:textId="77777777" w:rsidR="003F17F1" w:rsidRPr="002954BC" w:rsidRDefault="003F17F1">
            <w:pPr>
              <w:jc w:val="center"/>
              <w:rPr>
                <w:color w:val="000000"/>
                <w:sz w:val="20"/>
              </w:rPr>
            </w:pPr>
            <w:r w:rsidRPr="002954BC">
              <w:rPr>
                <w:color w:val="000000"/>
                <w:sz w:val="20"/>
              </w:rPr>
              <w:t>Quantité</w:t>
            </w:r>
          </w:p>
        </w:tc>
        <w:tc>
          <w:tcPr>
            <w:tcW w:w="1590" w:type="dxa"/>
            <w:tcBorders>
              <w:top w:val="single" w:sz="4" w:space="0" w:color="auto"/>
              <w:bottom w:val="single" w:sz="4" w:space="0" w:color="auto"/>
            </w:tcBorders>
          </w:tcPr>
          <w:p w14:paraId="22723E95" w14:textId="77777777" w:rsidR="003F17F1" w:rsidRPr="002954BC" w:rsidRDefault="003F17F1">
            <w:pPr>
              <w:tabs>
                <w:tab w:val="left" w:leader="dot" w:pos="1318"/>
              </w:tabs>
              <w:rPr>
                <w:color w:val="000000"/>
                <w:sz w:val="20"/>
              </w:rPr>
            </w:pPr>
            <w:r w:rsidRPr="002954BC">
              <w:rPr>
                <w:color w:val="000000"/>
                <w:sz w:val="20"/>
              </w:rPr>
              <w:t>Montant</w:t>
            </w:r>
          </w:p>
        </w:tc>
      </w:tr>
      <w:tr w:rsidR="003F17F1" w:rsidRPr="002954BC" w14:paraId="3F0216C4" w14:textId="77777777" w:rsidTr="003F17F1">
        <w:trPr>
          <w:jc w:val="center"/>
        </w:trPr>
        <w:tc>
          <w:tcPr>
            <w:tcW w:w="5820" w:type="dxa"/>
            <w:tcBorders>
              <w:top w:val="single" w:sz="4" w:space="0" w:color="auto"/>
            </w:tcBorders>
          </w:tcPr>
          <w:p w14:paraId="5079F84E" w14:textId="77777777" w:rsidR="003F17F1" w:rsidRPr="002954BC" w:rsidRDefault="003F17F1">
            <w:pPr>
              <w:pStyle w:val="berschrift6"/>
              <w:spacing w:before="0" w:line="240" w:lineRule="auto"/>
              <w:rPr>
                <w:rStyle w:val="Betont"/>
                <w:color w:val="000000"/>
              </w:rPr>
            </w:pPr>
          </w:p>
          <w:p w14:paraId="7237B3DB" w14:textId="77777777" w:rsidR="003F17F1" w:rsidRPr="002954BC" w:rsidRDefault="003F17F1">
            <w:pPr>
              <w:pStyle w:val="berschrift6"/>
              <w:spacing w:before="0" w:line="240" w:lineRule="auto"/>
              <w:rPr>
                <w:rStyle w:val="Betont"/>
                <w:color w:val="000000"/>
              </w:rPr>
            </w:pPr>
            <w:r w:rsidRPr="002954BC">
              <w:rPr>
                <w:rStyle w:val="Betont"/>
                <w:color w:val="000000"/>
              </w:rPr>
              <w:t>Alimentation de la chaudière</w:t>
            </w:r>
          </w:p>
          <w:p w14:paraId="5DFBCB7F" w14:textId="77777777" w:rsidR="003F17F1" w:rsidRPr="002954BC" w:rsidRDefault="003F17F1">
            <w:pPr>
              <w:rPr>
                <w:color w:val="000000"/>
              </w:rPr>
            </w:pPr>
          </w:p>
          <w:p w14:paraId="1FBAB98E" w14:textId="77777777" w:rsidR="003F17F1" w:rsidRPr="002954BC" w:rsidRDefault="003F17F1">
            <w:pPr>
              <w:rPr>
                <w:color w:val="000000"/>
                <w:sz w:val="20"/>
              </w:rPr>
            </w:pPr>
            <w:r w:rsidRPr="002954BC">
              <w:rPr>
                <w:color w:val="000000"/>
                <w:sz w:val="20"/>
              </w:rPr>
              <w:t>avec raccordement pour la protection contre les retours de flamme</w:t>
            </w:r>
          </w:p>
          <w:p w14:paraId="596D3E12" w14:textId="77777777" w:rsidR="003F17F1" w:rsidRPr="002954BC" w:rsidRDefault="003F17F1">
            <w:pPr>
              <w:pStyle w:val="Kopfzeile"/>
              <w:tabs>
                <w:tab w:val="clear" w:pos="4536"/>
                <w:tab w:val="clear" w:pos="9072"/>
                <w:tab w:val="left" w:pos="2694"/>
              </w:tabs>
              <w:ind w:left="2694" w:hanging="2694"/>
              <w:rPr>
                <w:color w:val="000000"/>
                <w:sz w:val="20"/>
              </w:rPr>
            </w:pPr>
            <w:r w:rsidRPr="002954BC">
              <w:rPr>
                <w:color w:val="000000"/>
                <w:sz w:val="20"/>
              </w:rPr>
              <w:sym w:font="Wingdings" w:char="F0A8"/>
            </w:r>
            <w:r w:rsidRPr="002954BC">
              <w:rPr>
                <w:color w:val="000000"/>
                <w:sz w:val="20"/>
              </w:rPr>
              <w:t xml:space="preserve"> Vis d’introduction                </w:t>
            </w:r>
            <w:r w:rsidRPr="002954BC">
              <w:rPr>
                <w:color w:val="000000"/>
                <w:sz w:val="20"/>
              </w:rPr>
              <w:tab/>
            </w:r>
            <w:r w:rsidRPr="002954BC">
              <w:rPr>
                <w:color w:val="000000"/>
                <w:sz w:val="20"/>
              </w:rPr>
              <w:sym w:font="Wingdings" w:char="F0A1"/>
            </w:r>
            <w:r w:rsidRPr="002954BC">
              <w:rPr>
                <w:color w:val="000000"/>
                <w:sz w:val="20"/>
              </w:rPr>
              <w:t xml:space="preserve"> simple</w:t>
            </w:r>
            <w:r w:rsidRPr="002954BC">
              <w:rPr>
                <w:color w:val="000000"/>
              </w:rPr>
              <w:br/>
            </w:r>
            <w:r w:rsidRPr="002954BC">
              <w:rPr>
                <w:color w:val="000000"/>
                <w:sz w:val="20"/>
              </w:rPr>
              <w:sym w:font="Wingdings" w:char="F0A1"/>
            </w:r>
            <w:r w:rsidRPr="002954BC">
              <w:rPr>
                <w:color w:val="000000"/>
                <w:sz w:val="20"/>
              </w:rPr>
              <w:t xml:space="preserve"> double</w:t>
            </w:r>
          </w:p>
          <w:p w14:paraId="4EF32F4D" w14:textId="77777777" w:rsidR="003F17F1" w:rsidRPr="002954BC" w:rsidRDefault="003F17F1">
            <w:pPr>
              <w:pStyle w:val="Kopfzeile"/>
              <w:tabs>
                <w:tab w:val="clear" w:pos="4536"/>
                <w:tab w:val="clear" w:pos="9072"/>
                <w:tab w:val="left" w:pos="567"/>
              </w:tabs>
              <w:rPr>
                <w:color w:val="000000"/>
                <w:sz w:val="20"/>
              </w:rPr>
            </w:pPr>
            <w:r w:rsidRPr="002954BC">
              <w:rPr>
                <w:color w:val="000000"/>
                <w:sz w:val="20"/>
              </w:rPr>
              <w:sym w:font="Wingdings" w:char="F0A8"/>
            </w:r>
            <w:r w:rsidRPr="002954BC">
              <w:rPr>
                <w:color w:val="000000"/>
                <w:sz w:val="20"/>
              </w:rPr>
              <w:t xml:space="preserve"> Poussoir d’introduction</w:t>
            </w:r>
          </w:p>
          <w:p w14:paraId="626A72FD" w14:textId="77777777" w:rsidR="003F17F1" w:rsidRPr="002954BC" w:rsidRDefault="003F17F1">
            <w:pPr>
              <w:pStyle w:val="Kopfzeile"/>
              <w:tabs>
                <w:tab w:val="clear" w:pos="4536"/>
                <w:tab w:val="clear" w:pos="9072"/>
                <w:tab w:val="left" w:pos="567"/>
                <w:tab w:val="left" w:leader="dot" w:pos="3402"/>
              </w:tabs>
              <w:rPr>
                <w:color w:val="000000"/>
                <w:sz w:val="20"/>
              </w:rPr>
            </w:pPr>
            <w:r w:rsidRPr="002954BC">
              <w:rPr>
                <w:color w:val="000000"/>
                <w:sz w:val="20"/>
              </w:rPr>
              <w:sym w:font="Wingdings" w:char="F0A8"/>
            </w:r>
            <w:r w:rsidRPr="002954BC">
              <w:rPr>
                <w:color w:val="000000"/>
                <w:sz w:val="20"/>
              </w:rPr>
              <w:t xml:space="preserve"> </w:t>
            </w:r>
            <w:r w:rsidRPr="00946EDB">
              <w:rPr>
                <w:color w:val="000000"/>
                <w:sz w:val="20"/>
                <w:highlight w:val="lightGray"/>
              </w:rPr>
              <w:t>.............................................</w:t>
            </w:r>
          </w:p>
        </w:tc>
        <w:tc>
          <w:tcPr>
            <w:tcW w:w="973" w:type="dxa"/>
            <w:tcBorders>
              <w:top w:val="single" w:sz="4" w:space="0" w:color="auto"/>
            </w:tcBorders>
          </w:tcPr>
          <w:p w14:paraId="28CA41D5" w14:textId="77777777" w:rsidR="003F17F1" w:rsidRPr="002954BC" w:rsidRDefault="003F17F1">
            <w:pPr>
              <w:spacing w:before="120"/>
              <w:jc w:val="center"/>
              <w:rPr>
                <w:color w:val="000000"/>
                <w:sz w:val="20"/>
              </w:rPr>
            </w:pPr>
          </w:p>
        </w:tc>
        <w:tc>
          <w:tcPr>
            <w:tcW w:w="973" w:type="dxa"/>
            <w:tcBorders>
              <w:top w:val="single" w:sz="4" w:space="0" w:color="auto"/>
            </w:tcBorders>
          </w:tcPr>
          <w:p w14:paraId="724C4DC2" w14:textId="77777777" w:rsidR="003F17F1" w:rsidRPr="002954BC" w:rsidRDefault="003F17F1">
            <w:pPr>
              <w:spacing w:before="120"/>
              <w:jc w:val="center"/>
              <w:rPr>
                <w:color w:val="000000"/>
                <w:sz w:val="20"/>
              </w:rPr>
            </w:pPr>
          </w:p>
        </w:tc>
        <w:tc>
          <w:tcPr>
            <w:tcW w:w="1590" w:type="dxa"/>
            <w:tcBorders>
              <w:top w:val="single" w:sz="4" w:space="0" w:color="auto"/>
            </w:tcBorders>
          </w:tcPr>
          <w:p w14:paraId="74501352" w14:textId="77777777" w:rsidR="003F17F1" w:rsidRPr="002954BC" w:rsidRDefault="003F17F1">
            <w:pPr>
              <w:tabs>
                <w:tab w:val="left" w:leader="dot" w:pos="1318"/>
              </w:tabs>
              <w:spacing w:before="120"/>
              <w:rPr>
                <w:color w:val="000000"/>
                <w:sz w:val="20"/>
              </w:rPr>
            </w:pPr>
          </w:p>
        </w:tc>
      </w:tr>
      <w:tr w:rsidR="003F17F1" w:rsidRPr="002954BC" w14:paraId="23D3366B" w14:textId="77777777" w:rsidTr="003F17F1">
        <w:trPr>
          <w:jc w:val="center"/>
        </w:trPr>
        <w:tc>
          <w:tcPr>
            <w:tcW w:w="5820" w:type="dxa"/>
          </w:tcPr>
          <w:p w14:paraId="4E303F49" w14:textId="77777777" w:rsidR="003F17F1" w:rsidRPr="002954BC" w:rsidRDefault="003F17F1">
            <w:pPr>
              <w:spacing w:before="120"/>
              <w:rPr>
                <w:color w:val="000000"/>
                <w:sz w:val="20"/>
              </w:rPr>
            </w:pPr>
            <w:r w:rsidRPr="002954BC">
              <w:rPr>
                <w:color w:val="000000"/>
                <w:sz w:val="20"/>
              </w:rPr>
              <w:t>Nombre</w:t>
            </w:r>
          </w:p>
        </w:tc>
        <w:tc>
          <w:tcPr>
            <w:tcW w:w="973" w:type="dxa"/>
          </w:tcPr>
          <w:p w14:paraId="2BF8A472" w14:textId="77777777" w:rsidR="003F17F1" w:rsidRPr="002954BC" w:rsidRDefault="003F17F1">
            <w:pPr>
              <w:spacing w:before="120"/>
              <w:jc w:val="center"/>
              <w:rPr>
                <w:color w:val="000000"/>
                <w:sz w:val="20"/>
              </w:rPr>
            </w:pPr>
            <w:r w:rsidRPr="002954BC">
              <w:rPr>
                <w:color w:val="000000"/>
                <w:sz w:val="20"/>
              </w:rPr>
              <w:t>Pce</w:t>
            </w:r>
          </w:p>
        </w:tc>
        <w:tc>
          <w:tcPr>
            <w:tcW w:w="973" w:type="dxa"/>
          </w:tcPr>
          <w:p w14:paraId="7CC9637B" w14:textId="77777777" w:rsidR="003F17F1" w:rsidRPr="002954BC" w:rsidRDefault="003F17F1">
            <w:pPr>
              <w:spacing w:before="120"/>
              <w:jc w:val="center"/>
              <w:rPr>
                <w:color w:val="000000"/>
                <w:sz w:val="20"/>
              </w:rPr>
            </w:pPr>
            <w:r w:rsidRPr="002954BC">
              <w:rPr>
                <w:color w:val="000000"/>
                <w:sz w:val="20"/>
              </w:rPr>
              <w:t>.......</w:t>
            </w:r>
          </w:p>
        </w:tc>
        <w:tc>
          <w:tcPr>
            <w:tcW w:w="1590" w:type="dxa"/>
          </w:tcPr>
          <w:p w14:paraId="54FA5D1E" w14:textId="77777777" w:rsidR="003F17F1" w:rsidRPr="002954BC" w:rsidRDefault="003F17F1">
            <w:pPr>
              <w:tabs>
                <w:tab w:val="left" w:leader="dot" w:pos="1318"/>
              </w:tabs>
              <w:spacing w:before="120"/>
              <w:rPr>
                <w:color w:val="000000"/>
                <w:sz w:val="20"/>
              </w:rPr>
            </w:pPr>
          </w:p>
        </w:tc>
      </w:tr>
      <w:tr w:rsidR="003F17F1" w:rsidRPr="002954BC" w14:paraId="2E4D2AC5" w14:textId="77777777" w:rsidTr="003F17F1">
        <w:trPr>
          <w:jc w:val="center"/>
        </w:trPr>
        <w:tc>
          <w:tcPr>
            <w:tcW w:w="5820" w:type="dxa"/>
          </w:tcPr>
          <w:p w14:paraId="78DB7DA3" w14:textId="77777777" w:rsidR="003F17F1" w:rsidRPr="002954BC" w:rsidRDefault="003F17F1">
            <w:pPr>
              <w:pStyle w:val="Kopfzeile"/>
              <w:tabs>
                <w:tab w:val="clear" w:pos="4536"/>
                <w:tab w:val="clear" w:pos="9072"/>
                <w:tab w:val="left" w:pos="2908"/>
              </w:tabs>
              <w:rPr>
                <w:color w:val="000000"/>
                <w:sz w:val="20"/>
              </w:rPr>
            </w:pPr>
            <w:r w:rsidRPr="002954BC">
              <w:rPr>
                <w:color w:val="000000"/>
                <w:sz w:val="20"/>
              </w:rPr>
              <w:t>Dimensions</w:t>
            </w:r>
            <w:r w:rsidR="00037F85" w:rsidRPr="002954BC">
              <w:rPr>
                <w:color w:val="000000"/>
                <w:sz w:val="20"/>
              </w:rPr>
              <w:t>:</w:t>
            </w:r>
            <w:r w:rsidRPr="002954BC">
              <w:rPr>
                <w:color w:val="000000"/>
                <w:sz w:val="20"/>
              </w:rPr>
              <w:tab/>
              <w:t>Longueur</w:t>
            </w:r>
          </w:p>
          <w:p w14:paraId="176FBD18" w14:textId="77777777" w:rsidR="003F17F1" w:rsidRPr="002954BC" w:rsidRDefault="003F17F1">
            <w:pPr>
              <w:pStyle w:val="Kopfzeile"/>
              <w:tabs>
                <w:tab w:val="clear" w:pos="4536"/>
                <w:tab w:val="clear" w:pos="9072"/>
                <w:tab w:val="left" w:pos="2908"/>
              </w:tabs>
              <w:rPr>
                <w:color w:val="000000"/>
                <w:sz w:val="20"/>
              </w:rPr>
            </w:pPr>
            <w:r w:rsidRPr="002954BC">
              <w:rPr>
                <w:color w:val="000000"/>
                <w:sz w:val="20"/>
              </w:rPr>
              <w:tab/>
              <w:t xml:space="preserve">Diamètre nominal canal </w:t>
            </w:r>
            <w:r w:rsidR="00D76440" w:rsidRPr="002954BC">
              <w:rPr>
                <w:color w:val="000000"/>
                <w:sz w:val="20"/>
              </w:rPr>
              <w:tab/>
            </w:r>
            <w:r w:rsidRPr="002954BC">
              <w:rPr>
                <w:color w:val="000000"/>
                <w:sz w:val="20"/>
              </w:rPr>
              <w:t xml:space="preserve">d’alimentation/largeur </w:t>
            </w:r>
          </w:p>
          <w:p w14:paraId="34B60455" w14:textId="77777777" w:rsidR="003F17F1" w:rsidRPr="002954BC" w:rsidRDefault="003F17F1">
            <w:pPr>
              <w:pStyle w:val="Kopfzeile"/>
              <w:tabs>
                <w:tab w:val="clear" w:pos="4536"/>
                <w:tab w:val="clear" w:pos="9072"/>
                <w:tab w:val="left" w:pos="2908"/>
              </w:tabs>
              <w:rPr>
                <w:color w:val="000000"/>
                <w:sz w:val="20"/>
              </w:rPr>
            </w:pPr>
            <w:r w:rsidRPr="002954BC">
              <w:rPr>
                <w:color w:val="000000"/>
                <w:sz w:val="20"/>
              </w:rPr>
              <w:t xml:space="preserve"> </w:t>
            </w:r>
            <w:r w:rsidRPr="002954BC">
              <w:rPr>
                <w:color w:val="000000"/>
                <w:sz w:val="20"/>
              </w:rPr>
              <w:tab/>
              <w:t>Puissance d’entraînement</w:t>
            </w:r>
          </w:p>
        </w:tc>
        <w:tc>
          <w:tcPr>
            <w:tcW w:w="973" w:type="dxa"/>
          </w:tcPr>
          <w:p w14:paraId="45D0F6B6" w14:textId="77777777" w:rsidR="003F17F1" w:rsidRPr="002954BC" w:rsidRDefault="003F17F1">
            <w:pPr>
              <w:jc w:val="center"/>
              <w:rPr>
                <w:color w:val="000000"/>
                <w:sz w:val="20"/>
              </w:rPr>
            </w:pPr>
            <w:r w:rsidRPr="002954BC">
              <w:rPr>
                <w:color w:val="000000"/>
                <w:sz w:val="20"/>
              </w:rPr>
              <w:t>mm</w:t>
            </w:r>
          </w:p>
          <w:p w14:paraId="7C95890B" w14:textId="77777777" w:rsidR="003F17F1" w:rsidRPr="002954BC" w:rsidRDefault="003F17F1">
            <w:pPr>
              <w:jc w:val="center"/>
              <w:rPr>
                <w:color w:val="000000"/>
                <w:sz w:val="20"/>
              </w:rPr>
            </w:pPr>
            <w:r w:rsidRPr="002954BC">
              <w:rPr>
                <w:color w:val="000000"/>
                <w:sz w:val="20"/>
              </w:rPr>
              <w:t>mm</w:t>
            </w:r>
          </w:p>
          <w:p w14:paraId="0FB75E8A" w14:textId="77777777" w:rsidR="003F17F1" w:rsidRPr="002954BC" w:rsidRDefault="003F17F1">
            <w:pPr>
              <w:jc w:val="center"/>
              <w:rPr>
                <w:color w:val="000000"/>
                <w:sz w:val="20"/>
              </w:rPr>
            </w:pPr>
            <w:r w:rsidRPr="002954BC">
              <w:rPr>
                <w:color w:val="000000"/>
                <w:sz w:val="20"/>
              </w:rPr>
              <w:t>kW</w:t>
            </w:r>
          </w:p>
        </w:tc>
        <w:tc>
          <w:tcPr>
            <w:tcW w:w="973" w:type="dxa"/>
          </w:tcPr>
          <w:p w14:paraId="08B28B35" w14:textId="77777777" w:rsidR="003F17F1" w:rsidRPr="002954BC" w:rsidRDefault="003F17F1">
            <w:pPr>
              <w:jc w:val="center"/>
              <w:rPr>
                <w:color w:val="000000"/>
                <w:sz w:val="20"/>
              </w:rPr>
            </w:pPr>
            <w:r w:rsidRPr="002954BC">
              <w:rPr>
                <w:color w:val="000000"/>
                <w:sz w:val="20"/>
              </w:rPr>
              <w:t>.......</w:t>
            </w:r>
          </w:p>
          <w:p w14:paraId="44933723" w14:textId="77777777" w:rsidR="003F17F1" w:rsidRPr="002954BC" w:rsidRDefault="003F17F1">
            <w:pPr>
              <w:jc w:val="center"/>
              <w:rPr>
                <w:color w:val="000000"/>
                <w:sz w:val="20"/>
              </w:rPr>
            </w:pPr>
            <w:r w:rsidRPr="002954BC">
              <w:rPr>
                <w:color w:val="000000"/>
                <w:sz w:val="20"/>
              </w:rPr>
              <w:t>.......</w:t>
            </w:r>
          </w:p>
          <w:p w14:paraId="5EB70D1C" w14:textId="77777777" w:rsidR="003F17F1" w:rsidRPr="002954BC" w:rsidRDefault="003F17F1">
            <w:pPr>
              <w:jc w:val="center"/>
              <w:rPr>
                <w:color w:val="000000"/>
                <w:sz w:val="20"/>
              </w:rPr>
            </w:pPr>
            <w:r w:rsidRPr="002954BC">
              <w:rPr>
                <w:color w:val="000000"/>
                <w:sz w:val="20"/>
              </w:rPr>
              <w:t>.......</w:t>
            </w:r>
          </w:p>
        </w:tc>
        <w:tc>
          <w:tcPr>
            <w:tcW w:w="1590" w:type="dxa"/>
          </w:tcPr>
          <w:p w14:paraId="2F7ECB62" w14:textId="77777777" w:rsidR="003F17F1" w:rsidRPr="002954BC" w:rsidRDefault="003F17F1">
            <w:pPr>
              <w:tabs>
                <w:tab w:val="left" w:leader="dot" w:pos="1318"/>
              </w:tabs>
              <w:rPr>
                <w:color w:val="000000"/>
                <w:sz w:val="20"/>
              </w:rPr>
            </w:pPr>
          </w:p>
        </w:tc>
      </w:tr>
      <w:tr w:rsidR="003F17F1" w:rsidRPr="002954BC" w14:paraId="6BB982AA" w14:textId="77777777" w:rsidTr="003F17F1">
        <w:trPr>
          <w:jc w:val="center"/>
        </w:trPr>
        <w:tc>
          <w:tcPr>
            <w:tcW w:w="5820" w:type="dxa"/>
          </w:tcPr>
          <w:p w14:paraId="616E9BEF" w14:textId="77777777" w:rsidR="003F17F1" w:rsidRPr="002954BC" w:rsidRDefault="003F17F1">
            <w:pPr>
              <w:pStyle w:val="berschrift6"/>
              <w:rPr>
                <w:color w:val="000000"/>
              </w:rPr>
            </w:pPr>
            <w:r w:rsidRPr="002954BC">
              <w:rPr>
                <w:rStyle w:val="Betont"/>
                <w:color w:val="000000"/>
              </w:rPr>
              <w:t>Système combiné</w:t>
            </w:r>
          </w:p>
        </w:tc>
        <w:tc>
          <w:tcPr>
            <w:tcW w:w="973" w:type="dxa"/>
          </w:tcPr>
          <w:p w14:paraId="6B610DE4" w14:textId="77777777" w:rsidR="003F17F1" w:rsidRPr="002954BC" w:rsidRDefault="003F17F1">
            <w:pPr>
              <w:pStyle w:val="berschrift2"/>
              <w:rPr>
                <w:b w:val="0"/>
                <w:color w:val="000000"/>
              </w:rPr>
            </w:pPr>
          </w:p>
        </w:tc>
        <w:tc>
          <w:tcPr>
            <w:tcW w:w="973" w:type="dxa"/>
          </w:tcPr>
          <w:p w14:paraId="055EDD84" w14:textId="77777777" w:rsidR="003F17F1" w:rsidRPr="002954BC" w:rsidRDefault="003F17F1">
            <w:pPr>
              <w:pStyle w:val="berschrift2"/>
              <w:rPr>
                <w:rStyle w:val="Seitenzahl"/>
                <w:b w:val="0"/>
                <w:color w:val="000000"/>
              </w:rPr>
            </w:pPr>
          </w:p>
        </w:tc>
        <w:tc>
          <w:tcPr>
            <w:tcW w:w="1590" w:type="dxa"/>
          </w:tcPr>
          <w:p w14:paraId="2364C3D5" w14:textId="77777777" w:rsidR="003F17F1" w:rsidRPr="002954BC" w:rsidRDefault="003F17F1">
            <w:pPr>
              <w:pStyle w:val="berschrift2"/>
              <w:rPr>
                <w:b w:val="0"/>
                <w:color w:val="000000"/>
              </w:rPr>
            </w:pPr>
          </w:p>
        </w:tc>
      </w:tr>
      <w:tr w:rsidR="003F17F1" w:rsidRPr="002954BC" w14:paraId="62D20232" w14:textId="77777777" w:rsidTr="003F17F1">
        <w:trPr>
          <w:jc w:val="center"/>
        </w:trPr>
        <w:tc>
          <w:tcPr>
            <w:tcW w:w="5820" w:type="dxa"/>
          </w:tcPr>
          <w:p w14:paraId="46D6AE1E" w14:textId="77777777" w:rsidR="003F17F1" w:rsidRPr="002954BC" w:rsidRDefault="003F17F1">
            <w:pPr>
              <w:tabs>
                <w:tab w:val="left" w:pos="227"/>
                <w:tab w:val="left" w:pos="498"/>
              </w:tabs>
              <w:spacing w:before="120"/>
              <w:rPr>
                <w:color w:val="000000"/>
                <w:sz w:val="20"/>
              </w:rPr>
            </w:pPr>
            <w:r w:rsidRPr="002954BC">
              <w:rPr>
                <w:color w:val="000000"/>
                <w:sz w:val="20"/>
              </w:rPr>
              <w:sym w:font="Wingdings" w:char="F0A8"/>
            </w:r>
            <w:r w:rsidRPr="002954BC">
              <w:rPr>
                <w:color w:val="000000"/>
                <w:sz w:val="20"/>
              </w:rPr>
              <w:t xml:space="preserve"> Extraction transversale et alimentation (y compris raccord pour </w:t>
            </w:r>
            <w:r w:rsidRPr="002954BC">
              <w:rPr>
                <w:color w:val="000000"/>
                <w:sz w:val="20"/>
              </w:rPr>
              <w:tab/>
              <w:t>protection contre les retours de flammes)</w:t>
            </w:r>
          </w:p>
          <w:p w14:paraId="34E28034" w14:textId="77777777" w:rsidR="003F17F1" w:rsidRPr="002954BC" w:rsidRDefault="003F17F1">
            <w:pPr>
              <w:pStyle w:val="Kopfzeile"/>
              <w:tabs>
                <w:tab w:val="clear" w:pos="4536"/>
                <w:tab w:val="clear" w:pos="9072"/>
                <w:tab w:val="left" w:pos="-211"/>
                <w:tab w:val="left" w:pos="227"/>
                <w:tab w:val="left" w:pos="357"/>
                <w:tab w:val="left" w:pos="498"/>
              </w:tabs>
              <w:rPr>
                <w:color w:val="000000"/>
                <w:sz w:val="20"/>
              </w:rPr>
            </w:pPr>
            <w:r w:rsidRPr="002954BC">
              <w:rPr>
                <w:color w:val="000000"/>
                <w:sz w:val="20"/>
              </w:rPr>
              <w:tab/>
            </w:r>
            <w:r w:rsidRPr="002954BC">
              <w:rPr>
                <w:color w:val="000000"/>
                <w:sz w:val="20"/>
              </w:rPr>
              <w:sym w:font="Wingdings" w:char="F0A8"/>
            </w:r>
            <w:r w:rsidRPr="002954BC">
              <w:rPr>
                <w:color w:val="000000"/>
                <w:sz w:val="20"/>
              </w:rPr>
              <w:t xml:space="preserve"> </w:t>
            </w:r>
            <w:r w:rsidRPr="002954BC">
              <w:rPr>
                <w:color w:val="000000"/>
                <w:sz w:val="20"/>
              </w:rPr>
              <w:tab/>
              <w:t xml:space="preserve">Poussoir direct (sas d’expédition) avec </w:t>
            </w:r>
            <w:r w:rsidRPr="002954BC">
              <w:rPr>
                <w:color w:val="000000"/>
              </w:rPr>
              <w:br/>
            </w:r>
            <w:r w:rsidRPr="002954BC">
              <w:rPr>
                <w:color w:val="000000"/>
                <w:sz w:val="20"/>
              </w:rPr>
              <w:t xml:space="preserve">    </w:t>
            </w:r>
            <w:r w:rsidRPr="002954BC">
              <w:rPr>
                <w:color w:val="000000"/>
                <w:sz w:val="20"/>
              </w:rPr>
              <w:tab/>
              <w:t>cisailles               nombre de cisailles</w:t>
            </w:r>
            <w:r w:rsidRPr="002954BC">
              <w:rPr>
                <w:color w:val="000000"/>
              </w:rPr>
              <w:br/>
            </w:r>
            <w:r w:rsidRPr="002954BC">
              <w:rPr>
                <w:color w:val="000000"/>
                <w:sz w:val="20"/>
              </w:rPr>
              <w:tab/>
              <w:t xml:space="preserve">Zone de compression   </w:t>
            </w:r>
            <w:r w:rsidRPr="002954BC">
              <w:rPr>
                <w:color w:val="000000"/>
                <w:sz w:val="20"/>
              </w:rPr>
              <w:sym w:font="Wingdings" w:char="F0A1"/>
            </w:r>
            <w:r w:rsidRPr="002954BC">
              <w:rPr>
                <w:color w:val="000000"/>
                <w:sz w:val="20"/>
              </w:rPr>
              <w:t xml:space="preserve"> oui      </w:t>
            </w:r>
            <w:r w:rsidRPr="002954BC">
              <w:rPr>
                <w:color w:val="000000"/>
                <w:sz w:val="20"/>
              </w:rPr>
              <w:sym w:font="Wingdings" w:char="F0A1"/>
            </w:r>
            <w:r w:rsidRPr="002954BC">
              <w:rPr>
                <w:color w:val="000000"/>
                <w:sz w:val="20"/>
              </w:rPr>
              <w:t xml:space="preserve"> non</w:t>
            </w:r>
          </w:p>
          <w:p w14:paraId="705D136B" w14:textId="77777777" w:rsidR="003F17F1" w:rsidRPr="002954BC" w:rsidRDefault="003F17F1">
            <w:pPr>
              <w:pStyle w:val="Kopfzeile"/>
              <w:tabs>
                <w:tab w:val="clear" w:pos="4536"/>
                <w:tab w:val="clear" w:pos="9072"/>
                <w:tab w:val="left" w:pos="-69"/>
                <w:tab w:val="left" w:pos="227"/>
                <w:tab w:val="left" w:pos="498"/>
                <w:tab w:val="left" w:pos="640"/>
              </w:tabs>
              <w:rPr>
                <w:color w:val="000000"/>
                <w:sz w:val="20"/>
              </w:rPr>
            </w:pPr>
            <w:r w:rsidRPr="002954BC">
              <w:rPr>
                <w:color w:val="000000"/>
                <w:sz w:val="20"/>
              </w:rPr>
              <w:tab/>
            </w:r>
            <w:r w:rsidRPr="002954BC">
              <w:rPr>
                <w:color w:val="000000"/>
                <w:sz w:val="20"/>
              </w:rPr>
              <w:sym w:font="Wingdings" w:char="F0A8"/>
            </w:r>
            <w:r w:rsidRPr="002954BC">
              <w:rPr>
                <w:color w:val="000000"/>
                <w:sz w:val="20"/>
              </w:rPr>
              <w:t xml:space="preserve"> </w:t>
            </w:r>
            <w:r w:rsidRPr="002954BC">
              <w:rPr>
                <w:color w:val="000000"/>
                <w:sz w:val="20"/>
              </w:rPr>
              <w:tab/>
            </w:r>
            <w:r w:rsidRPr="00946EDB">
              <w:rPr>
                <w:color w:val="000000"/>
                <w:sz w:val="20"/>
                <w:highlight w:val="lightGray"/>
              </w:rPr>
              <w:t>......................................................</w:t>
            </w:r>
          </w:p>
        </w:tc>
        <w:tc>
          <w:tcPr>
            <w:tcW w:w="973" w:type="dxa"/>
          </w:tcPr>
          <w:p w14:paraId="3DBEE97B" w14:textId="77777777" w:rsidR="003F17F1" w:rsidRPr="002954BC" w:rsidRDefault="003F17F1">
            <w:pPr>
              <w:pStyle w:val="berschrift9"/>
              <w:rPr>
                <w:b w:val="0"/>
                <w:color w:val="000000"/>
              </w:rPr>
            </w:pPr>
          </w:p>
          <w:p w14:paraId="600FE607" w14:textId="77777777" w:rsidR="003F17F1" w:rsidRPr="002954BC" w:rsidRDefault="003F17F1">
            <w:pPr>
              <w:pStyle w:val="Textkrper"/>
              <w:jc w:val="center"/>
              <w:rPr>
                <w:color w:val="000000"/>
              </w:rPr>
            </w:pPr>
            <w:r w:rsidRPr="002954BC">
              <w:rPr>
                <w:color w:val="000000"/>
              </w:rPr>
              <w:t>Pce</w:t>
            </w:r>
          </w:p>
        </w:tc>
        <w:tc>
          <w:tcPr>
            <w:tcW w:w="973" w:type="dxa"/>
          </w:tcPr>
          <w:p w14:paraId="5CF88C48" w14:textId="77777777" w:rsidR="003F17F1" w:rsidRPr="002954BC" w:rsidRDefault="003F17F1">
            <w:pPr>
              <w:pStyle w:val="Textkrper"/>
              <w:spacing w:line="360" w:lineRule="auto"/>
              <w:rPr>
                <w:color w:val="000000"/>
              </w:rPr>
            </w:pPr>
          </w:p>
          <w:p w14:paraId="462A9C05" w14:textId="77777777" w:rsidR="003F17F1" w:rsidRPr="002954BC" w:rsidRDefault="003F17F1">
            <w:pPr>
              <w:pStyle w:val="Textkrper"/>
              <w:jc w:val="center"/>
              <w:rPr>
                <w:color w:val="000000"/>
              </w:rPr>
            </w:pPr>
            <w:r w:rsidRPr="002954BC">
              <w:rPr>
                <w:color w:val="000000"/>
              </w:rPr>
              <w:t>.......</w:t>
            </w:r>
          </w:p>
        </w:tc>
        <w:tc>
          <w:tcPr>
            <w:tcW w:w="1590" w:type="dxa"/>
          </w:tcPr>
          <w:p w14:paraId="6BB03AF0" w14:textId="77777777" w:rsidR="003F17F1" w:rsidRPr="002954BC" w:rsidRDefault="003F17F1">
            <w:pPr>
              <w:tabs>
                <w:tab w:val="left" w:leader="dot" w:pos="1318"/>
              </w:tabs>
              <w:spacing w:before="120"/>
              <w:rPr>
                <w:color w:val="000000"/>
                <w:sz w:val="20"/>
              </w:rPr>
            </w:pPr>
          </w:p>
        </w:tc>
      </w:tr>
      <w:tr w:rsidR="003F17F1" w:rsidRPr="002954BC" w14:paraId="3EF3D6EF" w14:textId="77777777" w:rsidTr="003F17F1">
        <w:trPr>
          <w:jc w:val="center"/>
        </w:trPr>
        <w:tc>
          <w:tcPr>
            <w:tcW w:w="5820" w:type="dxa"/>
          </w:tcPr>
          <w:p w14:paraId="2DAB1F7E" w14:textId="77777777" w:rsidR="003F17F1" w:rsidRPr="002954BC" w:rsidRDefault="003F17F1">
            <w:pPr>
              <w:spacing w:before="120"/>
              <w:rPr>
                <w:color w:val="000000"/>
                <w:sz w:val="20"/>
              </w:rPr>
            </w:pPr>
            <w:r w:rsidRPr="002954BC">
              <w:rPr>
                <w:color w:val="000000"/>
                <w:sz w:val="20"/>
              </w:rPr>
              <w:t>Nombre</w:t>
            </w:r>
          </w:p>
        </w:tc>
        <w:tc>
          <w:tcPr>
            <w:tcW w:w="973" w:type="dxa"/>
          </w:tcPr>
          <w:p w14:paraId="18E3EAC2" w14:textId="77777777" w:rsidR="003F17F1" w:rsidRPr="002954BC" w:rsidRDefault="003F17F1">
            <w:pPr>
              <w:spacing w:before="120"/>
              <w:jc w:val="center"/>
              <w:rPr>
                <w:color w:val="000000"/>
                <w:sz w:val="20"/>
              </w:rPr>
            </w:pPr>
            <w:r w:rsidRPr="002954BC">
              <w:rPr>
                <w:color w:val="000000"/>
                <w:sz w:val="20"/>
              </w:rPr>
              <w:t>Pce</w:t>
            </w:r>
          </w:p>
        </w:tc>
        <w:tc>
          <w:tcPr>
            <w:tcW w:w="973" w:type="dxa"/>
          </w:tcPr>
          <w:p w14:paraId="7AB1E0FA" w14:textId="77777777" w:rsidR="003F17F1" w:rsidRPr="002954BC" w:rsidRDefault="003F17F1">
            <w:pPr>
              <w:spacing w:before="120"/>
              <w:jc w:val="center"/>
              <w:rPr>
                <w:color w:val="000000"/>
                <w:sz w:val="20"/>
              </w:rPr>
            </w:pPr>
            <w:r w:rsidRPr="002954BC">
              <w:rPr>
                <w:color w:val="000000"/>
                <w:sz w:val="20"/>
              </w:rPr>
              <w:t>.......</w:t>
            </w:r>
          </w:p>
        </w:tc>
        <w:tc>
          <w:tcPr>
            <w:tcW w:w="1590" w:type="dxa"/>
          </w:tcPr>
          <w:p w14:paraId="1510C21F" w14:textId="77777777" w:rsidR="003F17F1" w:rsidRPr="002954BC" w:rsidRDefault="003F17F1">
            <w:pPr>
              <w:tabs>
                <w:tab w:val="left" w:leader="dot" w:pos="1318"/>
              </w:tabs>
              <w:spacing w:before="120"/>
              <w:rPr>
                <w:color w:val="000000"/>
                <w:sz w:val="20"/>
              </w:rPr>
            </w:pPr>
          </w:p>
        </w:tc>
      </w:tr>
      <w:tr w:rsidR="002A6581" w:rsidRPr="002954BC" w14:paraId="137F5119" w14:textId="77777777" w:rsidTr="002A6581">
        <w:trPr>
          <w:jc w:val="center"/>
        </w:trPr>
        <w:tc>
          <w:tcPr>
            <w:tcW w:w="5820" w:type="dxa"/>
          </w:tcPr>
          <w:p w14:paraId="2B896717" w14:textId="77777777" w:rsidR="002A6581" w:rsidRPr="002954BC" w:rsidRDefault="002A6581" w:rsidP="00EB19FB">
            <w:pPr>
              <w:pStyle w:val="Kopfzeile"/>
              <w:tabs>
                <w:tab w:val="clear" w:pos="4536"/>
                <w:tab w:val="clear" w:pos="9072"/>
              </w:tabs>
              <w:rPr>
                <w:color w:val="000000"/>
                <w:sz w:val="20"/>
              </w:rPr>
            </w:pPr>
            <w:r w:rsidRPr="002954BC">
              <w:rPr>
                <w:color w:val="000000"/>
                <w:sz w:val="20"/>
              </w:rPr>
              <w:t>Dimensions:    Longueur</w:t>
            </w:r>
          </w:p>
          <w:p w14:paraId="5144B625" w14:textId="77777777" w:rsidR="002A6581" w:rsidRPr="002954BC" w:rsidRDefault="002A6581" w:rsidP="00EB19FB">
            <w:pPr>
              <w:pStyle w:val="Kopfzeile"/>
              <w:tabs>
                <w:tab w:val="clear" w:pos="4536"/>
                <w:tab w:val="clear" w:pos="9072"/>
                <w:tab w:val="left" w:pos="1349"/>
              </w:tabs>
              <w:rPr>
                <w:color w:val="000000"/>
                <w:sz w:val="20"/>
              </w:rPr>
            </w:pPr>
            <w:r w:rsidRPr="002954BC">
              <w:rPr>
                <w:color w:val="000000"/>
                <w:sz w:val="20"/>
              </w:rPr>
              <w:tab/>
              <w:t xml:space="preserve">Diamètre nominal canal </w:t>
            </w:r>
            <w:r w:rsidRPr="002954BC">
              <w:rPr>
                <w:color w:val="000000"/>
                <w:sz w:val="20"/>
              </w:rPr>
              <w:tab/>
              <w:t xml:space="preserve">d’alimentation/largeur </w:t>
            </w:r>
          </w:p>
          <w:p w14:paraId="540C8CA5" w14:textId="77777777" w:rsidR="002A6581" w:rsidRPr="002954BC" w:rsidRDefault="002A6581" w:rsidP="00EB19FB">
            <w:pPr>
              <w:pStyle w:val="Kopfzeile"/>
              <w:tabs>
                <w:tab w:val="clear" w:pos="4536"/>
                <w:tab w:val="clear" w:pos="9072"/>
                <w:tab w:val="left" w:pos="1349"/>
              </w:tabs>
              <w:rPr>
                <w:color w:val="000000"/>
                <w:sz w:val="20"/>
              </w:rPr>
            </w:pPr>
            <w:r w:rsidRPr="002954BC">
              <w:rPr>
                <w:color w:val="000000"/>
                <w:sz w:val="20"/>
              </w:rPr>
              <w:tab/>
              <w:t>Puissance d’entraînement</w:t>
            </w:r>
          </w:p>
        </w:tc>
        <w:tc>
          <w:tcPr>
            <w:tcW w:w="973" w:type="dxa"/>
          </w:tcPr>
          <w:p w14:paraId="007C82AB" w14:textId="77777777" w:rsidR="002A6581" w:rsidRPr="002954BC" w:rsidRDefault="002A6581" w:rsidP="00EB19FB">
            <w:pPr>
              <w:jc w:val="center"/>
              <w:rPr>
                <w:color w:val="000000"/>
                <w:sz w:val="20"/>
              </w:rPr>
            </w:pPr>
            <w:r w:rsidRPr="002954BC">
              <w:rPr>
                <w:color w:val="000000"/>
                <w:sz w:val="20"/>
              </w:rPr>
              <w:t>mm</w:t>
            </w:r>
          </w:p>
          <w:p w14:paraId="43AD7CBD" w14:textId="77777777" w:rsidR="002A6581" w:rsidRPr="002954BC" w:rsidRDefault="002A6581" w:rsidP="00EB19FB">
            <w:pPr>
              <w:jc w:val="center"/>
              <w:rPr>
                <w:color w:val="000000"/>
                <w:sz w:val="20"/>
              </w:rPr>
            </w:pPr>
            <w:r w:rsidRPr="002954BC">
              <w:rPr>
                <w:color w:val="000000"/>
                <w:sz w:val="20"/>
              </w:rPr>
              <w:t>mm</w:t>
            </w:r>
          </w:p>
          <w:p w14:paraId="7197355A" w14:textId="77777777" w:rsidR="002A6581" w:rsidRPr="002954BC" w:rsidRDefault="002A6581" w:rsidP="00EB19FB">
            <w:pPr>
              <w:jc w:val="center"/>
              <w:rPr>
                <w:color w:val="000000"/>
                <w:sz w:val="20"/>
              </w:rPr>
            </w:pPr>
            <w:r w:rsidRPr="002954BC">
              <w:rPr>
                <w:color w:val="000000"/>
                <w:sz w:val="20"/>
              </w:rPr>
              <w:t>kW</w:t>
            </w:r>
          </w:p>
        </w:tc>
        <w:tc>
          <w:tcPr>
            <w:tcW w:w="973" w:type="dxa"/>
          </w:tcPr>
          <w:p w14:paraId="50E6A911" w14:textId="77777777" w:rsidR="002A6581" w:rsidRPr="002954BC" w:rsidRDefault="002A6581" w:rsidP="00EB19FB">
            <w:pPr>
              <w:jc w:val="center"/>
              <w:rPr>
                <w:color w:val="000000"/>
                <w:sz w:val="20"/>
              </w:rPr>
            </w:pPr>
            <w:r w:rsidRPr="002954BC">
              <w:rPr>
                <w:color w:val="000000"/>
                <w:sz w:val="20"/>
              </w:rPr>
              <w:t>.......</w:t>
            </w:r>
          </w:p>
          <w:p w14:paraId="3BF0D641" w14:textId="77777777" w:rsidR="002A6581" w:rsidRPr="002954BC" w:rsidRDefault="002A6581" w:rsidP="00EB19FB">
            <w:pPr>
              <w:jc w:val="center"/>
              <w:rPr>
                <w:color w:val="000000"/>
                <w:sz w:val="20"/>
              </w:rPr>
            </w:pPr>
            <w:r w:rsidRPr="002954BC">
              <w:rPr>
                <w:color w:val="000000"/>
                <w:sz w:val="20"/>
              </w:rPr>
              <w:t>.......</w:t>
            </w:r>
          </w:p>
          <w:p w14:paraId="215856BA" w14:textId="77777777" w:rsidR="002A6581" w:rsidRPr="002954BC" w:rsidRDefault="002A6581" w:rsidP="00EB19FB">
            <w:pPr>
              <w:jc w:val="center"/>
              <w:rPr>
                <w:color w:val="000000"/>
                <w:sz w:val="20"/>
              </w:rPr>
            </w:pPr>
            <w:r w:rsidRPr="002954BC">
              <w:rPr>
                <w:color w:val="000000"/>
                <w:sz w:val="20"/>
              </w:rPr>
              <w:t>.......</w:t>
            </w:r>
          </w:p>
        </w:tc>
        <w:tc>
          <w:tcPr>
            <w:tcW w:w="1590" w:type="dxa"/>
          </w:tcPr>
          <w:p w14:paraId="5503F29D" w14:textId="77777777" w:rsidR="002A6581" w:rsidRPr="002954BC" w:rsidRDefault="002A6581" w:rsidP="00EB19FB">
            <w:pPr>
              <w:tabs>
                <w:tab w:val="left" w:leader="dot" w:pos="1318"/>
              </w:tabs>
              <w:rPr>
                <w:color w:val="000000"/>
                <w:sz w:val="20"/>
              </w:rPr>
            </w:pPr>
          </w:p>
        </w:tc>
      </w:tr>
      <w:tr w:rsidR="003F17F1" w:rsidRPr="002954BC" w14:paraId="7B0BFBC6" w14:textId="77777777" w:rsidTr="003F17F1">
        <w:trPr>
          <w:jc w:val="center"/>
        </w:trPr>
        <w:tc>
          <w:tcPr>
            <w:tcW w:w="5820" w:type="dxa"/>
          </w:tcPr>
          <w:p w14:paraId="1656DA51" w14:textId="77777777" w:rsidR="003F17F1" w:rsidRPr="002954BC" w:rsidRDefault="003F17F1">
            <w:pPr>
              <w:pStyle w:val="berschrift6"/>
              <w:rPr>
                <w:rStyle w:val="Betont"/>
                <w:color w:val="000000"/>
              </w:rPr>
            </w:pPr>
            <w:r w:rsidRPr="002954BC">
              <w:rPr>
                <w:rStyle w:val="Betont"/>
                <w:color w:val="000000"/>
              </w:rPr>
              <w:t>Protection contre les retours de flamme</w:t>
            </w:r>
          </w:p>
          <w:p w14:paraId="1D020BAD" w14:textId="77777777" w:rsidR="003F17F1" w:rsidRPr="002954BC" w:rsidRDefault="003F17F1">
            <w:pPr>
              <w:pStyle w:val="Textkrper"/>
              <w:rPr>
                <w:color w:val="000000"/>
              </w:rPr>
            </w:pPr>
            <w:r w:rsidRPr="002954BC">
              <w:rPr>
                <w:color w:val="000000"/>
              </w:rPr>
              <w:t xml:space="preserve">Protection contre les incendies conformément </w:t>
            </w:r>
            <w:r w:rsidRPr="002954BC">
              <w:rPr>
                <w:color w:val="000000"/>
              </w:rPr>
              <w:br/>
              <w:t>aux prescriptions applicables</w:t>
            </w:r>
          </w:p>
          <w:p w14:paraId="7286B2CD" w14:textId="77777777" w:rsidR="003F17F1" w:rsidRPr="002954BC" w:rsidRDefault="003F17F1">
            <w:pPr>
              <w:pStyle w:val="Kopfzeile"/>
              <w:tabs>
                <w:tab w:val="clear" w:pos="4536"/>
                <w:tab w:val="clear" w:pos="9072"/>
              </w:tabs>
              <w:rPr>
                <w:color w:val="000000"/>
                <w:sz w:val="20"/>
              </w:rPr>
            </w:pPr>
            <w:r w:rsidRPr="002954BC">
              <w:rPr>
                <w:color w:val="000000"/>
                <w:sz w:val="20"/>
              </w:rPr>
              <w:sym w:font="Wingdings" w:char="F0A1"/>
            </w:r>
            <w:r w:rsidRPr="002954BC">
              <w:rPr>
                <w:color w:val="000000"/>
                <w:sz w:val="20"/>
              </w:rPr>
              <w:t xml:space="preserve"> Protection primaire contre les retours de flamme</w:t>
            </w:r>
          </w:p>
          <w:p w14:paraId="34866333" w14:textId="77777777" w:rsidR="003F17F1" w:rsidRPr="002954BC" w:rsidRDefault="003F17F1">
            <w:pPr>
              <w:pStyle w:val="Kopfzeile"/>
              <w:tabs>
                <w:tab w:val="clear" w:pos="4536"/>
                <w:tab w:val="clear" w:pos="9072"/>
              </w:tabs>
              <w:rPr>
                <w:color w:val="000000"/>
                <w:sz w:val="20"/>
              </w:rPr>
            </w:pPr>
            <w:r w:rsidRPr="002954BC">
              <w:rPr>
                <w:color w:val="000000"/>
                <w:sz w:val="20"/>
              </w:rPr>
              <w:sym w:font="Wingdings" w:char="F0A1"/>
            </w:r>
            <w:r w:rsidRPr="002954BC">
              <w:rPr>
                <w:color w:val="000000"/>
                <w:sz w:val="20"/>
              </w:rPr>
              <w:t xml:space="preserve"> Protection secondaire contre les retours de flamme</w:t>
            </w:r>
          </w:p>
          <w:p w14:paraId="229877C4" w14:textId="77777777" w:rsidR="003F17F1" w:rsidRPr="002954BC" w:rsidRDefault="003F17F1">
            <w:pPr>
              <w:pStyle w:val="Kopfzeile"/>
              <w:tabs>
                <w:tab w:val="clear" w:pos="4536"/>
                <w:tab w:val="clear" w:pos="9072"/>
              </w:tabs>
              <w:rPr>
                <w:color w:val="000000"/>
                <w:sz w:val="20"/>
              </w:rPr>
            </w:pPr>
            <w:r w:rsidRPr="002954BC">
              <w:rPr>
                <w:color w:val="000000"/>
                <w:sz w:val="20"/>
              </w:rPr>
              <w:sym w:font="Wingdings" w:char="F0A1"/>
            </w:r>
            <w:r w:rsidRPr="002954BC">
              <w:rPr>
                <w:color w:val="000000"/>
                <w:sz w:val="20"/>
              </w:rPr>
              <w:t xml:space="preserve"> Gicleur d’eau</w:t>
            </w:r>
          </w:p>
          <w:p w14:paraId="4E3764AE" w14:textId="77777777" w:rsidR="003F17F1" w:rsidRPr="002954BC" w:rsidRDefault="003F17F1">
            <w:pPr>
              <w:pStyle w:val="Kopfzeile"/>
              <w:tabs>
                <w:tab w:val="clear" w:pos="4536"/>
                <w:tab w:val="clear" w:pos="9072"/>
              </w:tabs>
              <w:rPr>
                <w:color w:val="000000"/>
                <w:sz w:val="20"/>
              </w:rPr>
            </w:pPr>
          </w:p>
          <w:p w14:paraId="3E1E562E" w14:textId="77777777" w:rsidR="003F17F1" w:rsidRPr="002954BC" w:rsidRDefault="003F17F1">
            <w:pPr>
              <w:pStyle w:val="Kopfzeile"/>
              <w:tabs>
                <w:tab w:val="clear" w:pos="4536"/>
                <w:tab w:val="clear" w:pos="9072"/>
              </w:tabs>
              <w:rPr>
                <w:color w:val="000000"/>
                <w:sz w:val="20"/>
              </w:rPr>
            </w:pPr>
          </w:p>
        </w:tc>
        <w:tc>
          <w:tcPr>
            <w:tcW w:w="973" w:type="dxa"/>
          </w:tcPr>
          <w:p w14:paraId="2CDCFCED" w14:textId="77777777" w:rsidR="003F17F1" w:rsidRPr="002954BC" w:rsidRDefault="003F17F1">
            <w:pPr>
              <w:spacing w:before="120" w:line="360" w:lineRule="auto"/>
              <w:jc w:val="center"/>
              <w:rPr>
                <w:color w:val="000000"/>
                <w:sz w:val="20"/>
              </w:rPr>
            </w:pPr>
          </w:p>
          <w:p w14:paraId="34DFDE40" w14:textId="77777777" w:rsidR="003F17F1" w:rsidRPr="002954BC" w:rsidRDefault="003F17F1">
            <w:pPr>
              <w:jc w:val="center"/>
              <w:rPr>
                <w:color w:val="000000"/>
                <w:sz w:val="20"/>
              </w:rPr>
            </w:pPr>
          </w:p>
          <w:p w14:paraId="0B5E020A" w14:textId="77777777" w:rsidR="003F17F1" w:rsidRPr="002954BC" w:rsidRDefault="003F17F1">
            <w:pPr>
              <w:jc w:val="center"/>
              <w:rPr>
                <w:color w:val="000000"/>
                <w:sz w:val="20"/>
              </w:rPr>
            </w:pPr>
          </w:p>
          <w:p w14:paraId="3080E35F" w14:textId="77777777" w:rsidR="003F17F1" w:rsidRPr="002954BC" w:rsidRDefault="003F17F1">
            <w:pPr>
              <w:jc w:val="center"/>
              <w:rPr>
                <w:color w:val="000000"/>
                <w:sz w:val="20"/>
              </w:rPr>
            </w:pPr>
          </w:p>
          <w:p w14:paraId="5B9F6DA8" w14:textId="77777777" w:rsidR="003F17F1" w:rsidRPr="002954BC" w:rsidRDefault="003F17F1">
            <w:pPr>
              <w:jc w:val="center"/>
              <w:rPr>
                <w:color w:val="000000"/>
                <w:sz w:val="20"/>
              </w:rPr>
            </w:pPr>
          </w:p>
          <w:p w14:paraId="0E3E9E13" w14:textId="77777777" w:rsidR="003F17F1" w:rsidRPr="002954BC" w:rsidRDefault="003F17F1">
            <w:pPr>
              <w:jc w:val="center"/>
              <w:rPr>
                <w:color w:val="000000"/>
                <w:sz w:val="20"/>
              </w:rPr>
            </w:pPr>
            <w:r w:rsidRPr="002954BC">
              <w:rPr>
                <w:color w:val="000000"/>
                <w:sz w:val="20"/>
              </w:rPr>
              <w:t>Pce</w:t>
            </w:r>
          </w:p>
          <w:p w14:paraId="134302CA" w14:textId="77777777" w:rsidR="003F17F1" w:rsidRPr="002954BC" w:rsidRDefault="003F17F1">
            <w:pPr>
              <w:jc w:val="center"/>
              <w:rPr>
                <w:color w:val="000000"/>
                <w:sz w:val="20"/>
              </w:rPr>
            </w:pPr>
            <w:r w:rsidRPr="002954BC">
              <w:rPr>
                <w:color w:val="000000"/>
                <w:sz w:val="20"/>
              </w:rPr>
              <w:t>Pce</w:t>
            </w:r>
          </w:p>
          <w:p w14:paraId="0CCEC897" w14:textId="77777777" w:rsidR="003F17F1" w:rsidRPr="002954BC" w:rsidRDefault="003F17F1">
            <w:pPr>
              <w:jc w:val="center"/>
              <w:rPr>
                <w:color w:val="000000"/>
                <w:sz w:val="20"/>
              </w:rPr>
            </w:pPr>
            <w:r w:rsidRPr="002954BC">
              <w:rPr>
                <w:color w:val="000000"/>
                <w:sz w:val="20"/>
              </w:rPr>
              <w:t>Pce</w:t>
            </w:r>
          </w:p>
        </w:tc>
        <w:tc>
          <w:tcPr>
            <w:tcW w:w="973" w:type="dxa"/>
          </w:tcPr>
          <w:p w14:paraId="73F20E16" w14:textId="77777777" w:rsidR="003F17F1" w:rsidRPr="002954BC" w:rsidRDefault="003F17F1">
            <w:pPr>
              <w:spacing w:before="120" w:line="360" w:lineRule="auto"/>
              <w:jc w:val="center"/>
              <w:rPr>
                <w:color w:val="000000"/>
                <w:sz w:val="20"/>
              </w:rPr>
            </w:pPr>
          </w:p>
          <w:p w14:paraId="28135BE7" w14:textId="77777777" w:rsidR="003F17F1" w:rsidRPr="002954BC" w:rsidRDefault="003F17F1">
            <w:pPr>
              <w:jc w:val="center"/>
              <w:rPr>
                <w:color w:val="000000"/>
                <w:sz w:val="20"/>
              </w:rPr>
            </w:pPr>
          </w:p>
          <w:p w14:paraId="09B974C7" w14:textId="77777777" w:rsidR="003F17F1" w:rsidRPr="002954BC" w:rsidRDefault="003F17F1">
            <w:pPr>
              <w:jc w:val="center"/>
              <w:rPr>
                <w:color w:val="000000"/>
                <w:sz w:val="20"/>
              </w:rPr>
            </w:pPr>
          </w:p>
          <w:p w14:paraId="2AC1B130" w14:textId="77777777" w:rsidR="003F17F1" w:rsidRPr="002954BC" w:rsidRDefault="003F17F1">
            <w:pPr>
              <w:jc w:val="center"/>
              <w:rPr>
                <w:color w:val="000000"/>
                <w:sz w:val="20"/>
              </w:rPr>
            </w:pPr>
          </w:p>
          <w:p w14:paraId="63B74F6F" w14:textId="77777777" w:rsidR="003F17F1" w:rsidRPr="002954BC" w:rsidRDefault="003F17F1">
            <w:pPr>
              <w:jc w:val="center"/>
              <w:rPr>
                <w:color w:val="000000"/>
                <w:sz w:val="20"/>
              </w:rPr>
            </w:pPr>
          </w:p>
          <w:p w14:paraId="0A6F3CBB" w14:textId="77777777" w:rsidR="003F17F1" w:rsidRPr="002954BC" w:rsidRDefault="003F17F1">
            <w:pPr>
              <w:jc w:val="center"/>
              <w:rPr>
                <w:color w:val="000000"/>
                <w:sz w:val="20"/>
              </w:rPr>
            </w:pPr>
            <w:r w:rsidRPr="002954BC">
              <w:rPr>
                <w:color w:val="000000"/>
                <w:sz w:val="20"/>
              </w:rPr>
              <w:t>.......</w:t>
            </w:r>
          </w:p>
          <w:p w14:paraId="68797885" w14:textId="77777777" w:rsidR="003F17F1" w:rsidRPr="002954BC" w:rsidRDefault="003F17F1">
            <w:pPr>
              <w:jc w:val="center"/>
              <w:rPr>
                <w:color w:val="000000"/>
                <w:sz w:val="20"/>
              </w:rPr>
            </w:pPr>
            <w:r w:rsidRPr="002954BC">
              <w:rPr>
                <w:color w:val="000000"/>
                <w:sz w:val="20"/>
              </w:rPr>
              <w:t>.......</w:t>
            </w:r>
          </w:p>
          <w:p w14:paraId="17117510" w14:textId="77777777" w:rsidR="003F17F1" w:rsidRPr="002954BC" w:rsidRDefault="003F17F1">
            <w:pPr>
              <w:jc w:val="center"/>
              <w:rPr>
                <w:color w:val="000000"/>
                <w:sz w:val="20"/>
              </w:rPr>
            </w:pPr>
            <w:r w:rsidRPr="002954BC">
              <w:rPr>
                <w:color w:val="000000"/>
                <w:sz w:val="20"/>
              </w:rPr>
              <w:t>.......</w:t>
            </w:r>
          </w:p>
        </w:tc>
        <w:tc>
          <w:tcPr>
            <w:tcW w:w="1590" w:type="dxa"/>
          </w:tcPr>
          <w:p w14:paraId="13C4AC20" w14:textId="77777777" w:rsidR="003F17F1" w:rsidRPr="002954BC" w:rsidRDefault="003F17F1">
            <w:pPr>
              <w:tabs>
                <w:tab w:val="left" w:leader="dot" w:pos="1318"/>
              </w:tabs>
              <w:spacing w:before="120"/>
              <w:rPr>
                <w:color w:val="000000"/>
                <w:sz w:val="20"/>
              </w:rPr>
            </w:pPr>
          </w:p>
        </w:tc>
      </w:tr>
      <w:tr w:rsidR="003F17F1" w:rsidRPr="002954BC" w14:paraId="686B2E6F" w14:textId="77777777" w:rsidTr="003F17F1">
        <w:trPr>
          <w:jc w:val="center"/>
        </w:trPr>
        <w:tc>
          <w:tcPr>
            <w:tcW w:w="5820" w:type="dxa"/>
          </w:tcPr>
          <w:p w14:paraId="15C6C4F5" w14:textId="77777777" w:rsidR="003F17F1" w:rsidRPr="002954BC" w:rsidRDefault="003F17F1">
            <w:pPr>
              <w:pStyle w:val="Kopfzeile"/>
              <w:tabs>
                <w:tab w:val="clear" w:pos="4536"/>
                <w:tab w:val="clear" w:pos="9072"/>
                <w:tab w:val="left" w:pos="567"/>
              </w:tabs>
              <w:rPr>
                <w:color w:val="000000"/>
                <w:sz w:val="20"/>
              </w:rPr>
            </w:pPr>
            <w:r w:rsidRPr="002954BC">
              <w:rPr>
                <w:color w:val="000000"/>
                <w:sz w:val="20"/>
              </w:rPr>
              <w:t>Accessoires</w:t>
            </w:r>
            <w:r w:rsidR="00037F85" w:rsidRPr="002954BC">
              <w:rPr>
                <w:color w:val="000000"/>
                <w:sz w:val="20"/>
              </w:rPr>
              <w:t>:</w:t>
            </w:r>
          </w:p>
        </w:tc>
        <w:tc>
          <w:tcPr>
            <w:tcW w:w="973" w:type="dxa"/>
          </w:tcPr>
          <w:p w14:paraId="057E9F62" w14:textId="77777777" w:rsidR="003F17F1" w:rsidRPr="002954BC" w:rsidRDefault="003F17F1">
            <w:pPr>
              <w:jc w:val="center"/>
              <w:rPr>
                <w:color w:val="000000"/>
                <w:sz w:val="20"/>
              </w:rPr>
            </w:pPr>
          </w:p>
        </w:tc>
        <w:tc>
          <w:tcPr>
            <w:tcW w:w="973" w:type="dxa"/>
          </w:tcPr>
          <w:p w14:paraId="65B524CD" w14:textId="77777777" w:rsidR="003F17F1" w:rsidRPr="002954BC" w:rsidRDefault="003F17F1">
            <w:pPr>
              <w:jc w:val="center"/>
              <w:rPr>
                <w:color w:val="000000"/>
                <w:sz w:val="20"/>
              </w:rPr>
            </w:pPr>
          </w:p>
        </w:tc>
        <w:tc>
          <w:tcPr>
            <w:tcW w:w="1590" w:type="dxa"/>
          </w:tcPr>
          <w:p w14:paraId="7151C122" w14:textId="77777777" w:rsidR="003F17F1" w:rsidRPr="002954BC" w:rsidRDefault="003F17F1">
            <w:pPr>
              <w:tabs>
                <w:tab w:val="left" w:leader="dot" w:pos="1318"/>
              </w:tabs>
              <w:rPr>
                <w:color w:val="000000"/>
                <w:sz w:val="20"/>
              </w:rPr>
            </w:pPr>
          </w:p>
        </w:tc>
      </w:tr>
      <w:tr w:rsidR="003F17F1" w:rsidRPr="002954BC" w14:paraId="63D71954" w14:textId="77777777" w:rsidTr="003F17F1">
        <w:trPr>
          <w:trHeight w:val="1793"/>
          <w:jc w:val="center"/>
        </w:trPr>
        <w:tc>
          <w:tcPr>
            <w:tcW w:w="5820" w:type="dxa"/>
            <w:tcBorders>
              <w:bottom w:val="nil"/>
            </w:tcBorders>
          </w:tcPr>
          <w:p w14:paraId="72E1468A" w14:textId="77777777" w:rsidR="003F17F1" w:rsidRPr="002954BC" w:rsidRDefault="003F17F1">
            <w:pPr>
              <w:pStyle w:val="Kopfzeile"/>
              <w:tabs>
                <w:tab w:val="clear" w:pos="4536"/>
                <w:tab w:val="clear" w:pos="9072"/>
                <w:tab w:val="left" w:pos="567"/>
              </w:tabs>
              <w:rPr>
                <w:color w:val="000000"/>
                <w:sz w:val="20"/>
              </w:rPr>
            </w:pPr>
            <w:r w:rsidRPr="002954BC">
              <w:rPr>
                <w:color w:val="000000"/>
                <w:sz w:val="20"/>
              </w:rPr>
              <w:sym w:font="Wingdings" w:char="F0A1"/>
            </w:r>
            <w:r w:rsidRPr="002954BC">
              <w:rPr>
                <w:color w:val="000000"/>
                <w:sz w:val="20"/>
              </w:rPr>
              <w:t xml:space="preserve"> clapet coupe-feu</w:t>
            </w:r>
          </w:p>
          <w:p w14:paraId="475C23C1" w14:textId="77777777" w:rsidR="003F17F1" w:rsidRPr="002954BC" w:rsidRDefault="003F17F1">
            <w:pPr>
              <w:pStyle w:val="Kopfzeile"/>
              <w:tabs>
                <w:tab w:val="clear" w:pos="4536"/>
                <w:tab w:val="clear" w:pos="9072"/>
                <w:tab w:val="left" w:pos="567"/>
              </w:tabs>
              <w:rPr>
                <w:color w:val="000000"/>
                <w:sz w:val="20"/>
              </w:rPr>
            </w:pPr>
            <w:r w:rsidRPr="002954BC">
              <w:rPr>
                <w:color w:val="000000"/>
                <w:sz w:val="20"/>
              </w:rPr>
              <w:sym w:font="Wingdings" w:char="F0A1"/>
            </w:r>
            <w:r w:rsidRPr="002954BC">
              <w:rPr>
                <w:color w:val="000000"/>
                <w:sz w:val="20"/>
              </w:rPr>
              <w:t xml:space="preserve"> écluse à roue (si surpression dans silo)</w:t>
            </w:r>
          </w:p>
          <w:p w14:paraId="34D47443" w14:textId="77777777" w:rsidR="003F17F1" w:rsidRPr="002954BC" w:rsidRDefault="003F17F1">
            <w:pPr>
              <w:rPr>
                <w:color w:val="000000"/>
                <w:sz w:val="20"/>
              </w:rPr>
            </w:pPr>
            <w:r w:rsidRPr="002954BC">
              <w:rPr>
                <w:color w:val="000000"/>
                <w:sz w:val="20"/>
              </w:rPr>
              <w:sym w:font="Wingdings" w:char="F0A1"/>
            </w:r>
            <w:r w:rsidRPr="002954BC">
              <w:rPr>
                <w:color w:val="000000"/>
                <w:sz w:val="20"/>
              </w:rPr>
              <w:t xml:space="preserve"> puits, fosse</w:t>
            </w:r>
          </w:p>
        </w:tc>
        <w:tc>
          <w:tcPr>
            <w:tcW w:w="973" w:type="dxa"/>
            <w:tcBorders>
              <w:bottom w:val="nil"/>
            </w:tcBorders>
          </w:tcPr>
          <w:p w14:paraId="557CFD50" w14:textId="77777777" w:rsidR="003F17F1" w:rsidRPr="002954BC" w:rsidRDefault="003F17F1">
            <w:pPr>
              <w:jc w:val="center"/>
              <w:rPr>
                <w:color w:val="000000"/>
                <w:sz w:val="20"/>
              </w:rPr>
            </w:pPr>
            <w:r w:rsidRPr="002954BC">
              <w:rPr>
                <w:color w:val="000000"/>
                <w:sz w:val="20"/>
              </w:rPr>
              <w:t>Pce</w:t>
            </w:r>
          </w:p>
          <w:p w14:paraId="370ED123" w14:textId="77777777" w:rsidR="003F17F1" w:rsidRPr="002954BC" w:rsidRDefault="003F17F1">
            <w:pPr>
              <w:jc w:val="center"/>
              <w:rPr>
                <w:color w:val="000000"/>
                <w:sz w:val="20"/>
              </w:rPr>
            </w:pPr>
            <w:r w:rsidRPr="002954BC">
              <w:rPr>
                <w:color w:val="000000"/>
                <w:sz w:val="20"/>
              </w:rPr>
              <w:t>Pce</w:t>
            </w:r>
          </w:p>
          <w:p w14:paraId="4E79F4D8" w14:textId="77777777" w:rsidR="003F17F1" w:rsidRPr="002954BC" w:rsidRDefault="003F17F1">
            <w:pPr>
              <w:jc w:val="center"/>
              <w:rPr>
                <w:color w:val="000000"/>
                <w:sz w:val="20"/>
              </w:rPr>
            </w:pPr>
            <w:r w:rsidRPr="002954BC">
              <w:rPr>
                <w:color w:val="000000"/>
                <w:sz w:val="20"/>
              </w:rPr>
              <w:t>Pce</w:t>
            </w:r>
          </w:p>
        </w:tc>
        <w:tc>
          <w:tcPr>
            <w:tcW w:w="973" w:type="dxa"/>
            <w:tcBorders>
              <w:bottom w:val="nil"/>
            </w:tcBorders>
          </w:tcPr>
          <w:p w14:paraId="37B2E719" w14:textId="77777777" w:rsidR="003F17F1" w:rsidRPr="002954BC" w:rsidRDefault="003F17F1">
            <w:pPr>
              <w:jc w:val="center"/>
              <w:rPr>
                <w:color w:val="000000"/>
                <w:sz w:val="20"/>
              </w:rPr>
            </w:pPr>
            <w:r w:rsidRPr="002954BC">
              <w:rPr>
                <w:color w:val="000000"/>
                <w:sz w:val="20"/>
              </w:rPr>
              <w:t>.......</w:t>
            </w:r>
          </w:p>
          <w:p w14:paraId="655881BF" w14:textId="77777777" w:rsidR="003F17F1" w:rsidRPr="002954BC" w:rsidRDefault="003F17F1">
            <w:pPr>
              <w:jc w:val="center"/>
              <w:rPr>
                <w:color w:val="000000"/>
                <w:sz w:val="20"/>
              </w:rPr>
            </w:pPr>
            <w:r w:rsidRPr="002954BC">
              <w:rPr>
                <w:color w:val="000000"/>
                <w:sz w:val="20"/>
              </w:rPr>
              <w:t>.......</w:t>
            </w:r>
          </w:p>
          <w:p w14:paraId="0F766A29" w14:textId="77777777" w:rsidR="003F17F1" w:rsidRPr="002954BC" w:rsidRDefault="003F17F1">
            <w:pPr>
              <w:jc w:val="center"/>
              <w:rPr>
                <w:color w:val="000000"/>
                <w:sz w:val="20"/>
              </w:rPr>
            </w:pPr>
            <w:r w:rsidRPr="002954BC">
              <w:rPr>
                <w:color w:val="000000"/>
                <w:sz w:val="20"/>
              </w:rPr>
              <w:t>.......</w:t>
            </w:r>
          </w:p>
        </w:tc>
        <w:tc>
          <w:tcPr>
            <w:tcW w:w="1590" w:type="dxa"/>
            <w:tcBorders>
              <w:bottom w:val="nil"/>
            </w:tcBorders>
          </w:tcPr>
          <w:p w14:paraId="4CD35E57" w14:textId="77777777" w:rsidR="003F17F1" w:rsidRPr="002954BC" w:rsidRDefault="003F17F1">
            <w:pPr>
              <w:tabs>
                <w:tab w:val="left" w:leader="dot" w:pos="1318"/>
              </w:tabs>
              <w:rPr>
                <w:color w:val="000000"/>
                <w:sz w:val="20"/>
              </w:rPr>
            </w:pPr>
          </w:p>
        </w:tc>
      </w:tr>
      <w:tr w:rsidR="003F17F1" w:rsidRPr="002954BC" w14:paraId="088AD3B6" w14:textId="77777777" w:rsidTr="003F17F1">
        <w:trPr>
          <w:jc w:val="center"/>
        </w:trPr>
        <w:tc>
          <w:tcPr>
            <w:tcW w:w="5820" w:type="dxa"/>
            <w:tcBorders>
              <w:top w:val="single" w:sz="4" w:space="0" w:color="auto"/>
              <w:bottom w:val="single" w:sz="4" w:space="0" w:color="auto"/>
            </w:tcBorders>
          </w:tcPr>
          <w:p w14:paraId="4DF390AB" w14:textId="77777777" w:rsidR="003F17F1" w:rsidRPr="002954BC" w:rsidRDefault="00A02E9B" w:rsidP="00A02E9B">
            <w:pPr>
              <w:spacing w:before="120"/>
              <w:ind w:left="709" w:hanging="709"/>
              <w:rPr>
                <w:b/>
                <w:szCs w:val="22"/>
              </w:rPr>
            </w:pPr>
            <w:bookmarkStart w:id="125" w:name="_Toc48366586"/>
            <w:r w:rsidRPr="002954BC">
              <w:rPr>
                <w:b/>
                <w:szCs w:val="22"/>
              </w:rPr>
              <w:t>Prix 4.3</w:t>
            </w:r>
            <w:r w:rsidR="003F17F1" w:rsidRPr="002954BC">
              <w:rPr>
                <w:b/>
                <w:szCs w:val="22"/>
              </w:rPr>
              <w:t xml:space="preserve"> </w:t>
            </w:r>
            <w:r w:rsidR="002C73A9" w:rsidRPr="002954BC">
              <w:rPr>
                <w:b/>
                <w:szCs w:val="22"/>
              </w:rPr>
              <w:tab/>
            </w:r>
            <w:r w:rsidR="003F17F1" w:rsidRPr="002954BC">
              <w:rPr>
                <w:b/>
                <w:szCs w:val="22"/>
              </w:rPr>
              <w:t xml:space="preserve">Système de transport du combustible </w:t>
            </w:r>
            <w:bookmarkEnd w:id="125"/>
          </w:p>
        </w:tc>
        <w:tc>
          <w:tcPr>
            <w:tcW w:w="973" w:type="dxa"/>
            <w:tcBorders>
              <w:top w:val="single" w:sz="4" w:space="0" w:color="auto"/>
              <w:bottom w:val="single" w:sz="4" w:space="0" w:color="auto"/>
            </w:tcBorders>
          </w:tcPr>
          <w:p w14:paraId="1401D235" w14:textId="77777777" w:rsidR="003F17F1" w:rsidRPr="002954BC" w:rsidRDefault="003F17F1" w:rsidP="00B31AE9">
            <w:pPr>
              <w:spacing w:before="120"/>
              <w:ind w:left="709" w:hanging="709"/>
              <w:rPr>
                <w:b/>
                <w:szCs w:val="22"/>
              </w:rPr>
            </w:pPr>
          </w:p>
        </w:tc>
        <w:tc>
          <w:tcPr>
            <w:tcW w:w="973" w:type="dxa"/>
            <w:tcBorders>
              <w:top w:val="single" w:sz="4" w:space="0" w:color="auto"/>
              <w:bottom w:val="single" w:sz="4" w:space="0" w:color="auto"/>
            </w:tcBorders>
          </w:tcPr>
          <w:p w14:paraId="24E9E5D1" w14:textId="77777777" w:rsidR="003F17F1" w:rsidRPr="002954BC" w:rsidRDefault="003F17F1" w:rsidP="00B31AE9">
            <w:pPr>
              <w:spacing w:before="120"/>
              <w:ind w:left="709" w:hanging="709"/>
              <w:rPr>
                <w:b/>
                <w:szCs w:val="22"/>
              </w:rPr>
            </w:pPr>
          </w:p>
        </w:tc>
        <w:tc>
          <w:tcPr>
            <w:tcW w:w="1590" w:type="dxa"/>
            <w:tcBorders>
              <w:top w:val="single" w:sz="4" w:space="0" w:color="auto"/>
              <w:bottom w:val="single" w:sz="4" w:space="0" w:color="auto"/>
            </w:tcBorders>
          </w:tcPr>
          <w:p w14:paraId="3C223CFF" w14:textId="77777777" w:rsidR="003F17F1" w:rsidRPr="002954BC" w:rsidRDefault="003F17F1" w:rsidP="00B31AE9">
            <w:pPr>
              <w:spacing w:before="120"/>
              <w:ind w:left="709" w:hanging="709"/>
              <w:rPr>
                <w:b/>
                <w:szCs w:val="22"/>
              </w:rPr>
            </w:pPr>
            <w:r w:rsidRPr="002954BC">
              <w:rPr>
                <w:b/>
                <w:szCs w:val="22"/>
              </w:rPr>
              <w:t>CHF................</w:t>
            </w:r>
          </w:p>
        </w:tc>
      </w:tr>
    </w:tbl>
    <w:p w14:paraId="50E8B51F" w14:textId="77777777" w:rsidR="00797F1B" w:rsidRPr="002954BC" w:rsidRDefault="00797F1B">
      <w:pPr>
        <w:jc w:val="center"/>
        <w:rPr>
          <w:color w:val="000000"/>
        </w:rPr>
      </w:pPr>
    </w:p>
    <w:p w14:paraId="0A795575" w14:textId="77777777" w:rsidR="00797F1B" w:rsidRPr="002954BC" w:rsidRDefault="00797F1B" w:rsidP="00797F1B">
      <w:pPr>
        <w:jc w:val="center"/>
        <w:rPr>
          <w:color w:val="000000"/>
        </w:rPr>
      </w:pPr>
    </w:p>
    <w:p w14:paraId="6BD03242" w14:textId="77777777" w:rsidR="00797F1B" w:rsidRPr="002954BC" w:rsidRDefault="00797F1B">
      <w:pPr>
        <w:rPr>
          <w:color w:val="000000"/>
        </w:rPr>
        <w:sectPr w:rsidR="00797F1B" w:rsidRPr="002954BC">
          <w:pgSz w:w="11906" w:h="16838"/>
          <w:pgMar w:top="1276" w:right="1134" w:bottom="851" w:left="1417" w:header="720" w:footer="720" w:gutter="0"/>
          <w:cols w:space="720"/>
        </w:sectPr>
      </w:pPr>
    </w:p>
    <w:tbl>
      <w:tblPr>
        <w:tblW w:w="9356" w:type="dxa"/>
        <w:jc w:val="center"/>
        <w:tblInd w:w="1" w:type="dxa"/>
        <w:tblBorders>
          <w:top w:val="single" w:sz="4" w:space="0" w:color="auto"/>
          <w:left w:val="single" w:sz="4" w:space="0" w:color="auto"/>
          <w:bottom w:val="single" w:sz="4" w:space="0" w:color="auto"/>
          <w:right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820"/>
        <w:gridCol w:w="973"/>
        <w:gridCol w:w="973"/>
        <w:gridCol w:w="1590"/>
      </w:tblGrid>
      <w:tr w:rsidR="003F17F1" w:rsidRPr="002954BC" w14:paraId="47F9B6F4" w14:textId="77777777" w:rsidTr="003F17F1">
        <w:trPr>
          <w:jc w:val="center"/>
        </w:trPr>
        <w:tc>
          <w:tcPr>
            <w:tcW w:w="5820" w:type="dxa"/>
            <w:tcBorders>
              <w:top w:val="single" w:sz="4" w:space="0" w:color="auto"/>
              <w:bottom w:val="single" w:sz="4" w:space="0" w:color="auto"/>
            </w:tcBorders>
          </w:tcPr>
          <w:p w14:paraId="2D24F621" w14:textId="77777777" w:rsidR="003F17F1" w:rsidRPr="002954BC" w:rsidRDefault="003F17F1">
            <w:pPr>
              <w:rPr>
                <w:color w:val="000000"/>
                <w:sz w:val="20"/>
              </w:rPr>
            </w:pPr>
            <w:r w:rsidRPr="002954BC">
              <w:rPr>
                <w:color w:val="000000"/>
                <w:sz w:val="20"/>
              </w:rPr>
              <w:lastRenderedPageBreak/>
              <w:t>Désignation</w:t>
            </w:r>
          </w:p>
        </w:tc>
        <w:tc>
          <w:tcPr>
            <w:tcW w:w="973" w:type="dxa"/>
            <w:tcBorders>
              <w:top w:val="single" w:sz="4" w:space="0" w:color="auto"/>
              <w:bottom w:val="single" w:sz="4" w:space="0" w:color="auto"/>
            </w:tcBorders>
          </w:tcPr>
          <w:p w14:paraId="7E03160B" w14:textId="77777777" w:rsidR="003F17F1" w:rsidRPr="002954BC" w:rsidRDefault="003F17F1">
            <w:pPr>
              <w:jc w:val="center"/>
              <w:rPr>
                <w:color w:val="000000"/>
                <w:sz w:val="20"/>
              </w:rPr>
            </w:pPr>
            <w:r w:rsidRPr="002954BC">
              <w:rPr>
                <w:color w:val="000000"/>
                <w:sz w:val="20"/>
              </w:rPr>
              <w:t>Unité</w:t>
            </w:r>
          </w:p>
        </w:tc>
        <w:tc>
          <w:tcPr>
            <w:tcW w:w="973" w:type="dxa"/>
            <w:tcBorders>
              <w:top w:val="single" w:sz="4" w:space="0" w:color="auto"/>
              <w:bottom w:val="single" w:sz="4" w:space="0" w:color="auto"/>
            </w:tcBorders>
          </w:tcPr>
          <w:p w14:paraId="57719DD4" w14:textId="77777777" w:rsidR="003F17F1" w:rsidRPr="002954BC" w:rsidRDefault="003F17F1">
            <w:pPr>
              <w:jc w:val="center"/>
              <w:rPr>
                <w:color w:val="000000"/>
                <w:sz w:val="20"/>
              </w:rPr>
            </w:pPr>
            <w:r w:rsidRPr="002954BC">
              <w:rPr>
                <w:color w:val="000000"/>
                <w:sz w:val="20"/>
              </w:rPr>
              <w:t>Quantité</w:t>
            </w:r>
          </w:p>
        </w:tc>
        <w:tc>
          <w:tcPr>
            <w:tcW w:w="1590" w:type="dxa"/>
            <w:tcBorders>
              <w:top w:val="single" w:sz="4" w:space="0" w:color="auto"/>
              <w:bottom w:val="single" w:sz="4" w:space="0" w:color="auto"/>
            </w:tcBorders>
          </w:tcPr>
          <w:p w14:paraId="3CC0B558" w14:textId="77777777" w:rsidR="003F17F1" w:rsidRPr="002954BC" w:rsidRDefault="003F17F1">
            <w:pPr>
              <w:tabs>
                <w:tab w:val="left" w:leader="dot" w:pos="1318"/>
              </w:tabs>
              <w:rPr>
                <w:color w:val="000000"/>
                <w:sz w:val="20"/>
              </w:rPr>
            </w:pPr>
            <w:r w:rsidRPr="002954BC">
              <w:rPr>
                <w:color w:val="000000"/>
                <w:sz w:val="20"/>
              </w:rPr>
              <w:t>Montant</w:t>
            </w:r>
          </w:p>
        </w:tc>
      </w:tr>
      <w:tr w:rsidR="003F17F1" w:rsidRPr="002954BC" w14:paraId="6666584E" w14:textId="77777777" w:rsidTr="003F17F1">
        <w:trPr>
          <w:trHeight w:val="458"/>
          <w:jc w:val="center"/>
        </w:trPr>
        <w:tc>
          <w:tcPr>
            <w:tcW w:w="5820" w:type="dxa"/>
            <w:tcBorders>
              <w:top w:val="single" w:sz="4" w:space="0" w:color="auto"/>
            </w:tcBorders>
          </w:tcPr>
          <w:p w14:paraId="51EC7B24" w14:textId="77777777" w:rsidR="003F17F1" w:rsidRPr="002954BC" w:rsidRDefault="003F17F1" w:rsidP="00A5759D">
            <w:pPr>
              <w:pStyle w:val="berschrift2"/>
              <w:tabs>
                <w:tab w:val="left" w:pos="640"/>
              </w:tabs>
              <w:spacing w:before="120" w:after="120" w:line="240" w:lineRule="auto"/>
              <w:ind w:left="573" w:hanging="573"/>
              <w:rPr>
                <w:color w:val="000000"/>
              </w:rPr>
            </w:pPr>
            <w:bookmarkStart w:id="126" w:name="_Toc263573897"/>
            <w:bookmarkStart w:id="127" w:name="_Toc349555763"/>
            <w:bookmarkStart w:id="128" w:name="_Toc358556937"/>
            <w:r w:rsidRPr="002954BC">
              <w:rPr>
                <w:color w:val="000000"/>
              </w:rPr>
              <w:t>4.4</w:t>
            </w:r>
            <w:r w:rsidRPr="002954BC">
              <w:rPr>
                <w:color w:val="000000"/>
              </w:rPr>
              <w:tab/>
              <w:t>Foyer, chaudière, nettoyage des gaz de combustion</w:t>
            </w:r>
            <w:bookmarkEnd w:id="126"/>
            <w:bookmarkEnd w:id="127"/>
            <w:bookmarkEnd w:id="128"/>
          </w:p>
        </w:tc>
        <w:tc>
          <w:tcPr>
            <w:tcW w:w="973" w:type="dxa"/>
            <w:tcBorders>
              <w:top w:val="single" w:sz="4" w:space="0" w:color="auto"/>
            </w:tcBorders>
          </w:tcPr>
          <w:p w14:paraId="783CFF5F" w14:textId="77777777" w:rsidR="003F17F1" w:rsidRPr="002954BC" w:rsidRDefault="003F17F1">
            <w:pPr>
              <w:spacing w:after="120"/>
              <w:jc w:val="center"/>
              <w:rPr>
                <w:color w:val="000000"/>
              </w:rPr>
            </w:pPr>
          </w:p>
        </w:tc>
        <w:tc>
          <w:tcPr>
            <w:tcW w:w="973" w:type="dxa"/>
            <w:tcBorders>
              <w:top w:val="single" w:sz="4" w:space="0" w:color="auto"/>
            </w:tcBorders>
          </w:tcPr>
          <w:p w14:paraId="571DE3E9" w14:textId="77777777" w:rsidR="003F17F1" w:rsidRPr="002954BC" w:rsidRDefault="003F17F1">
            <w:pPr>
              <w:spacing w:after="120"/>
              <w:jc w:val="center"/>
              <w:rPr>
                <w:color w:val="000000"/>
              </w:rPr>
            </w:pPr>
          </w:p>
        </w:tc>
        <w:tc>
          <w:tcPr>
            <w:tcW w:w="1590" w:type="dxa"/>
            <w:tcBorders>
              <w:top w:val="single" w:sz="4" w:space="0" w:color="auto"/>
            </w:tcBorders>
          </w:tcPr>
          <w:p w14:paraId="30BD39FC" w14:textId="77777777" w:rsidR="003F17F1" w:rsidRPr="002954BC" w:rsidRDefault="003F17F1">
            <w:pPr>
              <w:tabs>
                <w:tab w:val="left" w:leader="dot" w:pos="1318"/>
              </w:tabs>
              <w:spacing w:after="120"/>
              <w:rPr>
                <w:color w:val="000000"/>
              </w:rPr>
            </w:pPr>
          </w:p>
        </w:tc>
      </w:tr>
      <w:tr w:rsidR="003F17F1" w:rsidRPr="002954BC" w14:paraId="486F9444" w14:textId="77777777" w:rsidTr="003F17F1">
        <w:trPr>
          <w:trHeight w:val="458"/>
          <w:jc w:val="center"/>
        </w:trPr>
        <w:tc>
          <w:tcPr>
            <w:tcW w:w="5820" w:type="dxa"/>
            <w:tcBorders>
              <w:top w:val="single" w:sz="4" w:space="0" w:color="auto"/>
            </w:tcBorders>
          </w:tcPr>
          <w:p w14:paraId="7F56876B" w14:textId="77777777" w:rsidR="003F17F1" w:rsidRPr="002954BC" w:rsidRDefault="003F17F1" w:rsidP="00360517">
            <w:pPr>
              <w:pStyle w:val="berschrift3"/>
            </w:pPr>
            <w:bookmarkStart w:id="129" w:name="_Toc46565766"/>
            <w:bookmarkStart w:id="130" w:name="_Toc349555764"/>
            <w:bookmarkStart w:id="131" w:name="_Toc263573898"/>
            <w:bookmarkStart w:id="132" w:name="_Toc358556938"/>
            <w:r w:rsidRPr="002954BC">
              <w:t>4.4.1</w:t>
            </w:r>
            <w:r w:rsidRPr="002954BC">
              <w:tab/>
              <w:t>Foyer</w:t>
            </w:r>
            <w:bookmarkEnd w:id="129"/>
            <w:r w:rsidR="00360517" w:rsidRPr="002954BC">
              <w:t xml:space="preserve"> d</w:t>
            </w:r>
            <w:r w:rsidRPr="002954BC">
              <w:t>e la chaudière</w:t>
            </w:r>
            <w:bookmarkEnd w:id="130"/>
            <w:bookmarkEnd w:id="132"/>
            <w:r w:rsidRPr="002954BC">
              <w:t xml:space="preserve"> </w:t>
            </w:r>
            <w:bookmarkEnd w:id="131"/>
          </w:p>
        </w:tc>
        <w:tc>
          <w:tcPr>
            <w:tcW w:w="973" w:type="dxa"/>
            <w:tcBorders>
              <w:top w:val="single" w:sz="4" w:space="0" w:color="auto"/>
            </w:tcBorders>
          </w:tcPr>
          <w:p w14:paraId="359600F8" w14:textId="77777777" w:rsidR="003F17F1" w:rsidRPr="002954BC" w:rsidRDefault="003F17F1" w:rsidP="00562936">
            <w:pPr>
              <w:pStyle w:val="berschrift3"/>
            </w:pPr>
          </w:p>
        </w:tc>
        <w:tc>
          <w:tcPr>
            <w:tcW w:w="973" w:type="dxa"/>
            <w:tcBorders>
              <w:top w:val="single" w:sz="4" w:space="0" w:color="auto"/>
            </w:tcBorders>
          </w:tcPr>
          <w:p w14:paraId="56AFEF8D" w14:textId="77777777" w:rsidR="003F17F1" w:rsidRPr="002954BC" w:rsidRDefault="003F17F1" w:rsidP="00562936">
            <w:pPr>
              <w:pStyle w:val="berschrift3"/>
            </w:pPr>
          </w:p>
        </w:tc>
        <w:tc>
          <w:tcPr>
            <w:tcW w:w="1590" w:type="dxa"/>
            <w:tcBorders>
              <w:top w:val="single" w:sz="4" w:space="0" w:color="auto"/>
            </w:tcBorders>
          </w:tcPr>
          <w:p w14:paraId="3685DCAC" w14:textId="77777777" w:rsidR="003F17F1" w:rsidRPr="002954BC" w:rsidRDefault="003F17F1" w:rsidP="00562936">
            <w:pPr>
              <w:pStyle w:val="berschrift3"/>
            </w:pPr>
          </w:p>
        </w:tc>
      </w:tr>
      <w:tr w:rsidR="003F17F1" w:rsidRPr="002954BC" w14:paraId="5CCF8BC0" w14:textId="77777777" w:rsidTr="003F17F1">
        <w:trPr>
          <w:jc w:val="center"/>
        </w:trPr>
        <w:tc>
          <w:tcPr>
            <w:tcW w:w="5820" w:type="dxa"/>
          </w:tcPr>
          <w:p w14:paraId="7B97D01D" w14:textId="77777777" w:rsidR="003F17F1" w:rsidRPr="002954BC" w:rsidRDefault="003F17F1">
            <w:pPr>
              <w:rPr>
                <w:color w:val="000000"/>
              </w:rPr>
            </w:pPr>
            <w:r w:rsidRPr="002954BC">
              <w:rPr>
                <w:color w:val="000000"/>
                <w:sz w:val="20"/>
              </w:rPr>
              <w:t xml:space="preserve">Désignation / type  </w:t>
            </w:r>
            <w:r w:rsidRPr="002954BC">
              <w:rPr>
                <w:color w:val="000000"/>
              </w:rPr>
              <w:t>...........................................</w:t>
            </w:r>
            <w:r w:rsidRPr="002954BC">
              <w:rPr>
                <w:color w:val="000000"/>
              </w:rPr>
              <w:br/>
            </w:r>
            <w:r w:rsidRPr="002954BC">
              <w:rPr>
                <w:color w:val="000000"/>
                <w:sz w:val="20"/>
              </w:rPr>
              <w:t>Constructeur:</w:t>
            </w:r>
          </w:p>
          <w:p w14:paraId="0A17D975" w14:textId="77777777" w:rsidR="003F17F1" w:rsidRPr="002954BC" w:rsidRDefault="003F17F1">
            <w:pPr>
              <w:pStyle w:val="Kopfzeile"/>
              <w:tabs>
                <w:tab w:val="clear" w:pos="4536"/>
                <w:tab w:val="clear" w:pos="9072"/>
                <w:tab w:val="left" w:pos="567"/>
              </w:tabs>
              <w:rPr>
                <w:color w:val="000000"/>
                <w:sz w:val="20"/>
              </w:rPr>
            </w:pPr>
            <w:r w:rsidRPr="002954BC">
              <w:rPr>
                <w:color w:val="000000"/>
                <w:sz w:val="20"/>
              </w:rPr>
              <w:sym w:font="Wingdings" w:char="F0A8"/>
            </w:r>
            <w:r w:rsidRPr="002954BC">
              <w:rPr>
                <w:color w:val="000000"/>
                <w:sz w:val="20"/>
              </w:rPr>
              <w:t xml:space="preserve"> Foyer volcan (à poussée inférieure)</w:t>
            </w:r>
          </w:p>
          <w:p w14:paraId="4FFE06CA" w14:textId="77777777" w:rsidR="003F17F1" w:rsidRPr="002954BC" w:rsidRDefault="003F17F1">
            <w:pPr>
              <w:pStyle w:val="Kopfzeile"/>
              <w:tabs>
                <w:tab w:val="clear" w:pos="4536"/>
                <w:tab w:val="clear" w:pos="9072"/>
                <w:tab w:val="left" w:pos="567"/>
              </w:tabs>
              <w:rPr>
                <w:color w:val="000000"/>
                <w:sz w:val="20"/>
              </w:rPr>
            </w:pPr>
            <w:r w:rsidRPr="002954BC">
              <w:rPr>
                <w:color w:val="000000"/>
                <w:sz w:val="20"/>
              </w:rPr>
              <w:sym w:font="Wingdings" w:char="F0A8"/>
            </w:r>
            <w:r w:rsidRPr="002954BC">
              <w:rPr>
                <w:color w:val="000000"/>
                <w:sz w:val="20"/>
              </w:rPr>
              <w:t xml:space="preserve"> Foyer à grille</w:t>
            </w:r>
          </w:p>
          <w:p w14:paraId="5F575071" w14:textId="77777777" w:rsidR="003F17F1" w:rsidRPr="002954BC" w:rsidRDefault="003F17F1">
            <w:pPr>
              <w:pStyle w:val="Kopfzeile"/>
              <w:tabs>
                <w:tab w:val="clear" w:pos="4536"/>
                <w:tab w:val="clear" w:pos="9072"/>
                <w:tab w:val="left" w:pos="567"/>
              </w:tabs>
              <w:rPr>
                <w:color w:val="000000"/>
                <w:sz w:val="20"/>
              </w:rPr>
            </w:pPr>
            <w:r w:rsidRPr="002954BC">
              <w:rPr>
                <w:color w:val="000000"/>
                <w:sz w:val="20"/>
              </w:rPr>
              <w:sym w:font="Wingdings" w:char="F0A8"/>
            </w:r>
            <w:r w:rsidRPr="002954BC">
              <w:rPr>
                <w:color w:val="000000"/>
                <w:sz w:val="20"/>
              </w:rPr>
              <w:t xml:space="preserve"> </w:t>
            </w:r>
            <w:r w:rsidRPr="00946EDB">
              <w:rPr>
                <w:color w:val="000000"/>
                <w:sz w:val="20"/>
                <w:highlight w:val="lightGray"/>
              </w:rPr>
              <w:t>...................................</w:t>
            </w:r>
          </w:p>
          <w:p w14:paraId="33B5EFD2" w14:textId="77777777" w:rsidR="003F17F1" w:rsidRPr="002954BC" w:rsidRDefault="003F17F1">
            <w:pPr>
              <w:pStyle w:val="Kopfzeile"/>
              <w:tabs>
                <w:tab w:val="clear" w:pos="4536"/>
                <w:tab w:val="clear" w:pos="9072"/>
                <w:tab w:val="left" w:pos="567"/>
              </w:tabs>
              <w:rPr>
                <w:color w:val="000000"/>
              </w:rPr>
            </w:pPr>
          </w:p>
        </w:tc>
        <w:tc>
          <w:tcPr>
            <w:tcW w:w="973" w:type="dxa"/>
          </w:tcPr>
          <w:p w14:paraId="65BE0CED" w14:textId="77777777" w:rsidR="003F17F1" w:rsidRPr="002954BC" w:rsidRDefault="003F17F1">
            <w:pPr>
              <w:pStyle w:val="berschrift7"/>
              <w:jc w:val="center"/>
              <w:rPr>
                <w:rStyle w:val="Betont"/>
                <w:i w:val="0"/>
                <w:color w:val="000000"/>
              </w:rPr>
            </w:pPr>
            <w:r w:rsidRPr="002954BC">
              <w:rPr>
                <w:rStyle w:val="Betont"/>
                <w:i w:val="0"/>
                <w:color w:val="000000"/>
              </w:rPr>
              <w:t>Pce</w:t>
            </w:r>
          </w:p>
        </w:tc>
        <w:tc>
          <w:tcPr>
            <w:tcW w:w="973" w:type="dxa"/>
          </w:tcPr>
          <w:p w14:paraId="4702BE6F" w14:textId="77777777" w:rsidR="003F17F1" w:rsidRPr="002954BC" w:rsidRDefault="003F17F1">
            <w:pPr>
              <w:pStyle w:val="berschrift7"/>
              <w:jc w:val="center"/>
              <w:rPr>
                <w:rStyle w:val="Betont"/>
                <w:i w:val="0"/>
                <w:color w:val="000000"/>
              </w:rPr>
            </w:pPr>
            <w:r w:rsidRPr="002954BC">
              <w:rPr>
                <w:rStyle w:val="Betont"/>
                <w:i w:val="0"/>
                <w:color w:val="000000"/>
              </w:rPr>
              <w:t>......</w:t>
            </w:r>
          </w:p>
        </w:tc>
        <w:tc>
          <w:tcPr>
            <w:tcW w:w="1590" w:type="dxa"/>
          </w:tcPr>
          <w:p w14:paraId="4F507619" w14:textId="77777777" w:rsidR="003F17F1" w:rsidRPr="002954BC" w:rsidRDefault="003F17F1">
            <w:pPr>
              <w:pStyle w:val="Kopfzeile"/>
              <w:tabs>
                <w:tab w:val="clear" w:pos="4536"/>
                <w:tab w:val="clear" w:pos="9072"/>
                <w:tab w:val="left" w:leader="dot" w:pos="1318"/>
              </w:tabs>
              <w:spacing w:before="120"/>
              <w:rPr>
                <w:color w:val="000000"/>
              </w:rPr>
            </w:pPr>
          </w:p>
        </w:tc>
      </w:tr>
      <w:tr w:rsidR="003F17F1" w:rsidRPr="002954BC" w14:paraId="043CC53A" w14:textId="77777777" w:rsidTr="003F17F1">
        <w:trPr>
          <w:jc w:val="center"/>
        </w:trPr>
        <w:tc>
          <w:tcPr>
            <w:tcW w:w="5820" w:type="dxa"/>
          </w:tcPr>
          <w:p w14:paraId="21312975" w14:textId="77777777" w:rsidR="003F17F1" w:rsidRPr="002954BC" w:rsidRDefault="003F17F1">
            <w:pPr>
              <w:rPr>
                <w:color w:val="000000"/>
                <w:sz w:val="20"/>
              </w:rPr>
            </w:pPr>
            <w:r w:rsidRPr="002954BC">
              <w:rPr>
                <w:color w:val="000000"/>
                <w:sz w:val="20"/>
              </w:rPr>
              <w:t xml:space="preserve">Poids du chauffage </w:t>
            </w:r>
          </w:p>
        </w:tc>
        <w:tc>
          <w:tcPr>
            <w:tcW w:w="973" w:type="dxa"/>
          </w:tcPr>
          <w:p w14:paraId="761025C6" w14:textId="77777777" w:rsidR="003F17F1" w:rsidRPr="002954BC" w:rsidRDefault="003F17F1">
            <w:pPr>
              <w:jc w:val="center"/>
              <w:rPr>
                <w:color w:val="000000"/>
                <w:sz w:val="20"/>
              </w:rPr>
            </w:pPr>
            <w:r w:rsidRPr="002954BC">
              <w:rPr>
                <w:color w:val="000000"/>
                <w:sz w:val="20"/>
              </w:rPr>
              <w:t>kg</w:t>
            </w:r>
          </w:p>
        </w:tc>
        <w:tc>
          <w:tcPr>
            <w:tcW w:w="973" w:type="dxa"/>
          </w:tcPr>
          <w:p w14:paraId="64860694" w14:textId="77777777" w:rsidR="003F17F1" w:rsidRPr="002954BC" w:rsidRDefault="003F17F1">
            <w:pPr>
              <w:jc w:val="center"/>
              <w:rPr>
                <w:color w:val="000000"/>
                <w:sz w:val="20"/>
              </w:rPr>
            </w:pPr>
            <w:r w:rsidRPr="002954BC">
              <w:rPr>
                <w:color w:val="000000"/>
                <w:sz w:val="20"/>
              </w:rPr>
              <w:t>........</w:t>
            </w:r>
          </w:p>
        </w:tc>
        <w:tc>
          <w:tcPr>
            <w:tcW w:w="1590" w:type="dxa"/>
          </w:tcPr>
          <w:p w14:paraId="04B73A1B" w14:textId="77777777" w:rsidR="003F17F1" w:rsidRPr="002954BC" w:rsidRDefault="003F17F1">
            <w:pPr>
              <w:tabs>
                <w:tab w:val="left" w:leader="dot" w:pos="1318"/>
              </w:tabs>
              <w:rPr>
                <w:color w:val="000000"/>
                <w:sz w:val="20"/>
              </w:rPr>
            </w:pPr>
          </w:p>
        </w:tc>
      </w:tr>
      <w:tr w:rsidR="003F17F1" w:rsidRPr="002954BC" w14:paraId="33A93DA7" w14:textId="77777777" w:rsidTr="003F17F1">
        <w:trPr>
          <w:jc w:val="center"/>
        </w:trPr>
        <w:tc>
          <w:tcPr>
            <w:tcW w:w="5820" w:type="dxa"/>
          </w:tcPr>
          <w:p w14:paraId="2A66E404" w14:textId="77777777" w:rsidR="003F17F1" w:rsidRPr="002954BC" w:rsidRDefault="003F17F1">
            <w:pPr>
              <w:rPr>
                <w:color w:val="000000"/>
                <w:sz w:val="20"/>
              </w:rPr>
            </w:pPr>
            <w:r w:rsidRPr="002954BC">
              <w:rPr>
                <w:color w:val="000000"/>
                <w:sz w:val="20"/>
              </w:rPr>
              <w:t>Poids de la partie la plus lourde</w:t>
            </w:r>
          </w:p>
        </w:tc>
        <w:tc>
          <w:tcPr>
            <w:tcW w:w="973" w:type="dxa"/>
          </w:tcPr>
          <w:p w14:paraId="48462BCB" w14:textId="77777777" w:rsidR="003F17F1" w:rsidRPr="002954BC" w:rsidRDefault="003F17F1">
            <w:pPr>
              <w:jc w:val="center"/>
              <w:rPr>
                <w:color w:val="000000"/>
                <w:sz w:val="20"/>
              </w:rPr>
            </w:pPr>
            <w:r w:rsidRPr="002954BC">
              <w:rPr>
                <w:color w:val="000000"/>
                <w:sz w:val="20"/>
              </w:rPr>
              <w:t>kg</w:t>
            </w:r>
          </w:p>
        </w:tc>
        <w:tc>
          <w:tcPr>
            <w:tcW w:w="973" w:type="dxa"/>
          </w:tcPr>
          <w:p w14:paraId="470AE961" w14:textId="77777777" w:rsidR="003F17F1" w:rsidRPr="002954BC" w:rsidRDefault="003F17F1">
            <w:pPr>
              <w:jc w:val="center"/>
              <w:rPr>
                <w:color w:val="000000"/>
                <w:sz w:val="20"/>
              </w:rPr>
            </w:pPr>
            <w:r w:rsidRPr="002954BC">
              <w:rPr>
                <w:color w:val="000000"/>
                <w:sz w:val="20"/>
              </w:rPr>
              <w:t>........</w:t>
            </w:r>
          </w:p>
        </w:tc>
        <w:tc>
          <w:tcPr>
            <w:tcW w:w="1590" w:type="dxa"/>
          </w:tcPr>
          <w:p w14:paraId="08A817E4" w14:textId="77777777" w:rsidR="003F17F1" w:rsidRPr="002954BC" w:rsidRDefault="003F17F1">
            <w:pPr>
              <w:tabs>
                <w:tab w:val="left" w:leader="dot" w:pos="1318"/>
              </w:tabs>
              <w:rPr>
                <w:color w:val="000000"/>
                <w:sz w:val="20"/>
              </w:rPr>
            </w:pPr>
          </w:p>
        </w:tc>
      </w:tr>
      <w:tr w:rsidR="003F17F1" w:rsidRPr="002954BC" w14:paraId="4D907536" w14:textId="77777777" w:rsidTr="003F17F1">
        <w:trPr>
          <w:jc w:val="center"/>
        </w:trPr>
        <w:tc>
          <w:tcPr>
            <w:tcW w:w="5820" w:type="dxa"/>
          </w:tcPr>
          <w:p w14:paraId="7EAEEF81" w14:textId="77777777" w:rsidR="003F17F1" w:rsidRPr="002954BC" w:rsidRDefault="003F17F1" w:rsidP="00F60151">
            <w:pPr>
              <w:pStyle w:val="Textkrper"/>
              <w:tabs>
                <w:tab w:val="left" w:pos="4536"/>
                <w:tab w:val="left" w:pos="4609"/>
              </w:tabs>
              <w:spacing w:before="120"/>
              <w:rPr>
                <w:color w:val="000000"/>
              </w:rPr>
            </w:pPr>
            <w:r w:rsidRPr="002954BC">
              <w:rPr>
                <w:color w:val="000000"/>
              </w:rPr>
              <w:t>Dimensions partie du chauffage (au-dessus de l’isolation thermique):</w:t>
            </w:r>
            <w:r w:rsidRPr="002954BC">
              <w:rPr>
                <w:color w:val="000000"/>
              </w:rPr>
              <w:tab/>
              <w:t>Longueur</w:t>
            </w:r>
          </w:p>
          <w:p w14:paraId="18271EC7" w14:textId="77777777" w:rsidR="003F17F1" w:rsidRPr="002954BC" w:rsidRDefault="003F17F1">
            <w:pPr>
              <w:pStyle w:val="Kopfzeile"/>
              <w:tabs>
                <w:tab w:val="clear" w:pos="9072"/>
                <w:tab w:val="left" w:pos="-851"/>
                <w:tab w:val="left" w:pos="4536"/>
                <w:tab w:val="left" w:pos="4609"/>
                <w:tab w:val="right" w:pos="4820"/>
              </w:tabs>
              <w:rPr>
                <w:color w:val="000000"/>
                <w:sz w:val="20"/>
              </w:rPr>
            </w:pPr>
            <w:r w:rsidRPr="002954BC">
              <w:rPr>
                <w:color w:val="000000"/>
                <w:sz w:val="20"/>
              </w:rPr>
              <w:tab/>
              <w:t>Largeur</w:t>
            </w:r>
          </w:p>
          <w:p w14:paraId="2FD475F6" w14:textId="77777777" w:rsidR="003F17F1" w:rsidRPr="002954BC" w:rsidRDefault="003F17F1">
            <w:pPr>
              <w:pStyle w:val="Kopfzeile"/>
              <w:tabs>
                <w:tab w:val="clear" w:pos="9072"/>
                <w:tab w:val="left" w:pos="-851"/>
                <w:tab w:val="left" w:pos="4536"/>
                <w:tab w:val="left" w:pos="4609"/>
                <w:tab w:val="right" w:pos="4820"/>
              </w:tabs>
              <w:rPr>
                <w:color w:val="000000"/>
                <w:sz w:val="20"/>
              </w:rPr>
            </w:pPr>
            <w:r w:rsidRPr="002954BC">
              <w:rPr>
                <w:color w:val="000000"/>
                <w:sz w:val="20"/>
              </w:rPr>
              <w:tab/>
              <w:t>Hauteur</w:t>
            </w:r>
          </w:p>
        </w:tc>
        <w:tc>
          <w:tcPr>
            <w:tcW w:w="973" w:type="dxa"/>
          </w:tcPr>
          <w:p w14:paraId="04BE24A7" w14:textId="77777777" w:rsidR="003F17F1" w:rsidRPr="002954BC" w:rsidRDefault="003F17F1" w:rsidP="00F60151">
            <w:pPr>
              <w:spacing w:before="120"/>
              <w:jc w:val="center"/>
              <w:rPr>
                <w:color w:val="000000"/>
                <w:sz w:val="20"/>
              </w:rPr>
            </w:pPr>
          </w:p>
          <w:p w14:paraId="0D90DCAF" w14:textId="77777777" w:rsidR="003F17F1" w:rsidRPr="002954BC" w:rsidRDefault="003F17F1">
            <w:pPr>
              <w:jc w:val="center"/>
              <w:rPr>
                <w:color w:val="000000"/>
                <w:sz w:val="20"/>
              </w:rPr>
            </w:pPr>
            <w:r w:rsidRPr="002954BC">
              <w:rPr>
                <w:color w:val="000000"/>
                <w:sz w:val="20"/>
              </w:rPr>
              <w:t>mm</w:t>
            </w:r>
          </w:p>
          <w:p w14:paraId="096EDA07" w14:textId="77777777" w:rsidR="003F17F1" w:rsidRPr="002954BC" w:rsidRDefault="003F17F1">
            <w:pPr>
              <w:jc w:val="center"/>
              <w:rPr>
                <w:color w:val="000000"/>
                <w:sz w:val="20"/>
              </w:rPr>
            </w:pPr>
            <w:r w:rsidRPr="002954BC">
              <w:rPr>
                <w:color w:val="000000"/>
                <w:sz w:val="20"/>
              </w:rPr>
              <w:t>mm</w:t>
            </w:r>
          </w:p>
          <w:p w14:paraId="7CAEF7B6" w14:textId="77777777" w:rsidR="003F17F1" w:rsidRPr="002954BC" w:rsidRDefault="003F17F1">
            <w:pPr>
              <w:jc w:val="center"/>
              <w:rPr>
                <w:color w:val="000000"/>
                <w:sz w:val="20"/>
              </w:rPr>
            </w:pPr>
            <w:r w:rsidRPr="002954BC">
              <w:rPr>
                <w:color w:val="000000"/>
                <w:sz w:val="20"/>
              </w:rPr>
              <w:t>mm</w:t>
            </w:r>
          </w:p>
        </w:tc>
        <w:tc>
          <w:tcPr>
            <w:tcW w:w="973" w:type="dxa"/>
          </w:tcPr>
          <w:p w14:paraId="5F61F1A8" w14:textId="77777777" w:rsidR="003F17F1" w:rsidRPr="002954BC" w:rsidRDefault="003F17F1" w:rsidP="00F60151">
            <w:pPr>
              <w:spacing w:before="120"/>
              <w:jc w:val="center"/>
              <w:rPr>
                <w:color w:val="000000"/>
                <w:sz w:val="20"/>
              </w:rPr>
            </w:pPr>
          </w:p>
          <w:p w14:paraId="4B80B3A4" w14:textId="77777777" w:rsidR="003F17F1" w:rsidRPr="002954BC" w:rsidRDefault="003F17F1">
            <w:pPr>
              <w:jc w:val="center"/>
              <w:rPr>
                <w:color w:val="000000"/>
                <w:sz w:val="20"/>
              </w:rPr>
            </w:pPr>
            <w:r w:rsidRPr="002954BC">
              <w:rPr>
                <w:color w:val="000000"/>
                <w:sz w:val="20"/>
              </w:rPr>
              <w:t>.......</w:t>
            </w:r>
          </w:p>
          <w:p w14:paraId="23786CDA" w14:textId="77777777" w:rsidR="003F17F1" w:rsidRPr="002954BC" w:rsidRDefault="003F17F1">
            <w:pPr>
              <w:jc w:val="center"/>
              <w:rPr>
                <w:color w:val="000000"/>
                <w:sz w:val="20"/>
              </w:rPr>
            </w:pPr>
            <w:r w:rsidRPr="002954BC">
              <w:rPr>
                <w:color w:val="000000"/>
                <w:sz w:val="20"/>
              </w:rPr>
              <w:t>.......</w:t>
            </w:r>
          </w:p>
          <w:p w14:paraId="5DF4AB9A" w14:textId="77777777" w:rsidR="003F17F1" w:rsidRPr="002954BC" w:rsidRDefault="003F17F1">
            <w:pPr>
              <w:jc w:val="center"/>
              <w:rPr>
                <w:color w:val="000000"/>
                <w:sz w:val="20"/>
              </w:rPr>
            </w:pPr>
            <w:r w:rsidRPr="002954BC">
              <w:rPr>
                <w:color w:val="000000"/>
                <w:sz w:val="20"/>
              </w:rPr>
              <w:t>.......</w:t>
            </w:r>
          </w:p>
        </w:tc>
        <w:tc>
          <w:tcPr>
            <w:tcW w:w="1590" w:type="dxa"/>
          </w:tcPr>
          <w:p w14:paraId="0E682CEF" w14:textId="77777777" w:rsidR="003F17F1" w:rsidRPr="002954BC" w:rsidRDefault="003F17F1">
            <w:pPr>
              <w:tabs>
                <w:tab w:val="left" w:leader="dot" w:pos="1318"/>
              </w:tabs>
              <w:rPr>
                <w:color w:val="000000"/>
                <w:sz w:val="20"/>
              </w:rPr>
            </w:pPr>
          </w:p>
        </w:tc>
      </w:tr>
      <w:tr w:rsidR="003F17F1" w:rsidRPr="002954BC" w14:paraId="30929A23" w14:textId="77777777" w:rsidTr="003F17F1">
        <w:trPr>
          <w:jc w:val="center"/>
        </w:trPr>
        <w:tc>
          <w:tcPr>
            <w:tcW w:w="5820" w:type="dxa"/>
            <w:tcBorders>
              <w:bottom w:val="nil"/>
            </w:tcBorders>
          </w:tcPr>
          <w:p w14:paraId="39ED6EC9" w14:textId="77777777" w:rsidR="003F17F1" w:rsidRPr="002954BC" w:rsidRDefault="003F17F1">
            <w:pPr>
              <w:tabs>
                <w:tab w:val="left" w:pos="4536"/>
                <w:tab w:val="left" w:pos="4609"/>
              </w:tabs>
              <w:spacing w:before="120"/>
              <w:rPr>
                <w:color w:val="000000"/>
                <w:sz w:val="20"/>
              </w:rPr>
            </w:pPr>
            <w:r w:rsidRPr="002954BC">
              <w:rPr>
                <w:color w:val="000000"/>
                <w:sz w:val="20"/>
              </w:rPr>
              <w:t>Epaisseur de l’isolation</w:t>
            </w:r>
          </w:p>
        </w:tc>
        <w:tc>
          <w:tcPr>
            <w:tcW w:w="973" w:type="dxa"/>
            <w:tcBorders>
              <w:bottom w:val="nil"/>
            </w:tcBorders>
          </w:tcPr>
          <w:p w14:paraId="64BFEA83" w14:textId="77777777" w:rsidR="003F17F1" w:rsidRPr="002954BC" w:rsidRDefault="003F17F1">
            <w:pPr>
              <w:spacing w:before="120"/>
              <w:jc w:val="center"/>
              <w:rPr>
                <w:color w:val="000000"/>
                <w:sz w:val="20"/>
              </w:rPr>
            </w:pPr>
            <w:r w:rsidRPr="002954BC">
              <w:rPr>
                <w:color w:val="000000"/>
                <w:sz w:val="20"/>
              </w:rPr>
              <w:t>mm</w:t>
            </w:r>
          </w:p>
        </w:tc>
        <w:tc>
          <w:tcPr>
            <w:tcW w:w="973" w:type="dxa"/>
            <w:tcBorders>
              <w:bottom w:val="nil"/>
            </w:tcBorders>
          </w:tcPr>
          <w:p w14:paraId="31948719" w14:textId="77777777" w:rsidR="003F17F1" w:rsidRPr="002954BC" w:rsidRDefault="003F17F1">
            <w:pPr>
              <w:spacing w:before="120"/>
              <w:jc w:val="center"/>
              <w:rPr>
                <w:color w:val="000000"/>
                <w:sz w:val="20"/>
              </w:rPr>
            </w:pPr>
            <w:r w:rsidRPr="002954BC">
              <w:rPr>
                <w:color w:val="000000"/>
                <w:sz w:val="20"/>
              </w:rPr>
              <w:t>.......</w:t>
            </w:r>
          </w:p>
        </w:tc>
        <w:tc>
          <w:tcPr>
            <w:tcW w:w="1590" w:type="dxa"/>
            <w:tcBorders>
              <w:bottom w:val="nil"/>
            </w:tcBorders>
          </w:tcPr>
          <w:p w14:paraId="2A0F85F4" w14:textId="77777777" w:rsidR="003F17F1" w:rsidRPr="002954BC" w:rsidRDefault="003F17F1">
            <w:pPr>
              <w:tabs>
                <w:tab w:val="left" w:leader="dot" w:pos="1318"/>
              </w:tabs>
              <w:spacing w:before="120"/>
              <w:rPr>
                <w:color w:val="000000"/>
                <w:sz w:val="20"/>
              </w:rPr>
            </w:pPr>
          </w:p>
        </w:tc>
      </w:tr>
      <w:tr w:rsidR="003F17F1" w:rsidRPr="002954BC" w14:paraId="692C04E1" w14:textId="77777777" w:rsidTr="003F17F1">
        <w:trPr>
          <w:jc w:val="center"/>
        </w:trPr>
        <w:tc>
          <w:tcPr>
            <w:tcW w:w="5820" w:type="dxa"/>
          </w:tcPr>
          <w:p w14:paraId="033008E9" w14:textId="77777777" w:rsidR="003F17F1" w:rsidRPr="002954BC" w:rsidRDefault="003F17F1">
            <w:pPr>
              <w:pStyle w:val="Kopfzeile"/>
              <w:tabs>
                <w:tab w:val="clear" w:pos="9072"/>
                <w:tab w:val="left" w:pos="0"/>
                <w:tab w:val="left" w:pos="4536"/>
                <w:tab w:val="left" w:pos="4609"/>
                <w:tab w:val="right" w:pos="4820"/>
              </w:tabs>
              <w:spacing w:before="120"/>
              <w:rPr>
                <w:color w:val="000000"/>
                <w:sz w:val="20"/>
              </w:rPr>
            </w:pPr>
            <w:r w:rsidRPr="002954BC">
              <w:rPr>
                <w:color w:val="000000"/>
                <w:sz w:val="20"/>
              </w:rPr>
              <w:t>Orifice de chargement nécessaire</w:t>
            </w:r>
            <w:r w:rsidRPr="002954BC">
              <w:rPr>
                <w:color w:val="000000"/>
                <w:sz w:val="20"/>
              </w:rPr>
              <w:tab/>
              <w:t>Largeur</w:t>
            </w:r>
            <w:r w:rsidRPr="002954BC">
              <w:rPr>
                <w:color w:val="000000"/>
              </w:rPr>
              <w:br/>
            </w:r>
            <w:r w:rsidRPr="002954BC">
              <w:rPr>
                <w:color w:val="000000"/>
                <w:sz w:val="20"/>
              </w:rPr>
              <w:tab/>
              <w:t>Hauteur</w:t>
            </w:r>
          </w:p>
        </w:tc>
        <w:tc>
          <w:tcPr>
            <w:tcW w:w="973" w:type="dxa"/>
          </w:tcPr>
          <w:p w14:paraId="64D27E1A" w14:textId="77777777" w:rsidR="003F17F1" w:rsidRPr="002954BC" w:rsidRDefault="003F17F1">
            <w:pPr>
              <w:spacing w:before="120"/>
              <w:jc w:val="center"/>
              <w:rPr>
                <w:color w:val="000000"/>
                <w:sz w:val="20"/>
              </w:rPr>
            </w:pPr>
            <w:r w:rsidRPr="002954BC">
              <w:rPr>
                <w:color w:val="000000"/>
                <w:sz w:val="20"/>
              </w:rPr>
              <w:t>m</w:t>
            </w:r>
            <w:r w:rsidRPr="002954BC">
              <w:rPr>
                <w:color w:val="000000"/>
              </w:rPr>
              <w:br/>
            </w:r>
            <w:r w:rsidRPr="002954BC">
              <w:rPr>
                <w:color w:val="000000"/>
                <w:sz w:val="20"/>
              </w:rPr>
              <w:t>m</w:t>
            </w:r>
          </w:p>
        </w:tc>
        <w:tc>
          <w:tcPr>
            <w:tcW w:w="973" w:type="dxa"/>
          </w:tcPr>
          <w:p w14:paraId="7A3C92C5" w14:textId="77777777" w:rsidR="003F17F1" w:rsidRPr="002954BC" w:rsidRDefault="003F17F1">
            <w:pPr>
              <w:spacing w:before="120"/>
              <w:jc w:val="center"/>
              <w:rPr>
                <w:color w:val="000000"/>
                <w:sz w:val="20"/>
              </w:rPr>
            </w:pPr>
            <w:r w:rsidRPr="002954BC">
              <w:rPr>
                <w:color w:val="000000"/>
                <w:sz w:val="20"/>
              </w:rPr>
              <w:t>.......</w:t>
            </w:r>
            <w:r w:rsidRPr="002954BC">
              <w:rPr>
                <w:color w:val="000000"/>
              </w:rPr>
              <w:br/>
            </w:r>
            <w:r w:rsidRPr="002954BC">
              <w:rPr>
                <w:color w:val="000000"/>
                <w:sz w:val="20"/>
              </w:rPr>
              <w:t>.......</w:t>
            </w:r>
          </w:p>
        </w:tc>
        <w:tc>
          <w:tcPr>
            <w:tcW w:w="1590" w:type="dxa"/>
          </w:tcPr>
          <w:p w14:paraId="00D792EB" w14:textId="77777777" w:rsidR="003F17F1" w:rsidRPr="002954BC" w:rsidRDefault="003F17F1">
            <w:pPr>
              <w:tabs>
                <w:tab w:val="left" w:leader="dot" w:pos="1318"/>
              </w:tabs>
              <w:rPr>
                <w:color w:val="000000"/>
                <w:sz w:val="20"/>
              </w:rPr>
            </w:pPr>
          </w:p>
        </w:tc>
      </w:tr>
      <w:tr w:rsidR="003F17F1" w:rsidRPr="002954BC" w14:paraId="6B862658" w14:textId="77777777" w:rsidTr="003F17F1">
        <w:trPr>
          <w:jc w:val="center"/>
        </w:trPr>
        <w:tc>
          <w:tcPr>
            <w:tcW w:w="5820" w:type="dxa"/>
          </w:tcPr>
          <w:p w14:paraId="58C41ED4" w14:textId="77777777" w:rsidR="003F17F1" w:rsidRPr="002954BC" w:rsidRDefault="003F17F1">
            <w:pPr>
              <w:pStyle w:val="Kopfzeile"/>
              <w:tabs>
                <w:tab w:val="clear" w:pos="4536"/>
                <w:tab w:val="clear" w:pos="9072"/>
              </w:tabs>
              <w:spacing w:before="120"/>
              <w:rPr>
                <w:color w:val="000000"/>
                <w:sz w:val="20"/>
              </w:rPr>
            </w:pPr>
            <w:r w:rsidRPr="002954BC">
              <w:rPr>
                <w:color w:val="000000"/>
                <w:sz w:val="20"/>
              </w:rPr>
              <w:t>Aménagement du foyer:</w:t>
            </w:r>
          </w:p>
          <w:p w14:paraId="76DF9051" w14:textId="77777777" w:rsidR="003F17F1" w:rsidRPr="002954BC" w:rsidRDefault="003F17F1">
            <w:pPr>
              <w:pStyle w:val="Kopfzeile"/>
              <w:tabs>
                <w:tab w:val="clear" w:pos="4536"/>
                <w:tab w:val="clear" w:pos="9072"/>
              </w:tabs>
              <w:spacing w:before="120"/>
              <w:rPr>
                <w:color w:val="000000"/>
                <w:sz w:val="20"/>
              </w:rPr>
            </w:pPr>
            <w:r w:rsidRPr="002954BC">
              <w:rPr>
                <w:color w:val="000000"/>
                <w:sz w:val="20"/>
              </w:rPr>
              <w:t>Volume du foyer à l’entrée de la chaudière</w:t>
            </w:r>
            <w:r w:rsidRPr="002954BC">
              <w:rPr>
                <w:color w:val="000000"/>
              </w:rPr>
              <w:br/>
            </w:r>
            <w:r w:rsidRPr="002954BC">
              <w:rPr>
                <w:color w:val="000000"/>
                <w:sz w:val="20"/>
              </w:rPr>
              <w:t>Nombre de carneaux entre foyer et chaudière</w:t>
            </w:r>
            <w:r w:rsidRPr="002954BC">
              <w:rPr>
                <w:color w:val="000000"/>
              </w:rPr>
              <w:br/>
            </w:r>
          </w:p>
          <w:p w14:paraId="79B06371" w14:textId="77777777" w:rsidR="003F17F1" w:rsidRPr="002954BC" w:rsidRDefault="003F17F1" w:rsidP="003F17F1">
            <w:pPr>
              <w:pStyle w:val="Kopfzeile"/>
              <w:tabs>
                <w:tab w:val="clear" w:pos="4536"/>
                <w:tab w:val="clear" w:pos="9072"/>
              </w:tabs>
              <w:rPr>
                <w:color w:val="000000"/>
                <w:sz w:val="20"/>
              </w:rPr>
            </w:pPr>
            <w:r w:rsidRPr="002954BC">
              <w:rPr>
                <w:color w:val="000000"/>
                <w:sz w:val="20"/>
              </w:rPr>
              <w:t>Description construction du foyer</w:t>
            </w:r>
            <w:r w:rsidR="00037F85" w:rsidRPr="002954BC">
              <w:rPr>
                <w:color w:val="000000"/>
                <w:sz w:val="20"/>
              </w:rPr>
              <w:t>:</w:t>
            </w:r>
          </w:p>
          <w:p w14:paraId="7EE3D52A" w14:textId="77777777" w:rsidR="003F17F1" w:rsidRPr="002954BC" w:rsidRDefault="003F17F1">
            <w:pPr>
              <w:pStyle w:val="Kopfzeile"/>
              <w:tabs>
                <w:tab w:val="clear" w:pos="4536"/>
                <w:tab w:val="clear" w:pos="9072"/>
              </w:tabs>
              <w:spacing w:before="120"/>
              <w:ind w:left="284" w:hanging="284"/>
              <w:rPr>
                <w:color w:val="000000"/>
                <w:sz w:val="20"/>
              </w:rPr>
            </w:pPr>
            <w:r w:rsidRPr="002954BC">
              <w:rPr>
                <w:color w:val="000000"/>
                <w:sz w:val="20"/>
              </w:rPr>
              <w:sym w:font="Wingdings" w:char="F0A1"/>
            </w:r>
            <w:r w:rsidRPr="002954BC">
              <w:rPr>
                <w:color w:val="000000"/>
                <w:sz w:val="20"/>
              </w:rPr>
              <w:t xml:space="preserve"> </w:t>
            </w:r>
            <w:r w:rsidRPr="002954BC">
              <w:rPr>
                <w:color w:val="000000"/>
                <w:sz w:val="20"/>
              </w:rPr>
              <w:tab/>
              <w:t>Béton spécial réfractaire</w:t>
            </w:r>
            <w:r w:rsidRPr="002954BC">
              <w:rPr>
                <w:color w:val="000000"/>
              </w:rPr>
              <w:br/>
            </w:r>
            <w:r w:rsidRPr="002954BC">
              <w:rPr>
                <w:color w:val="000000"/>
                <w:sz w:val="20"/>
              </w:rPr>
              <w:t xml:space="preserve">poids du béton </w:t>
            </w:r>
          </w:p>
          <w:p w14:paraId="0575BADA" w14:textId="77777777" w:rsidR="003F17F1" w:rsidRPr="002954BC" w:rsidRDefault="003F17F1">
            <w:pPr>
              <w:pStyle w:val="Kopfzeile"/>
              <w:tabs>
                <w:tab w:val="clear" w:pos="4536"/>
                <w:tab w:val="clear" w:pos="9072"/>
              </w:tabs>
              <w:ind w:left="284" w:hanging="284"/>
              <w:rPr>
                <w:color w:val="000000"/>
                <w:sz w:val="20"/>
              </w:rPr>
            </w:pPr>
            <w:r w:rsidRPr="002954BC">
              <w:rPr>
                <w:color w:val="000000"/>
                <w:sz w:val="20"/>
              </w:rPr>
              <w:sym w:font="Wingdings" w:char="F0A1"/>
            </w:r>
            <w:r w:rsidRPr="002954BC">
              <w:rPr>
                <w:color w:val="000000"/>
                <w:sz w:val="20"/>
              </w:rPr>
              <w:t xml:space="preserve"> </w:t>
            </w:r>
            <w:r w:rsidRPr="002954BC">
              <w:rPr>
                <w:color w:val="000000"/>
                <w:sz w:val="20"/>
              </w:rPr>
              <w:tab/>
              <w:t>Pierres réfractaires maçonnées</w:t>
            </w:r>
            <w:r w:rsidRPr="002954BC">
              <w:rPr>
                <w:color w:val="000000"/>
              </w:rPr>
              <w:br/>
            </w:r>
            <w:r w:rsidRPr="002954BC">
              <w:rPr>
                <w:color w:val="000000"/>
                <w:sz w:val="20"/>
              </w:rPr>
              <w:t>qualité du revêtement réfractaire</w:t>
            </w:r>
            <w:r w:rsidR="00037F85" w:rsidRPr="002954BC">
              <w:rPr>
                <w:color w:val="000000"/>
                <w:sz w:val="20"/>
              </w:rPr>
              <w:t>:</w:t>
            </w:r>
            <w:r w:rsidRPr="002954BC">
              <w:rPr>
                <w:color w:val="000000"/>
                <w:sz w:val="20"/>
              </w:rPr>
              <w:t xml:space="preserve"> ................................................</w:t>
            </w:r>
            <w:r w:rsidRPr="002954BC">
              <w:rPr>
                <w:color w:val="000000"/>
              </w:rPr>
              <w:br/>
            </w:r>
            <w:r w:rsidRPr="002954BC">
              <w:rPr>
                <w:color w:val="000000"/>
                <w:sz w:val="20"/>
              </w:rPr>
              <w:t>poids du revêtement réfractaire</w:t>
            </w:r>
          </w:p>
          <w:p w14:paraId="108DE3C9" w14:textId="77777777" w:rsidR="003F17F1" w:rsidRPr="002954BC" w:rsidRDefault="003F17F1">
            <w:pPr>
              <w:pStyle w:val="Kopfzeile"/>
              <w:tabs>
                <w:tab w:val="clear" w:pos="4536"/>
                <w:tab w:val="clear" w:pos="9072"/>
                <w:tab w:val="left" w:pos="284"/>
              </w:tabs>
              <w:rPr>
                <w:color w:val="000000"/>
                <w:sz w:val="20"/>
              </w:rPr>
            </w:pPr>
            <w:r w:rsidRPr="002954BC">
              <w:rPr>
                <w:color w:val="000000"/>
                <w:sz w:val="20"/>
              </w:rPr>
              <w:t>Refroidissement des parois extérieures du foyer avec</w:t>
            </w:r>
            <w:r w:rsidR="00037F85" w:rsidRPr="002954BC">
              <w:rPr>
                <w:color w:val="000000"/>
                <w:sz w:val="20"/>
              </w:rPr>
              <w:t>:</w:t>
            </w:r>
          </w:p>
          <w:p w14:paraId="2E685E67" w14:textId="77777777" w:rsidR="003F17F1" w:rsidRPr="002954BC" w:rsidRDefault="003F17F1">
            <w:pPr>
              <w:pStyle w:val="Kopfzeile"/>
              <w:tabs>
                <w:tab w:val="clear" w:pos="4536"/>
                <w:tab w:val="clear" w:pos="9072"/>
                <w:tab w:val="left" w:pos="284"/>
              </w:tabs>
              <w:rPr>
                <w:color w:val="000000"/>
                <w:sz w:val="20"/>
              </w:rPr>
            </w:pPr>
            <w:r w:rsidRPr="002954BC">
              <w:rPr>
                <w:color w:val="000000"/>
                <w:sz w:val="20"/>
              </w:rPr>
              <w:sym w:font="Wingdings" w:char="F0A1"/>
            </w:r>
            <w:r w:rsidRPr="002954BC">
              <w:rPr>
                <w:color w:val="000000"/>
                <w:sz w:val="20"/>
              </w:rPr>
              <w:t xml:space="preserve"> </w:t>
            </w:r>
            <w:r w:rsidRPr="002954BC">
              <w:rPr>
                <w:color w:val="000000"/>
                <w:sz w:val="20"/>
              </w:rPr>
              <w:tab/>
              <w:t>air</w:t>
            </w:r>
            <w:r w:rsidRPr="002954BC">
              <w:rPr>
                <w:color w:val="000000"/>
              </w:rPr>
              <w:br/>
            </w:r>
            <w:r w:rsidRPr="002954BC">
              <w:rPr>
                <w:color w:val="000000"/>
                <w:sz w:val="20"/>
              </w:rPr>
              <w:sym w:font="Wingdings" w:char="F0A1"/>
            </w:r>
            <w:r w:rsidRPr="002954BC">
              <w:rPr>
                <w:color w:val="000000"/>
                <w:sz w:val="20"/>
              </w:rPr>
              <w:t xml:space="preserve"> </w:t>
            </w:r>
            <w:r w:rsidRPr="002954BC">
              <w:rPr>
                <w:color w:val="000000"/>
                <w:sz w:val="20"/>
              </w:rPr>
              <w:tab/>
              <w:t>chambre d’eau</w:t>
            </w:r>
            <w:r w:rsidRPr="002954BC">
              <w:rPr>
                <w:color w:val="000000"/>
              </w:rPr>
              <w:br/>
            </w:r>
            <w:r w:rsidRPr="002954BC">
              <w:rPr>
                <w:color w:val="000000"/>
                <w:sz w:val="20"/>
              </w:rPr>
              <w:sym w:font="Wingdings" w:char="F0A1"/>
            </w:r>
            <w:r w:rsidRPr="002954BC">
              <w:rPr>
                <w:color w:val="000000"/>
                <w:sz w:val="20"/>
              </w:rPr>
              <w:t xml:space="preserve"> </w:t>
            </w:r>
            <w:r w:rsidRPr="002954BC">
              <w:rPr>
                <w:color w:val="000000"/>
                <w:sz w:val="20"/>
              </w:rPr>
              <w:tab/>
              <w:t>montage localisé d’éléments de refroidissement par l’eau</w:t>
            </w:r>
          </w:p>
          <w:p w14:paraId="74FA5AB9" w14:textId="77777777" w:rsidR="003F17F1" w:rsidRPr="002954BC" w:rsidRDefault="003F17F1">
            <w:pPr>
              <w:tabs>
                <w:tab w:val="left" w:leader="dot" w:pos="5103"/>
              </w:tabs>
              <w:rPr>
                <w:color w:val="000000"/>
                <w:sz w:val="20"/>
              </w:rPr>
            </w:pPr>
            <w:r w:rsidRPr="002954BC">
              <w:rPr>
                <w:color w:val="000000"/>
                <w:sz w:val="20"/>
              </w:rPr>
              <w:tab/>
            </w:r>
          </w:p>
          <w:p w14:paraId="43776C15" w14:textId="77777777" w:rsidR="003F17F1" w:rsidRPr="002954BC" w:rsidRDefault="003F17F1">
            <w:pPr>
              <w:tabs>
                <w:tab w:val="left" w:leader="dot" w:pos="5103"/>
              </w:tabs>
              <w:rPr>
                <w:color w:val="000000"/>
                <w:sz w:val="20"/>
              </w:rPr>
            </w:pPr>
            <w:r w:rsidRPr="002954BC">
              <w:rPr>
                <w:color w:val="000000"/>
                <w:sz w:val="20"/>
              </w:rPr>
              <w:tab/>
            </w:r>
          </w:p>
          <w:p w14:paraId="577A4BA7" w14:textId="77777777" w:rsidR="003F17F1" w:rsidRPr="002954BC" w:rsidRDefault="003F17F1">
            <w:pPr>
              <w:tabs>
                <w:tab w:val="left" w:leader="dot" w:pos="5103"/>
              </w:tabs>
              <w:rPr>
                <w:color w:val="000000"/>
                <w:sz w:val="20"/>
              </w:rPr>
            </w:pPr>
          </w:p>
        </w:tc>
        <w:tc>
          <w:tcPr>
            <w:tcW w:w="973" w:type="dxa"/>
          </w:tcPr>
          <w:p w14:paraId="09B52056" w14:textId="77777777" w:rsidR="003F17F1" w:rsidRPr="002954BC" w:rsidRDefault="003F17F1">
            <w:pPr>
              <w:spacing w:before="120"/>
              <w:jc w:val="center"/>
              <w:rPr>
                <w:color w:val="000000"/>
                <w:sz w:val="20"/>
              </w:rPr>
            </w:pPr>
          </w:p>
          <w:p w14:paraId="04A62E7B" w14:textId="77777777" w:rsidR="003F17F1" w:rsidRPr="002954BC" w:rsidRDefault="003F17F1">
            <w:pPr>
              <w:spacing w:before="120"/>
              <w:jc w:val="center"/>
              <w:rPr>
                <w:color w:val="000000"/>
                <w:sz w:val="20"/>
              </w:rPr>
            </w:pPr>
            <w:r w:rsidRPr="002954BC">
              <w:rPr>
                <w:color w:val="000000"/>
                <w:sz w:val="20"/>
              </w:rPr>
              <w:t>m</w:t>
            </w:r>
            <w:r w:rsidRPr="002954BC">
              <w:rPr>
                <w:color w:val="000000"/>
                <w:sz w:val="20"/>
                <w:vertAlign w:val="superscript"/>
              </w:rPr>
              <w:t>3</w:t>
            </w:r>
            <w:r w:rsidRPr="002954BC">
              <w:rPr>
                <w:color w:val="000000"/>
              </w:rPr>
              <w:br/>
            </w:r>
            <w:r w:rsidRPr="002954BC">
              <w:rPr>
                <w:color w:val="000000"/>
                <w:sz w:val="20"/>
              </w:rPr>
              <w:t>Pce</w:t>
            </w:r>
            <w:r w:rsidRPr="002954BC">
              <w:rPr>
                <w:color w:val="000000"/>
              </w:rPr>
              <w:br/>
            </w:r>
          </w:p>
          <w:p w14:paraId="7651D0BD" w14:textId="77777777" w:rsidR="003F17F1" w:rsidRPr="002954BC" w:rsidRDefault="003F17F1">
            <w:pPr>
              <w:spacing w:before="120"/>
              <w:jc w:val="center"/>
              <w:rPr>
                <w:color w:val="000000"/>
                <w:sz w:val="20"/>
              </w:rPr>
            </w:pPr>
            <w:r w:rsidRPr="002954BC">
              <w:rPr>
                <w:color w:val="000000"/>
              </w:rPr>
              <w:br/>
            </w:r>
          </w:p>
          <w:p w14:paraId="3BC1DB5F" w14:textId="77777777" w:rsidR="003F17F1" w:rsidRPr="002954BC" w:rsidRDefault="003F17F1">
            <w:pPr>
              <w:spacing w:before="120"/>
              <w:jc w:val="center"/>
              <w:rPr>
                <w:color w:val="000000"/>
                <w:sz w:val="20"/>
              </w:rPr>
            </w:pPr>
            <w:r w:rsidRPr="002954BC">
              <w:rPr>
                <w:color w:val="000000"/>
                <w:sz w:val="20"/>
              </w:rPr>
              <w:t>kg</w:t>
            </w:r>
          </w:p>
          <w:p w14:paraId="170996F8" w14:textId="77777777" w:rsidR="003F17F1" w:rsidRPr="002954BC" w:rsidRDefault="003F17F1">
            <w:pPr>
              <w:spacing w:before="120"/>
              <w:jc w:val="center"/>
              <w:rPr>
                <w:color w:val="000000"/>
                <w:sz w:val="20"/>
              </w:rPr>
            </w:pPr>
          </w:p>
          <w:p w14:paraId="65F15832" w14:textId="77777777" w:rsidR="003F17F1" w:rsidRPr="002954BC" w:rsidRDefault="003F17F1">
            <w:pPr>
              <w:spacing w:before="120"/>
              <w:jc w:val="center"/>
              <w:rPr>
                <w:color w:val="000000"/>
                <w:sz w:val="20"/>
              </w:rPr>
            </w:pPr>
            <w:r w:rsidRPr="002954BC">
              <w:rPr>
                <w:color w:val="000000"/>
                <w:sz w:val="20"/>
              </w:rPr>
              <w:t>kg</w:t>
            </w:r>
          </w:p>
        </w:tc>
        <w:tc>
          <w:tcPr>
            <w:tcW w:w="973" w:type="dxa"/>
          </w:tcPr>
          <w:p w14:paraId="76D16787" w14:textId="77777777" w:rsidR="003F17F1" w:rsidRPr="002954BC" w:rsidRDefault="003F17F1">
            <w:pPr>
              <w:spacing w:before="120"/>
              <w:jc w:val="center"/>
              <w:rPr>
                <w:color w:val="000000"/>
                <w:sz w:val="20"/>
              </w:rPr>
            </w:pPr>
          </w:p>
          <w:p w14:paraId="5A7D9F6D" w14:textId="77777777" w:rsidR="003F17F1" w:rsidRPr="002954BC" w:rsidRDefault="003F17F1">
            <w:pPr>
              <w:spacing w:before="120"/>
              <w:jc w:val="center"/>
              <w:rPr>
                <w:color w:val="000000"/>
                <w:sz w:val="20"/>
              </w:rPr>
            </w:pPr>
            <w:r w:rsidRPr="002954BC">
              <w:rPr>
                <w:color w:val="000000"/>
                <w:sz w:val="20"/>
              </w:rPr>
              <w:t>.......</w:t>
            </w:r>
            <w:r w:rsidRPr="002954BC">
              <w:rPr>
                <w:color w:val="000000"/>
              </w:rPr>
              <w:br/>
            </w:r>
            <w:r w:rsidRPr="002954BC">
              <w:rPr>
                <w:color w:val="000000"/>
                <w:sz w:val="20"/>
              </w:rPr>
              <w:t>.......</w:t>
            </w:r>
          </w:p>
          <w:p w14:paraId="2059FC54" w14:textId="77777777" w:rsidR="003F17F1" w:rsidRPr="002954BC" w:rsidRDefault="003F17F1">
            <w:pPr>
              <w:spacing w:before="120"/>
              <w:jc w:val="center"/>
              <w:rPr>
                <w:color w:val="000000"/>
                <w:sz w:val="20"/>
              </w:rPr>
            </w:pPr>
            <w:r w:rsidRPr="002954BC">
              <w:rPr>
                <w:color w:val="000000"/>
              </w:rPr>
              <w:br/>
            </w:r>
          </w:p>
          <w:p w14:paraId="3731F34A" w14:textId="77777777" w:rsidR="003F17F1" w:rsidRPr="002954BC" w:rsidRDefault="00F60151">
            <w:pPr>
              <w:spacing w:before="120"/>
              <w:jc w:val="center"/>
              <w:rPr>
                <w:color w:val="000000"/>
                <w:sz w:val="20"/>
              </w:rPr>
            </w:pPr>
            <w:r w:rsidRPr="002954BC">
              <w:rPr>
                <w:color w:val="000000"/>
                <w:sz w:val="20"/>
              </w:rPr>
              <w:br/>
            </w:r>
            <w:r w:rsidR="003F17F1" w:rsidRPr="002954BC">
              <w:rPr>
                <w:color w:val="000000"/>
                <w:sz w:val="20"/>
              </w:rPr>
              <w:t>........</w:t>
            </w:r>
          </w:p>
          <w:p w14:paraId="124F3062" w14:textId="77777777" w:rsidR="003F17F1" w:rsidRPr="002954BC" w:rsidRDefault="003F17F1">
            <w:pPr>
              <w:spacing w:before="120"/>
              <w:rPr>
                <w:color w:val="000000"/>
                <w:sz w:val="16"/>
              </w:rPr>
            </w:pPr>
          </w:p>
          <w:p w14:paraId="02FFD28F" w14:textId="77777777" w:rsidR="003F17F1" w:rsidRPr="002954BC" w:rsidRDefault="003F17F1">
            <w:pPr>
              <w:spacing w:before="120"/>
              <w:jc w:val="center"/>
              <w:rPr>
                <w:color w:val="000000"/>
                <w:sz w:val="20"/>
              </w:rPr>
            </w:pPr>
            <w:r w:rsidRPr="002954BC">
              <w:rPr>
                <w:color w:val="000000"/>
                <w:sz w:val="20"/>
              </w:rPr>
              <w:t>.......</w:t>
            </w:r>
          </w:p>
        </w:tc>
        <w:tc>
          <w:tcPr>
            <w:tcW w:w="1590" w:type="dxa"/>
          </w:tcPr>
          <w:p w14:paraId="2B3D58D8" w14:textId="77777777" w:rsidR="003F17F1" w:rsidRPr="002954BC" w:rsidRDefault="003F17F1">
            <w:pPr>
              <w:tabs>
                <w:tab w:val="left" w:leader="dot" w:pos="1318"/>
              </w:tabs>
              <w:rPr>
                <w:color w:val="000000"/>
                <w:sz w:val="20"/>
              </w:rPr>
            </w:pPr>
          </w:p>
        </w:tc>
      </w:tr>
      <w:tr w:rsidR="003F17F1" w:rsidRPr="002954BC" w14:paraId="418FF5A5" w14:textId="77777777" w:rsidTr="003F17F1">
        <w:trPr>
          <w:jc w:val="center"/>
        </w:trPr>
        <w:tc>
          <w:tcPr>
            <w:tcW w:w="5820" w:type="dxa"/>
          </w:tcPr>
          <w:p w14:paraId="1479E094" w14:textId="77777777" w:rsidR="003F17F1" w:rsidRPr="002954BC" w:rsidRDefault="003F17F1">
            <w:pPr>
              <w:rPr>
                <w:color w:val="000000"/>
                <w:sz w:val="20"/>
              </w:rPr>
            </w:pPr>
            <w:r w:rsidRPr="002954BC">
              <w:rPr>
                <w:color w:val="000000"/>
                <w:sz w:val="20"/>
              </w:rPr>
              <w:t>Température maximale sur le revêtement du foyer, permettant d'exclure toute scorification respectivement tout dommage au revêtement du foyer, pour autant qu’on brûle l’assortiment de bois adapté.</w:t>
            </w:r>
          </w:p>
          <w:p w14:paraId="22A942BE" w14:textId="77777777" w:rsidR="003F17F1" w:rsidRPr="002954BC" w:rsidRDefault="003F17F1">
            <w:pPr>
              <w:rPr>
                <w:color w:val="000000"/>
                <w:sz w:val="20"/>
              </w:rPr>
            </w:pPr>
            <w:r w:rsidRPr="002954BC">
              <w:rPr>
                <w:color w:val="000000"/>
                <w:sz w:val="20"/>
              </w:rPr>
              <w:t>Température maximale sur le revêtement du foyer pour une puissance nominale de la chaudière</w:t>
            </w:r>
          </w:p>
        </w:tc>
        <w:tc>
          <w:tcPr>
            <w:tcW w:w="973" w:type="dxa"/>
          </w:tcPr>
          <w:p w14:paraId="5272369C" w14:textId="77777777" w:rsidR="003F17F1" w:rsidRPr="002954BC" w:rsidRDefault="00946EDB">
            <w:pPr>
              <w:jc w:val="center"/>
              <w:rPr>
                <w:color w:val="000000"/>
                <w:sz w:val="20"/>
              </w:rPr>
            </w:pPr>
            <w:r>
              <w:rPr>
                <w:color w:val="000000"/>
                <w:sz w:val="20"/>
              </w:rPr>
              <w:t>°C</w:t>
            </w:r>
          </w:p>
          <w:p w14:paraId="02A5D25F" w14:textId="77777777" w:rsidR="003F17F1" w:rsidRPr="002954BC" w:rsidRDefault="003F17F1">
            <w:pPr>
              <w:jc w:val="center"/>
              <w:rPr>
                <w:color w:val="000000"/>
                <w:sz w:val="20"/>
              </w:rPr>
            </w:pPr>
          </w:p>
          <w:p w14:paraId="2E8435DE" w14:textId="77777777" w:rsidR="003F17F1" w:rsidRPr="002954BC" w:rsidRDefault="003F17F1">
            <w:pPr>
              <w:jc w:val="center"/>
              <w:rPr>
                <w:color w:val="000000"/>
                <w:sz w:val="20"/>
              </w:rPr>
            </w:pPr>
          </w:p>
          <w:p w14:paraId="211357B3" w14:textId="77777777" w:rsidR="003F17F1" w:rsidRPr="002954BC" w:rsidRDefault="003F17F1">
            <w:pPr>
              <w:jc w:val="center"/>
              <w:rPr>
                <w:color w:val="000000"/>
                <w:sz w:val="20"/>
              </w:rPr>
            </w:pPr>
          </w:p>
          <w:p w14:paraId="7E183488" w14:textId="77777777" w:rsidR="003F17F1" w:rsidRPr="002954BC" w:rsidRDefault="00946EDB">
            <w:pPr>
              <w:jc w:val="center"/>
              <w:rPr>
                <w:color w:val="000000"/>
                <w:sz w:val="20"/>
              </w:rPr>
            </w:pPr>
            <w:r>
              <w:rPr>
                <w:color w:val="000000"/>
                <w:sz w:val="20"/>
              </w:rPr>
              <w:t>°C</w:t>
            </w:r>
          </w:p>
        </w:tc>
        <w:tc>
          <w:tcPr>
            <w:tcW w:w="973" w:type="dxa"/>
          </w:tcPr>
          <w:p w14:paraId="01A442B1" w14:textId="77777777" w:rsidR="003F17F1" w:rsidRPr="002954BC" w:rsidRDefault="003F17F1">
            <w:pPr>
              <w:jc w:val="center"/>
              <w:rPr>
                <w:color w:val="000000"/>
                <w:sz w:val="20"/>
              </w:rPr>
            </w:pPr>
            <w:r w:rsidRPr="002954BC">
              <w:rPr>
                <w:color w:val="000000"/>
                <w:sz w:val="20"/>
              </w:rPr>
              <w:t>........</w:t>
            </w:r>
          </w:p>
          <w:p w14:paraId="159F2864" w14:textId="77777777" w:rsidR="003F17F1" w:rsidRPr="002954BC" w:rsidRDefault="003F17F1">
            <w:pPr>
              <w:jc w:val="center"/>
              <w:rPr>
                <w:color w:val="000000"/>
                <w:sz w:val="20"/>
              </w:rPr>
            </w:pPr>
          </w:p>
          <w:p w14:paraId="15DD3EA0" w14:textId="77777777" w:rsidR="003F17F1" w:rsidRPr="002954BC" w:rsidRDefault="003F17F1">
            <w:pPr>
              <w:jc w:val="center"/>
              <w:rPr>
                <w:color w:val="000000"/>
                <w:sz w:val="20"/>
              </w:rPr>
            </w:pPr>
          </w:p>
          <w:p w14:paraId="63B84B3D" w14:textId="77777777" w:rsidR="003F17F1" w:rsidRPr="002954BC" w:rsidRDefault="003F17F1">
            <w:pPr>
              <w:jc w:val="center"/>
              <w:rPr>
                <w:color w:val="000000"/>
                <w:sz w:val="20"/>
              </w:rPr>
            </w:pPr>
          </w:p>
          <w:p w14:paraId="302B53D1" w14:textId="77777777" w:rsidR="003F17F1" w:rsidRPr="002954BC" w:rsidRDefault="003F17F1">
            <w:pPr>
              <w:jc w:val="center"/>
              <w:rPr>
                <w:color w:val="000000"/>
                <w:sz w:val="20"/>
              </w:rPr>
            </w:pPr>
            <w:r w:rsidRPr="002954BC">
              <w:rPr>
                <w:color w:val="000000"/>
                <w:sz w:val="20"/>
              </w:rPr>
              <w:t>........</w:t>
            </w:r>
          </w:p>
        </w:tc>
        <w:tc>
          <w:tcPr>
            <w:tcW w:w="1590" w:type="dxa"/>
          </w:tcPr>
          <w:p w14:paraId="093B4342" w14:textId="77777777" w:rsidR="003F17F1" w:rsidRPr="002954BC" w:rsidRDefault="003F17F1">
            <w:pPr>
              <w:pStyle w:val="Kopfzeile"/>
              <w:tabs>
                <w:tab w:val="clear" w:pos="4536"/>
                <w:tab w:val="clear" w:pos="9072"/>
                <w:tab w:val="left" w:leader="dot" w:pos="1318"/>
              </w:tabs>
              <w:spacing w:before="120"/>
              <w:rPr>
                <w:color w:val="000000"/>
              </w:rPr>
            </w:pPr>
          </w:p>
        </w:tc>
      </w:tr>
      <w:tr w:rsidR="003F17F1" w:rsidRPr="002954BC" w14:paraId="738F6D5B" w14:textId="77777777" w:rsidTr="003F17F1">
        <w:trPr>
          <w:jc w:val="center"/>
        </w:trPr>
        <w:tc>
          <w:tcPr>
            <w:tcW w:w="5820" w:type="dxa"/>
          </w:tcPr>
          <w:p w14:paraId="4ACF9D66" w14:textId="77777777" w:rsidR="003F17F1" w:rsidRPr="002954BC" w:rsidRDefault="003F17F1">
            <w:pPr>
              <w:tabs>
                <w:tab w:val="left" w:leader="dot" w:pos="5103"/>
              </w:tabs>
              <w:rPr>
                <w:color w:val="000000"/>
                <w:sz w:val="20"/>
              </w:rPr>
            </w:pPr>
          </w:p>
          <w:p w14:paraId="19D61F75" w14:textId="77777777" w:rsidR="003F17F1" w:rsidRPr="002954BC" w:rsidRDefault="003F17F1">
            <w:pPr>
              <w:pStyle w:val="Kopfzeile"/>
              <w:tabs>
                <w:tab w:val="left" w:pos="284"/>
                <w:tab w:val="left" w:pos="357"/>
              </w:tabs>
              <w:rPr>
                <w:color w:val="000000"/>
                <w:sz w:val="20"/>
              </w:rPr>
            </w:pPr>
            <w:r w:rsidRPr="002954BC">
              <w:rPr>
                <w:color w:val="000000"/>
                <w:sz w:val="20"/>
              </w:rPr>
              <w:t>Description foyer à grille mobile</w:t>
            </w:r>
            <w:r w:rsidR="00037F85" w:rsidRPr="002954BC">
              <w:rPr>
                <w:color w:val="000000"/>
                <w:sz w:val="20"/>
              </w:rPr>
              <w:t>:</w:t>
            </w:r>
            <w:r w:rsidRPr="002954BC">
              <w:rPr>
                <w:color w:val="000000"/>
              </w:rPr>
              <w:br/>
            </w:r>
            <w:r w:rsidRPr="002954BC">
              <w:rPr>
                <w:color w:val="000000"/>
                <w:sz w:val="20"/>
              </w:rPr>
              <w:sym w:font="Wingdings" w:char="F0A1"/>
            </w:r>
            <w:r w:rsidRPr="002954BC">
              <w:rPr>
                <w:color w:val="000000"/>
                <w:sz w:val="20"/>
              </w:rPr>
              <w:t xml:space="preserve"> </w:t>
            </w:r>
            <w:r w:rsidRPr="002954BC">
              <w:rPr>
                <w:color w:val="000000"/>
                <w:sz w:val="20"/>
              </w:rPr>
              <w:tab/>
              <w:t>Grille à gradins</w:t>
            </w:r>
          </w:p>
          <w:p w14:paraId="46819755" w14:textId="77777777" w:rsidR="003F17F1" w:rsidRPr="002954BC" w:rsidRDefault="003F17F1">
            <w:pPr>
              <w:pStyle w:val="Kopfzeile"/>
              <w:tabs>
                <w:tab w:val="left" w:pos="284"/>
                <w:tab w:val="left" w:pos="357"/>
              </w:tabs>
              <w:rPr>
                <w:color w:val="000000"/>
                <w:sz w:val="20"/>
              </w:rPr>
            </w:pPr>
            <w:r w:rsidRPr="002954BC">
              <w:rPr>
                <w:color w:val="000000"/>
                <w:sz w:val="20"/>
              </w:rPr>
              <w:sym w:font="Wingdings" w:char="F0A1"/>
            </w:r>
            <w:r w:rsidRPr="002954BC">
              <w:rPr>
                <w:color w:val="000000"/>
                <w:sz w:val="20"/>
              </w:rPr>
              <w:t xml:space="preserve"> </w:t>
            </w:r>
            <w:r w:rsidRPr="002954BC">
              <w:rPr>
                <w:color w:val="000000"/>
                <w:sz w:val="20"/>
              </w:rPr>
              <w:tab/>
              <w:t>Grille horizontale</w:t>
            </w:r>
          </w:p>
          <w:p w14:paraId="74976AD2" w14:textId="77777777" w:rsidR="003F17F1" w:rsidRPr="002954BC" w:rsidRDefault="003F17F1">
            <w:pPr>
              <w:tabs>
                <w:tab w:val="left" w:pos="-1985"/>
                <w:tab w:val="left" w:pos="4536"/>
              </w:tabs>
              <w:rPr>
                <w:color w:val="000000"/>
                <w:sz w:val="20"/>
              </w:rPr>
            </w:pPr>
            <w:r w:rsidRPr="002954BC">
              <w:rPr>
                <w:color w:val="000000"/>
                <w:sz w:val="20"/>
              </w:rPr>
              <w:t>Dimensions de la grille</w:t>
            </w:r>
            <w:r w:rsidRPr="002954BC">
              <w:rPr>
                <w:color w:val="000000"/>
                <w:sz w:val="20"/>
              </w:rPr>
              <w:tab/>
              <w:t>Longueur</w:t>
            </w:r>
            <w:r w:rsidRPr="002954BC">
              <w:rPr>
                <w:color w:val="000000"/>
              </w:rPr>
              <w:br/>
            </w:r>
            <w:r w:rsidRPr="002954BC">
              <w:rPr>
                <w:color w:val="000000"/>
                <w:sz w:val="20"/>
              </w:rPr>
              <w:tab/>
              <w:t>Largeur</w:t>
            </w:r>
          </w:p>
          <w:p w14:paraId="6FE9FD69" w14:textId="77777777" w:rsidR="003F17F1" w:rsidRPr="002954BC" w:rsidRDefault="003F17F1">
            <w:pPr>
              <w:pStyle w:val="Kopfzeile"/>
              <w:tabs>
                <w:tab w:val="left" w:pos="1134"/>
              </w:tabs>
              <w:rPr>
                <w:color w:val="000000"/>
                <w:sz w:val="20"/>
              </w:rPr>
            </w:pPr>
            <w:r w:rsidRPr="002954BC">
              <w:rPr>
                <w:color w:val="000000"/>
                <w:sz w:val="20"/>
              </w:rPr>
              <w:t>Surface de grille zones de grille de combustible fixe</w:t>
            </w:r>
          </w:p>
          <w:p w14:paraId="7EABA08C" w14:textId="77777777" w:rsidR="003F17F1" w:rsidRPr="002954BC" w:rsidRDefault="003F17F1">
            <w:pPr>
              <w:tabs>
                <w:tab w:val="left" w:pos="2835"/>
              </w:tabs>
              <w:rPr>
                <w:color w:val="000000"/>
                <w:sz w:val="20"/>
              </w:rPr>
            </w:pPr>
            <w:r w:rsidRPr="002954BC">
              <w:rPr>
                <w:color w:val="000000"/>
                <w:sz w:val="20"/>
              </w:rPr>
              <w:t>Surface de grille zones de grille de combustible mobile</w:t>
            </w:r>
          </w:p>
          <w:p w14:paraId="193B215C" w14:textId="77777777" w:rsidR="003F17F1" w:rsidRPr="002954BC" w:rsidRDefault="003F17F1">
            <w:pPr>
              <w:pStyle w:val="Kopfzeile"/>
              <w:rPr>
                <w:color w:val="000000"/>
                <w:sz w:val="20"/>
              </w:rPr>
            </w:pPr>
            <w:r w:rsidRPr="002954BC">
              <w:rPr>
                <w:color w:val="000000"/>
                <w:sz w:val="20"/>
              </w:rPr>
              <w:t>Nombre de zones de grille</w:t>
            </w:r>
          </w:p>
          <w:p w14:paraId="0C7B7BB3" w14:textId="77777777" w:rsidR="00A5759D" w:rsidRPr="002954BC" w:rsidRDefault="003F17F1">
            <w:pPr>
              <w:pStyle w:val="Kopfzeile"/>
              <w:tabs>
                <w:tab w:val="left" w:pos="1134"/>
              </w:tabs>
              <w:rPr>
                <w:color w:val="000000"/>
              </w:rPr>
            </w:pPr>
            <w:r w:rsidRPr="002954BC">
              <w:rPr>
                <w:color w:val="000000"/>
                <w:sz w:val="20"/>
              </w:rPr>
              <w:t>réparties en</w:t>
            </w:r>
          </w:p>
          <w:p w14:paraId="78453B1F" w14:textId="77777777" w:rsidR="003F17F1" w:rsidRPr="002954BC" w:rsidRDefault="003F17F1">
            <w:pPr>
              <w:pStyle w:val="Kopfzeile"/>
              <w:tabs>
                <w:tab w:val="left" w:pos="1134"/>
              </w:tabs>
              <w:rPr>
                <w:color w:val="000000"/>
                <w:sz w:val="20"/>
              </w:rPr>
            </w:pPr>
            <w:r w:rsidRPr="002954BC">
              <w:rPr>
                <w:color w:val="000000"/>
                <w:sz w:val="20"/>
              </w:rPr>
              <w:t>zones de grille de combustible fixe</w:t>
            </w:r>
            <w:r w:rsidRPr="002954BC">
              <w:rPr>
                <w:color w:val="000000"/>
              </w:rPr>
              <w:br/>
            </w:r>
            <w:r w:rsidRPr="002954BC">
              <w:rPr>
                <w:color w:val="000000"/>
                <w:sz w:val="20"/>
              </w:rPr>
              <w:t>zones de grille de combustible mobile</w:t>
            </w:r>
          </w:p>
        </w:tc>
        <w:tc>
          <w:tcPr>
            <w:tcW w:w="973" w:type="dxa"/>
          </w:tcPr>
          <w:p w14:paraId="12F9FDD7" w14:textId="77777777" w:rsidR="003F17F1" w:rsidRPr="002954BC" w:rsidRDefault="003F17F1">
            <w:pPr>
              <w:rPr>
                <w:color w:val="000000"/>
                <w:sz w:val="20"/>
              </w:rPr>
            </w:pPr>
          </w:p>
          <w:p w14:paraId="1B8BD209" w14:textId="77777777" w:rsidR="003F17F1" w:rsidRPr="002954BC" w:rsidRDefault="003F17F1">
            <w:pPr>
              <w:rPr>
                <w:color w:val="000000"/>
                <w:sz w:val="20"/>
              </w:rPr>
            </w:pPr>
          </w:p>
          <w:p w14:paraId="5E056E32" w14:textId="77777777" w:rsidR="003F17F1" w:rsidRPr="002954BC" w:rsidRDefault="003F17F1">
            <w:pPr>
              <w:rPr>
                <w:color w:val="000000"/>
                <w:sz w:val="20"/>
              </w:rPr>
            </w:pPr>
          </w:p>
          <w:p w14:paraId="11616695" w14:textId="77777777" w:rsidR="003F17F1" w:rsidRPr="002954BC" w:rsidRDefault="003F17F1">
            <w:pPr>
              <w:rPr>
                <w:color w:val="000000"/>
                <w:sz w:val="20"/>
              </w:rPr>
            </w:pPr>
          </w:p>
          <w:p w14:paraId="60A9239D" w14:textId="77777777" w:rsidR="003F17F1" w:rsidRPr="002954BC" w:rsidRDefault="003F17F1">
            <w:pPr>
              <w:jc w:val="center"/>
              <w:rPr>
                <w:color w:val="000000"/>
                <w:sz w:val="20"/>
              </w:rPr>
            </w:pPr>
            <w:r w:rsidRPr="002954BC">
              <w:rPr>
                <w:color w:val="000000"/>
                <w:sz w:val="20"/>
              </w:rPr>
              <w:t>m</w:t>
            </w:r>
          </w:p>
          <w:p w14:paraId="53C834CC" w14:textId="77777777" w:rsidR="003F17F1" w:rsidRPr="002954BC" w:rsidRDefault="003F17F1">
            <w:pPr>
              <w:jc w:val="center"/>
              <w:rPr>
                <w:color w:val="000000"/>
                <w:sz w:val="20"/>
                <w:vertAlign w:val="superscript"/>
              </w:rPr>
            </w:pPr>
            <w:r w:rsidRPr="002954BC">
              <w:rPr>
                <w:color w:val="000000"/>
                <w:sz w:val="20"/>
              </w:rPr>
              <w:t>m</w:t>
            </w:r>
            <w:r w:rsidRPr="002954BC">
              <w:rPr>
                <w:color w:val="000000"/>
              </w:rPr>
              <w:br/>
            </w:r>
            <w:r w:rsidRPr="002954BC">
              <w:rPr>
                <w:color w:val="000000"/>
                <w:sz w:val="20"/>
              </w:rPr>
              <w:t>m</w:t>
            </w:r>
            <w:r w:rsidRPr="002954BC">
              <w:rPr>
                <w:color w:val="000000"/>
                <w:sz w:val="20"/>
                <w:vertAlign w:val="superscript"/>
              </w:rPr>
              <w:t>2</w:t>
            </w:r>
          </w:p>
          <w:p w14:paraId="429E4C21" w14:textId="77777777" w:rsidR="003F17F1" w:rsidRPr="002954BC" w:rsidRDefault="003F17F1">
            <w:pPr>
              <w:jc w:val="center"/>
              <w:rPr>
                <w:color w:val="000000"/>
                <w:sz w:val="20"/>
              </w:rPr>
            </w:pPr>
            <w:r w:rsidRPr="002954BC">
              <w:rPr>
                <w:color w:val="000000"/>
                <w:sz w:val="20"/>
              </w:rPr>
              <w:t>m</w:t>
            </w:r>
            <w:r w:rsidRPr="002954BC">
              <w:rPr>
                <w:color w:val="000000"/>
                <w:sz w:val="20"/>
                <w:vertAlign w:val="superscript"/>
              </w:rPr>
              <w:t>2</w:t>
            </w:r>
            <w:r w:rsidRPr="002954BC">
              <w:rPr>
                <w:color w:val="000000"/>
              </w:rPr>
              <w:br/>
            </w:r>
            <w:r w:rsidRPr="002954BC">
              <w:rPr>
                <w:color w:val="000000"/>
                <w:sz w:val="20"/>
              </w:rPr>
              <w:t>Pce</w:t>
            </w:r>
          </w:p>
          <w:p w14:paraId="4DDB558B" w14:textId="77777777" w:rsidR="00A5759D" w:rsidRPr="002954BC" w:rsidRDefault="00A5759D">
            <w:pPr>
              <w:jc w:val="center"/>
              <w:rPr>
                <w:color w:val="000000"/>
                <w:sz w:val="20"/>
              </w:rPr>
            </w:pPr>
          </w:p>
          <w:p w14:paraId="726DA13D" w14:textId="77777777" w:rsidR="003F17F1" w:rsidRPr="002954BC" w:rsidRDefault="003F17F1">
            <w:pPr>
              <w:jc w:val="center"/>
              <w:rPr>
                <w:color w:val="000000"/>
                <w:sz w:val="20"/>
              </w:rPr>
            </w:pPr>
            <w:r w:rsidRPr="002954BC">
              <w:rPr>
                <w:color w:val="000000"/>
                <w:sz w:val="20"/>
              </w:rPr>
              <w:t>Pce</w:t>
            </w:r>
          </w:p>
          <w:p w14:paraId="72CFA901" w14:textId="77777777" w:rsidR="003F17F1" w:rsidRPr="002954BC" w:rsidRDefault="003F17F1">
            <w:pPr>
              <w:jc w:val="center"/>
              <w:rPr>
                <w:color w:val="000000"/>
                <w:sz w:val="20"/>
              </w:rPr>
            </w:pPr>
            <w:r w:rsidRPr="002954BC">
              <w:rPr>
                <w:color w:val="000000"/>
                <w:sz w:val="20"/>
              </w:rPr>
              <w:t>Pce</w:t>
            </w:r>
          </w:p>
        </w:tc>
        <w:tc>
          <w:tcPr>
            <w:tcW w:w="973" w:type="dxa"/>
          </w:tcPr>
          <w:p w14:paraId="23937158" w14:textId="77777777" w:rsidR="003F17F1" w:rsidRPr="002954BC" w:rsidRDefault="003F17F1">
            <w:pPr>
              <w:rPr>
                <w:color w:val="000000"/>
                <w:sz w:val="20"/>
              </w:rPr>
            </w:pPr>
          </w:p>
          <w:p w14:paraId="6A6FF8AF" w14:textId="77777777" w:rsidR="003F17F1" w:rsidRPr="002954BC" w:rsidRDefault="003F17F1">
            <w:pPr>
              <w:rPr>
                <w:color w:val="000000"/>
                <w:sz w:val="20"/>
              </w:rPr>
            </w:pPr>
          </w:p>
          <w:p w14:paraId="64A448DC" w14:textId="77777777" w:rsidR="003F17F1" w:rsidRPr="002954BC" w:rsidRDefault="003F17F1">
            <w:pPr>
              <w:rPr>
                <w:color w:val="000000"/>
                <w:sz w:val="20"/>
              </w:rPr>
            </w:pPr>
          </w:p>
          <w:p w14:paraId="0D8C005C" w14:textId="77777777" w:rsidR="003F17F1" w:rsidRPr="002954BC" w:rsidRDefault="003F17F1">
            <w:pPr>
              <w:rPr>
                <w:color w:val="000000"/>
                <w:sz w:val="20"/>
              </w:rPr>
            </w:pPr>
          </w:p>
          <w:p w14:paraId="4EF67421" w14:textId="77777777" w:rsidR="003F17F1" w:rsidRPr="002954BC" w:rsidRDefault="003F17F1">
            <w:pPr>
              <w:jc w:val="center"/>
              <w:rPr>
                <w:color w:val="000000"/>
                <w:sz w:val="20"/>
              </w:rPr>
            </w:pPr>
            <w:r w:rsidRPr="002954BC">
              <w:rPr>
                <w:color w:val="000000"/>
                <w:sz w:val="20"/>
              </w:rPr>
              <w:t>........</w:t>
            </w:r>
          </w:p>
          <w:p w14:paraId="5FD2045B" w14:textId="77777777" w:rsidR="003F17F1" w:rsidRPr="002954BC" w:rsidRDefault="003F17F1">
            <w:pPr>
              <w:jc w:val="center"/>
              <w:rPr>
                <w:color w:val="000000"/>
                <w:sz w:val="20"/>
              </w:rPr>
            </w:pPr>
            <w:r w:rsidRPr="002954BC">
              <w:rPr>
                <w:color w:val="000000"/>
                <w:sz w:val="20"/>
              </w:rPr>
              <w:t>........</w:t>
            </w:r>
          </w:p>
          <w:p w14:paraId="16FE0641" w14:textId="77777777" w:rsidR="003F17F1" w:rsidRPr="002954BC" w:rsidRDefault="003F17F1">
            <w:pPr>
              <w:jc w:val="center"/>
              <w:rPr>
                <w:color w:val="000000"/>
                <w:sz w:val="20"/>
              </w:rPr>
            </w:pPr>
            <w:r w:rsidRPr="002954BC">
              <w:rPr>
                <w:color w:val="000000"/>
                <w:sz w:val="20"/>
              </w:rPr>
              <w:t>........</w:t>
            </w:r>
          </w:p>
          <w:p w14:paraId="2A42B45F" w14:textId="77777777" w:rsidR="003F17F1" w:rsidRPr="002954BC" w:rsidRDefault="003F17F1">
            <w:pPr>
              <w:jc w:val="center"/>
              <w:rPr>
                <w:color w:val="000000"/>
                <w:sz w:val="20"/>
              </w:rPr>
            </w:pPr>
            <w:r w:rsidRPr="002954BC">
              <w:rPr>
                <w:color w:val="000000"/>
                <w:sz w:val="20"/>
              </w:rPr>
              <w:t>........</w:t>
            </w:r>
          </w:p>
          <w:p w14:paraId="5C0E624C" w14:textId="77777777" w:rsidR="003F17F1" w:rsidRPr="002954BC" w:rsidRDefault="003F17F1">
            <w:pPr>
              <w:jc w:val="center"/>
              <w:rPr>
                <w:color w:val="000000"/>
                <w:sz w:val="20"/>
              </w:rPr>
            </w:pPr>
            <w:r w:rsidRPr="002954BC">
              <w:rPr>
                <w:color w:val="000000"/>
                <w:sz w:val="20"/>
              </w:rPr>
              <w:t>........</w:t>
            </w:r>
          </w:p>
          <w:p w14:paraId="2EDDE9E2" w14:textId="77777777" w:rsidR="00A5759D" w:rsidRPr="002954BC" w:rsidRDefault="00A5759D">
            <w:pPr>
              <w:jc w:val="center"/>
              <w:rPr>
                <w:color w:val="000000"/>
                <w:sz w:val="20"/>
              </w:rPr>
            </w:pPr>
          </w:p>
          <w:p w14:paraId="126248A3" w14:textId="77777777" w:rsidR="003F17F1" w:rsidRPr="002954BC" w:rsidRDefault="003F17F1">
            <w:pPr>
              <w:jc w:val="center"/>
              <w:rPr>
                <w:color w:val="000000"/>
                <w:sz w:val="20"/>
              </w:rPr>
            </w:pPr>
            <w:r w:rsidRPr="002954BC">
              <w:rPr>
                <w:color w:val="000000"/>
                <w:sz w:val="20"/>
              </w:rPr>
              <w:t>........</w:t>
            </w:r>
          </w:p>
          <w:p w14:paraId="5F895E45" w14:textId="77777777" w:rsidR="003F17F1" w:rsidRPr="002954BC" w:rsidRDefault="003F17F1">
            <w:pPr>
              <w:jc w:val="center"/>
              <w:rPr>
                <w:color w:val="000000"/>
                <w:sz w:val="20"/>
              </w:rPr>
            </w:pPr>
            <w:r w:rsidRPr="002954BC">
              <w:rPr>
                <w:color w:val="000000"/>
                <w:sz w:val="20"/>
              </w:rPr>
              <w:t>........</w:t>
            </w:r>
          </w:p>
        </w:tc>
        <w:tc>
          <w:tcPr>
            <w:tcW w:w="1590" w:type="dxa"/>
          </w:tcPr>
          <w:p w14:paraId="33F25ABA" w14:textId="77777777" w:rsidR="003F17F1" w:rsidRPr="002954BC" w:rsidRDefault="003F17F1">
            <w:pPr>
              <w:pStyle w:val="Kopfzeile"/>
              <w:tabs>
                <w:tab w:val="clear" w:pos="4536"/>
                <w:tab w:val="clear" w:pos="9072"/>
                <w:tab w:val="left" w:leader="dot" w:pos="1318"/>
              </w:tabs>
              <w:spacing w:before="120"/>
              <w:rPr>
                <w:color w:val="000000"/>
              </w:rPr>
            </w:pPr>
          </w:p>
        </w:tc>
      </w:tr>
    </w:tbl>
    <w:p w14:paraId="60632974" w14:textId="77777777" w:rsidR="003F17F1" w:rsidRPr="002954BC" w:rsidRDefault="003F17F1">
      <w:pPr>
        <w:pBdr>
          <w:top w:val="single" w:sz="4" w:space="0" w:color="auto" w:shadow="1"/>
          <w:left w:val="single" w:sz="4" w:space="0" w:color="auto" w:shadow="1"/>
          <w:bottom w:val="single" w:sz="4" w:space="0" w:color="auto" w:shadow="1"/>
          <w:right w:val="single" w:sz="4" w:space="0" w:color="auto" w:shadow="1"/>
        </w:pBdr>
        <w:rPr>
          <w:color w:val="000000"/>
        </w:rPr>
        <w:sectPr w:rsidR="003F17F1" w:rsidRPr="002954BC">
          <w:pgSz w:w="11906" w:h="16838"/>
          <w:pgMar w:top="1276" w:right="1134" w:bottom="851" w:left="1417" w:header="720" w:footer="720" w:gutter="0"/>
          <w:cols w:space="720"/>
        </w:sectPr>
      </w:pPr>
    </w:p>
    <w:tbl>
      <w:tblPr>
        <w:tblW w:w="9356" w:type="dxa"/>
        <w:jc w:val="center"/>
        <w:tblBorders>
          <w:top w:val="single" w:sz="4" w:space="0" w:color="auto"/>
          <w:left w:val="single" w:sz="4" w:space="0" w:color="auto"/>
          <w:bottom w:val="single" w:sz="4" w:space="0" w:color="auto"/>
          <w:right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820"/>
        <w:gridCol w:w="973"/>
        <w:gridCol w:w="973"/>
        <w:gridCol w:w="1590"/>
      </w:tblGrid>
      <w:tr w:rsidR="003F17F1" w:rsidRPr="002954BC" w14:paraId="75C53962" w14:textId="77777777">
        <w:trPr>
          <w:jc w:val="center"/>
        </w:trPr>
        <w:tc>
          <w:tcPr>
            <w:tcW w:w="5599" w:type="dxa"/>
            <w:tcBorders>
              <w:top w:val="single" w:sz="4" w:space="0" w:color="auto"/>
              <w:bottom w:val="single" w:sz="4" w:space="0" w:color="auto"/>
            </w:tcBorders>
          </w:tcPr>
          <w:p w14:paraId="573A2879" w14:textId="77777777" w:rsidR="003F17F1" w:rsidRPr="002954BC" w:rsidRDefault="003F17F1">
            <w:pPr>
              <w:rPr>
                <w:color w:val="000000"/>
                <w:sz w:val="20"/>
              </w:rPr>
            </w:pPr>
            <w:r w:rsidRPr="002954BC">
              <w:rPr>
                <w:color w:val="000000"/>
                <w:sz w:val="20"/>
              </w:rPr>
              <w:lastRenderedPageBreak/>
              <w:t>Désignation</w:t>
            </w:r>
          </w:p>
        </w:tc>
        <w:tc>
          <w:tcPr>
            <w:tcW w:w="936" w:type="dxa"/>
            <w:tcBorders>
              <w:top w:val="single" w:sz="4" w:space="0" w:color="auto"/>
              <w:bottom w:val="single" w:sz="4" w:space="0" w:color="auto"/>
            </w:tcBorders>
          </w:tcPr>
          <w:p w14:paraId="6D2F81EC" w14:textId="77777777" w:rsidR="003F17F1" w:rsidRPr="002954BC" w:rsidRDefault="003F17F1">
            <w:pPr>
              <w:jc w:val="center"/>
              <w:rPr>
                <w:color w:val="000000"/>
                <w:sz w:val="20"/>
              </w:rPr>
            </w:pPr>
            <w:r w:rsidRPr="002954BC">
              <w:rPr>
                <w:color w:val="000000"/>
                <w:sz w:val="20"/>
              </w:rPr>
              <w:t>Unité</w:t>
            </w:r>
          </w:p>
        </w:tc>
        <w:tc>
          <w:tcPr>
            <w:tcW w:w="936" w:type="dxa"/>
            <w:tcBorders>
              <w:top w:val="single" w:sz="4" w:space="0" w:color="auto"/>
              <w:bottom w:val="single" w:sz="4" w:space="0" w:color="auto"/>
            </w:tcBorders>
          </w:tcPr>
          <w:p w14:paraId="52981E03" w14:textId="77777777" w:rsidR="003F17F1" w:rsidRPr="002954BC" w:rsidRDefault="003F17F1">
            <w:pPr>
              <w:jc w:val="center"/>
              <w:rPr>
                <w:color w:val="000000"/>
                <w:sz w:val="20"/>
              </w:rPr>
            </w:pPr>
            <w:r w:rsidRPr="002954BC">
              <w:rPr>
                <w:color w:val="000000"/>
                <w:sz w:val="20"/>
              </w:rPr>
              <w:t>Quantité</w:t>
            </w:r>
          </w:p>
        </w:tc>
        <w:tc>
          <w:tcPr>
            <w:tcW w:w="1530" w:type="dxa"/>
            <w:tcBorders>
              <w:top w:val="single" w:sz="4" w:space="0" w:color="auto"/>
              <w:bottom w:val="single" w:sz="4" w:space="0" w:color="auto"/>
            </w:tcBorders>
          </w:tcPr>
          <w:p w14:paraId="30C44CDB" w14:textId="77777777" w:rsidR="003F17F1" w:rsidRPr="002954BC" w:rsidRDefault="003F17F1">
            <w:pPr>
              <w:tabs>
                <w:tab w:val="left" w:leader="dot" w:pos="1318"/>
              </w:tabs>
              <w:rPr>
                <w:color w:val="000000"/>
                <w:sz w:val="20"/>
              </w:rPr>
            </w:pPr>
            <w:r w:rsidRPr="002954BC">
              <w:rPr>
                <w:color w:val="000000"/>
                <w:sz w:val="20"/>
              </w:rPr>
              <w:t>Montant</w:t>
            </w:r>
          </w:p>
        </w:tc>
      </w:tr>
      <w:tr w:rsidR="003F17F1" w:rsidRPr="002954BC" w14:paraId="379E296B" w14:textId="77777777">
        <w:trPr>
          <w:jc w:val="center"/>
        </w:trPr>
        <w:tc>
          <w:tcPr>
            <w:tcW w:w="5599" w:type="dxa"/>
            <w:tcBorders>
              <w:top w:val="single" w:sz="4" w:space="0" w:color="auto"/>
            </w:tcBorders>
          </w:tcPr>
          <w:p w14:paraId="2A375DEA" w14:textId="77777777" w:rsidR="003F17F1" w:rsidRPr="002954BC" w:rsidRDefault="003F17F1" w:rsidP="00315D59">
            <w:pPr>
              <w:pStyle w:val="Kopfzeile"/>
              <w:tabs>
                <w:tab w:val="left" w:pos="1134"/>
              </w:tabs>
              <w:spacing w:before="120"/>
              <w:rPr>
                <w:color w:val="000000"/>
                <w:sz w:val="20"/>
              </w:rPr>
            </w:pPr>
            <w:r w:rsidRPr="002954BC">
              <w:rPr>
                <w:color w:val="000000"/>
                <w:sz w:val="20"/>
              </w:rPr>
              <w:t>Charge sur la surface de grille: (puissance du chauffage respectivement puissance thermique du combustible pour une puissance nominale de la chaudière par rapport à la surface totale de la grille)</w:t>
            </w:r>
          </w:p>
          <w:p w14:paraId="291A907B" w14:textId="77777777" w:rsidR="003F17F1" w:rsidRPr="002954BC" w:rsidRDefault="003F17F1">
            <w:pPr>
              <w:pStyle w:val="Kopfzeile"/>
              <w:tabs>
                <w:tab w:val="left" w:pos="1134"/>
              </w:tabs>
              <w:rPr>
                <w:color w:val="000000"/>
                <w:sz w:val="20"/>
              </w:rPr>
            </w:pPr>
            <w:r w:rsidRPr="002954BC">
              <w:rPr>
                <w:color w:val="000000"/>
                <w:sz w:val="20"/>
              </w:rPr>
              <w:t>Qualité du matériau barreaux de grille: .....................................................</w:t>
            </w:r>
          </w:p>
          <w:p w14:paraId="7B259A8B" w14:textId="77777777" w:rsidR="003F17F1" w:rsidRPr="002954BC" w:rsidRDefault="003F17F1">
            <w:pPr>
              <w:pStyle w:val="Kopfzeile"/>
              <w:tabs>
                <w:tab w:val="left" w:pos="1134"/>
              </w:tabs>
              <w:rPr>
                <w:color w:val="000000"/>
                <w:sz w:val="20"/>
              </w:rPr>
            </w:pPr>
            <w:r w:rsidRPr="002954BC">
              <w:rPr>
                <w:color w:val="000000"/>
                <w:sz w:val="20"/>
              </w:rPr>
              <w:t>Refroidissement de la grille par</w:t>
            </w:r>
            <w:r w:rsidR="00037F85" w:rsidRPr="002954BC">
              <w:rPr>
                <w:color w:val="000000"/>
                <w:sz w:val="20"/>
              </w:rPr>
              <w:t>:</w:t>
            </w:r>
          </w:p>
          <w:p w14:paraId="6CA6BADB" w14:textId="77777777" w:rsidR="003F17F1" w:rsidRPr="002954BC" w:rsidRDefault="003F17F1">
            <w:pPr>
              <w:pStyle w:val="Kopfzeile"/>
              <w:tabs>
                <w:tab w:val="left" w:pos="284"/>
                <w:tab w:val="left" w:pos="1134"/>
              </w:tabs>
              <w:rPr>
                <w:color w:val="000000"/>
                <w:sz w:val="20"/>
              </w:rPr>
            </w:pPr>
            <w:r w:rsidRPr="002954BC">
              <w:rPr>
                <w:color w:val="000000"/>
                <w:sz w:val="20"/>
              </w:rPr>
              <w:sym w:font="Wingdings" w:char="F0A1"/>
            </w:r>
            <w:r w:rsidRPr="002954BC">
              <w:rPr>
                <w:color w:val="000000"/>
                <w:sz w:val="20"/>
              </w:rPr>
              <w:t xml:space="preserve"> </w:t>
            </w:r>
            <w:r w:rsidRPr="002954BC">
              <w:rPr>
                <w:color w:val="000000"/>
                <w:sz w:val="20"/>
              </w:rPr>
              <w:tab/>
              <w:t>air</w:t>
            </w:r>
          </w:p>
          <w:p w14:paraId="535B6735" w14:textId="77777777" w:rsidR="003F17F1" w:rsidRPr="002954BC" w:rsidRDefault="003F17F1">
            <w:pPr>
              <w:pStyle w:val="Kopfzeile"/>
              <w:tabs>
                <w:tab w:val="left" w:pos="284"/>
                <w:tab w:val="left" w:pos="1134"/>
                <w:tab w:val="left" w:pos="1418"/>
              </w:tabs>
              <w:rPr>
                <w:color w:val="000000"/>
                <w:sz w:val="20"/>
              </w:rPr>
            </w:pPr>
            <w:r w:rsidRPr="002954BC">
              <w:rPr>
                <w:color w:val="000000"/>
                <w:sz w:val="20"/>
              </w:rPr>
              <w:sym w:font="Wingdings" w:char="F0A1"/>
            </w:r>
            <w:r w:rsidRPr="002954BC">
              <w:rPr>
                <w:color w:val="000000"/>
                <w:sz w:val="20"/>
              </w:rPr>
              <w:tab/>
              <w:t xml:space="preserve">eau </w:t>
            </w:r>
            <w:r w:rsidRPr="002954BC">
              <w:rPr>
                <w:color w:val="000000"/>
                <w:sz w:val="20"/>
              </w:rPr>
              <w:tab/>
            </w:r>
            <w:r w:rsidRPr="002954BC">
              <w:rPr>
                <w:color w:val="000000"/>
                <w:sz w:val="20"/>
              </w:rPr>
              <w:sym w:font="Wingdings" w:char="F0A1"/>
            </w:r>
            <w:r w:rsidRPr="002954BC">
              <w:rPr>
                <w:color w:val="000000"/>
                <w:sz w:val="20"/>
              </w:rPr>
              <w:tab/>
              <w:t>y compris bordure latérale de la grille</w:t>
            </w:r>
          </w:p>
          <w:p w14:paraId="74933BA2" w14:textId="77777777" w:rsidR="003F17F1" w:rsidRPr="002954BC" w:rsidRDefault="003F17F1">
            <w:pPr>
              <w:pStyle w:val="Kopfzeile"/>
              <w:tabs>
                <w:tab w:val="left" w:pos="1134"/>
              </w:tabs>
              <w:rPr>
                <w:color w:val="000000"/>
                <w:sz w:val="20"/>
              </w:rPr>
            </w:pPr>
            <w:r w:rsidRPr="002954BC">
              <w:rPr>
                <w:color w:val="000000"/>
                <w:sz w:val="20"/>
              </w:rPr>
              <w:t>Amenée d’air de combustion:</w:t>
            </w:r>
          </w:p>
          <w:p w14:paraId="4F63BED2" w14:textId="77777777" w:rsidR="003F17F1" w:rsidRPr="002954BC" w:rsidRDefault="003F17F1">
            <w:pPr>
              <w:pStyle w:val="Kopfzeile"/>
              <w:tabs>
                <w:tab w:val="left" w:pos="1134"/>
              </w:tabs>
              <w:rPr>
                <w:color w:val="000000"/>
                <w:sz w:val="20"/>
              </w:rPr>
            </w:pPr>
            <w:r w:rsidRPr="002954BC">
              <w:rPr>
                <w:color w:val="000000"/>
                <w:sz w:val="20"/>
              </w:rPr>
              <w:t>Nombre de zones de combustion d’air primaire</w:t>
            </w:r>
            <w:r w:rsidRPr="002954BC">
              <w:rPr>
                <w:color w:val="000000"/>
              </w:rPr>
              <w:br/>
            </w:r>
            <w:r w:rsidRPr="002954BC">
              <w:rPr>
                <w:color w:val="000000"/>
                <w:sz w:val="20"/>
              </w:rPr>
              <w:t>Nombre de zones de combustion d’air secondaire</w:t>
            </w:r>
          </w:p>
          <w:p w14:paraId="409C59A0" w14:textId="77777777" w:rsidR="003F17F1" w:rsidRPr="002954BC" w:rsidRDefault="003F17F1">
            <w:pPr>
              <w:pStyle w:val="Kopfzeile"/>
              <w:tabs>
                <w:tab w:val="left" w:pos="1134"/>
              </w:tabs>
              <w:rPr>
                <w:color w:val="000000"/>
                <w:sz w:val="20"/>
              </w:rPr>
            </w:pPr>
            <w:r w:rsidRPr="002954BC">
              <w:rPr>
                <w:color w:val="000000"/>
                <w:sz w:val="20"/>
              </w:rPr>
              <w:t>Nombre de ventilateurs d’air primaire</w:t>
            </w:r>
          </w:p>
          <w:p w14:paraId="49273913" w14:textId="77777777" w:rsidR="003F17F1" w:rsidRPr="002954BC" w:rsidRDefault="003F17F1">
            <w:pPr>
              <w:pStyle w:val="Kopfzeile"/>
              <w:tabs>
                <w:tab w:val="left" w:pos="1134"/>
              </w:tabs>
              <w:rPr>
                <w:color w:val="000000"/>
                <w:sz w:val="20"/>
              </w:rPr>
            </w:pPr>
            <w:r w:rsidRPr="002954BC">
              <w:rPr>
                <w:color w:val="000000"/>
                <w:sz w:val="20"/>
              </w:rPr>
              <w:t>Nombre de ventilateurs d’air secondaire</w:t>
            </w:r>
          </w:p>
          <w:p w14:paraId="00C5619A" w14:textId="77777777" w:rsidR="003F17F1" w:rsidRPr="002954BC" w:rsidRDefault="003F17F1">
            <w:pPr>
              <w:pStyle w:val="Kopfzeile"/>
              <w:tabs>
                <w:tab w:val="left" w:pos="294"/>
                <w:tab w:val="left" w:pos="1134"/>
              </w:tabs>
              <w:rPr>
                <w:color w:val="000000"/>
                <w:sz w:val="20"/>
              </w:rPr>
            </w:pPr>
            <w:r w:rsidRPr="002954BC">
              <w:rPr>
                <w:color w:val="000000"/>
                <w:sz w:val="20"/>
              </w:rPr>
              <w:sym w:font="Wingdings" w:char="F0A1"/>
            </w:r>
            <w:r w:rsidRPr="002954BC">
              <w:rPr>
                <w:color w:val="000000"/>
                <w:sz w:val="20"/>
              </w:rPr>
              <w:tab/>
              <w:t>Ventilateur d’air de combustion commun</w:t>
            </w:r>
          </w:p>
          <w:p w14:paraId="2F3E004D" w14:textId="77777777" w:rsidR="003F17F1" w:rsidRPr="002954BC" w:rsidRDefault="003F17F1">
            <w:pPr>
              <w:tabs>
                <w:tab w:val="left" w:leader="dot" w:pos="5103"/>
              </w:tabs>
              <w:rPr>
                <w:color w:val="000000"/>
                <w:sz w:val="20"/>
              </w:rPr>
            </w:pPr>
            <w:r w:rsidRPr="002954BC">
              <w:rPr>
                <w:color w:val="000000"/>
                <w:sz w:val="20"/>
              </w:rPr>
              <w:tab/>
            </w:r>
          </w:p>
          <w:p w14:paraId="789E5C04" w14:textId="77777777" w:rsidR="003F17F1" w:rsidRPr="002954BC" w:rsidRDefault="003F17F1">
            <w:pPr>
              <w:tabs>
                <w:tab w:val="left" w:leader="dot" w:pos="5103"/>
              </w:tabs>
              <w:rPr>
                <w:color w:val="000000"/>
              </w:rPr>
            </w:pPr>
            <w:r w:rsidRPr="002954BC">
              <w:rPr>
                <w:color w:val="000000"/>
                <w:sz w:val="20"/>
              </w:rPr>
              <w:tab/>
            </w:r>
          </w:p>
        </w:tc>
        <w:tc>
          <w:tcPr>
            <w:tcW w:w="936" w:type="dxa"/>
            <w:tcBorders>
              <w:top w:val="single" w:sz="4" w:space="0" w:color="auto"/>
            </w:tcBorders>
          </w:tcPr>
          <w:p w14:paraId="6E3D0D2F" w14:textId="77777777" w:rsidR="003F17F1" w:rsidRPr="002954BC" w:rsidRDefault="003F17F1" w:rsidP="00315D59">
            <w:pPr>
              <w:spacing w:before="120"/>
              <w:jc w:val="center"/>
              <w:rPr>
                <w:color w:val="000000"/>
                <w:sz w:val="20"/>
              </w:rPr>
            </w:pPr>
            <w:r w:rsidRPr="002954BC">
              <w:rPr>
                <w:color w:val="000000"/>
                <w:sz w:val="20"/>
              </w:rPr>
              <w:t>kW/m</w:t>
            </w:r>
            <w:r w:rsidRPr="002954BC">
              <w:rPr>
                <w:color w:val="000000"/>
                <w:sz w:val="20"/>
                <w:vertAlign w:val="superscript"/>
              </w:rPr>
              <w:t>2</w:t>
            </w:r>
          </w:p>
          <w:p w14:paraId="372FB2BF" w14:textId="77777777" w:rsidR="003F17F1" w:rsidRPr="002954BC" w:rsidRDefault="003F17F1">
            <w:pPr>
              <w:jc w:val="center"/>
              <w:rPr>
                <w:color w:val="000000"/>
                <w:sz w:val="20"/>
                <w:vertAlign w:val="superscript"/>
              </w:rPr>
            </w:pPr>
          </w:p>
          <w:p w14:paraId="3BE907CD" w14:textId="77777777" w:rsidR="003F17F1" w:rsidRPr="002954BC" w:rsidRDefault="003F17F1">
            <w:pPr>
              <w:jc w:val="center"/>
              <w:rPr>
                <w:color w:val="000000"/>
                <w:sz w:val="20"/>
                <w:vertAlign w:val="superscript"/>
              </w:rPr>
            </w:pPr>
          </w:p>
          <w:p w14:paraId="75DD2913" w14:textId="77777777" w:rsidR="003F17F1" w:rsidRPr="002954BC" w:rsidRDefault="003F17F1">
            <w:pPr>
              <w:jc w:val="center"/>
              <w:rPr>
                <w:color w:val="000000"/>
                <w:sz w:val="20"/>
              </w:rPr>
            </w:pPr>
          </w:p>
          <w:p w14:paraId="407DA36E" w14:textId="77777777" w:rsidR="003F17F1" w:rsidRPr="002954BC" w:rsidRDefault="003F17F1">
            <w:pPr>
              <w:jc w:val="center"/>
              <w:rPr>
                <w:color w:val="000000"/>
                <w:sz w:val="20"/>
              </w:rPr>
            </w:pPr>
          </w:p>
          <w:p w14:paraId="2EF39199" w14:textId="77777777" w:rsidR="003F17F1" w:rsidRPr="002954BC" w:rsidRDefault="003F17F1">
            <w:pPr>
              <w:rPr>
                <w:color w:val="000000"/>
                <w:sz w:val="20"/>
              </w:rPr>
            </w:pPr>
          </w:p>
          <w:p w14:paraId="51255DDE" w14:textId="77777777" w:rsidR="003F17F1" w:rsidRPr="002954BC" w:rsidRDefault="003F17F1">
            <w:pPr>
              <w:rPr>
                <w:color w:val="000000"/>
                <w:sz w:val="20"/>
              </w:rPr>
            </w:pPr>
          </w:p>
          <w:p w14:paraId="218EEBD6" w14:textId="77777777" w:rsidR="003F17F1" w:rsidRPr="002954BC" w:rsidRDefault="003F17F1">
            <w:pPr>
              <w:rPr>
                <w:color w:val="000000"/>
                <w:sz w:val="20"/>
              </w:rPr>
            </w:pPr>
          </w:p>
          <w:p w14:paraId="02FA3096" w14:textId="77777777" w:rsidR="003F17F1" w:rsidRPr="002954BC" w:rsidRDefault="003F17F1">
            <w:pPr>
              <w:jc w:val="center"/>
              <w:rPr>
                <w:color w:val="000000"/>
                <w:sz w:val="20"/>
              </w:rPr>
            </w:pPr>
            <w:r w:rsidRPr="002954BC">
              <w:rPr>
                <w:color w:val="000000"/>
                <w:sz w:val="20"/>
              </w:rPr>
              <w:t>Pce</w:t>
            </w:r>
          </w:p>
          <w:p w14:paraId="532694AD" w14:textId="77777777" w:rsidR="003F17F1" w:rsidRPr="002954BC" w:rsidRDefault="003F17F1">
            <w:pPr>
              <w:jc w:val="center"/>
              <w:rPr>
                <w:color w:val="000000"/>
                <w:sz w:val="20"/>
              </w:rPr>
            </w:pPr>
            <w:r w:rsidRPr="002954BC">
              <w:rPr>
                <w:color w:val="000000"/>
                <w:sz w:val="20"/>
              </w:rPr>
              <w:t>Pce</w:t>
            </w:r>
          </w:p>
          <w:p w14:paraId="0A2294CF" w14:textId="77777777" w:rsidR="003F17F1" w:rsidRPr="002954BC" w:rsidRDefault="003F17F1">
            <w:pPr>
              <w:jc w:val="center"/>
              <w:rPr>
                <w:color w:val="000000"/>
                <w:sz w:val="20"/>
              </w:rPr>
            </w:pPr>
            <w:r w:rsidRPr="002954BC">
              <w:rPr>
                <w:color w:val="000000"/>
                <w:sz w:val="20"/>
              </w:rPr>
              <w:t>Pce</w:t>
            </w:r>
          </w:p>
          <w:p w14:paraId="6BB37927" w14:textId="77777777" w:rsidR="003F17F1" w:rsidRPr="002954BC" w:rsidRDefault="003F17F1">
            <w:pPr>
              <w:jc w:val="center"/>
              <w:rPr>
                <w:color w:val="000000"/>
                <w:sz w:val="20"/>
              </w:rPr>
            </w:pPr>
            <w:r w:rsidRPr="002954BC">
              <w:rPr>
                <w:color w:val="000000"/>
                <w:sz w:val="20"/>
              </w:rPr>
              <w:t>Pce</w:t>
            </w:r>
          </w:p>
        </w:tc>
        <w:tc>
          <w:tcPr>
            <w:tcW w:w="936" w:type="dxa"/>
            <w:tcBorders>
              <w:top w:val="single" w:sz="4" w:space="0" w:color="auto"/>
            </w:tcBorders>
          </w:tcPr>
          <w:p w14:paraId="5F3BB099" w14:textId="77777777" w:rsidR="003F17F1" w:rsidRPr="002954BC" w:rsidRDefault="003F17F1" w:rsidP="00315D59">
            <w:pPr>
              <w:spacing w:before="120"/>
              <w:jc w:val="center"/>
              <w:rPr>
                <w:color w:val="000000"/>
                <w:sz w:val="20"/>
              </w:rPr>
            </w:pPr>
            <w:r w:rsidRPr="002954BC">
              <w:rPr>
                <w:color w:val="000000"/>
                <w:sz w:val="20"/>
              </w:rPr>
              <w:t>........</w:t>
            </w:r>
          </w:p>
          <w:p w14:paraId="0FF2B8EC" w14:textId="77777777" w:rsidR="003F17F1" w:rsidRPr="002954BC" w:rsidRDefault="003F17F1">
            <w:pPr>
              <w:jc w:val="center"/>
              <w:rPr>
                <w:color w:val="000000"/>
                <w:sz w:val="20"/>
              </w:rPr>
            </w:pPr>
          </w:p>
          <w:p w14:paraId="6DACF951" w14:textId="77777777" w:rsidR="003F17F1" w:rsidRPr="002954BC" w:rsidRDefault="003F17F1">
            <w:pPr>
              <w:rPr>
                <w:color w:val="000000"/>
                <w:sz w:val="20"/>
              </w:rPr>
            </w:pPr>
          </w:p>
          <w:p w14:paraId="1FE5927C" w14:textId="77777777" w:rsidR="003F17F1" w:rsidRPr="002954BC" w:rsidRDefault="003F17F1">
            <w:pPr>
              <w:rPr>
                <w:color w:val="000000"/>
                <w:sz w:val="20"/>
              </w:rPr>
            </w:pPr>
          </w:p>
          <w:p w14:paraId="453174D7" w14:textId="77777777" w:rsidR="003F17F1" w:rsidRPr="002954BC" w:rsidRDefault="003F17F1">
            <w:pPr>
              <w:rPr>
                <w:color w:val="000000"/>
                <w:sz w:val="20"/>
              </w:rPr>
            </w:pPr>
          </w:p>
          <w:p w14:paraId="155C3520" w14:textId="77777777" w:rsidR="003F17F1" w:rsidRPr="002954BC" w:rsidRDefault="003F17F1">
            <w:pPr>
              <w:rPr>
                <w:color w:val="000000"/>
                <w:sz w:val="20"/>
              </w:rPr>
            </w:pPr>
          </w:p>
          <w:p w14:paraId="0D6EB803" w14:textId="77777777" w:rsidR="003F17F1" w:rsidRPr="002954BC" w:rsidRDefault="003F17F1">
            <w:pPr>
              <w:rPr>
                <w:color w:val="000000"/>
                <w:sz w:val="20"/>
              </w:rPr>
            </w:pPr>
          </w:p>
          <w:p w14:paraId="6B960515" w14:textId="77777777" w:rsidR="003F17F1" w:rsidRPr="002954BC" w:rsidRDefault="003F17F1">
            <w:pPr>
              <w:rPr>
                <w:color w:val="000000"/>
                <w:sz w:val="20"/>
              </w:rPr>
            </w:pPr>
          </w:p>
          <w:p w14:paraId="754DE718" w14:textId="77777777" w:rsidR="003F17F1" w:rsidRPr="002954BC" w:rsidRDefault="003F17F1">
            <w:pPr>
              <w:jc w:val="center"/>
              <w:rPr>
                <w:color w:val="000000"/>
                <w:sz w:val="20"/>
              </w:rPr>
            </w:pPr>
            <w:r w:rsidRPr="002954BC">
              <w:rPr>
                <w:color w:val="000000"/>
                <w:sz w:val="20"/>
              </w:rPr>
              <w:t>........</w:t>
            </w:r>
          </w:p>
          <w:p w14:paraId="48A77649" w14:textId="77777777" w:rsidR="003F17F1" w:rsidRPr="002954BC" w:rsidRDefault="003F17F1">
            <w:pPr>
              <w:jc w:val="center"/>
              <w:rPr>
                <w:color w:val="000000"/>
                <w:sz w:val="20"/>
              </w:rPr>
            </w:pPr>
            <w:r w:rsidRPr="002954BC">
              <w:rPr>
                <w:color w:val="000000"/>
                <w:sz w:val="20"/>
              </w:rPr>
              <w:t>........</w:t>
            </w:r>
          </w:p>
          <w:p w14:paraId="5B719E04" w14:textId="77777777" w:rsidR="003F17F1" w:rsidRPr="002954BC" w:rsidRDefault="003F17F1">
            <w:pPr>
              <w:jc w:val="center"/>
              <w:rPr>
                <w:color w:val="000000"/>
                <w:sz w:val="20"/>
              </w:rPr>
            </w:pPr>
            <w:r w:rsidRPr="002954BC">
              <w:rPr>
                <w:color w:val="000000"/>
                <w:sz w:val="20"/>
              </w:rPr>
              <w:t>........</w:t>
            </w:r>
          </w:p>
          <w:p w14:paraId="30C7F4F1" w14:textId="77777777" w:rsidR="003F17F1" w:rsidRPr="002954BC" w:rsidRDefault="003F17F1">
            <w:pPr>
              <w:jc w:val="center"/>
              <w:rPr>
                <w:color w:val="000000"/>
                <w:sz w:val="20"/>
              </w:rPr>
            </w:pPr>
            <w:r w:rsidRPr="002954BC">
              <w:rPr>
                <w:color w:val="000000"/>
                <w:sz w:val="20"/>
              </w:rPr>
              <w:t>........</w:t>
            </w:r>
          </w:p>
        </w:tc>
        <w:tc>
          <w:tcPr>
            <w:tcW w:w="1530" w:type="dxa"/>
            <w:tcBorders>
              <w:top w:val="single" w:sz="4" w:space="0" w:color="auto"/>
            </w:tcBorders>
          </w:tcPr>
          <w:p w14:paraId="020C9433" w14:textId="77777777" w:rsidR="003F17F1" w:rsidRPr="002954BC" w:rsidRDefault="003F17F1">
            <w:pPr>
              <w:pStyle w:val="Kopfzeile"/>
              <w:tabs>
                <w:tab w:val="clear" w:pos="4536"/>
                <w:tab w:val="clear" w:pos="9072"/>
                <w:tab w:val="left" w:leader="dot" w:pos="1318"/>
              </w:tabs>
              <w:spacing w:before="120"/>
              <w:rPr>
                <w:color w:val="000000"/>
              </w:rPr>
            </w:pPr>
          </w:p>
        </w:tc>
      </w:tr>
      <w:tr w:rsidR="003F17F1" w:rsidRPr="002954BC" w14:paraId="03E91E47" w14:textId="77777777">
        <w:trPr>
          <w:jc w:val="center"/>
        </w:trPr>
        <w:tc>
          <w:tcPr>
            <w:tcW w:w="5599" w:type="dxa"/>
          </w:tcPr>
          <w:p w14:paraId="49A7ACE3" w14:textId="77777777" w:rsidR="003F17F1" w:rsidRPr="002954BC" w:rsidRDefault="003F17F1">
            <w:pPr>
              <w:tabs>
                <w:tab w:val="left" w:leader="dot" w:pos="5103"/>
              </w:tabs>
              <w:rPr>
                <w:color w:val="000000"/>
                <w:sz w:val="20"/>
              </w:rPr>
            </w:pPr>
          </w:p>
          <w:p w14:paraId="40A06817" w14:textId="77777777" w:rsidR="003F17F1" w:rsidRPr="002954BC" w:rsidRDefault="003F17F1">
            <w:pPr>
              <w:pStyle w:val="Kopfzeile"/>
              <w:rPr>
                <w:color w:val="000000"/>
                <w:sz w:val="20"/>
              </w:rPr>
            </w:pPr>
            <w:r w:rsidRPr="002954BC">
              <w:rPr>
                <w:color w:val="000000"/>
                <w:sz w:val="20"/>
              </w:rPr>
              <w:t>Description chaudière à poussée inférieure:</w:t>
            </w:r>
            <w:r w:rsidRPr="002954BC">
              <w:rPr>
                <w:color w:val="000000"/>
              </w:rPr>
              <w:br/>
            </w:r>
            <w:r w:rsidRPr="002954BC">
              <w:rPr>
                <w:color w:val="000000"/>
                <w:sz w:val="20"/>
              </w:rPr>
              <w:sym w:font="Wingdings" w:char="F0A1"/>
            </w:r>
            <w:r w:rsidR="00946EDB">
              <w:rPr>
                <w:color w:val="000000"/>
                <w:sz w:val="20"/>
              </w:rPr>
              <w:t xml:space="preserve"> </w:t>
            </w:r>
            <w:r w:rsidRPr="002954BC">
              <w:rPr>
                <w:color w:val="000000"/>
                <w:sz w:val="20"/>
              </w:rPr>
              <w:t>Cornue sans grille extérieure</w:t>
            </w:r>
          </w:p>
          <w:p w14:paraId="64C61C36" w14:textId="77777777" w:rsidR="003F17F1" w:rsidRPr="002954BC" w:rsidRDefault="003F17F1">
            <w:pPr>
              <w:pStyle w:val="Kopfzeile"/>
              <w:tabs>
                <w:tab w:val="left" w:pos="284"/>
              </w:tabs>
              <w:rPr>
                <w:color w:val="000000"/>
                <w:sz w:val="20"/>
              </w:rPr>
            </w:pPr>
            <w:r w:rsidRPr="002954BC">
              <w:rPr>
                <w:color w:val="000000"/>
                <w:sz w:val="20"/>
              </w:rPr>
              <w:sym w:font="Wingdings" w:char="F0A1"/>
            </w:r>
            <w:r w:rsidRPr="002954BC">
              <w:rPr>
                <w:color w:val="000000"/>
                <w:sz w:val="20"/>
              </w:rPr>
              <w:t xml:space="preserve"> Cornue avec grille extérieure</w:t>
            </w:r>
          </w:p>
          <w:p w14:paraId="1F352600" w14:textId="77777777" w:rsidR="003F17F1" w:rsidRPr="002954BC" w:rsidRDefault="003F17F1">
            <w:pPr>
              <w:pStyle w:val="Kopfzeile"/>
              <w:tabs>
                <w:tab w:val="clear" w:pos="9072"/>
                <w:tab w:val="left" w:pos="4536"/>
              </w:tabs>
              <w:rPr>
                <w:color w:val="000000"/>
                <w:sz w:val="20"/>
              </w:rPr>
            </w:pPr>
            <w:r w:rsidRPr="002954BC">
              <w:rPr>
                <w:color w:val="000000"/>
                <w:sz w:val="20"/>
              </w:rPr>
              <w:t>Dimensions cornue</w:t>
            </w:r>
            <w:r w:rsidRPr="002954BC">
              <w:rPr>
                <w:color w:val="000000"/>
                <w:sz w:val="20"/>
              </w:rPr>
              <w:tab/>
              <w:t>Longueur</w:t>
            </w:r>
            <w:r w:rsidRPr="002954BC">
              <w:rPr>
                <w:color w:val="000000"/>
              </w:rPr>
              <w:br/>
            </w:r>
            <w:r w:rsidRPr="002954BC">
              <w:rPr>
                <w:color w:val="000000"/>
                <w:sz w:val="20"/>
              </w:rPr>
              <w:tab/>
              <w:t>Largeur</w:t>
            </w:r>
          </w:p>
          <w:p w14:paraId="54FF946F" w14:textId="77777777" w:rsidR="003F17F1" w:rsidRPr="002954BC" w:rsidRDefault="003F17F1">
            <w:pPr>
              <w:pStyle w:val="Kopfzeile"/>
              <w:tabs>
                <w:tab w:val="left" w:pos="1134"/>
              </w:tabs>
              <w:rPr>
                <w:color w:val="000000"/>
                <w:sz w:val="20"/>
              </w:rPr>
            </w:pPr>
            <w:r w:rsidRPr="002954BC">
              <w:rPr>
                <w:color w:val="000000"/>
                <w:sz w:val="20"/>
              </w:rPr>
              <w:t>Surface de la grille cornue</w:t>
            </w:r>
          </w:p>
          <w:p w14:paraId="6BEE3645" w14:textId="77777777" w:rsidR="003F17F1" w:rsidRPr="002954BC" w:rsidRDefault="003F17F1">
            <w:pPr>
              <w:pStyle w:val="Kopfzeile"/>
              <w:tabs>
                <w:tab w:val="left" w:pos="1134"/>
              </w:tabs>
              <w:rPr>
                <w:color w:val="000000"/>
                <w:sz w:val="20"/>
              </w:rPr>
            </w:pPr>
            <w:r w:rsidRPr="002954BC">
              <w:rPr>
                <w:color w:val="000000"/>
                <w:sz w:val="20"/>
              </w:rPr>
              <w:t>Surface de la grille extérieure</w:t>
            </w:r>
            <w:r w:rsidRPr="002954BC">
              <w:rPr>
                <w:color w:val="000000"/>
              </w:rPr>
              <w:br/>
            </w:r>
            <w:r w:rsidRPr="002954BC">
              <w:rPr>
                <w:color w:val="000000"/>
                <w:sz w:val="20"/>
              </w:rPr>
              <w:t>Charge sur la surface de grille: (puissance du chauffage respectivement puissance thermique du combustible pour une puissance nominale de la chaudière par rapport à la surface totale de la grille)</w:t>
            </w:r>
          </w:p>
          <w:p w14:paraId="2CA4EE01" w14:textId="77777777" w:rsidR="003F17F1" w:rsidRPr="002954BC" w:rsidRDefault="003F17F1">
            <w:pPr>
              <w:pStyle w:val="Kopfzeile"/>
              <w:tabs>
                <w:tab w:val="left" w:pos="1134"/>
              </w:tabs>
              <w:rPr>
                <w:color w:val="000000"/>
                <w:sz w:val="20"/>
              </w:rPr>
            </w:pPr>
            <w:r w:rsidRPr="002954BC">
              <w:rPr>
                <w:color w:val="000000"/>
                <w:sz w:val="20"/>
              </w:rPr>
              <w:t>Qualité du matériel des éléments de la grille ...............................................</w:t>
            </w:r>
          </w:p>
          <w:p w14:paraId="4E4B566F" w14:textId="77777777" w:rsidR="003F17F1" w:rsidRPr="002954BC" w:rsidRDefault="003F17F1">
            <w:pPr>
              <w:pStyle w:val="Kopfzeile"/>
              <w:tabs>
                <w:tab w:val="left" w:pos="1134"/>
              </w:tabs>
              <w:rPr>
                <w:color w:val="000000"/>
                <w:sz w:val="20"/>
              </w:rPr>
            </w:pPr>
            <w:r w:rsidRPr="002954BC">
              <w:rPr>
                <w:color w:val="000000"/>
                <w:sz w:val="20"/>
              </w:rPr>
              <w:t>Amenée d’air de combustion:</w:t>
            </w:r>
          </w:p>
          <w:p w14:paraId="3B3FB166" w14:textId="77777777" w:rsidR="003F17F1" w:rsidRPr="002954BC" w:rsidRDefault="003F17F1">
            <w:pPr>
              <w:pStyle w:val="Kopfzeile"/>
              <w:tabs>
                <w:tab w:val="left" w:pos="1134"/>
              </w:tabs>
              <w:rPr>
                <w:color w:val="000000"/>
                <w:sz w:val="20"/>
              </w:rPr>
            </w:pPr>
            <w:r w:rsidRPr="002954BC">
              <w:rPr>
                <w:color w:val="000000"/>
                <w:sz w:val="20"/>
              </w:rPr>
              <w:t>Nombre de zones de combustion d’air primaire</w:t>
            </w:r>
            <w:r w:rsidRPr="002954BC">
              <w:rPr>
                <w:color w:val="000000"/>
              </w:rPr>
              <w:br/>
            </w:r>
            <w:r w:rsidRPr="002954BC">
              <w:rPr>
                <w:color w:val="000000"/>
                <w:sz w:val="20"/>
              </w:rPr>
              <w:t>Nombre de zones de combustion d’air secondaire</w:t>
            </w:r>
          </w:p>
          <w:p w14:paraId="15855E10" w14:textId="77777777" w:rsidR="003F17F1" w:rsidRPr="002954BC" w:rsidRDefault="003F17F1">
            <w:pPr>
              <w:pStyle w:val="Kopfzeile"/>
              <w:tabs>
                <w:tab w:val="left" w:pos="1134"/>
              </w:tabs>
              <w:rPr>
                <w:color w:val="000000"/>
                <w:sz w:val="20"/>
              </w:rPr>
            </w:pPr>
            <w:r w:rsidRPr="002954BC">
              <w:rPr>
                <w:color w:val="000000"/>
                <w:sz w:val="20"/>
              </w:rPr>
              <w:t>Nombre de ventilateurs d’air primaire</w:t>
            </w:r>
          </w:p>
          <w:p w14:paraId="387654A5" w14:textId="77777777" w:rsidR="003F17F1" w:rsidRPr="002954BC" w:rsidRDefault="003F17F1">
            <w:pPr>
              <w:pStyle w:val="Kopfzeile"/>
              <w:tabs>
                <w:tab w:val="left" w:pos="1134"/>
              </w:tabs>
              <w:rPr>
                <w:color w:val="000000"/>
                <w:sz w:val="20"/>
              </w:rPr>
            </w:pPr>
            <w:r w:rsidRPr="002954BC">
              <w:rPr>
                <w:color w:val="000000"/>
                <w:sz w:val="20"/>
              </w:rPr>
              <w:t>Nombre de ventilateurs d’air secondaire</w:t>
            </w:r>
          </w:p>
          <w:p w14:paraId="2E9A06B3" w14:textId="77777777" w:rsidR="003F17F1" w:rsidRPr="002954BC" w:rsidRDefault="003F17F1" w:rsidP="00B1437D">
            <w:pPr>
              <w:pStyle w:val="Kopfzeile"/>
              <w:tabs>
                <w:tab w:val="left" w:pos="284"/>
              </w:tabs>
              <w:rPr>
                <w:color w:val="000000"/>
                <w:sz w:val="20"/>
              </w:rPr>
            </w:pPr>
            <w:r w:rsidRPr="002954BC">
              <w:rPr>
                <w:color w:val="000000"/>
                <w:sz w:val="20"/>
              </w:rPr>
              <w:sym w:font="Wingdings" w:char="F0A1"/>
            </w:r>
            <w:r w:rsidRPr="002954BC">
              <w:rPr>
                <w:color w:val="000000"/>
                <w:sz w:val="20"/>
              </w:rPr>
              <w:tab/>
              <w:t>Ventilateur d’air de combustion commun</w:t>
            </w:r>
            <w:r w:rsidRPr="002954BC">
              <w:rPr>
                <w:color w:val="000000"/>
                <w:sz w:val="20"/>
              </w:rPr>
              <w:tab/>
            </w:r>
          </w:p>
          <w:p w14:paraId="65FFC2D0" w14:textId="77777777" w:rsidR="003F17F1" w:rsidRPr="002954BC" w:rsidRDefault="003F17F1">
            <w:pPr>
              <w:tabs>
                <w:tab w:val="left" w:leader="dot" w:pos="5103"/>
              </w:tabs>
              <w:rPr>
                <w:color w:val="000000"/>
              </w:rPr>
            </w:pPr>
            <w:r w:rsidRPr="002954BC">
              <w:rPr>
                <w:color w:val="000000"/>
                <w:sz w:val="20"/>
              </w:rPr>
              <w:tab/>
            </w:r>
          </w:p>
        </w:tc>
        <w:tc>
          <w:tcPr>
            <w:tcW w:w="936" w:type="dxa"/>
          </w:tcPr>
          <w:p w14:paraId="1FE191D6" w14:textId="77777777" w:rsidR="003F17F1" w:rsidRPr="002954BC" w:rsidRDefault="003F17F1">
            <w:pPr>
              <w:rPr>
                <w:color w:val="000000"/>
                <w:sz w:val="20"/>
              </w:rPr>
            </w:pPr>
          </w:p>
          <w:p w14:paraId="2BA48447" w14:textId="77777777" w:rsidR="003F17F1" w:rsidRPr="002954BC" w:rsidRDefault="003F17F1">
            <w:pPr>
              <w:rPr>
                <w:color w:val="000000"/>
                <w:sz w:val="20"/>
              </w:rPr>
            </w:pPr>
          </w:p>
          <w:p w14:paraId="617360D9" w14:textId="77777777" w:rsidR="003F17F1" w:rsidRPr="002954BC" w:rsidRDefault="003F17F1">
            <w:pPr>
              <w:rPr>
                <w:color w:val="000000"/>
                <w:sz w:val="20"/>
              </w:rPr>
            </w:pPr>
          </w:p>
          <w:p w14:paraId="2257427F" w14:textId="77777777" w:rsidR="003F17F1" w:rsidRPr="002954BC" w:rsidRDefault="003F17F1">
            <w:pPr>
              <w:rPr>
                <w:color w:val="000000"/>
                <w:sz w:val="20"/>
              </w:rPr>
            </w:pPr>
          </w:p>
          <w:p w14:paraId="089EB790" w14:textId="77777777" w:rsidR="003F17F1" w:rsidRPr="00057E16" w:rsidRDefault="003F17F1">
            <w:pPr>
              <w:jc w:val="center"/>
              <w:rPr>
                <w:color w:val="000000"/>
                <w:sz w:val="20"/>
                <w:lang w:val="en-GB"/>
              </w:rPr>
            </w:pPr>
            <w:r w:rsidRPr="00057E16">
              <w:rPr>
                <w:color w:val="000000"/>
                <w:sz w:val="20"/>
                <w:lang w:val="en-GB"/>
              </w:rPr>
              <w:t>m</w:t>
            </w:r>
          </w:p>
          <w:p w14:paraId="4BF4D658" w14:textId="77777777" w:rsidR="003F17F1" w:rsidRPr="00057E16" w:rsidRDefault="003F17F1">
            <w:pPr>
              <w:jc w:val="center"/>
              <w:rPr>
                <w:color w:val="000000"/>
                <w:sz w:val="20"/>
                <w:lang w:val="en-GB"/>
              </w:rPr>
            </w:pPr>
            <w:r w:rsidRPr="00057E16">
              <w:rPr>
                <w:color w:val="000000"/>
                <w:sz w:val="20"/>
                <w:lang w:val="en-GB"/>
              </w:rPr>
              <w:t>m</w:t>
            </w:r>
          </w:p>
          <w:p w14:paraId="0ACFCF4E" w14:textId="77777777" w:rsidR="003F17F1" w:rsidRPr="00057E16" w:rsidRDefault="003F17F1">
            <w:pPr>
              <w:jc w:val="center"/>
              <w:rPr>
                <w:color w:val="000000"/>
                <w:sz w:val="20"/>
                <w:vertAlign w:val="superscript"/>
                <w:lang w:val="en-GB"/>
              </w:rPr>
            </w:pPr>
            <w:r w:rsidRPr="00057E16">
              <w:rPr>
                <w:color w:val="000000"/>
                <w:sz w:val="20"/>
                <w:lang w:val="en-GB"/>
              </w:rPr>
              <w:t>m</w:t>
            </w:r>
            <w:r w:rsidRPr="00057E16">
              <w:rPr>
                <w:color w:val="000000"/>
                <w:sz w:val="20"/>
                <w:vertAlign w:val="superscript"/>
                <w:lang w:val="en-GB"/>
              </w:rPr>
              <w:t>2</w:t>
            </w:r>
          </w:p>
          <w:p w14:paraId="615094F0" w14:textId="77777777" w:rsidR="003F17F1" w:rsidRPr="00057E16" w:rsidRDefault="003F17F1">
            <w:pPr>
              <w:jc w:val="center"/>
              <w:rPr>
                <w:color w:val="000000"/>
                <w:sz w:val="20"/>
                <w:vertAlign w:val="superscript"/>
                <w:lang w:val="en-GB"/>
              </w:rPr>
            </w:pPr>
            <w:r w:rsidRPr="00057E16">
              <w:rPr>
                <w:color w:val="000000"/>
                <w:sz w:val="20"/>
                <w:lang w:val="en-GB"/>
              </w:rPr>
              <w:t>m</w:t>
            </w:r>
            <w:r w:rsidRPr="00057E16">
              <w:rPr>
                <w:color w:val="000000"/>
                <w:sz w:val="20"/>
                <w:vertAlign w:val="superscript"/>
                <w:lang w:val="en-GB"/>
              </w:rPr>
              <w:t>2</w:t>
            </w:r>
          </w:p>
          <w:p w14:paraId="6B6E9E77" w14:textId="77777777" w:rsidR="003F17F1" w:rsidRPr="00057E16" w:rsidRDefault="003F17F1">
            <w:pPr>
              <w:jc w:val="center"/>
              <w:rPr>
                <w:color w:val="000000"/>
                <w:sz w:val="20"/>
                <w:vertAlign w:val="superscript"/>
                <w:lang w:val="en-GB"/>
              </w:rPr>
            </w:pPr>
            <w:r w:rsidRPr="00057E16">
              <w:rPr>
                <w:color w:val="000000"/>
                <w:sz w:val="20"/>
                <w:lang w:val="en-GB"/>
              </w:rPr>
              <w:t>kW/m</w:t>
            </w:r>
            <w:r w:rsidRPr="00057E16">
              <w:rPr>
                <w:color w:val="000000"/>
                <w:sz w:val="20"/>
                <w:vertAlign w:val="superscript"/>
                <w:lang w:val="en-GB"/>
              </w:rPr>
              <w:t>2</w:t>
            </w:r>
          </w:p>
          <w:p w14:paraId="0DC22EEC" w14:textId="77777777" w:rsidR="003F17F1" w:rsidRPr="00057E16" w:rsidRDefault="003F17F1">
            <w:pPr>
              <w:jc w:val="center"/>
              <w:rPr>
                <w:color w:val="000000"/>
                <w:sz w:val="20"/>
                <w:vertAlign w:val="superscript"/>
                <w:lang w:val="en-GB"/>
              </w:rPr>
            </w:pPr>
          </w:p>
          <w:p w14:paraId="6D8ED897" w14:textId="77777777" w:rsidR="003F17F1" w:rsidRPr="00057E16" w:rsidRDefault="003F17F1">
            <w:pPr>
              <w:jc w:val="center"/>
              <w:rPr>
                <w:color w:val="000000"/>
                <w:sz w:val="20"/>
                <w:lang w:val="en-GB"/>
              </w:rPr>
            </w:pPr>
          </w:p>
          <w:p w14:paraId="1C18164A" w14:textId="77777777" w:rsidR="003F17F1" w:rsidRPr="00057E16" w:rsidRDefault="003F17F1">
            <w:pPr>
              <w:jc w:val="center"/>
              <w:rPr>
                <w:color w:val="000000"/>
                <w:sz w:val="20"/>
                <w:lang w:val="en-GB"/>
              </w:rPr>
            </w:pPr>
          </w:p>
          <w:p w14:paraId="631BCB0E" w14:textId="77777777" w:rsidR="003F17F1" w:rsidRPr="00057E16" w:rsidRDefault="003F17F1">
            <w:pPr>
              <w:jc w:val="center"/>
              <w:rPr>
                <w:color w:val="000000"/>
                <w:sz w:val="20"/>
                <w:lang w:val="en-GB"/>
              </w:rPr>
            </w:pPr>
          </w:p>
          <w:p w14:paraId="3C49BE70" w14:textId="77777777" w:rsidR="003F17F1" w:rsidRPr="00057E16" w:rsidRDefault="003F17F1">
            <w:pPr>
              <w:jc w:val="center"/>
              <w:rPr>
                <w:color w:val="000000"/>
                <w:sz w:val="20"/>
                <w:lang w:val="en-GB"/>
              </w:rPr>
            </w:pPr>
            <w:r w:rsidRPr="00057E16">
              <w:rPr>
                <w:color w:val="000000"/>
                <w:sz w:val="20"/>
                <w:lang w:val="en-GB"/>
              </w:rPr>
              <w:t>Pce</w:t>
            </w:r>
          </w:p>
          <w:p w14:paraId="741BAD2B" w14:textId="77777777" w:rsidR="003F17F1" w:rsidRPr="00057E16" w:rsidRDefault="003F17F1">
            <w:pPr>
              <w:jc w:val="center"/>
              <w:rPr>
                <w:color w:val="000000"/>
                <w:sz w:val="20"/>
                <w:lang w:val="en-GB"/>
              </w:rPr>
            </w:pPr>
            <w:r w:rsidRPr="00057E16">
              <w:rPr>
                <w:color w:val="000000"/>
                <w:sz w:val="20"/>
                <w:lang w:val="en-GB"/>
              </w:rPr>
              <w:t>Pce</w:t>
            </w:r>
          </w:p>
          <w:p w14:paraId="64CF4CB2" w14:textId="77777777" w:rsidR="003F17F1" w:rsidRPr="002954BC" w:rsidRDefault="003F17F1">
            <w:pPr>
              <w:jc w:val="center"/>
              <w:rPr>
                <w:color w:val="000000"/>
                <w:sz w:val="20"/>
              </w:rPr>
            </w:pPr>
            <w:r w:rsidRPr="002954BC">
              <w:rPr>
                <w:color w:val="000000"/>
                <w:sz w:val="20"/>
              </w:rPr>
              <w:t>Pce</w:t>
            </w:r>
          </w:p>
          <w:p w14:paraId="7FBE2F16" w14:textId="77777777" w:rsidR="003F17F1" w:rsidRPr="002954BC" w:rsidRDefault="003F17F1">
            <w:pPr>
              <w:jc w:val="center"/>
              <w:rPr>
                <w:color w:val="000000"/>
                <w:sz w:val="20"/>
              </w:rPr>
            </w:pPr>
            <w:r w:rsidRPr="002954BC">
              <w:rPr>
                <w:color w:val="000000"/>
                <w:sz w:val="20"/>
              </w:rPr>
              <w:t>Pce</w:t>
            </w:r>
          </w:p>
        </w:tc>
        <w:tc>
          <w:tcPr>
            <w:tcW w:w="936" w:type="dxa"/>
          </w:tcPr>
          <w:p w14:paraId="3E216ACF" w14:textId="77777777" w:rsidR="003F17F1" w:rsidRPr="002954BC" w:rsidRDefault="003F17F1">
            <w:pPr>
              <w:rPr>
                <w:color w:val="000000"/>
                <w:sz w:val="20"/>
              </w:rPr>
            </w:pPr>
          </w:p>
          <w:p w14:paraId="230B5EF1" w14:textId="77777777" w:rsidR="003F17F1" w:rsidRPr="002954BC" w:rsidRDefault="003F17F1">
            <w:pPr>
              <w:rPr>
                <w:color w:val="000000"/>
                <w:sz w:val="20"/>
              </w:rPr>
            </w:pPr>
          </w:p>
          <w:p w14:paraId="064611EE" w14:textId="77777777" w:rsidR="003F17F1" w:rsidRPr="002954BC" w:rsidRDefault="003F17F1">
            <w:pPr>
              <w:rPr>
                <w:color w:val="000000"/>
                <w:sz w:val="20"/>
              </w:rPr>
            </w:pPr>
          </w:p>
          <w:p w14:paraId="492A8AC9" w14:textId="77777777" w:rsidR="003F17F1" w:rsidRPr="002954BC" w:rsidRDefault="003F17F1">
            <w:pPr>
              <w:rPr>
                <w:color w:val="000000"/>
                <w:sz w:val="20"/>
              </w:rPr>
            </w:pPr>
          </w:p>
          <w:p w14:paraId="001B2B1F" w14:textId="77777777" w:rsidR="003F17F1" w:rsidRPr="002954BC" w:rsidRDefault="003F17F1">
            <w:pPr>
              <w:jc w:val="center"/>
              <w:rPr>
                <w:color w:val="000000"/>
                <w:sz w:val="20"/>
              </w:rPr>
            </w:pPr>
            <w:r w:rsidRPr="002954BC">
              <w:rPr>
                <w:color w:val="000000"/>
                <w:sz w:val="20"/>
              </w:rPr>
              <w:t>........</w:t>
            </w:r>
          </w:p>
          <w:p w14:paraId="2D51FF88" w14:textId="77777777" w:rsidR="003F17F1" w:rsidRPr="002954BC" w:rsidRDefault="003F17F1">
            <w:pPr>
              <w:jc w:val="center"/>
              <w:rPr>
                <w:color w:val="000000"/>
                <w:sz w:val="20"/>
              </w:rPr>
            </w:pPr>
            <w:r w:rsidRPr="002954BC">
              <w:rPr>
                <w:color w:val="000000"/>
                <w:sz w:val="20"/>
              </w:rPr>
              <w:t>........</w:t>
            </w:r>
          </w:p>
          <w:p w14:paraId="3DC4D1E2" w14:textId="77777777" w:rsidR="003F17F1" w:rsidRPr="002954BC" w:rsidRDefault="003F17F1">
            <w:pPr>
              <w:jc w:val="center"/>
              <w:rPr>
                <w:color w:val="000000"/>
                <w:sz w:val="20"/>
              </w:rPr>
            </w:pPr>
            <w:r w:rsidRPr="002954BC">
              <w:rPr>
                <w:color w:val="000000"/>
                <w:sz w:val="20"/>
              </w:rPr>
              <w:t>........</w:t>
            </w:r>
          </w:p>
          <w:p w14:paraId="42B4AC49" w14:textId="77777777" w:rsidR="003F17F1" w:rsidRPr="002954BC" w:rsidRDefault="003F17F1">
            <w:pPr>
              <w:jc w:val="center"/>
              <w:rPr>
                <w:color w:val="000000"/>
                <w:sz w:val="20"/>
              </w:rPr>
            </w:pPr>
            <w:r w:rsidRPr="002954BC">
              <w:rPr>
                <w:color w:val="000000"/>
                <w:sz w:val="20"/>
              </w:rPr>
              <w:t>........</w:t>
            </w:r>
          </w:p>
          <w:p w14:paraId="2842368D" w14:textId="77777777" w:rsidR="003F17F1" w:rsidRPr="002954BC" w:rsidRDefault="003F17F1">
            <w:pPr>
              <w:jc w:val="center"/>
              <w:rPr>
                <w:color w:val="000000"/>
                <w:sz w:val="20"/>
              </w:rPr>
            </w:pPr>
            <w:r w:rsidRPr="002954BC">
              <w:rPr>
                <w:color w:val="000000"/>
                <w:sz w:val="20"/>
              </w:rPr>
              <w:t>........</w:t>
            </w:r>
          </w:p>
          <w:p w14:paraId="0F338463" w14:textId="77777777" w:rsidR="003F17F1" w:rsidRPr="002954BC" w:rsidRDefault="003F17F1">
            <w:pPr>
              <w:jc w:val="center"/>
              <w:rPr>
                <w:color w:val="000000"/>
                <w:sz w:val="20"/>
              </w:rPr>
            </w:pPr>
          </w:p>
          <w:p w14:paraId="466A702E" w14:textId="77777777" w:rsidR="003F17F1" w:rsidRPr="002954BC" w:rsidRDefault="003F17F1">
            <w:pPr>
              <w:jc w:val="center"/>
              <w:rPr>
                <w:color w:val="000000"/>
                <w:sz w:val="20"/>
              </w:rPr>
            </w:pPr>
          </w:p>
          <w:p w14:paraId="7C5E609C" w14:textId="77777777" w:rsidR="003F17F1" w:rsidRPr="002954BC" w:rsidRDefault="003F17F1">
            <w:pPr>
              <w:jc w:val="center"/>
              <w:rPr>
                <w:color w:val="000000"/>
                <w:sz w:val="20"/>
              </w:rPr>
            </w:pPr>
          </w:p>
          <w:p w14:paraId="4BAD40F3" w14:textId="77777777" w:rsidR="003F17F1" w:rsidRPr="002954BC" w:rsidRDefault="003F17F1">
            <w:pPr>
              <w:jc w:val="center"/>
              <w:rPr>
                <w:color w:val="000000"/>
                <w:sz w:val="20"/>
              </w:rPr>
            </w:pPr>
          </w:p>
          <w:p w14:paraId="50A182EB" w14:textId="77777777" w:rsidR="003F17F1" w:rsidRPr="002954BC" w:rsidRDefault="003F17F1">
            <w:pPr>
              <w:jc w:val="center"/>
              <w:rPr>
                <w:color w:val="000000"/>
                <w:sz w:val="20"/>
              </w:rPr>
            </w:pPr>
            <w:r w:rsidRPr="002954BC">
              <w:rPr>
                <w:color w:val="000000"/>
                <w:sz w:val="20"/>
              </w:rPr>
              <w:t>........</w:t>
            </w:r>
          </w:p>
          <w:p w14:paraId="5F2846A3" w14:textId="77777777" w:rsidR="003F17F1" w:rsidRPr="002954BC" w:rsidRDefault="003F17F1">
            <w:pPr>
              <w:jc w:val="center"/>
              <w:rPr>
                <w:color w:val="000000"/>
                <w:sz w:val="20"/>
              </w:rPr>
            </w:pPr>
            <w:r w:rsidRPr="002954BC">
              <w:rPr>
                <w:color w:val="000000"/>
                <w:sz w:val="20"/>
              </w:rPr>
              <w:t>........</w:t>
            </w:r>
          </w:p>
          <w:p w14:paraId="272AD02E" w14:textId="77777777" w:rsidR="003F17F1" w:rsidRPr="002954BC" w:rsidRDefault="003F17F1">
            <w:pPr>
              <w:jc w:val="center"/>
              <w:rPr>
                <w:color w:val="000000"/>
                <w:sz w:val="20"/>
              </w:rPr>
            </w:pPr>
            <w:r w:rsidRPr="002954BC">
              <w:rPr>
                <w:color w:val="000000"/>
                <w:sz w:val="20"/>
              </w:rPr>
              <w:t>........</w:t>
            </w:r>
          </w:p>
          <w:p w14:paraId="30813CF1" w14:textId="77777777" w:rsidR="003F17F1" w:rsidRPr="002954BC" w:rsidRDefault="003F17F1">
            <w:pPr>
              <w:jc w:val="center"/>
              <w:rPr>
                <w:color w:val="000000"/>
                <w:sz w:val="20"/>
              </w:rPr>
            </w:pPr>
            <w:r w:rsidRPr="002954BC">
              <w:rPr>
                <w:color w:val="000000"/>
                <w:sz w:val="20"/>
              </w:rPr>
              <w:t>........</w:t>
            </w:r>
          </w:p>
        </w:tc>
        <w:tc>
          <w:tcPr>
            <w:tcW w:w="1530" w:type="dxa"/>
          </w:tcPr>
          <w:p w14:paraId="690BC749" w14:textId="77777777" w:rsidR="003F17F1" w:rsidRPr="002954BC" w:rsidRDefault="003F17F1">
            <w:pPr>
              <w:pStyle w:val="Kopfzeile"/>
              <w:tabs>
                <w:tab w:val="clear" w:pos="4536"/>
                <w:tab w:val="clear" w:pos="9072"/>
                <w:tab w:val="left" w:leader="dot" w:pos="1318"/>
              </w:tabs>
              <w:spacing w:before="120"/>
              <w:rPr>
                <w:color w:val="000000"/>
              </w:rPr>
            </w:pPr>
          </w:p>
        </w:tc>
      </w:tr>
      <w:tr w:rsidR="003F17F1" w:rsidRPr="002954BC" w14:paraId="4E5B00B1" w14:textId="77777777">
        <w:trPr>
          <w:jc w:val="center"/>
        </w:trPr>
        <w:tc>
          <w:tcPr>
            <w:tcW w:w="5599" w:type="dxa"/>
          </w:tcPr>
          <w:p w14:paraId="213B4CB5" w14:textId="77777777" w:rsidR="003F17F1" w:rsidRPr="002954BC" w:rsidRDefault="003F17F1">
            <w:pPr>
              <w:tabs>
                <w:tab w:val="left" w:leader="dot" w:pos="5103"/>
              </w:tabs>
              <w:rPr>
                <w:color w:val="000000"/>
                <w:sz w:val="20"/>
              </w:rPr>
            </w:pPr>
          </w:p>
          <w:p w14:paraId="7AFA7718" w14:textId="77777777" w:rsidR="003F17F1" w:rsidRPr="002954BC" w:rsidRDefault="003F17F1">
            <w:pPr>
              <w:pStyle w:val="Kopfzeile"/>
              <w:rPr>
                <w:color w:val="000000"/>
                <w:sz w:val="20"/>
              </w:rPr>
            </w:pPr>
            <w:r w:rsidRPr="002954BC">
              <w:rPr>
                <w:color w:val="000000"/>
                <w:sz w:val="20"/>
              </w:rPr>
              <w:t xml:space="preserve">Description: </w:t>
            </w:r>
            <w:r w:rsidRPr="00946EDB">
              <w:rPr>
                <w:color w:val="000000"/>
                <w:sz w:val="20"/>
                <w:highlight w:val="lightGray"/>
              </w:rPr>
              <w:t>.......................................</w:t>
            </w:r>
            <w:r w:rsidRPr="002954BC">
              <w:rPr>
                <w:color w:val="000000"/>
              </w:rPr>
              <w:br/>
            </w:r>
          </w:p>
          <w:p w14:paraId="75B7CE86" w14:textId="77777777" w:rsidR="003F17F1" w:rsidRPr="002954BC" w:rsidRDefault="003F17F1">
            <w:pPr>
              <w:pStyle w:val="Kopfzeile"/>
              <w:tabs>
                <w:tab w:val="clear" w:pos="9072"/>
                <w:tab w:val="left" w:pos="4536"/>
              </w:tabs>
              <w:rPr>
                <w:color w:val="000000"/>
                <w:sz w:val="20"/>
              </w:rPr>
            </w:pPr>
            <w:r w:rsidRPr="002954BC">
              <w:rPr>
                <w:color w:val="000000"/>
                <w:sz w:val="20"/>
              </w:rPr>
              <w:t>Dimensions de la grille</w:t>
            </w:r>
            <w:r w:rsidRPr="002954BC">
              <w:rPr>
                <w:color w:val="000000"/>
                <w:sz w:val="20"/>
              </w:rPr>
              <w:tab/>
              <w:t>Longueur</w:t>
            </w:r>
            <w:r w:rsidRPr="002954BC">
              <w:rPr>
                <w:color w:val="000000"/>
              </w:rPr>
              <w:br/>
            </w:r>
            <w:r w:rsidRPr="002954BC">
              <w:rPr>
                <w:color w:val="000000"/>
                <w:sz w:val="20"/>
              </w:rPr>
              <w:tab/>
              <w:t xml:space="preserve">Largeur </w:t>
            </w:r>
          </w:p>
          <w:p w14:paraId="277ADFCB" w14:textId="77777777" w:rsidR="003F17F1" w:rsidRPr="002954BC" w:rsidRDefault="003F17F1">
            <w:pPr>
              <w:pStyle w:val="Kopfzeile"/>
              <w:tabs>
                <w:tab w:val="left" w:pos="1134"/>
              </w:tabs>
              <w:rPr>
                <w:color w:val="000000"/>
                <w:sz w:val="20"/>
              </w:rPr>
            </w:pPr>
            <w:r w:rsidRPr="002954BC">
              <w:rPr>
                <w:color w:val="000000"/>
                <w:sz w:val="20"/>
              </w:rPr>
              <w:t>Surface de grille</w:t>
            </w:r>
            <w:r w:rsidRPr="002954BC">
              <w:rPr>
                <w:color w:val="000000"/>
              </w:rPr>
              <w:br/>
            </w:r>
            <w:r w:rsidRPr="002954BC">
              <w:rPr>
                <w:color w:val="000000"/>
                <w:sz w:val="20"/>
              </w:rPr>
              <w:t>Charge sur la surface de grille: (puissance du chauffage respectivement puissance thermique du combustible pour une puissance nominale de la chaudière par rapport à la surface totale de la grille)</w:t>
            </w:r>
          </w:p>
          <w:p w14:paraId="2FE844FD" w14:textId="77777777" w:rsidR="003F17F1" w:rsidRPr="002954BC" w:rsidRDefault="003F17F1">
            <w:pPr>
              <w:pStyle w:val="Kopfzeile"/>
              <w:tabs>
                <w:tab w:val="left" w:pos="1134"/>
              </w:tabs>
              <w:rPr>
                <w:color w:val="000000"/>
                <w:sz w:val="20"/>
              </w:rPr>
            </w:pPr>
            <w:r w:rsidRPr="002954BC">
              <w:rPr>
                <w:color w:val="000000"/>
                <w:sz w:val="20"/>
              </w:rPr>
              <w:t>Qualité du matériel des éléments de la grille ...............................................</w:t>
            </w:r>
          </w:p>
          <w:p w14:paraId="7CAB7A5E" w14:textId="77777777" w:rsidR="003F17F1" w:rsidRPr="002954BC" w:rsidRDefault="003F17F1">
            <w:pPr>
              <w:pStyle w:val="Kopfzeile"/>
              <w:tabs>
                <w:tab w:val="left" w:pos="1134"/>
              </w:tabs>
              <w:rPr>
                <w:color w:val="000000"/>
                <w:sz w:val="20"/>
              </w:rPr>
            </w:pPr>
            <w:r w:rsidRPr="002954BC">
              <w:rPr>
                <w:color w:val="000000"/>
                <w:sz w:val="20"/>
              </w:rPr>
              <w:t>Amenée d’air de combustion:</w:t>
            </w:r>
          </w:p>
          <w:p w14:paraId="59826DE5" w14:textId="77777777" w:rsidR="003F17F1" w:rsidRPr="002954BC" w:rsidRDefault="003F17F1">
            <w:pPr>
              <w:pStyle w:val="Kopfzeile"/>
              <w:tabs>
                <w:tab w:val="left" w:pos="1134"/>
              </w:tabs>
              <w:rPr>
                <w:color w:val="000000"/>
                <w:sz w:val="20"/>
              </w:rPr>
            </w:pPr>
            <w:r w:rsidRPr="002954BC">
              <w:rPr>
                <w:color w:val="000000"/>
                <w:sz w:val="20"/>
              </w:rPr>
              <w:t>Nombre de zones de combustion d’air primaire</w:t>
            </w:r>
            <w:r w:rsidRPr="002954BC">
              <w:rPr>
                <w:color w:val="000000"/>
              </w:rPr>
              <w:br/>
            </w:r>
            <w:r w:rsidRPr="002954BC">
              <w:rPr>
                <w:color w:val="000000"/>
                <w:sz w:val="20"/>
              </w:rPr>
              <w:t>Nombre de zones de combustion d’air secondaire</w:t>
            </w:r>
          </w:p>
          <w:p w14:paraId="7BBECCDE" w14:textId="77777777" w:rsidR="003F17F1" w:rsidRPr="002954BC" w:rsidRDefault="003F17F1">
            <w:pPr>
              <w:pStyle w:val="Kopfzeile"/>
              <w:tabs>
                <w:tab w:val="left" w:pos="1134"/>
              </w:tabs>
              <w:rPr>
                <w:color w:val="000000"/>
                <w:sz w:val="20"/>
              </w:rPr>
            </w:pPr>
            <w:r w:rsidRPr="002954BC">
              <w:rPr>
                <w:color w:val="000000"/>
                <w:sz w:val="20"/>
              </w:rPr>
              <w:t>Nombre de ventilateurs d’air primaire</w:t>
            </w:r>
          </w:p>
          <w:p w14:paraId="61C66951" w14:textId="77777777" w:rsidR="003F17F1" w:rsidRPr="002954BC" w:rsidRDefault="003F17F1">
            <w:pPr>
              <w:pStyle w:val="Kopfzeile"/>
              <w:tabs>
                <w:tab w:val="left" w:pos="1134"/>
              </w:tabs>
              <w:rPr>
                <w:color w:val="000000"/>
                <w:sz w:val="20"/>
              </w:rPr>
            </w:pPr>
            <w:r w:rsidRPr="002954BC">
              <w:rPr>
                <w:color w:val="000000"/>
                <w:sz w:val="20"/>
              </w:rPr>
              <w:t>Nombre de ventilateurs d’air secondaire</w:t>
            </w:r>
          </w:p>
          <w:p w14:paraId="13C32E42" w14:textId="77777777" w:rsidR="003F17F1" w:rsidRPr="002954BC" w:rsidRDefault="003F17F1">
            <w:pPr>
              <w:pStyle w:val="Kopfzeile"/>
              <w:tabs>
                <w:tab w:val="left" w:pos="284"/>
              </w:tabs>
              <w:rPr>
                <w:color w:val="000000"/>
                <w:sz w:val="20"/>
              </w:rPr>
            </w:pPr>
            <w:r w:rsidRPr="002954BC">
              <w:rPr>
                <w:color w:val="000000"/>
                <w:sz w:val="20"/>
              </w:rPr>
              <w:sym w:font="Wingdings" w:char="F0A1"/>
            </w:r>
            <w:r w:rsidRPr="002954BC">
              <w:rPr>
                <w:color w:val="000000"/>
                <w:sz w:val="20"/>
              </w:rPr>
              <w:tab/>
              <w:t>Ventilateur d’air de combustion commun</w:t>
            </w:r>
          </w:p>
          <w:p w14:paraId="41D247AF" w14:textId="77777777" w:rsidR="003F17F1" w:rsidRPr="002954BC" w:rsidRDefault="003F17F1" w:rsidP="00B1437D">
            <w:pPr>
              <w:pStyle w:val="Kopfzeile"/>
              <w:tabs>
                <w:tab w:val="left" w:pos="284"/>
              </w:tabs>
              <w:rPr>
                <w:color w:val="000000"/>
                <w:sz w:val="20"/>
              </w:rPr>
            </w:pPr>
            <w:r w:rsidRPr="002954BC">
              <w:rPr>
                <w:color w:val="000000"/>
                <w:sz w:val="20"/>
              </w:rPr>
              <w:t>Description système de chauffage</w:t>
            </w:r>
            <w:r w:rsidR="00037F85" w:rsidRPr="002954BC">
              <w:rPr>
                <w:color w:val="000000"/>
                <w:sz w:val="20"/>
              </w:rPr>
              <w:t>:</w:t>
            </w:r>
            <w:r w:rsidRPr="002954BC">
              <w:rPr>
                <w:color w:val="000000"/>
                <w:sz w:val="20"/>
              </w:rPr>
              <w:tab/>
            </w:r>
            <w:r w:rsidRPr="002954BC">
              <w:rPr>
                <w:color w:val="000000"/>
                <w:sz w:val="20"/>
              </w:rPr>
              <w:tab/>
            </w:r>
          </w:p>
          <w:p w14:paraId="3B14D6C5" w14:textId="77777777" w:rsidR="003F17F1" w:rsidRPr="002954BC" w:rsidRDefault="003F17F1">
            <w:pPr>
              <w:tabs>
                <w:tab w:val="left" w:leader="dot" w:pos="5103"/>
              </w:tabs>
              <w:rPr>
                <w:color w:val="000000"/>
                <w:sz w:val="20"/>
              </w:rPr>
            </w:pPr>
            <w:r w:rsidRPr="002954BC">
              <w:rPr>
                <w:color w:val="000000"/>
                <w:sz w:val="20"/>
              </w:rPr>
              <w:tab/>
            </w:r>
          </w:p>
          <w:p w14:paraId="2980275F" w14:textId="77777777" w:rsidR="003F17F1" w:rsidRPr="002954BC" w:rsidRDefault="003F17F1">
            <w:pPr>
              <w:tabs>
                <w:tab w:val="left" w:leader="dot" w:pos="5103"/>
              </w:tabs>
              <w:rPr>
                <w:color w:val="000000"/>
              </w:rPr>
            </w:pPr>
            <w:r w:rsidRPr="002954BC">
              <w:rPr>
                <w:color w:val="000000"/>
                <w:sz w:val="20"/>
              </w:rPr>
              <w:tab/>
            </w:r>
          </w:p>
        </w:tc>
        <w:tc>
          <w:tcPr>
            <w:tcW w:w="936" w:type="dxa"/>
          </w:tcPr>
          <w:p w14:paraId="34733F41" w14:textId="77777777" w:rsidR="003F17F1" w:rsidRPr="002954BC" w:rsidRDefault="003F17F1">
            <w:pPr>
              <w:rPr>
                <w:color w:val="000000"/>
                <w:sz w:val="20"/>
              </w:rPr>
            </w:pPr>
            <w:r w:rsidRPr="002954BC">
              <w:rPr>
                <w:color w:val="000000"/>
              </w:rPr>
              <w:br/>
            </w:r>
          </w:p>
          <w:p w14:paraId="444E6EFD" w14:textId="77777777" w:rsidR="003F17F1" w:rsidRPr="002954BC" w:rsidRDefault="003F17F1">
            <w:pPr>
              <w:rPr>
                <w:color w:val="000000"/>
                <w:sz w:val="20"/>
                <w:vertAlign w:val="superscript"/>
              </w:rPr>
            </w:pPr>
          </w:p>
          <w:p w14:paraId="1004B99A" w14:textId="77777777" w:rsidR="003F17F1" w:rsidRPr="0003205D" w:rsidRDefault="003F17F1">
            <w:pPr>
              <w:jc w:val="center"/>
              <w:rPr>
                <w:color w:val="000000"/>
                <w:sz w:val="20"/>
                <w:lang w:val="en-GB"/>
              </w:rPr>
            </w:pPr>
            <w:r w:rsidRPr="0003205D">
              <w:rPr>
                <w:color w:val="000000"/>
                <w:sz w:val="20"/>
                <w:lang w:val="en-GB"/>
              </w:rPr>
              <w:t>m</w:t>
            </w:r>
          </w:p>
          <w:p w14:paraId="20510CAF" w14:textId="77777777" w:rsidR="003F17F1" w:rsidRPr="0003205D" w:rsidRDefault="003F17F1">
            <w:pPr>
              <w:jc w:val="center"/>
              <w:rPr>
                <w:color w:val="000000"/>
                <w:sz w:val="20"/>
                <w:lang w:val="en-GB"/>
              </w:rPr>
            </w:pPr>
            <w:r w:rsidRPr="0003205D">
              <w:rPr>
                <w:color w:val="000000"/>
                <w:sz w:val="20"/>
                <w:lang w:val="en-GB"/>
              </w:rPr>
              <w:t>m</w:t>
            </w:r>
          </w:p>
          <w:p w14:paraId="606050D7" w14:textId="77777777" w:rsidR="003F17F1" w:rsidRPr="0003205D" w:rsidRDefault="003F17F1">
            <w:pPr>
              <w:jc w:val="center"/>
              <w:rPr>
                <w:color w:val="000000"/>
                <w:sz w:val="20"/>
                <w:vertAlign w:val="superscript"/>
                <w:lang w:val="en-GB"/>
              </w:rPr>
            </w:pPr>
            <w:r w:rsidRPr="0003205D">
              <w:rPr>
                <w:color w:val="000000"/>
                <w:sz w:val="20"/>
                <w:lang w:val="en-GB"/>
              </w:rPr>
              <w:t>m</w:t>
            </w:r>
            <w:r w:rsidRPr="0003205D">
              <w:rPr>
                <w:color w:val="000000"/>
                <w:sz w:val="20"/>
                <w:vertAlign w:val="superscript"/>
                <w:lang w:val="en-GB"/>
              </w:rPr>
              <w:t>2</w:t>
            </w:r>
          </w:p>
          <w:p w14:paraId="6A0A3BF1" w14:textId="77777777" w:rsidR="003F17F1" w:rsidRPr="0003205D" w:rsidRDefault="003F17F1">
            <w:pPr>
              <w:jc w:val="center"/>
              <w:rPr>
                <w:color w:val="000000"/>
                <w:sz w:val="20"/>
                <w:vertAlign w:val="superscript"/>
                <w:lang w:val="en-GB"/>
              </w:rPr>
            </w:pPr>
            <w:r w:rsidRPr="0003205D">
              <w:rPr>
                <w:color w:val="000000"/>
                <w:sz w:val="20"/>
                <w:lang w:val="en-GB"/>
              </w:rPr>
              <w:t>kW/m</w:t>
            </w:r>
            <w:r w:rsidRPr="0003205D">
              <w:rPr>
                <w:color w:val="000000"/>
                <w:sz w:val="20"/>
                <w:vertAlign w:val="superscript"/>
                <w:lang w:val="en-GB"/>
              </w:rPr>
              <w:t>2</w:t>
            </w:r>
          </w:p>
          <w:p w14:paraId="25AA85B6" w14:textId="77777777" w:rsidR="003F17F1" w:rsidRPr="0003205D" w:rsidRDefault="003F17F1">
            <w:pPr>
              <w:jc w:val="center"/>
              <w:rPr>
                <w:color w:val="000000"/>
                <w:sz w:val="20"/>
                <w:vertAlign w:val="superscript"/>
                <w:lang w:val="en-GB"/>
              </w:rPr>
            </w:pPr>
          </w:p>
          <w:p w14:paraId="19D865F2" w14:textId="77777777" w:rsidR="003F17F1" w:rsidRPr="0003205D" w:rsidRDefault="003F17F1">
            <w:pPr>
              <w:jc w:val="center"/>
              <w:rPr>
                <w:color w:val="000000"/>
                <w:sz w:val="20"/>
                <w:lang w:val="en-GB"/>
              </w:rPr>
            </w:pPr>
          </w:p>
          <w:p w14:paraId="1DCBABB0" w14:textId="77777777" w:rsidR="003F17F1" w:rsidRPr="0003205D" w:rsidRDefault="003F17F1">
            <w:pPr>
              <w:jc w:val="center"/>
              <w:rPr>
                <w:color w:val="000000"/>
                <w:sz w:val="20"/>
                <w:lang w:val="en-GB"/>
              </w:rPr>
            </w:pPr>
          </w:p>
          <w:p w14:paraId="29865050" w14:textId="77777777" w:rsidR="003F17F1" w:rsidRPr="0003205D" w:rsidRDefault="003F17F1">
            <w:pPr>
              <w:jc w:val="center"/>
              <w:rPr>
                <w:color w:val="000000"/>
                <w:sz w:val="20"/>
                <w:lang w:val="en-GB"/>
              </w:rPr>
            </w:pPr>
          </w:p>
          <w:p w14:paraId="20C3CA95" w14:textId="77777777" w:rsidR="003F17F1" w:rsidRPr="0003205D" w:rsidRDefault="003F17F1">
            <w:pPr>
              <w:jc w:val="center"/>
              <w:rPr>
                <w:color w:val="000000"/>
                <w:sz w:val="20"/>
                <w:lang w:val="en-GB"/>
              </w:rPr>
            </w:pPr>
            <w:r w:rsidRPr="0003205D">
              <w:rPr>
                <w:color w:val="000000"/>
                <w:sz w:val="20"/>
                <w:lang w:val="en-GB"/>
              </w:rPr>
              <w:t>Pce</w:t>
            </w:r>
          </w:p>
          <w:p w14:paraId="123F6E7A" w14:textId="77777777" w:rsidR="003F17F1" w:rsidRPr="0003205D" w:rsidRDefault="003F17F1">
            <w:pPr>
              <w:jc w:val="center"/>
              <w:rPr>
                <w:color w:val="000000"/>
                <w:sz w:val="20"/>
                <w:lang w:val="en-GB"/>
              </w:rPr>
            </w:pPr>
            <w:r w:rsidRPr="0003205D">
              <w:rPr>
                <w:color w:val="000000"/>
                <w:sz w:val="20"/>
                <w:lang w:val="en-GB"/>
              </w:rPr>
              <w:t>Pce</w:t>
            </w:r>
          </w:p>
          <w:p w14:paraId="267E0893" w14:textId="77777777" w:rsidR="003F17F1" w:rsidRPr="002954BC" w:rsidRDefault="003F17F1">
            <w:pPr>
              <w:jc w:val="center"/>
              <w:rPr>
                <w:color w:val="000000"/>
                <w:sz w:val="20"/>
              </w:rPr>
            </w:pPr>
            <w:r w:rsidRPr="002954BC">
              <w:rPr>
                <w:color w:val="000000"/>
                <w:sz w:val="20"/>
              </w:rPr>
              <w:t>Pce</w:t>
            </w:r>
          </w:p>
          <w:p w14:paraId="4C1BC977" w14:textId="77777777" w:rsidR="003F17F1" w:rsidRPr="002954BC" w:rsidRDefault="003F17F1">
            <w:pPr>
              <w:jc w:val="center"/>
              <w:rPr>
                <w:color w:val="000000"/>
                <w:sz w:val="20"/>
              </w:rPr>
            </w:pPr>
            <w:r w:rsidRPr="002954BC">
              <w:rPr>
                <w:color w:val="000000"/>
                <w:sz w:val="20"/>
              </w:rPr>
              <w:t>Pce</w:t>
            </w:r>
          </w:p>
        </w:tc>
        <w:tc>
          <w:tcPr>
            <w:tcW w:w="936" w:type="dxa"/>
          </w:tcPr>
          <w:p w14:paraId="610CC0CE" w14:textId="77777777" w:rsidR="003F17F1" w:rsidRPr="002954BC" w:rsidRDefault="003F17F1">
            <w:pPr>
              <w:rPr>
                <w:color w:val="000000"/>
                <w:sz w:val="20"/>
              </w:rPr>
            </w:pPr>
            <w:r w:rsidRPr="002954BC">
              <w:rPr>
                <w:color w:val="000000"/>
              </w:rPr>
              <w:br/>
            </w:r>
          </w:p>
          <w:p w14:paraId="414D923A" w14:textId="77777777" w:rsidR="003F17F1" w:rsidRPr="002954BC" w:rsidRDefault="003F17F1">
            <w:pPr>
              <w:jc w:val="center"/>
              <w:rPr>
                <w:color w:val="000000"/>
                <w:sz w:val="20"/>
              </w:rPr>
            </w:pPr>
          </w:p>
          <w:p w14:paraId="57EF8A6B" w14:textId="77777777" w:rsidR="003F17F1" w:rsidRPr="002954BC" w:rsidRDefault="003F17F1">
            <w:pPr>
              <w:jc w:val="center"/>
              <w:rPr>
                <w:color w:val="000000"/>
                <w:sz w:val="20"/>
              </w:rPr>
            </w:pPr>
            <w:r w:rsidRPr="002954BC">
              <w:rPr>
                <w:color w:val="000000"/>
                <w:sz w:val="20"/>
              </w:rPr>
              <w:t>........</w:t>
            </w:r>
          </w:p>
          <w:p w14:paraId="1B9E126D" w14:textId="77777777" w:rsidR="003F17F1" w:rsidRPr="002954BC" w:rsidRDefault="003F17F1">
            <w:pPr>
              <w:jc w:val="center"/>
              <w:rPr>
                <w:color w:val="000000"/>
                <w:sz w:val="20"/>
              </w:rPr>
            </w:pPr>
            <w:r w:rsidRPr="002954BC">
              <w:rPr>
                <w:color w:val="000000"/>
                <w:sz w:val="20"/>
              </w:rPr>
              <w:t>........</w:t>
            </w:r>
          </w:p>
          <w:p w14:paraId="1A359420" w14:textId="77777777" w:rsidR="003F17F1" w:rsidRPr="002954BC" w:rsidRDefault="003F17F1">
            <w:pPr>
              <w:jc w:val="center"/>
              <w:rPr>
                <w:color w:val="000000"/>
                <w:sz w:val="20"/>
              </w:rPr>
            </w:pPr>
            <w:r w:rsidRPr="002954BC">
              <w:rPr>
                <w:color w:val="000000"/>
                <w:sz w:val="20"/>
              </w:rPr>
              <w:t>........</w:t>
            </w:r>
          </w:p>
          <w:p w14:paraId="14804FC4" w14:textId="77777777" w:rsidR="003F17F1" w:rsidRPr="002954BC" w:rsidRDefault="003F17F1">
            <w:pPr>
              <w:jc w:val="center"/>
              <w:rPr>
                <w:color w:val="000000"/>
                <w:sz w:val="20"/>
              </w:rPr>
            </w:pPr>
            <w:r w:rsidRPr="002954BC">
              <w:rPr>
                <w:color w:val="000000"/>
                <w:sz w:val="20"/>
              </w:rPr>
              <w:t>........</w:t>
            </w:r>
          </w:p>
          <w:p w14:paraId="1980D844" w14:textId="77777777" w:rsidR="003F17F1" w:rsidRPr="002954BC" w:rsidRDefault="003F17F1">
            <w:pPr>
              <w:jc w:val="center"/>
              <w:rPr>
                <w:color w:val="000000"/>
                <w:sz w:val="20"/>
              </w:rPr>
            </w:pPr>
          </w:p>
          <w:p w14:paraId="7EF555CE" w14:textId="77777777" w:rsidR="003F17F1" w:rsidRPr="002954BC" w:rsidRDefault="003F17F1">
            <w:pPr>
              <w:jc w:val="center"/>
              <w:rPr>
                <w:color w:val="000000"/>
                <w:sz w:val="20"/>
              </w:rPr>
            </w:pPr>
          </w:p>
          <w:p w14:paraId="24E9CD61" w14:textId="77777777" w:rsidR="003F17F1" w:rsidRPr="002954BC" w:rsidRDefault="003F17F1">
            <w:pPr>
              <w:jc w:val="center"/>
              <w:rPr>
                <w:color w:val="000000"/>
                <w:sz w:val="20"/>
              </w:rPr>
            </w:pPr>
          </w:p>
          <w:p w14:paraId="3878BA5C" w14:textId="77777777" w:rsidR="003F17F1" w:rsidRPr="002954BC" w:rsidRDefault="003F17F1">
            <w:pPr>
              <w:jc w:val="center"/>
              <w:rPr>
                <w:color w:val="000000"/>
                <w:sz w:val="20"/>
              </w:rPr>
            </w:pPr>
          </w:p>
          <w:p w14:paraId="0A923723" w14:textId="77777777" w:rsidR="003F17F1" w:rsidRPr="002954BC" w:rsidRDefault="003F17F1">
            <w:pPr>
              <w:jc w:val="center"/>
              <w:rPr>
                <w:color w:val="000000"/>
                <w:sz w:val="20"/>
              </w:rPr>
            </w:pPr>
            <w:r w:rsidRPr="002954BC">
              <w:rPr>
                <w:color w:val="000000"/>
                <w:sz w:val="20"/>
              </w:rPr>
              <w:t>........</w:t>
            </w:r>
          </w:p>
          <w:p w14:paraId="2659F9C8" w14:textId="77777777" w:rsidR="003F17F1" w:rsidRPr="002954BC" w:rsidRDefault="003F17F1">
            <w:pPr>
              <w:jc w:val="center"/>
              <w:rPr>
                <w:color w:val="000000"/>
                <w:sz w:val="20"/>
              </w:rPr>
            </w:pPr>
            <w:r w:rsidRPr="002954BC">
              <w:rPr>
                <w:color w:val="000000"/>
                <w:sz w:val="20"/>
              </w:rPr>
              <w:t>........</w:t>
            </w:r>
          </w:p>
          <w:p w14:paraId="64D02CBE" w14:textId="77777777" w:rsidR="003F17F1" w:rsidRPr="002954BC" w:rsidRDefault="003F17F1">
            <w:pPr>
              <w:jc w:val="center"/>
              <w:rPr>
                <w:color w:val="000000"/>
                <w:sz w:val="20"/>
              </w:rPr>
            </w:pPr>
            <w:r w:rsidRPr="002954BC">
              <w:rPr>
                <w:color w:val="000000"/>
                <w:sz w:val="20"/>
              </w:rPr>
              <w:t>........</w:t>
            </w:r>
          </w:p>
          <w:p w14:paraId="215172FB" w14:textId="77777777" w:rsidR="003F17F1" w:rsidRPr="002954BC" w:rsidRDefault="003F17F1">
            <w:pPr>
              <w:jc w:val="center"/>
              <w:rPr>
                <w:color w:val="000000"/>
                <w:sz w:val="20"/>
              </w:rPr>
            </w:pPr>
            <w:r w:rsidRPr="002954BC">
              <w:rPr>
                <w:color w:val="000000"/>
                <w:sz w:val="20"/>
              </w:rPr>
              <w:t>........</w:t>
            </w:r>
          </w:p>
        </w:tc>
        <w:tc>
          <w:tcPr>
            <w:tcW w:w="1530" w:type="dxa"/>
          </w:tcPr>
          <w:p w14:paraId="4CB4C79F" w14:textId="77777777" w:rsidR="003F17F1" w:rsidRPr="002954BC" w:rsidRDefault="003F17F1">
            <w:pPr>
              <w:pStyle w:val="Kopfzeile"/>
              <w:tabs>
                <w:tab w:val="clear" w:pos="4536"/>
                <w:tab w:val="clear" w:pos="9072"/>
                <w:tab w:val="left" w:leader="dot" w:pos="1318"/>
              </w:tabs>
              <w:spacing w:before="120"/>
              <w:rPr>
                <w:color w:val="000000"/>
              </w:rPr>
            </w:pPr>
          </w:p>
        </w:tc>
      </w:tr>
      <w:tr w:rsidR="003F17F1" w:rsidRPr="002954BC" w14:paraId="53F56D8B" w14:textId="77777777">
        <w:trPr>
          <w:jc w:val="center"/>
        </w:trPr>
        <w:tc>
          <w:tcPr>
            <w:tcW w:w="5599" w:type="dxa"/>
            <w:tcBorders>
              <w:top w:val="nil"/>
              <w:bottom w:val="single" w:sz="4" w:space="0" w:color="auto"/>
            </w:tcBorders>
          </w:tcPr>
          <w:p w14:paraId="14366FA7" w14:textId="77777777" w:rsidR="003F17F1" w:rsidRPr="002954BC" w:rsidRDefault="003F17F1">
            <w:pPr>
              <w:pStyle w:val="berschrift4"/>
              <w:rPr>
                <w:color w:val="000000"/>
              </w:rPr>
            </w:pPr>
            <w:r w:rsidRPr="002954BC">
              <w:rPr>
                <w:color w:val="000000"/>
              </w:rPr>
              <w:t>Prix</w:t>
            </w:r>
            <w:r w:rsidR="00360517" w:rsidRPr="002954BC">
              <w:rPr>
                <w:color w:val="000000"/>
              </w:rPr>
              <w:t xml:space="preserve"> 4.4.1  Foyer de la chaudière</w:t>
            </w:r>
          </w:p>
        </w:tc>
        <w:tc>
          <w:tcPr>
            <w:tcW w:w="936" w:type="dxa"/>
            <w:tcBorders>
              <w:top w:val="nil"/>
              <w:bottom w:val="single" w:sz="4" w:space="0" w:color="auto"/>
            </w:tcBorders>
          </w:tcPr>
          <w:p w14:paraId="07661BFC" w14:textId="77777777" w:rsidR="003F17F1" w:rsidRPr="002954BC" w:rsidRDefault="003F17F1">
            <w:pPr>
              <w:pStyle w:val="berschrift2"/>
              <w:spacing w:before="120"/>
              <w:ind w:left="0" w:firstLine="0"/>
              <w:rPr>
                <w:color w:val="000000"/>
              </w:rPr>
            </w:pPr>
          </w:p>
        </w:tc>
        <w:tc>
          <w:tcPr>
            <w:tcW w:w="936" w:type="dxa"/>
            <w:tcBorders>
              <w:top w:val="nil"/>
              <w:bottom w:val="single" w:sz="4" w:space="0" w:color="auto"/>
            </w:tcBorders>
          </w:tcPr>
          <w:p w14:paraId="734C3C81" w14:textId="77777777" w:rsidR="003F17F1" w:rsidRPr="002954BC" w:rsidRDefault="003F17F1">
            <w:pPr>
              <w:pStyle w:val="berschrift3"/>
              <w:rPr>
                <w:color w:val="000000"/>
              </w:rPr>
            </w:pPr>
          </w:p>
        </w:tc>
        <w:tc>
          <w:tcPr>
            <w:tcW w:w="1530" w:type="dxa"/>
            <w:tcBorders>
              <w:top w:val="nil"/>
              <w:bottom w:val="single" w:sz="4" w:space="0" w:color="auto"/>
            </w:tcBorders>
          </w:tcPr>
          <w:p w14:paraId="4EBA1646" w14:textId="77777777" w:rsidR="003F17F1" w:rsidRPr="002954BC" w:rsidRDefault="003F17F1">
            <w:pPr>
              <w:spacing w:before="120"/>
              <w:rPr>
                <w:color w:val="000000"/>
                <w:sz w:val="20"/>
              </w:rPr>
            </w:pPr>
            <w:r w:rsidRPr="002954BC">
              <w:rPr>
                <w:color w:val="000000"/>
                <w:sz w:val="20"/>
              </w:rPr>
              <w:t>CHF..................</w:t>
            </w:r>
          </w:p>
        </w:tc>
      </w:tr>
    </w:tbl>
    <w:p w14:paraId="09785FD7" w14:textId="77777777" w:rsidR="003F17F1" w:rsidRPr="002954BC" w:rsidRDefault="003F17F1">
      <w:pPr>
        <w:rPr>
          <w:color w:val="000000"/>
        </w:rPr>
        <w:sectPr w:rsidR="003F17F1" w:rsidRPr="002954BC">
          <w:pgSz w:w="11906" w:h="16838"/>
          <w:pgMar w:top="1276" w:right="1134" w:bottom="851" w:left="1417" w:header="720" w:footer="720" w:gutter="0"/>
          <w:cols w:space="720"/>
        </w:sectPr>
      </w:pPr>
    </w:p>
    <w:tbl>
      <w:tblPr>
        <w:tblW w:w="9356" w:type="dxa"/>
        <w:jc w:val="center"/>
        <w:tblBorders>
          <w:top w:val="single" w:sz="4" w:space="0" w:color="auto"/>
          <w:left w:val="single" w:sz="4" w:space="0" w:color="auto"/>
          <w:bottom w:val="single" w:sz="4" w:space="0" w:color="auto"/>
          <w:right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820"/>
        <w:gridCol w:w="973"/>
        <w:gridCol w:w="973"/>
        <w:gridCol w:w="1590"/>
      </w:tblGrid>
      <w:tr w:rsidR="003F17F1" w:rsidRPr="002954BC" w14:paraId="432C9E07" w14:textId="77777777" w:rsidTr="00F77F70">
        <w:trPr>
          <w:jc w:val="center"/>
        </w:trPr>
        <w:tc>
          <w:tcPr>
            <w:tcW w:w="5820" w:type="dxa"/>
            <w:tcBorders>
              <w:top w:val="single" w:sz="4" w:space="0" w:color="auto"/>
              <w:bottom w:val="single" w:sz="4" w:space="0" w:color="auto"/>
            </w:tcBorders>
          </w:tcPr>
          <w:p w14:paraId="6A01759F" w14:textId="77777777" w:rsidR="003F17F1" w:rsidRPr="002954BC" w:rsidRDefault="003F17F1">
            <w:pPr>
              <w:rPr>
                <w:color w:val="000000"/>
                <w:sz w:val="20"/>
              </w:rPr>
            </w:pPr>
            <w:r w:rsidRPr="002954BC">
              <w:rPr>
                <w:color w:val="000000"/>
                <w:sz w:val="20"/>
              </w:rPr>
              <w:lastRenderedPageBreak/>
              <w:t>Désignation</w:t>
            </w:r>
          </w:p>
        </w:tc>
        <w:tc>
          <w:tcPr>
            <w:tcW w:w="973" w:type="dxa"/>
            <w:tcBorders>
              <w:top w:val="single" w:sz="4" w:space="0" w:color="auto"/>
              <w:bottom w:val="single" w:sz="4" w:space="0" w:color="auto"/>
            </w:tcBorders>
          </w:tcPr>
          <w:p w14:paraId="550A4FA5" w14:textId="77777777" w:rsidR="003F17F1" w:rsidRPr="002954BC" w:rsidRDefault="003F17F1">
            <w:pPr>
              <w:jc w:val="center"/>
              <w:rPr>
                <w:color w:val="000000"/>
                <w:sz w:val="20"/>
              </w:rPr>
            </w:pPr>
            <w:r w:rsidRPr="002954BC">
              <w:rPr>
                <w:color w:val="000000"/>
                <w:sz w:val="20"/>
              </w:rPr>
              <w:t>Unité</w:t>
            </w:r>
          </w:p>
        </w:tc>
        <w:tc>
          <w:tcPr>
            <w:tcW w:w="973" w:type="dxa"/>
            <w:tcBorders>
              <w:top w:val="single" w:sz="4" w:space="0" w:color="auto"/>
              <w:bottom w:val="single" w:sz="4" w:space="0" w:color="auto"/>
            </w:tcBorders>
          </w:tcPr>
          <w:p w14:paraId="079E4297" w14:textId="77777777" w:rsidR="003F17F1" w:rsidRPr="002954BC" w:rsidRDefault="003F17F1">
            <w:pPr>
              <w:jc w:val="center"/>
              <w:rPr>
                <w:color w:val="000000"/>
                <w:sz w:val="20"/>
              </w:rPr>
            </w:pPr>
            <w:r w:rsidRPr="002954BC">
              <w:rPr>
                <w:color w:val="000000"/>
                <w:sz w:val="20"/>
              </w:rPr>
              <w:t>Quantité</w:t>
            </w:r>
          </w:p>
        </w:tc>
        <w:tc>
          <w:tcPr>
            <w:tcW w:w="1590" w:type="dxa"/>
            <w:tcBorders>
              <w:top w:val="single" w:sz="4" w:space="0" w:color="auto"/>
              <w:bottom w:val="single" w:sz="4" w:space="0" w:color="auto"/>
            </w:tcBorders>
          </w:tcPr>
          <w:p w14:paraId="5D6D3F92" w14:textId="77777777" w:rsidR="003F17F1" w:rsidRPr="002954BC" w:rsidRDefault="003F17F1">
            <w:pPr>
              <w:tabs>
                <w:tab w:val="left" w:leader="dot" w:pos="1318"/>
              </w:tabs>
              <w:rPr>
                <w:color w:val="000000"/>
                <w:sz w:val="20"/>
              </w:rPr>
            </w:pPr>
            <w:r w:rsidRPr="002954BC">
              <w:rPr>
                <w:color w:val="000000"/>
                <w:sz w:val="20"/>
              </w:rPr>
              <w:t>Montant</w:t>
            </w:r>
          </w:p>
        </w:tc>
      </w:tr>
      <w:tr w:rsidR="003F17F1" w:rsidRPr="002954BC" w14:paraId="5255E01E" w14:textId="77777777" w:rsidTr="00F77F70">
        <w:trPr>
          <w:jc w:val="center"/>
        </w:trPr>
        <w:tc>
          <w:tcPr>
            <w:tcW w:w="5820" w:type="dxa"/>
            <w:tcBorders>
              <w:top w:val="single" w:sz="4" w:space="0" w:color="auto"/>
            </w:tcBorders>
          </w:tcPr>
          <w:p w14:paraId="21B75227" w14:textId="77777777" w:rsidR="003F17F1" w:rsidRPr="002954BC" w:rsidRDefault="003F17F1" w:rsidP="006A0096">
            <w:pPr>
              <w:pStyle w:val="berschrift4"/>
              <w:tabs>
                <w:tab w:val="clear" w:pos="1207"/>
                <w:tab w:val="left" w:pos="924"/>
              </w:tabs>
              <w:rPr>
                <w:color w:val="000000"/>
              </w:rPr>
            </w:pPr>
            <w:r w:rsidRPr="002954BC">
              <w:rPr>
                <w:color w:val="000000"/>
              </w:rPr>
              <w:sym w:font="Wingdings" w:char="F0A8"/>
            </w:r>
            <w:r w:rsidR="0033275A" w:rsidRPr="002954BC">
              <w:rPr>
                <w:color w:val="000000"/>
              </w:rPr>
              <w:t xml:space="preserve"> </w:t>
            </w:r>
            <w:r w:rsidR="0033275A" w:rsidRPr="002954BC">
              <w:t>4.4.</w:t>
            </w:r>
            <w:r w:rsidRPr="002954BC">
              <w:t>2  Allumage autom</w:t>
            </w:r>
            <w:r w:rsidR="0033275A" w:rsidRPr="002954BC">
              <w:t>atique</w:t>
            </w:r>
          </w:p>
        </w:tc>
        <w:tc>
          <w:tcPr>
            <w:tcW w:w="973" w:type="dxa"/>
            <w:tcBorders>
              <w:top w:val="single" w:sz="4" w:space="0" w:color="auto"/>
            </w:tcBorders>
          </w:tcPr>
          <w:p w14:paraId="10D77352" w14:textId="77777777" w:rsidR="003F17F1" w:rsidRPr="002954BC" w:rsidRDefault="003F17F1">
            <w:pPr>
              <w:pStyle w:val="berschrift3"/>
              <w:rPr>
                <w:color w:val="000000"/>
              </w:rPr>
            </w:pPr>
          </w:p>
        </w:tc>
        <w:tc>
          <w:tcPr>
            <w:tcW w:w="973" w:type="dxa"/>
            <w:tcBorders>
              <w:top w:val="single" w:sz="4" w:space="0" w:color="auto"/>
            </w:tcBorders>
          </w:tcPr>
          <w:p w14:paraId="346FB967" w14:textId="77777777" w:rsidR="003F17F1" w:rsidRPr="002954BC" w:rsidRDefault="003F17F1">
            <w:pPr>
              <w:pStyle w:val="berschrift3"/>
              <w:rPr>
                <w:color w:val="000000"/>
              </w:rPr>
            </w:pPr>
          </w:p>
        </w:tc>
        <w:tc>
          <w:tcPr>
            <w:tcW w:w="1590" w:type="dxa"/>
            <w:tcBorders>
              <w:top w:val="single" w:sz="4" w:space="0" w:color="auto"/>
            </w:tcBorders>
          </w:tcPr>
          <w:p w14:paraId="3D286921" w14:textId="77777777" w:rsidR="003F17F1" w:rsidRPr="002954BC" w:rsidRDefault="003F17F1">
            <w:pPr>
              <w:pStyle w:val="berschrift3"/>
              <w:rPr>
                <w:color w:val="000000"/>
              </w:rPr>
            </w:pPr>
          </w:p>
        </w:tc>
      </w:tr>
      <w:tr w:rsidR="003F17F1" w:rsidRPr="002954BC" w14:paraId="58B7AE2C" w14:textId="77777777" w:rsidTr="00F77F70">
        <w:trPr>
          <w:jc w:val="center"/>
        </w:trPr>
        <w:tc>
          <w:tcPr>
            <w:tcW w:w="5820" w:type="dxa"/>
          </w:tcPr>
          <w:p w14:paraId="4383C387" w14:textId="77777777" w:rsidR="003F17F1" w:rsidRPr="002954BC" w:rsidRDefault="003F17F1">
            <w:pPr>
              <w:pStyle w:val="Kopfzeile"/>
              <w:tabs>
                <w:tab w:val="clear" w:pos="4536"/>
                <w:tab w:val="clear" w:pos="9072"/>
              </w:tabs>
              <w:rPr>
                <w:color w:val="000000"/>
                <w:sz w:val="20"/>
              </w:rPr>
            </w:pPr>
            <w:r w:rsidRPr="002954BC">
              <w:rPr>
                <w:color w:val="000000"/>
                <w:sz w:val="20"/>
              </w:rPr>
              <w:t xml:space="preserve">Teneur en eau maximale du combustible pour que l’allumage automatique fonctionne                                       w </w:t>
            </w:r>
            <w:r w:rsidRPr="002954BC">
              <w:rPr>
                <w:color w:val="000000"/>
                <w:sz w:val="20"/>
                <w:vertAlign w:val="subscript"/>
              </w:rPr>
              <w:t>max</w:t>
            </w:r>
            <w:r w:rsidRPr="002954BC">
              <w:rPr>
                <w:color w:val="000000"/>
                <w:sz w:val="20"/>
              </w:rPr>
              <w:t xml:space="preserve"> &lt; ......... %</w:t>
            </w:r>
          </w:p>
          <w:p w14:paraId="30F0E9B6" w14:textId="77777777" w:rsidR="003F17F1" w:rsidRPr="002954BC" w:rsidRDefault="003F17F1">
            <w:pPr>
              <w:pStyle w:val="Kopfzeile"/>
              <w:tabs>
                <w:tab w:val="clear" w:pos="9072"/>
                <w:tab w:val="right" w:leader="dot" w:pos="4536"/>
              </w:tabs>
              <w:rPr>
                <w:color w:val="000000"/>
                <w:sz w:val="20"/>
              </w:rPr>
            </w:pPr>
            <w:r w:rsidRPr="002954BC">
              <w:rPr>
                <w:color w:val="000000"/>
              </w:rPr>
              <w:br/>
            </w:r>
            <w:r w:rsidRPr="002954BC">
              <w:rPr>
                <w:color w:val="000000"/>
                <w:sz w:val="20"/>
              </w:rPr>
              <w:tab/>
            </w:r>
          </w:p>
          <w:p w14:paraId="2542B287" w14:textId="77777777" w:rsidR="003F17F1" w:rsidRPr="002954BC" w:rsidRDefault="003F17F1">
            <w:pPr>
              <w:pStyle w:val="Kopfzeile"/>
              <w:tabs>
                <w:tab w:val="clear" w:pos="9072"/>
                <w:tab w:val="right" w:leader="dot" w:pos="4536"/>
              </w:tabs>
              <w:rPr>
                <w:color w:val="000000"/>
                <w:sz w:val="20"/>
              </w:rPr>
            </w:pPr>
            <w:r w:rsidRPr="002954BC">
              <w:rPr>
                <w:color w:val="000000"/>
                <w:sz w:val="20"/>
              </w:rPr>
              <w:tab/>
            </w:r>
          </w:p>
          <w:p w14:paraId="0AC79C7E" w14:textId="77777777" w:rsidR="003F17F1" w:rsidRPr="002954BC" w:rsidRDefault="003F17F1">
            <w:pPr>
              <w:pStyle w:val="Kopfzeile"/>
              <w:tabs>
                <w:tab w:val="clear" w:pos="9072"/>
                <w:tab w:val="right" w:leader="dot" w:pos="4536"/>
              </w:tabs>
              <w:rPr>
                <w:color w:val="000000"/>
                <w:sz w:val="20"/>
              </w:rPr>
            </w:pPr>
            <w:r w:rsidRPr="002954BC">
              <w:rPr>
                <w:color w:val="000000"/>
                <w:sz w:val="20"/>
              </w:rPr>
              <w:tab/>
            </w:r>
          </w:p>
          <w:p w14:paraId="26CB5123" w14:textId="77777777" w:rsidR="003F17F1" w:rsidRPr="002954BC" w:rsidRDefault="003F17F1">
            <w:pPr>
              <w:pStyle w:val="Kopfzeile"/>
              <w:tabs>
                <w:tab w:val="clear" w:pos="9072"/>
                <w:tab w:val="right" w:leader="dot" w:pos="4536"/>
              </w:tabs>
              <w:rPr>
                <w:color w:val="000000"/>
                <w:sz w:val="20"/>
              </w:rPr>
            </w:pPr>
            <w:r w:rsidRPr="002954BC">
              <w:rPr>
                <w:color w:val="000000"/>
                <w:sz w:val="20"/>
              </w:rPr>
              <w:tab/>
            </w:r>
          </w:p>
        </w:tc>
        <w:tc>
          <w:tcPr>
            <w:tcW w:w="973" w:type="dxa"/>
          </w:tcPr>
          <w:p w14:paraId="60F46A81" w14:textId="77777777" w:rsidR="003F17F1" w:rsidRPr="002954BC" w:rsidRDefault="003F17F1">
            <w:pPr>
              <w:jc w:val="center"/>
              <w:rPr>
                <w:color w:val="000000"/>
                <w:sz w:val="20"/>
              </w:rPr>
            </w:pPr>
          </w:p>
        </w:tc>
        <w:tc>
          <w:tcPr>
            <w:tcW w:w="973" w:type="dxa"/>
          </w:tcPr>
          <w:p w14:paraId="1BA6B8F2" w14:textId="77777777" w:rsidR="003F17F1" w:rsidRPr="002954BC" w:rsidRDefault="003F17F1">
            <w:pPr>
              <w:jc w:val="center"/>
              <w:rPr>
                <w:color w:val="000000"/>
                <w:sz w:val="20"/>
              </w:rPr>
            </w:pPr>
          </w:p>
        </w:tc>
        <w:tc>
          <w:tcPr>
            <w:tcW w:w="1590" w:type="dxa"/>
          </w:tcPr>
          <w:p w14:paraId="6611ECD6" w14:textId="77777777" w:rsidR="003F17F1" w:rsidRPr="002954BC" w:rsidRDefault="003F17F1">
            <w:pPr>
              <w:tabs>
                <w:tab w:val="left" w:leader="dot" w:pos="1318"/>
              </w:tabs>
              <w:rPr>
                <w:color w:val="000000"/>
                <w:sz w:val="20"/>
              </w:rPr>
            </w:pPr>
          </w:p>
        </w:tc>
      </w:tr>
      <w:tr w:rsidR="003F17F1" w:rsidRPr="002954BC" w14:paraId="2976838A" w14:textId="77777777" w:rsidTr="00F77F70">
        <w:trPr>
          <w:jc w:val="center"/>
        </w:trPr>
        <w:tc>
          <w:tcPr>
            <w:tcW w:w="5820" w:type="dxa"/>
          </w:tcPr>
          <w:p w14:paraId="19A1C56C" w14:textId="77777777" w:rsidR="003F17F1" w:rsidRPr="002954BC" w:rsidRDefault="003F17F1">
            <w:pPr>
              <w:pStyle w:val="Kopfzeile"/>
              <w:tabs>
                <w:tab w:val="clear" w:pos="4536"/>
                <w:tab w:val="clear" w:pos="9072"/>
              </w:tabs>
              <w:rPr>
                <w:color w:val="000000"/>
                <w:sz w:val="20"/>
              </w:rPr>
            </w:pPr>
          </w:p>
          <w:p w14:paraId="6E1F883D" w14:textId="77777777" w:rsidR="003F17F1" w:rsidRPr="002954BC" w:rsidRDefault="003F17F1">
            <w:pPr>
              <w:pStyle w:val="Kopfzeile"/>
              <w:tabs>
                <w:tab w:val="clear" w:pos="9072"/>
                <w:tab w:val="right" w:leader="dot" w:pos="4536"/>
              </w:tabs>
              <w:rPr>
                <w:color w:val="000000"/>
                <w:sz w:val="20"/>
              </w:rPr>
            </w:pPr>
            <w:r w:rsidRPr="002954BC">
              <w:rPr>
                <w:color w:val="000000"/>
                <w:sz w:val="20"/>
              </w:rPr>
              <w:t xml:space="preserve">Produit de fabrication soufflerie d’allumage: </w:t>
            </w:r>
            <w:r w:rsidRPr="002954BC">
              <w:rPr>
                <w:color w:val="000000"/>
                <w:sz w:val="20"/>
              </w:rPr>
              <w:tab/>
            </w:r>
          </w:p>
        </w:tc>
        <w:tc>
          <w:tcPr>
            <w:tcW w:w="973" w:type="dxa"/>
          </w:tcPr>
          <w:p w14:paraId="4ABA7B5A" w14:textId="77777777" w:rsidR="003F17F1" w:rsidRPr="002954BC" w:rsidRDefault="003F17F1">
            <w:pPr>
              <w:jc w:val="center"/>
              <w:rPr>
                <w:color w:val="000000"/>
                <w:sz w:val="20"/>
              </w:rPr>
            </w:pPr>
          </w:p>
        </w:tc>
        <w:tc>
          <w:tcPr>
            <w:tcW w:w="973" w:type="dxa"/>
          </w:tcPr>
          <w:p w14:paraId="6F1B1AD0" w14:textId="77777777" w:rsidR="003F17F1" w:rsidRPr="002954BC" w:rsidRDefault="003F17F1">
            <w:pPr>
              <w:jc w:val="center"/>
              <w:rPr>
                <w:color w:val="000000"/>
                <w:sz w:val="20"/>
              </w:rPr>
            </w:pPr>
          </w:p>
        </w:tc>
        <w:tc>
          <w:tcPr>
            <w:tcW w:w="1590" w:type="dxa"/>
          </w:tcPr>
          <w:p w14:paraId="7DE085B6" w14:textId="77777777" w:rsidR="003F17F1" w:rsidRPr="002954BC" w:rsidRDefault="003F17F1">
            <w:pPr>
              <w:tabs>
                <w:tab w:val="left" w:leader="dot" w:pos="1318"/>
              </w:tabs>
              <w:rPr>
                <w:color w:val="000000"/>
                <w:sz w:val="20"/>
              </w:rPr>
            </w:pPr>
          </w:p>
        </w:tc>
      </w:tr>
      <w:tr w:rsidR="003F17F1" w:rsidRPr="002954BC" w14:paraId="602E1BFC" w14:textId="77777777" w:rsidTr="00F77F70">
        <w:trPr>
          <w:jc w:val="center"/>
        </w:trPr>
        <w:tc>
          <w:tcPr>
            <w:tcW w:w="5820" w:type="dxa"/>
            <w:tcBorders>
              <w:bottom w:val="nil"/>
            </w:tcBorders>
          </w:tcPr>
          <w:p w14:paraId="42A118AE" w14:textId="77777777" w:rsidR="003F17F1" w:rsidRPr="002954BC" w:rsidRDefault="003F17F1">
            <w:pPr>
              <w:pStyle w:val="Kopfzeile"/>
              <w:tabs>
                <w:tab w:val="clear" w:pos="4536"/>
                <w:tab w:val="clear" w:pos="9072"/>
              </w:tabs>
              <w:rPr>
                <w:color w:val="000000"/>
                <w:sz w:val="20"/>
              </w:rPr>
            </w:pPr>
            <w:r w:rsidRPr="002954BC">
              <w:rPr>
                <w:color w:val="000000"/>
                <w:sz w:val="20"/>
              </w:rPr>
              <w:t>Puissance électrique soufflerie d’allumage</w:t>
            </w:r>
          </w:p>
        </w:tc>
        <w:tc>
          <w:tcPr>
            <w:tcW w:w="973" w:type="dxa"/>
            <w:tcBorders>
              <w:bottom w:val="nil"/>
            </w:tcBorders>
          </w:tcPr>
          <w:p w14:paraId="393C92FE" w14:textId="77777777" w:rsidR="003F17F1" w:rsidRPr="002954BC" w:rsidRDefault="003F17F1">
            <w:pPr>
              <w:jc w:val="center"/>
              <w:rPr>
                <w:color w:val="000000"/>
                <w:sz w:val="20"/>
              </w:rPr>
            </w:pPr>
            <w:r w:rsidRPr="002954BC">
              <w:rPr>
                <w:color w:val="000000"/>
                <w:sz w:val="20"/>
              </w:rPr>
              <w:t>kW</w:t>
            </w:r>
          </w:p>
        </w:tc>
        <w:tc>
          <w:tcPr>
            <w:tcW w:w="973" w:type="dxa"/>
            <w:tcBorders>
              <w:bottom w:val="nil"/>
            </w:tcBorders>
          </w:tcPr>
          <w:p w14:paraId="63DFF48F" w14:textId="77777777" w:rsidR="003F17F1" w:rsidRPr="002954BC" w:rsidRDefault="003F17F1">
            <w:pPr>
              <w:jc w:val="center"/>
              <w:rPr>
                <w:color w:val="000000"/>
                <w:sz w:val="20"/>
              </w:rPr>
            </w:pPr>
            <w:r w:rsidRPr="002954BC">
              <w:rPr>
                <w:color w:val="000000"/>
                <w:sz w:val="20"/>
              </w:rPr>
              <w:t>.......</w:t>
            </w:r>
          </w:p>
        </w:tc>
        <w:tc>
          <w:tcPr>
            <w:tcW w:w="1590" w:type="dxa"/>
            <w:tcBorders>
              <w:bottom w:val="nil"/>
            </w:tcBorders>
          </w:tcPr>
          <w:p w14:paraId="21B60D6F" w14:textId="77777777" w:rsidR="003F17F1" w:rsidRPr="002954BC" w:rsidRDefault="003F17F1">
            <w:pPr>
              <w:tabs>
                <w:tab w:val="left" w:leader="dot" w:pos="1318"/>
              </w:tabs>
              <w:rPr>
                <w:color w:val="000000"/>
                <w:sz w:val="20"/>
              </w:rPr>
            </w:pPr>
          </w:p>
        </w:tc>
      </w:tr>
      <w:tr w:rsidR="003F17F1" w:rsidRPr="002954BC" w14:paraId="1D823453" w14:textId="77777777" w:rsidTr="00F77F70">
        <w:trPr>
          <w:jc w:val="center"/>
        </w:trPr>
        <w:tc>
          <w:tcPr>
            <w:tcW w:w="5820" w:type="dxa"/>
            <w:tcBorders>
              <w:top w:val="nil"/>
              <w:bottom w:val="nil"/>
            </w:tcBorders>
          </w:tcPr>
          <w:p w14:paraId="63F48962" w14:textId="77777777" w:rsidR="003F17F1" w:rsidRPr="002954BC" w:rsidRDefault="003F17F1">
            <w:pPr>
              <w:pStyle w:val="Kopfzeile"/>
              <w:tabs>
                <w:tab w:val="clear" w:pos="4536"/>
                <w:tab w:val="clear" w:pos="9072"/>
              </w:tabs>
              <w:rPr>
                <w:color w:val="000000"/>
                <w:sz w:val="20"/>
              </w:rPr>
            </w:pPr>
          </w:p>
        </w:tc>
        <w:tc>
          <w:tcPr>
            <w:tcW w:w="973" w:type="dxa"/>
            <w:tcBorders>
              <w:top w:val="nil"/>
              <w:bottom w:val="nil"/>
            </w:tcBorders>
          </w:tcPr>
          <w:p w14:paraId="37475197" w14:textId="77777777" w:rsidR="003F17F1" w:rsidRPr="002954BC" w:rsidRDefault="003F17F1">
            <w:pPr>
              <w:jc w:val="center"/>
              <w:rPr>
                <w:color w:val="000000"/>
                <w:sz w:val="20"/>
              </w:rPr>
            </w:pPr>
          </w:p>
        </w:tc>
        <w:tc>
          <w:tcPr>
            <w:tcW w:w="973" w:type="dxa"/>
            <w:tcBorders>
              <w:top w:val="nil"/>
              <w:bottom w:val="nil"/>
            </w:tcBorders>
          </w:tcPr>
          <w:p w14:paraId="4611D14A" w14:textId="77777777" w:rsidR="003F17F1" w:rsidRPr="002954BC" w:rsidRDefault="003F17F1">
            <w:pPr>
              <w:jc w:val="center"/>
              <w:rPr>
                <w:color w:val="000000"/>
                <w:sz w:val="20"/>
              </w:rPr>
            </w:pPr>
          </w:p>
        </w:tc>
        <w:tc>
          <w:tcPr>
            <w:tcW w:w="1590" w:type="dxa"/>
            <w:tcBorders>
              <w:top w:val="nil"/>
              <w:bottom w:val="nil"/>
            </w:tcBorders>
          </w:tcPr>
          <w:p w14:paraId="3496F001" w14:textId="77777777" w:rsidR="003F17F1" w:rsidRPr="002954BC" w:rsidRDefault="003F17F1">
            <w:pPr>
              <w:tabs>
                <w:tab w:val="left" w:leader="dot" w:pos="1318"/>
              </w:tabs>
              <w:rPr>
                <w:color w:val="000000"/>
                <w:sz w:val="20"/>
              </w:rPr>
            </w:pPr>
          </w:p>
        </w:tc>
      </w:tr>
      <w:tr w:rsidR="003F17F1" w:rsidRPr="002954BC" w14:paraId="4F992526" w14:textId="77777777" w:rsidTr="00F77F70">
        <w:trPr>
          <w:jc w:val="center"/>
        </w:trPr>
        <w:tc>
          <w:tcPr>
            <w:tcW w:w="5820" w:type="dxa"/>
            <w:tcBorders>
              <w:top w:val="nil"/>
              <w:bottom w:val="single" w:sz="4" w:space="0" w:color="auto"/>
            </w:tcBorders>
          </w:tcPr>
          <w:p w14:paraId="271E2574" w14:textId="77777777" w:rsidR="003F17F1" w:rsidRPr="002954BC" w:rsidRDefault="0033275A" w:rsidP="006A0096">
            <w:pPr>
              <w:pStyle w:val="berschrift4"/>
              <w:spacing w:after="120"/>
              <w:rPr>
                <w:color w:val="000000"/>
              </w:rPr>
            </w:pPr>
            <w:r w:rsidRPr="002954BC">
              <w:rPr>
                <w:color w:val="000000"/>
              </w:rPr>
              <w:t>Prix 4.4.</w:t>
            </w:r>
            <w:r w:rsidR="003F17F1" w:rsidRPr="002954BC">
              <w:rPr>
                <w:color w:val="000000"/>
              </w:rPr>
              <w:t>2 Allum</w:t>
            </w:r>
            <w:r w:rsidRPr="002954BC">
              <w:rPr>
                <w:color w:val="000000"/>
              </w:rPr>
              <w:t xml:space="preserve">age automatique </w:t>
            </w:r>
          </w:p>
        </w:tc>
        <w:tc>
          <w:tcPr>
            <w:tcW w:w="973" w:type="dxa"/>
            <w:tcBorders>
              <w:top w:val="nil"/>
              <w:bottom w:val="single" w:sz="4" w:space="0" w:color="auto"/>
            </w:tcBorders>
          </w:tcPr>
          <w:p w14:paraId="4A8F89B0" w14:textId="77777777" w:rsidR="003F17F1" w:rsidRPr="002954BC" w:rsidRDefault="003F17F1">
            <w:pPr>
              <w:spacing w:before="120"/>
              <w:jc w:val="center"/>
              <w:rPr>
                <w:color w:val="000000"/>
                <w:sz w:val="20"/>
              </w:rPr>
            </w:pPr>
            <w:r w:rsidRPr="002954BC">
              <w:rPr>
                <w:color w:val="000000"/>
                <w:sz w:val="20"/>
              </w:rPr>
              <w:t>Pce</w:t>
            </w:r>
          </w:p>
        </w:tc>
        <w:tc>
          <w:tcPr>
            <w:tcW w:w="973" w:type="dxa"/>
            <w:tcBorders>
              <w:top w:val="nil"/>
              <w:bottom w:val="single" w:sz="4" w:space="0" w:color="auto"/>
            </w:tcBorders>
          </w:tcPr>
          <w:p w14:paraId="7FA207C4" w14:textId="77777777" w:rsidR="003F17F1" w:rsidRPr="002954BC" w:rsidRDefault="003F17F1">
            <w:pPr>
              <w:spacing w:before="120"/>
              <w:jc w:val="center"/>
              <w:rPr>
                <w:color w:val="000000"/>
                <w:sz w:val="20"/>
              </w:rPr>
            </w:pPr>
            <w:r w:rsidRPr="002954BC">
              <w:rPr>
                <w:color w:val="000000"/>
                <w:sz w:val="20"/>
              </w:rPr>
              <w:t>.......</w:t>
            </w:r>
          </w:p>
        </w:tc>
        <w:tc>
          <w:tcPr>
            <w:tcW w:w="1590" w:type="dxa"/>
            <w:tcBorders>
              <w:top w:val="nil"/>
              <w:bottom w:val="single" w:sz="4" w:space="0" w:color="auto"/>
            </w:tcBorders>
          </w:tcPr>
          <w:p w14:paraId="0610DA73" w14:textId="77777777" w:rsidR="003F17F1" w:rsidRPr="002954BC" w:rsidRDefault="003F17F1">
            <w:pPr>
              <w:spacing w:before="120"/>
              <w:rPr>
                <w:color w:val="000000"/>
                <w:sz w:val="20"/>
              </w:rPr>
            </w:pPr>
            <w:r w:rsidRPr="002954BC">
              <w:rPr>
                <w:color w:val="000000"/>
                <w:sz w:val="20"/>
              </w:rPr>
              <w:t>CHF..................</w:t>
            </w:r>
          </w:p>
        </w:tc>
      </w:tr>
      <w:tr w:rsidR="003F17F1" w:rsidRPr="002954BC" w14:paraId="1E71125C" w14:textId="77777777" w:rsidTr="00F77F70">
        <w:trPr>
          <w:jc w:val="center"/>
        </w:trPr>
        <w:tc>
          <w:tcPr>
            <w:tcW w:w="5820" w:type="dxa"/>
          </w:tcPr>
          <w:p w14:paraId="4133058F" w14:textId="77777777" w:rsidR="003F17F1" w:rsidRPr="002954BC" w:rsidRDefault="0033275A">
            <w:pPr>
              <w:pStyle w:val="berschrift4"/>
              <w:tabs>
                <w:tab w:val="clear" w:pos="1207"/>
                <w:tab w:val="left" w:pos="924"/>
              </w:tabs>
              <w:spacing w:after="90"/>
            </w:pPr>
            <w:r w:rsidRPr="002954BC">
              <w:t>4.4.</w:t>
            </w:r>
            <w:r w:rsidR="006A0096" w:rsidRPr="002954BC">
              <w:t>3  Unité</w:t>
            </w:r>
          </w:p>
          <w:p w14:paraId="5D692839" w14:textId="77777777" w:rsidR="003F17F1" w:rsidRPr="002954BC" w:rsidRDefault="003F17F1">
            <w:pPr>
              <w:tabs>
                <w:tab w:val="left" w:leader="dot" w:pos="4536"/>
              </w:tabs>
              <w:rPr>
                <w:color w:val="000000"/>
                <w:sz w:val="20"/>
              </w:rPr>
            </w:pPr>
            <w:r w:rsidRPr="002954BC">
              <w:rPr>
                <w:color w:val="000000"/>
                <w:sz w:val="20"/>
              </w:rPr>
              <w:t xml:space="preserve">Désignation / type: </w:t>
            </w:r>
            <w:r w:rsidRPr="002954BC">
              <w:rPr>
                <w:color w:val="000000"/>
                <w:sz w:val="20"/>
              </w:rPr>
              <w:tab/>
            </w:r>
            <w:r w:rsidRPr="002954BC">
              <w:rPr>
                <w:color w:val="000000"/>
              </w:rPr>
              <w:br/>
            </w:r>
            <w:r w:rsidRPr="002954BC">
              <w:rPr>
                <w:color w:val="000000"/>
                <w:sz w:val="20"/>
              </w:rPr>
              <w:t xml:space="preserve">Constructeur: </w:t>
            </w:r>
            <w:r w:rsidRPr="002954BC">
              <w:rPr>
                <w:color w:val="000000"/>
                <w:sz w:val="20"/>
              </w:rPr>
              <w:tab/>
            </w:r>
            <w:r w:rsidRPr="002954BC">
              <w:rPr>
                <w:color w:val="000000"/>
              </w:rPr>
              <w:br/>
            </w:r>
            <w:r w:rsidRPr="002954BC">
              <w:rPr>
                <w:color w:val="000000"/>
                <w:sz w:val="20"/>
              </w:rPr>
              <w:t>Construction</w:t>
            </w:r>
          </w:p>
          <w:p w14:paraId="2638F46A" w14:textId="77777777" w:rsidR="003F17F1" w:rsidRPr="002954BC" w:rsidRDefault="003F17F1">
            <w:pPr>
              <w:pStyle w:val="Kopfzeile"/>
              <w:tabs>
                <w:tab w:val="clear" w:pos="4536"/>
                <w:tab w:val="clear" w:pos="9072"/>
                <w:tab w:val="left" w:pos="567"/>
              </w:tabs>
              <w:rPr>
                <w:color w:val="000000"/>
                <w:sz w:val="20"/>
              </w:rPr>
            </w:pPr>
            <w:r w:rsidRPr="002954BC">
              <w:rPr>
                <w:color w:val="000000"/>
                <w:sz w:val="20"/>
              </w:rPr>
              <w:sym w:font="Wingdings" w:char="F0A1"/>
            </w:r>
            <w:r w:rsidRPr="002954BC">
              <w:rPr>
                <w:color w:val="000000"/>
                <w:sz w:val="20"/>
              </w:rPr>
              <w:t xml:space="preserve"> carneaux couchés</w:t>
            </w:r>
          </w:p>
          <w:p w14:paraId="72055AF3" w14:textId="77777777" w:rsidR="003F17F1" w:rsidRPr="002954BC" w:rsidRDefault="003F17F1">
            <w:pPr>
              <w:pStyle w:val="Kopfzeile"/>
              <w:tabs>
                <w:tab w:val="clear" w:pos="4536"/>
                <w:tab w:val="clear" w:pos="9072"/>
                <w:tab w:val="left" w:pos="567"/>
              </w:tabs>
              <w:rPr>
                <w:color w:val="000000"/>
                <w:sz w:val="20"/>
              </w:rPr>
            </w:pPr>
            <w:r w:rsidRPr="002954BC">
              <w:rPr>
                <w:color w:val="000000"/>
                <w:sz w:val="20"/>
              </w:rPr>
              <w:sym w:font="Wingdings" w:char="F0A1"/>
            </w:r>
            <w:r w:rsidRPr="002954BC">
              <w:rPr>
                <w:color w:val="000000"/>
                <w:sz w:val="20"/>
              </w:rPr>
              <w:t xml:space="preserve"> carneaux verticaux</w:t>
            </w:r>
          </w:p>
          <w:p w14:paraId="527F1151" w14:textId="77777777" w:rsidR="003F17F1" w:rsidRPr="002954BC" w:rsidRDefault="003F17F1">
            <w:pPr>
              <w:pStyle w:val="Kopfzeile"/>
              <w:tabs>
                <w:tab w:val="clear" w:pos="4536"/>
                <w:tab w:val="clear" w:pos="9072"/>
                <w:tab w:val="left" w:pos="567"/>
              </w:tabs>
              <w:rPr>
                <w:color w:val="000000"/>
              </w:rPr>
            </w:pPr>
            <w:r w:rsidRPr="002954BC">
              <w:rPr>
                <w:color w:val="000000"/>
                <w:sz w:val="20"/>
              </w:rPr>
              <w:sym w:font="Wingdings" w:char="F0A1"/>
            </w:r>
            <w:r w:rsidRPr="002954BC">
              <w:rPr>
                <w:color w:val="000000"/>
                <w:sz w:val="20"/>
              </w:rPr>
              <w:t xml:space="preserve"> turbulateurs</w:t>
            </w:r>
          </w:p>
        </w:tc>
        <w:tc>
          <w:tcPr>
            <w:tcW w:w="973" w:type="dxa"/>
          </w:tcPr>
          <w:p w14:paraId="6FC81FC6" w14:textId="77777777" w:rsidR="003F17F1" w:rsidRPr="002954BC" w:rsidRDefault="003F17F1">
            <w:pPr>
              <w:pStyle w:val="berschrift7"/>
              <w:jc w:val="center"/>
              <w:rPr>
                <w:b w:val="0"/>
                <w:i w:val="0"/>
                <w:color w:val="000000"/>
              </w:rPr>
            </w:pPr>
            <w:r w:rsidRPr="002954BC">
              <w:rPr>
                <w:b w:val="0"/>
                <w:i w:val="0"/>
                <w:color w:val="000000"/>
              </w:rPr>
              <w:t>Pce</w:t>
            </w:r>
          </w:p>
        </w:tc>
        <w:tc>
          <w:tcPr>
            <w:tcW w:w="973" w:type="dxa"/>
          </w:tcPr>
          <w:p w14:paraId="6B77D67A" w14:textId="77777777" w:rsidR="003F17F1" w:rsidRPr="002954BC" w:rsidRDefault="003F17F1">
            <w:pPr>
              <w:pStyle w:val="berschrift7"/>
              <w:jc w:val="center"/>
              <w:rPr>
                <w:b w:val="0"/>
                <w:i w:val="0"/>
                <w:color w:val="000000"/>
              </w:rPr>
            </w:pPr>
            <w:r w:rsidRPr="002954BC">
              <w:rPr>
                <w:b w:val="0"/>
                <w:i w:val="0"/>
                <w:color w:val="000000"/>
              </w:rPr>
              <w:t>.......</w:t>
            </w:r>
          </w:p>
        </w:tc>
        <w:tc>
          <w:tcPr>
            <w:tcW w:w="1590" w:type="dxa"/>
          </w:tcPr>
          <w:p w14:paraId="6F6C07B8" w14:textId="77777777" w:rsidR="003F17F1" w:rsidRPr="002954BC" w:rsidRDefault="003F17F1">
            <w:pPr>
              <w:pStyle w:val="Kopfzeile"/>
              <w:tabs>
                <w:tab w:val="clear" w:pos="4536"/>
                <w:tab w:val="clear" w:pos="9072"/>
                <w:tab w:val="left" w:leader="dot" w:pos="1318"/>
              </w:tabs>
              <w:spacing w:before="120"/>
              <w:rPr>
                <w:color w:val="000000"/>
              </w:rPr>
            </w:pPr>
          </w:p>
        </w:tc>
      </w:tr>
      <w:tr w:rsidR="003F17F1" w:rsidRPr="002954BC" w14:paraId="5B2A7BDC" w14:textId="77777777" w:rsidTr="00F77F70">
        <w:trPr>
          <w:jc w:val="center"/>
        </w:trPr>
        <w:tc>
          <w:tcPr>
            <w:tcW w:w="5820" w:type="dxa"/>
          </w:tcPr>
          <w:p w14:paraId="72DA1847" w14:textId="77777777" w:rsidR="003F17F1" w:rsidRPr="002954BC" w:rsidRDefault="003F17F1">
            <w:pPr>
              <w:spacing w:before="120"/>
              <w:rPr>
                <w:color w:val="000000"/>
                <w:sz w:val="20"/>
              </w:rPr>
            </w:pPr>
            <w:r w:rsidRPr="002954BC">
              <w:rPr>
                <w:color w:val="000000"/>
                <w:sz w:val="20"/>
              </w:rPr>
              <w:t>Nombre de carneaux</w:t>
            </w:r>
          </w:p>
        </w:tc>
        <w:tc>
          <w:tcPr>
            <w:tcW w:w="973" w:type="dxa"/>
          </w:tcPr>
          <w:p w14:paraId="33E25939" w14:textId="77777777" w:rsidR="003F17F1" w:rsidRPr="002954BC" w:rsidRDefault="003F17F1">
            <w:pPr>
              <w:spacing w:before="120"/>
              <w:jc w:val="center"/>
              <w:rPr>
                <w:color w:val="000000"/>
                <w:sz w:val="20"/>
              </w:rPr>
            </w:pPr>
            <w:r w:rsidRPr="002954BC">
              <w:rPr>
                <w:color w:val="000000"/>
                <w:sz w:val="20"/>
              </w:rPr>
              <w:t>Pce</w:t>
            </w:r>
          </w:p>
        </w:tc>
        <w:tc>
          <w:tcPr>
            <w:tcW w:w="973" w:type="dxa"/>
          </w:tcPr>
          <w:p w14:paraId="0D85BC3F" w14:textId="77777777" w:rsidR="003F17F1" w:rsidRPr="002954BC" w:rsidRDefault="003F17F1">
            <w:pPr>
              <w:spacing w:before="120"/>
              <w:jc w:val="center"/>
              <w:rPr>
                <w:color w:val="000000"/>
                <w:sz w:val="20"/>
              </w:rPr>
            </w:pPr>
            <w:r w:rsidRPr="002954BC">
              <w:rPr>
                <w:color w:val="000000"/>
                <w:sz w:val="20"/>
              </w:rPr>
              <w:t>.......</w:t>
            </w:r>
          </w:p>
        </w:tc>
        <w:tc>
          <w:tcPr>
            <w:tcW w:w="1590" w:type="dxa"/>
          </w:tcPr>
          <w:p w14:paraId="5E937CE0" w14:textId="77777777" w:rsidR="003F17F1" w:rsidRPr="002954BC" w:rsidRDefault="003F17F1">
            <w:pPr>
              <w:tabs>
                <w:tab w:val="left" w:leader="dot" w:pos="1318"/>
              </w:tabs>
              <w:spacing w:before="120"/>
              <w:rPr>
                <w:color w:val="000000"/>
                <w:sz w:val="20"/>
              </w:rPr>
            </w:pPr>
          </w:p>
        </w:tc>
      </w:tr>
      <w:tr w:rsidR="003F17F1" w:rsidRPr="002954BC" w14:paraId="58313EF5" w14:textId="77777777" w:rsidTr="00F77F70">
        <w:trPr>
          <w:jc w:val="center"/>
        </w:trPr>
        <w:tc>
          <w:tcPr>
            <w:tcW w:w="5820" w:type="dxa"/>
          </w:tcPr>
          <w:p w14:paraId="07DE82A3" w14:textId="77777777" w:rsidR="003F17F1" w:rsidRPr="002954BC" w:rsidRDefault="003F17F1">
            <w:pPr>
              <w:spacing w:before="120"/>
              <w:rPr>
                <w:color w:val="000000"/>
                <w:sz w:val="20"/>
              </w:rPr>
            </w:pPr>
            <w:r w:rsidRPr="002954BC">
              <w:rPr>
                <w:color w:val="000000"/>
                <w:sz w:val="20"/>
              </w:rPr>
              <w:t>Pression de service max.</w:t>
            </w:r>
          </w:p>
          <w:p w14:paraId="7E466746" w14:textId="77777777" w:rsidR="003F17F1" w:rsidRPr="002954BC" w:rsidRDefault="003F17F1">
            <w:pPr>
              <w:pStyle w:val="Kopfzeile"/>
              <w:tabs>
                <w:tab w:val="clear" w:pos="4536"/>
                <w:tab w:val="clear" w:pos="9072"/>
              </w:tabs>
              <w:rPr>
                <w:color w:val="000000"/>
                <w:sz w:val="20"/>
              </w:rPr>
            </w:pPr>
            <w:r w:rsidRPr="002954BC">
              <w:rPr>
                <w:color w:val="000000"/>
                <w:sz w:val="20"/>
              </w:rPr>
              <w:t>Pression d’essai</w:t>
            </w:r>
          </w:p>
          <w:p w14:paraId="6DF4F43E" w14:textId="77777777" w:rsidR="003F17F1" w:rsidRPr="002954BC" w:rsidRDefault="003F17F1">
            <w:pPr>
              <w:rPr>
                <w:color w:val="000000"/>
                <w:sz w:val="20"/>
              </w:rPr>
            </w:pPr>
            <w:r w:rsidRPr="002954BC">
              <w:rPr>
                <w:color w:val="000000"/>
                <w:sz w:val="20"/>
              </w:rPr>
              <w:t>Température de service max.</w:t>
            </w:r>
          </w:p>
          <w:p w14:paraId="694AECA0" w14:textId="77777777" w:rsidR="003F17F1" w:rsidRPr="002954BC" w:rsidRDefault="003F17F1">
            <w:pPr>
              <w:rPr>
                <w:color w:val="000000"/>
                <w:sz w:val="20"/>
              </w:rPr>
            </w:pPr>
            <w:r w:rsidRPr="002954BC">
              <w:rPr>
                <w:color w:val="000000"/>
                <w:sz w:val="20"/>
              </w:rPr>
              <w:t>Température de retour minimale nécessaire</w:t>
            </w:r>
          </w:p>
          <w:p w14:paraId="7A64AAEF" w14:textId="77777777" w:rsidR="003F17F1" w:rsidRPr="002954BC" w:rsidRDefault="003F17F1">
            <w:pPr>
              <w:rPr>
                <w:color w:val="000000"/>
                <w:sz w:val="20"/>
              </w:rPr>
            </w:pPr>
            <w:r w:rsidRPr="002954BC">
              <w:rPr>
                <w:color w:val="000000"/>
                <w:sz w:val="20"/>
              </w:rPr>
              <w:t>Débit de refoulement minimal de la pompe de la chaudière</w:t>
            </w:r>
          </w:p>
        </w:tc>
        <w:tc>
          <w:tcPr>
            <w:tcW w:w="973" w:type="dxa"/>
          </w:tcPr>
          <w:p w14:paraId="02FE99D9" w14:textId="77777777" w:rsidR="003F17F1" w:rsidRPr="002954BC" w:rsidRDefault="003F17F1">
            <w:pPr>
              <w:spacing w:before="120"/>
              <w:jc w:val="center"/>
              <w:rPr>
                <w:color w:val="000000"/>
                <w:sz w:val="20"/>
                <w:lang w:val="en-US"/>
              </w:rPr>
            </w:pPr>
            <w:r w:rsidRPr="002954BC">
              <w:rPr>
                <w:color w:val="000000"/>
                <w:sz w:val="20"/>
                <w:lang w:val="en-US"/>
              </w:rPr>
              <w:t>bar</w:t>
            </w:r>
          </w:p>
          <w:p w14:paraId="7C60D998" w14:textId="77777777" w:rsidR="003F17F1" w:rsidRPr="002954BC" w:rsidRDefault="003F17F1">
            <w:pPr>
              <w:jc w:val="center"/>
              <w:rPr>
                <w:color w:val="000000"/>
                <w:sz w:val="20"/>
                <w:lang w:val="en-US"/>
              </w:rPr>
            </w:pPr>
            <w:r w:rsidRPr="002954BC">
              <w:rPr>
                <w:color w:val="000000"/>
                <w:sz w:val="20"/>
                <w:lang w:val="en-US"/>
              </w:rPr>
              <w:t>bar</w:t>
            </w:r>
          </w:p>
          <w:p w14:paraId="2A888C2A" w14:textId="77777777" w:rsidR="003F17F1" w:rsidRPr="002954BC" w:rsidRDefault="00946EDB">
            <w:pPr>
              <w:jc w:val="center"/>
              <w:rPr>
                <w:color w:val="000000"/>
                <w:sz w:val="20"/>
                <w:lang w:val="en-US"/>
              </w:rPr>
            </w:pPr>
            <w:r>
              <w:rPr>
                <w:color w:val="000000"/>
                <w:sz w:val="20"/>
                <w:lang w:val="en-US"/>
              </w:rPr>
              <w:t>°C</w:t>
            </w:r>
          </w:p>
          <w:p w14:paraId="5376000C" w14:textId="77777777" w:rsidR="003F17F1" w:rsidRPr="002954BC" w:rsidRDefault="00946EDB">
            <w:pPr>
              <w:jc w:val="center"/>
              <w:rPr>
                <w:color w:val="000000"/>
                <w:sz w:val="20"/>
                <w:lang w:val="en-US"/>
              </w:rPr>
            </w:pPr>
            <w:r>
              <w:rPr>
                <w:color w:val="000000"/>
                <w:sz w:val="20"/>
                <w:lang w:val="en-US"/>
              </w:rPr>
              <w:t>°C</w:t>
            </w:r>
          </w:p>
          <w:p w14:paraId="70ECAF90" w14:textId="77777777" w:rsidR="003F17F1" w:rsidRPr="002954BC" w:rsidRDefault="003F17F1">
            <w:pPr>
              <w:jc w:val="center"/>
              <w:rPr>
                <w:color w:val="000000"/>
                <w:sz w:val="20"/>
                <w:lang w:val="en-US"/>
              </w:rPr>
            </w:pPr>
            <w:r w:rsidRPr="002954BC">
              <w:rPr>
                <w:color w:val="000000"/>
                <w:sz w:val="20"/>
                <w:lang w:val="en-US"/>
              </w:rPr>
              <w:t>m</w:t>
            </w:r>
            <w:r w:rsidRPr="002954BC">
              <w:rPr>
                <w:color w:val="000000"/>
                <w:sz w:val="20"/>
                <w:vertAlign w:val="superscript"/>
                <w:lang w:val="en-US"/>
              </w:rPr>
              <w:t>3</w:t>
            </w:r>
            <w:r w:rsidRPr="002954BC">
              <w:rPr>
                <w:color w:val="000000"/>
                <w:sz w:val="20"/>
                <w:lang w:val="en-US"/>
              </w:rPr>
              <w:t>/h</w:t>
            </w:r>
          </w:p>
        </w:tc>
        <w:tc>
          <w:tcPr>
            <w:tcW w:w="973" w:type="dxa"/>
          </w:tcPr>
          <w:p w14:paraId="43181409" w14:textId="77777777" w:rsidR="003F17F1" w:rsidRPr="002954BC" w:rsidRDefault="003F17F1">
            <w:pPr>
              <w:spacing w:before="120"/>
              <w:jc w:val="center"/>
              <w:rPr>
                <w:color w:val="000000"/>
                <w:sz w:val="20"/>
                <w:lang w:val="en-US"/>
              </w:rPr>
            </w:pPr>
            <w:r w:rsidRPr="00946EDB">
              <w:rPr>
                <w:color w:val="000000"/>
                <w:sz w:val="20"/>
                <w:highlight w:val="lightGray"/>
                <w:lang w:val="en-US"/>
              </w:rPr>
              <w:t>.......</w:t>
            </w:r>
          </w:p>
          <w:p w14:paraId="0DC56654" w14:textId="77777777" w:rsidR="003F17F1" w:rsidRPr="002954BC" w:rsidRDefault="003F17F1">
            <w:pPr>
              <w:jc w:val="center"/>
              <w:rPr>
                <w:color w:val="000000"/>
                <w:sz w:val="20"/>
                <w:lang w:val="en-US"/>
              </w:rPr>
            </w:pPr>
            <w:r w:rsidRPr="002954BC">
              <w:rPr>
                <w:color w:val="000000"/>
                <w:sz w:val="20"/>
                <w:lang w:val="en-US"/>
              </w:rPr>
              <w:t>.......</w:t>
            </w:r>
          </w:p>
          <w:p w14:paraId="68F35BCF" w14:textId="77777777" w:rsidR="003F17F1" w:rsidRPr="002954BC" w:rsidRDefault="003F17F1">
            <w:pPr>
              <w:jc w:val="center"/>
              <w:rPr>
                <w:color w:val="000000"/>
                <w:sz w:val="20"/>
                <w:lang w:val="en-US"/>
              </w:rPr>
            </w:pPr>
            <w:r w:rsidRPr="00946EDB">
              <w:rPr>
                <w:color w:val="000000"/>
                <w:sz w:val="20"/>
                <w:highlight w:val="lightGray"/>
                <w:lang w:val="en-US"/>
              </w:rPr>
              <w:t>.......</w:t>
            </w:r>
          </w:p>
          <w:p w14:paraId="5B161659" w14:textId="77777777" w:rsidR="003F17F1" w:rsidRPr="002954BC" w:rsidRDefault="003F17F1">
            <w:pPr>
              <w:jc w:val="center"/>
              <w:rPr>
                <w:color w:val="000000"/>
                <w:sz w:val="20"/>
                <w:lang w:val="en-US"/>
              </w:rPr>
            </w:pPr>
            <w:r w:rsidRPr="002954BC">
              <w:rPr>
                <w:color w:val="000000"/>
                <w:sz w:val="20"/>
                <w:lang w:val="en-US"/>
              </w:rPr>
              <w:t>.......</w:t>
            </w:r>
          </w:p>
          <w:p w14:paraId="796441B9" w14:textId="77777777" w:rsidR="003F17F1" w:rsidRPr="002954BC" w:rsidRDefault="003F17F1">
            <w:pPr>
              <w:jc w:val="center"/>
              <w:rPr>
                <w:color w:val="000000"/>
                <w:sz w:val="20"/>
                <w:lang w:val="en-US"/>
              </w:rPr>
            </w:pPr>
            <w:r w:rsidRPr="002954BC">
              <w:rPr>
                <w:color w:val="000000"/>
                <w:sz w:val="20"/>
                <w:lang w:val="en-US"/>
              </w:rPr>
              <w:t>.......</w:t>
            </w:r>
          </w:p>
        </w:tc>
        <w:tc>
          <w:tcPr>
            <w:tcW w:w="1590" w:type="dxa"/>
          </w:tcPr>
          <w:p w14:paraId="163A5DE8" w14:textId="77777777" w:rsidR="003F17F1" w:rsidRPr="002954BC" w:rsidRDefault="003F17F1">
            <w:pPr>
              <w:tabs>
                <w:tab w:val="left" w:leader="dot" w:pos="1318"/>
              </w:tabs>
              <w:spacing w:before="120"/>
              <w:rPr>
                <w:color w:val="000000"/>
                <w:sz w:val="20"/>
                <w:lang w:val="en-US"/>
              </w:rPr>
            </w:pPr>
          </w:p>
        </w:tc>
      </w:tr>
      <w:tr w:rsidR="003F17F1" w:rsidRPr="002954BC" w14:paraId="3921DC68" w14:textId="77777777" w:rsidTr="00F77F70">
        <w:trPr>
          <w:jc w:val="center"/>
        </w:trPr>
        <w:tc>
          <w:tcPr>
            <w:tcW w:w="5820" w:type="dxa"/>
          </w:tcPr>
          <w:p w14:paraId="74492740" w14:textId="77777777" w:rsidR="003F17F1" w:rsidRPr="0003205D" w:rsidRDefault="003F17F1">
            <w:pPr>
              <w:pStyle w:val="Textkrper"/>
              <w:tabs>
                <w:tab w:val="right" w:pos="4111"/>
              </w:tabs>
              <w:spacing w:before="0"/>
              <w:rPr>
                <w:b/>
                <w:i/>
                <w:color w:val="000000"/>
              </w:rPr>
            </w:pPr>
          </w:p>
          <w:p w14:paraId="3573B1D2" w14:textId="77777777" w:rsidR="003F17F1" w:rsidRPr="002954BC" w:rsidRDefault="003F17F1">
            <w:pPr>
              <w:pStyle w:val="Textkrper"/>
              <w:tabs>
                <w:tab w:val="right" w:pos="4111"/>
              </w:tabs>
              <w:spacing w:before="0" w:line="360" w:lineRule="auto"/>
              <w:rPr>
                <w:b/>
                <w:i/>
                <w:color w:val="000000"/>
              </w:rPr>
            </w:pPr>
            <w:r w:rsidRPr="002954BC">
              <w:rPr>
                <w:b/>
                <w:i/>
                <w:color w:val="000000"/>
              </w:rPr>
              <w:t>Puissance de la chaudière</w:t>
            </w:r>
          </w:p>
          <w:p w14:paraId="32798A99" w14:textId="77777777" w:rsidR="003F17F1" w:rsidRPr="002954BC" w:rsidRDefault="003F17F1" w:rsidP="0004159F">
            <w:pPr>
              <w:pStyle w:val="Textkrper"/>
              <w:tabs>
                <w:tab w:val="right" w:pos="4111"/>
              </w:tabs>
              <w:spacing w:before="0" w:line="360" w:lineRule="auto"/>
              <w:rPr>
                <w:color w:val="000000"/>
              </w:rPr>
            </w:pPr>
            <w:r w:rsidRPr="002954BC">
              <w:rPr>
                <w:color w:val="000000"/>
              </w:rPr>
              <w:t xml:space="preserve">pour le combustible de référence défini     </w:t>
            </w:r>
            <w:r w:rsidR="0004159F" w:rsidRPr="002954BC">
              <w:rPr>
                <w:color w:val="000000"/>
              </w:rPr>
              <w:t>M</w:t>
            </w:r>
            <w:r w:rsidRPr="002954BC">
              <w:rPr>
                <w:color w:val="000000"/>
              </w:rPr>
              <w:t xml:space="preserve"> = </w:t>
            </w:r>
            <w:r w:rsidRPr="00946EDB">
              <w:rPr>
                <w:color w:val="000000"/>
                <w:highlight w:val="lightGray"/>
              </w:rPr>
              <w:t>.............</w:t>
            </w:r>
            <w:r w:rsidRPr="002954BC">
              <w:rPr>
                <w:color w:val="000000"/>
              </w:rPr>
              <w:t xml:space="preserve"> %</w:t>
            </w:r>
          </w:p>
        </w:tc>
        <w:tc>
          <w:tcPr>
            <w:tcW w:w="973" w:type="dxa"/>
          </w:tcPr>
          <w:p w14:paraId="7BC6EA18" w14:textId="77777777" w:rsidR="003F17F1" w:rsidRPr="002954BC" w:rsidRDefault="003F17F1">
            <w:pPr>
              <w:jc w:val="center"/>
              <w:rPr>
                <w:color w:val="000000"/>
                <w:sz w:val="20"/>
              </w:rPr>
            </w:pPr>
          </w:p>
        </w:tc>
        <w:tc>
          <w:tcPr>
            <w:tcW w:w="973" w:type="dxa"/>
          </w:tcPr>
          <w:p w14:paraId="190F84BF" w14:textId="77777777" w:rsidR="003F17F1" w:rsidRPr="002954BC" w:rsidRDefault="003F17F1">
            <w:pPr>
              <w:jc w:val="center"/>
              <w:rPr>
                <w:color w:val="000000"/>
                <w:sz w:val="20"/>
              </w:rPr>
            </w:pPr>
          </w:p>
        </w:tc>
        <w:tc>
          <w:tcPr>
            <w:tcW w:w="1590" w:type="dxa"/>
          </w:tcPr>
          <w:p w14:paraId="036447C4" w14:textId="77777777" w:rsidR="003F17F1" w:rsidRPr="002954BC" w:rsidRDefault="003F17F1">
            <w:pPr>
              <w:tabs>
                <w:tab w:val="left" w:leader="dot" w:pos="1318"/>
              </w:tabs>
              <w:rPr>
                <w:color w:val="000000"/>
                <w:sz w:val="20"/>
              </w:rPr>
            </w:pPr>
          </w:p>
        </w:tc>
      </w:tr>
      <w:tr w:rsidR="003F17F1" w:rsidRPr="002954BC" w14:paraId="5E8A2803" w14:textId="77777777" w:rsidTr="00F77F70">
        <w:trPr>
          <w:jc w:val="center"/>
        </w:trPr>
        <w:tc>
          <w:tcPr>
            <w:tcW w:w="5820" w:type="dxa"/>
          </w:tcPr>
          <w:p w14:paraId="63115014" w14:textId="77777777" w:rsidR="003F17F1" w:rsidRPr="002954BC" w:rsidRDefault="003F17F1">
            <w:pPr>
              <w:pStyle w:val="Textkrper"/>
              <w:tabs>
                <w:tab w:val="right" w:pos="4111"/>
              </w:tabs>
              <w:spacing w:before="0"/>
              <w:rPr>
                <w:color w:val="000000"/>
              </w:rPr>
            </w:pPr>
            <w:r w:rsidRPr="002954BC">
              <w:rPr>
                <w:color w:val="000000"/>
              </w:rPr>
              <w:t xml:space="preserve">Puissance nominale de la chaudière </w:t>
            </w:r>
            <w:r w:rsidRPr="002954BC">
              <w:rPr>
                <w:color w:val="000000"/>
              </w:rPr>
              <w:tab/>
              <w:t>sur une durée de 24 h avec une chaudière propre et les paramètres d’exploitation suivants</w:t>
            </w:r>
          </w:p>
          <w:p w14:paraId="2A3A085A" w14:textId="77777777" w:rsidR="003F17F1" w:rsidRPr="002954BC" w:rsidRDefault="003F17F1" w:rsidP="003F17F1">
            <w:pPr>
              <w:pStyle w:val="Textkrper"/>
              <w:numPr>
                <w:ilvl w:val="0"/>
                <w:numId w:val="15"/>
              </w:numPr>
              <w:tabs>
                <w:tab w:val="clear" w:pos="360"/>
                <w:tab w:val="right" w:pos="215"/>
                <w:tab w:val="left" w:pos="709"/>
                <w:tab w:val="left" w:pos="851"/>
                <w:tab w:val="right" w:pos="4111"/>
              </w:tabs>
              <w:spacing w:before="0"/>
              <w:ind w:left="0" w:firstLine="0"/>
              <w:rPr>
                <w:color w:val="000000"/>
              </w:rPr>
            </w:pPr>
            <w:r w:rsidRPr="002954BC">
              <w:rPr>
                <w:color w:val="000000"/>
              </w:rPr>
              <w:t>Température eau de chaudière à l’entrée / température eau de chaudière à la sortie</w:t>
            </w:r>
          </w:p>
          <w:p w14:paraId="0F5F2C8E" w14:textId="77777777" w:rsidR="003F17F1" w:rsidRPr="002954BC" w:rsidRDefault="003F17F1" w:rsidP="003F17F1">
            <w:pPr>
              <w:pStyle w:val="Textkrper"/>
              <w:numPr>
                <w:ilvl w:val="0"/>
                <w:numId w:val="15"/>
              </w:numPr>
              <w:tabs>
                <w:tab w:val="clear" w:pos="360"/>
                <w:tab w:val="right" w:pos="215"/>
                <w:tab w:val="left" w:pos="709"/>
                <w:tab w:val="left" w:pos="851"/>
                <w:tab w:val="right" w:pos="4111"/>
              </w:tabs>
              <w:spacing w:before="0"/>
              <w:ind w:left="0" w:firstLine="0"/>
              <w:rPr>
                <w:color w:val="000000"/>
              </w:rPr>
            </w:pPr>
            <w:r w:rsidRPr="002954BC">
              <w:rPr>
                <w:color w:val="000000"/>
              </w:rPr>
              <w:t>Oxygène résiduel dans les gaz de combustion</w:t>
            </w:r>
          </w:p>
          <w:p w14:paraId="513CFE7B" w14:textId="77777777" w:rsidR="003F17F1" w:rsidRPr="002954BC" w:rsidRDefault="003F17F1" w:rsidP="003F17F1">
            <w:pPr>
              <w:numPr>
                <w:ilvl w:val="0"/>
                <w:numId w:val="15"/>
              </w:numPr>
              <w:tabs>
                <w:tab w:val="clear" w:pos="360"/>
                <w:tab w:val="right" w:pos="215"/>
                <w:tab w:val="left" w:pos="851"/>
                <w:tab w:val="right" w:pos="4111"/>
              </w:tabs>
              <w:ind w:left="0" w:firstLine="0"/>
              <w:rPr>
                <w:color w:val="000000"/>
                <w:sz w:val="20"/>
              </w:rPr>
            </w:pPr>
            <w:r w:rsidRPr="002954BC">
              <w:rPr>
                <w:color w:val="000000"/>
                <w:sz w:val="20"/>
              </w:rPr>
              <w:t>Température des gaz de combustion après la chaudière *</w:t>
            </w:r>
          </w:p>
          <w:p w14:paraId="2BFB85AF" w14:textId="77777777" w:rsidR="003F17F1" w:rsidRPr="002954BC" w:rsidRDefault="003F17F1" w:rsidP="003F17F1">
            <w:pPr>
              <w:numPr>
                <w:ilvl w:val="0"/>
                <w:numId w:val="15"/>
              </w:numPr>
              <w:tabs>
                <w:tab w:val="clear" w:pos="360"/>
                <w:tab w:val="right" w:pos="215"/>
                <w:tab w:val="left" w:pos="851"/>
                <w:tab w:val="right" w:pos="4111"/>
              </w:tabs>
              <w:ind w:left="0" w:firstLine="0"/>
              <w:rPr>
                <w:color w:val="000000"/>
                <w:sz w:val="20"/>
              </w:rPr>
            </w:pPr>
            <w:r w:rsidRPr="002954BC">
              <w:rPr>
                <w:color w:val="000000"/>
                <w:sz w:val="20"/>
              </w:rPr>
              <w:t>Débit volumétrique des gaz de combustion *( Bm3/h = débit volumétrique de service) après la chaudière</w:t>
            </w:r>
          </w:p>
          <w:p w14:paraId="6B444B9C" w14:textId="77777777" w:rsidR="003F17F1" w:rsidRPr="002954BC" w:rsidRDefault="003F17F1">
            <w:pPr>
              <w:tabs>
                <w:tab w:val="right" w:pos="215"/>
                <w:tab w:val="left" w:pos="851"/>
                <w:tab w:val="right" w:pos="4111"/>
              </w:tabs>
              <w:rPr>
                <w:color w:val="000000"/>
                <w:sz w:val="20"/>
              </w:rPr>
            </w:pPr>
          </w:p>
          <w:p w14:paraId="361592FD" w14:textId="77777777" w:rsidR="003F17F1" w:rsidRPr="002954BC" w:rsidRDefault="003F17F1">
            <w:pPr>
              <w:pStyle w:val="Textkrper"/>
              <w:tabs>
                <w:tab w:val="right" w:pos="215"/>
                <w:tab w:val="left" w:pos="851"/>
                <w:tab w:val="right" w:pos="4111"/>
              </w:tabs>
              <w:spacing w:before="0"/>
              <w:rPr>
                <w:color w:val="000000"/>
              </w:rPr>
            </w:pPr>
            <w:r w:rsidRPr="002954BC">
              <w:rPr>
                <w:color w:val="000000"/>
              </w:rPr>
              <w:t>Puissance minimale de la chaudière sur une durée de 24 h avec une chaudière propre et les paramètres d’exploitation suivants</w:t>
            </w:r>
          </w:p>
          <w:p w14:paraId="74B4BC5D" w14:textId="77777777" w:rsidR="003F17F1" w:rsidRPr="002954BC" w:rsidRDefault="003F17F1" w:rsidP="003F17F1">
            <w:pPr>
              <w:numPr>
                <w:ilvl w:val="0"/>
                <w:numId w:val="17"/>
              </w:numPr>
              <w:tabs>
                <w:tab w:val="clear" w:pos="360"/>
                <w:tab w:val="num" w:pos="215"/>
              </w:tabs>
              <w:ind w:left="215" w:hanging="215"/>
              <w:rPr>
                <w:color w:val="000000"/>
                <w:sz w:val="20"/>
              </w:rPr>
            </w:pPr>
            <w:r w:rsidRPr="002954BC">
              <w:rPr>
                <w:color w:val="000000"/>
                <w:sz w:val="20"/>
              </w:rPr>
              <w:t xml:space="preserve">Température eau de chaudière à l’entrée / température eau de chaudière à la sortie </w:t>
            </w:r>
          </w:p>
          <w:p w14:paraId="54AB2E6D" w14:textId="77777777" w:rsidR="003F17F1" w:rsidRPr="002954BC" w:rsidRDefault="003F17F1" w:rsidP="003F17F1">
            <w:pPr>
              <w:numPr>
                <w:ilvl w:val="0"/>
                <w:numId w:val="16"/>
              </w:numPr>
              <w:tabs>
                <w:tab w:val="clear" w:pos="360"/>
                <w:tab w:val="num" w:pos="215"/>
                <w:tab w:val="left" w:pos="709"/>
                <w:tab w:val="left" w:pos="851"/>
                <w:tab w:val="right" w:pos="4111"/>
              </w:tabs>
              <w:ind w:left="215" w:hanging="215"/>
              <w:rPr>
                <w:color w:val="000000"/>
                <w:sz w:val="20"/>
              </w:rPr>
            </w:pPr>
            <w:r w:rsidRPr="002954BC">
              <w:rPr>
                <w:color w:val="000000"/>
                <w:sz w:val="20"/>
              </w:rPr>
              <w:t>Oxygène résiduel dans les gaz de combustion</w:t>
            </w:r>
          </w:p>
          <w:p w14:paraId="4620E224" w14:textId="77777777" w:rsidR="003F17F1" w:rsidRPr="002954BC" w:rsidRDefault="003F17F1" w:rsidP="003F17F1">
            <w:pPr>
              <w:numPr>
                <w:ilvl w:val="0"/>
                <w:numId w:val="16"/>
              </w:numPr>
              <w:tabs>
                <w:tab w:val="clear" w:pos="360"/>
                <w:tab w:val="num" w:pos="215"/>
                <w:tab w:val="left" w:pos="851"/>
                <w:tab w:val="right" w:pos="4111"/>
              </w:tabs>
              <w:ind w:left="215" w:hanging="215"/>
              <w:rPr>
                <w:color w:val="000000"/>
                <w:sz w:val="20"/>
              </w:rPr>
            </w:pPr>
            <w:r w:rsidRPr="002954BC">
              <w:rPr>
                <w:color w:val="000000"/>
                <w:sz w:val="20"/>
              </w:rPr>
              <w:t xml:space="preserve">Température des gaz de combustion * </w:t>
            </w:r>
          </w:p>
          <w:p w14:paraId="7690510C" w14:textId="77777777" w:rsidR="003F17F1" w:rsidRPr="002954BC" w:rsidRDefault="003F17F1" w:rsidP="003F17F1">
            <w:pPr>
              <w:numPr>
                <w:ilvl w:val="0"/>
                <w:numId w:val="16"/>
              </w:numPr>
              <w:tabs>
                <w:tab w:val="clear" w:pos="360"/>
                <w:tab w:val="num" w:pos="215"/>
                <w:tab w:val="left" w:pos="851"/>
                <w:tab w:val="right" w:pos="4111"/>
              </w:tabs>
              <w:ind w:left="215" w:hanging="215"/>
              <w:rPr>
                <w:color w:val="000000"/>
                <w:sz w:val="20"/>
              </w:rPr>
            </w:pPr>
            <w:r w:rsidRPr="002954BC">
              <w:rPr>
                <w:color w:val="000000"/>
                <w:sz w:val="20"/>
              </w:rPr>
              <w:t>Débit volumétrique des gaz de combustion *( Bm</w:t>
            </w:r>
            <w:r w:rsidRPr="00946EDB">
              <w:rPr>
                <w:color w:val="000000"/>
                <w:sz w:val="20"/>
                <w:vertAlign w:val="superscript"/>
              </w:rPr>
              <w:t>3</w:t>
            </w:r>
            <w:r w:rsidRPr="002954BC">
              <w:rPr>
                <w:color w:val="000000"/>
                <w:sz w:val="20"/>
              </w:rPr>
              <w:t>/h = débit volumétrique de service) après la chaudière</w:t>
            </w:r>
          </w:p>
          <w:p w14:paraId="19822EA0" w14:textId="77777777" w:rsidR="003F17F1" w:rsidRPr="002954BC" w:rsidRDefault="003F17F1">
            <w:pPr>
              <w:tabs>
                <w:tab w:val="right" w:pos="215"/>
                <w:tab w:val="left" w:pos="851"/>
              </w:tabs>
              <w:rPr>
                <w:color w:val="000000"/>
                <w:sz w:val="20"/>
              </w:rPr>
            </w:pPr>
            <w:r w:rsidRPr="002954BC">
              <w:rPr>
                <w:color w:val="000000"/>
                <w:sz w:val="20"/>
              </w:rPr>
              <w:t>Avec combustion continue et apport ininterrompu d’air de combustion</w:t>
            </w:r>
          </w:p>
          <w:p w14:paraId="32436DF1" w14:textId="77777777" w:rsidR="003F17F1" w:rsidRPr="002954BC" w:rsidRDefault="003F17F1">
            <w:pPr>
              <w:rPr>
                <w:color w:val="000000"/>
                <w:sz w:val="16"/>
              </w:rPr>
            </w:pPr>
            <w:r w:rsidRPr="002954BC">
              <w:rPr>
                <w:color w:val="000000"/>
                <w:sz w:val="20"/>
              </w:rPr>
              <w:t xml:space="preserve">* </w:t>
            </w:r>
            <w:r w:rsidRPr="002954BC">
              <w:rPr>
                <w:color w:val="000000"/>
                <w:sz w:val="16"/>
              </w:rPr>
              <w:t>Si le séparateur multicyclone des cendres volantes est accolé à la chaudière, mettre le point de mesure après celui-ci</w:t>
            </w:r>
          </w:p>
        </w:tc>
        <w:tc>
          <w:tcPr>
            <w:tcW w:w="973" w:type="dxa"/>
          </w:tcPr>
          <w:p w14:paraId="5FDD8AC5" w14:textId="77777777" w:rsidR="003F17F1" w:rsidRPr="002954BC" w:rsidRDefault="003F17F1">
            <w:pPr>
              <w:jc w:val="center"/>
              <w:rPr>
                <w:color w:val="000000"/>
                <w:sz w:val="20"/>
                <w:lang w:val="de-CH"/>
              </w:rPr>
            </w:pPr>
            <w:r w:rsidRPr="002954BC">
              <w:rPr>
                <w:color w:val="000000"/>
                <w:sz w:val="20"/>
                <w:lang w:val="de-CH"/>
              </w:rPr>
              <w:t>kW</w:t>
            </w:r>
          </w:p>
          <w:p w14:paraId="512187B3" w14:textId="77777777" w:rsidR="003F17F1" w:rsidRPr="002954BC" w:rsidRDefault="003F17F1">
            <w:pPr>
              <w:jc w:val="center"/>
              <w:rPr>
                <w:color w:val="000000"/>
                <w:sz w:val="20"/>
                <w:lang w:val="de-CH"/>
              </w:rPr>
            </w:pPr>
          </w:p>
          <w:p w14:paraId="0E5FB998" w14:textId="77777777" w:rsidR="003F17F1" w:rsidRPr="002954BC" w:rsidRDefault="00946EDB">
            <w:pPr>
              <w:jc w:val="center"/>
              <w:rPr>
                <w:color w:val="000000"/>
                <w:sz w:val="20"/>
                <w:lang w:val="de-CH"/>
              </w:rPr>
            </w:pPr>
            <w:r>
              <w:rPr>
                <w:color w:val="000000"/>
                <w:sz w:val="20"/>
                <w:lang w:val="de-CH"/>
              </w:rPr>
              <w:t>°C</w:t>
            </w:r>
            <w:r w:rsidR="003F17F1" w:rsidRPr="002954BC">
              <w:rPr>
                <w:color w:val="000000"/>
                <w:lang w:val="de-CH"/>
              </w:rPr>
              <w:br/>
            </w:r>
            <w:r w:rsidR="003F17F1" w:rsidRPr="002954BC">
              <w:rPr>
                <w:color w:val="000000"/>
                <w:sz w:val="20"/>
                <w:lang w:val="de-CH"/>
              </w:rPr>
              <w:t>%</w:t>
            </w:r>
          </w:p>
          <w:p w14:paraId="095FAE59" w14:textId="77777777" w:rsidR="003F17F1" w:rsidRPr="002954BC" w:rsidRDefault="00946EDB">
            <w:pPr>
              <w:jc w:val="center"/>
              <w:rPr>
                <w:color w:val="000000"/>
                <w:sz w:val="20"/>
                <w:lang w:val="de-CH"/>
              </w:rPr>
            </w:pPr>
            <w:r>
              <w:rPr>
                <w:color w:val="000000"/>
                <w:sz w:val="20"/>
                <w:lang w:val="de-CH"/>
              </w:rPr>
              <w:t>°C</w:t>
            </w:r>
          </w:p>
          <w:p w14:paraId="36B053AA" w14:textId="77777777" w:rsidR="003F17F1" w:rsidRPr="002954BC" w:rsidRDefault="003F17F1">
            <w:pPr>
              <w:jc w:val="center"/>
              <w:rPr>
                <w:color w:val="000000"/>
                <w:sz w:val="20"/>
                <w:lang w:val="de-CH"/>
              </w:rPr>
            </w:pPr>
            <w:r w:rsidRPr="002954BC">
              <w:rPr>
                <w:color w:val="000000"/>
                <w:sz w:val="20"/>
                <w:lang w:val="de-CH"/>
              </w:rPr>
              <w:t>Bm</w:t>
            </w:r>
            <w:r w:rsidRPr="002954BC">
              <w:rPr>
                <w:color w:val="000000"/>
                <w:sz w:val="20"/>
                <w:vertAlign w:val="superscript"/>
                <w:lang w:val="de-CH"/>
              </w:rPr>
              <w:t>3</w:t>
            </w:r>
            <w:r w:rsidRPr="002954BC">
              <w:rPr>
                <w:color w:val="000000"/>
                <w:sz w:val="20"/>
                <w:lang w:val="de-CH"/>
              </w:rPr>
              <w:t>/h</w:t>
            </w:r>
          </w:p>
          <w:p w14:paraId="2586779A" w14:textId="77777777" w:rsidR="003F17F1" w:rsidRPr="002954BC" w:rsidRDefault="003F17F1">
            <w:pPr>
              <w:jc w:val="center"/>
              <w:rPr>
                <w:color w:val="000000"/>
                <w:sz w:val="20"/>
                <w:lang w:val="de-CH"/>
              </w:rPr>
            </w:pPr>
          </w:p>
          <w:p w14:paraId="32A7166E" w14:textId="77777777" w:rsidR="003F17F1" w:rsidRPr="002954BC" w:rsidRDefault="003F17F1">
            <w:pPr>
              <w:jc w:val="center"/>
              <w:rPr>
                <w:color w:val="000000"/>
                <w:sz w:val="20"/>
                <w:lang w:val="de-CH"/>
              </w:rPr>
            </w:pPr>
            <w:r w:rsidRPr="002954BC">
              <w:rPr>
                <w:color w:val="000000"/>
                <w:sz w:val="20"/>
                <w:lang w:val="de-CH"/>
              </w:rPr>
              <w:t>kW</w:t>
            </w:r>
          </w:p>
          <w:p w14:paraId="4F143860" w14:textId="77777777" w:rsidR="003F17F1" w:rsidRPr="002954BC" w:rsidRDefault="003F17F1">
            <w:pPr>
              <w:jc w:val="center"/>
              <w:rPr>
                <w:color w:val="000000"/>
                <w:sz w:val="20"/>
                <w:lang w:val="de-CH"/>
              </w:rPr>
            </w:pPr>
          </w:p>
          <w:p w14:paraId="55C3A07A" w14:textId="77777777" w:rsidR="003F17F1" w:rsidRPr="002954BC" w:rsidRDefault="00946EDB">
            <w:pPr>
              <w:jc w:val="center"/>
              <w:rPr>
                <w:color w:val="000000"/>
                <w:sz w:val="20"/>
                <w:lang w:val="de-CH"/>
              </w:rPr>
            </w:pPr>
            <w:r>
              <w:rPr>
                <w:color w:val="000000"/>
                <w:sz w:val="20"/>
                <w:lang w:val="de-CH"/>
              </w:rPr>
              <w:t>°C</w:t>
            </w:r>
            <w:r w:rsidR="003F17F1" w:rsidRPr="002954BC">
              <w:rPr>
                <w:color w:val="000000"/>
                <w:lang w:val="de-CH"/>
              </w:rPr>
              <w:br/>
            </w:r>
            <w:r w:rsidR="003F17F1" w:rsidRPr="002954BC">
              <w:rPr>
                <w:color w:val="000000"/>
                <w:sz w:val="20"/>
                <w:lang w:val="de-CH"/>
              </w:rPr>
              <w:t>%</w:t>
            </w:r>
          </w:p>
          <w:p w14:paraId="4CF04DD9" w14:textId="77777777" w:rsidR="003F17F1" w:rsidRPr="002954BC" w:rsidRDefault="00946EDB">
            <w:pPr>
              <w:jc w:val="center"/>
              <w:rPr>
                <w:color w:val="000000"/>
                <w:sz w:val="20"/>
              </w:rPr>
            </w:pPr>
            <w:r>
              <w:rPr>
                <w:color w:val="000000"/>
                <w:sz w:val="20"/>
              </w:rPr>
              <w:t>°C</w:t>
            </w:r>
          </w:p>
          <w:p w14:paraId="39E75C64" w14:textId="77777777" w:rsidR="003F17F1" w:rsidRPr="002954BC" w:rsidRDefault="003F17F1">
            <w:pPr>
              <w:jc w:val="center"/>
              <w:rPr>
                <w:color w:val="000000"/>
                <w:sz w:val="20"/>
              </w:rPr>
            </w:pPr>
            <w:r w:rsidRPr="002954BC">
              <w:rPr>
                <w:color w:val="000000"/>
                <w:sz w:val="20"/>
              </w:rPr>
              <w:t>Bm</w:t>
            </w:r>
            <w:r w:rsidRPr="002954BC">
              <w:rPr>
                <w:color w:val="000000"/>
                <w:sz w:val="20"/>
                <w:vertAlign w:val="superscript"/>
              </w:rPr>
              <w:t>3</w:t>
            </w:r>
            <w:r w:rsidRPr="002954BC">
              <w:rPr>
                <w:color w:val="000000"/>
                <w:sz w:val="20"/>
              </w:rPr>
              <w:t>/h</w:t>
            </w:r>
          </w:p>
        </w:tc>
        <w:tc>
          <w:tcPr>
            <w:tcW w:w="973" w:type="dxa"/>
          </w:tcPr>
          <w:p w14:paraId="7BD04B01" w14:textId="77777777" w:rsidR="003F17F1" w:rsidRPr="002954BC" w:rsidRDefault="003F17F1">
            <w:pPr>
              <w:jc w:val="center"/>
              <w:rPr>
                <w:color w:val="000000"/>
                <w:sz w:val="20"/>
              </w:rPr>
            </w:pPr>
            <w:r w:rsidRPr="002954BC">
              <w:rPr>
                <w:color w:val="000000"/>
                <w:sz w:val="20"/>
              </w:rPr>
              <w:t>.......</w:t>
            </w:r>
          </w:p>
          <w:p w14:paraId="00DA6E09" w14:textId="77777777" w:rsidR="003F17F1" w:rsidRPr="002954BC" w:rsidRDefault="003F17F1">
            <w:pPr>
              <w:jc w:val="center"/>
              <w:rPr>
                <w:color w:val="000000"/>
                <w:sz w:val="20"/>
              </w:rPr>
            </w:pPr>
          </w:p>
          <w:p w14:paraId="56BC0EBC" w14:textId="77777777" w:rsidR="003F17F1" w:rsidRPr="002954BC" w:rsidRDefault="003F17F1">
            <w:pPr>
              <w:jc w:val="center"/>
              <w:rPr>
                <w:color w:val="000000"/>
                <w:sz w:val="20"/>
              </w:rPr>
            </w:pPr>
            <w:r w:rsidRPr="00946EDB">
              <w:rPr>
                <w:color w:val="000000"/>
                <w:sz w:val="20"/>
                <w:highlight w:val="lightGray"/>
              </w:rPr>
              <w:t>....../......</w:t>
            </w:r>
          </w:p>
          <w:p w14:paraId="078E165F" w14:textId="77777777" w:rsidR="003F17F1" w:rsidRPr="002954BC" w:rsidRDefault="003F17F1">
            <w:pPr>
              <w:jc w:val="center"/>
              <w:rPr>
                <w:color w:val="000000"/>
                <w:sz w:val="20"/>
              </w:rPr>
            </w:pPr>
            <w:r w:rsidRPr="002954BC">
              <w:rPr>
                <w:color w:val="000000"/>
                <w:sz w:val="20"/>
              </w:rPr>
              <w:t>.......</w:t>
            </w:r>
          </w:p>
          <w:p w14:paraId="70FCF1CE" w14:textId="77777777" w:rsidR="003F17F1" w:rsidRPr="002954BC" w:rsidRDefault="003F17F1">
            <w:pPr>
              <w:jc w:val="center"/>
              <w:rPr>
                <w:color w:val="000000"/>
                <w:sz w:val="20"/>
              </w:rPr>
            </w:pPr>
            <w:r w:rsidRPr="002954BC">
              <w:rPr>
                <w:color w:val="000000"/>
                <w:sz w:val="20"/>
              </w:rPr>
              <w:t>.......</w:t>
            </w:r>
          </w:p>
          <w:p w14:paraId="32D56DFD" w14:textId="77777777" w:rsidR="003F17F1" w:rsidRPr="002954BC" w:rsidRDefault="003F17F1">
            <w:pPr>
              <w:jc w:val="center"/>
              <w:rPr>
                <w:color w:val="000000"/>
                <w:sz w:val="20"/>
              </w:rPr>
            </w:pPr>
            <w:r w:rsidRPr="002954BC">
              <w:rPr>
                <w:color w:val="000000"/>
                <w:sz w:val="20"/>
              </w:rPr>
              <w:t>.......</w:t>
            </w:r>
          </w:p>
          <w:p w14:paraId="40E94A04" w14:textId="77777777" w:rsidR="003F17F1" w:rsidRPr="002954BC" w:rsidRDefault="003F17F1">
            <w:pPr>
              <w:jc w:val="center"/>
              <w:rPr>
                <w:color w:val="000000"/>
                <w:sz w:val="20"/>
              </w:rPr>
            </w:pPr>
          </w:p>
          <w:p w14:paraId="50C963C1" w14:textId="77777777" w:rsidR="003F17F1" w:rsidRPr="002954BC" w:rsidRDefault="003F17F1">
            <w:pPr>
              <w:jc w:val="center"/>
              <w:rPr>
                <w:color w:val="000000"/>
                <w:sz w:val="20"/>
              </w:rPr>
            </w:pPr>
            <w:r w:rsidRPr="002954BC">
              <w:rPr>
                <w:color w:val="000000"/>
                <w:sz w:val="20"/>
              </w:rPr>
              <w:t>.......</w:t>
            </w:r>
          </w:p>
          <w:p w14:paraId="5904B6F5" w14:textId="77777777" w:rsidR="003F17F1" w:rsidRPr="002954BC" w:rsidRDefault="003F17F1">
            <w:pPr>
              <w:jc w:val="center"/>
              <w:rPr>
                <w:color w:val="000000"/>
                <w:sz w:val="20"/>
              </w:rPr>
            </w:pPr>
          </w:p>
          <w:p w14:paraId="24EBB8A9" w14:textId="77777777" w:rsidR="003F17F1" w:rsidRPr="002954BC" w:rsidRDefault="003F17F1">
            <w:pPr>
              <w:jc w:val="center"/>
              <w:rPr>
                <w:color w:val="000000"/>
                <w:sz w:val="20"/>
              </w:rPr>
            </w:pPr>
            <w:r w:rsidRPr="00946EDB">
              <w:rPr>
                <w:color w:val="000000"/>
                <w:sz w:val="20"/>
                <w:highlight w:val="lightGray"/>
              </w:rPr>
              <w:t>...../.....</w:t>
            </w:r>
          </w:p>
          <w:p w14:paraId="0217F534" w14:textId="77777777" w:rsidR="003F17F1" w:rsidRPr="002954BC" w:rsidRDefault="003F17F1">
            <w:pPr>
              <w:jc w:val="center"/>
              <w:rPr>
                <w:color w:val="000000"/>
                <w:sz w:val="20"/>
              </w:rPr>
            </w:pPr>
            <w:r w:rsidRPr="002954BC">
              <w:rPr>
                <w:color w:val="000000"/>
                <w:sz w:val="20"/>
              </w:rPr>
              <w:t>.......</w:t>
            </w:r>
          </w:p>
          <w:p w14:paraId="6C267C24" w14:textId="77777777" w:rsidR="003F17F1" w:rsidRPr="002954BC" w:rsidRDefault="003F17F1">
            <w:pPr>
              <w:jc w:val="center"/>
              <w:rPr>
                <w:color w:val="000000"/>
                <w:sz w:val="20"/>
              </w:rPr>
            </w:pPr>
            <w:r w:rsidRPr="002954BC">
              <w:rPr>
                <w:color w:val="000000"/>
                <w:sz w:val="20"/>
              </w:rPr>
              <w:t>.......</w:t>
            </w:r>
          </w:p>
          <w:p w14:paraId="1B757063" w14:textId="77777777" w:rsidR="003F17F1" w:rsidRPr="002954BC" w:rsidRDefault="003F17F1">
            <w:pPr>
              <w:jc w:val="center"/>
              <w:rPr>
                <w:color w:val="000000"/>
                <w:sz w:val="20"/>
              </w:rPr>
            </w:pPr>
            <w:r w:rsidRPr="002954BC">
              <w:rPr>
                <w:color w:val="000000"/>
                <w:sz w:val="20"/>
              </w:rPr>
              <w:t>.......</w:t>
            </w:r>
          </w:p>
        </w:tc>
        <w:tc>
          <w:tcPr>
            <w:tcW w:w="1590" w:type="dxa"/>
          </w:tcPr>
          <w:p w14:paraId="03654163" w14:textId="77777777" w:rsidR="003F17F1" w:rsidRPr="002954BC" w:rsidRDefault="003F17F1">
            <w:pPr>
              <w:tabs>
                <w:tab w:val="left" w:leader="dot" w:pos="1318"/>
              </w:tabs>
              <w:rPr>
                <w:color w:val="000000"/>
                <w:sz w:val="20"/>
              </w:rPr>
            </w:pPr>
          </w:p>
        </w:tc>
      </w:tr>
      <w:tr w:rsidR="003F17F1" w:rsidRPr="002954BC" w14:paraId="763DB84D" w14:textId="77777777" w:rsidTr="00F77F70">
        <w:trPr>
          <w:jc w:val="center"/>
        </w:trPr>
        <w:tc>
          <w:tcPr>
            <w:tcW w:w="5820" w:type="dxa"/>
          </w:tcPr>
          <w:p w14:paraId="752DEC01" w14:textId="77777777" w:rsidR="003F17F1" w:rsidRPr="002954BC" w:rsidRDefault="003F17F1">
            <w:pPr>
              <w:rPr>
                <w:color w:val="000000"/>
                <w:sz w:val="20"/>
              </w:rPr>
            </w:pPr>
            <w:r w:rsidRPr="002954BC">
              <w:rPr>
                <w:color w:val="000000"/>
                <w:sz w:val="20"/>
              </w:rPr>
              <w:t>Réservoir d’eau chaudière</w:t>
            </w:r>
          </w:p>
        </w:tc>
        <w:tc>
          <w:tcPr>
            <w:tcW w:w="973" w:type="dxa"/>
          </w:tcPr>
          <w:p w14:paraId="7DC3D84C" w14:textId="77777777" w:rsidR="003F17F1" w:rsidRPr="002954BC" w:rsidRDefault="003F17F1">
            <w:pPr>
              <w:jc w:val="center"/>
              <w:rPr>
                <w:color w:val="000000"/>
                <w:sz w:val="20"/>
              </w:rPr>
            </w:pPr>
            <w:r w:rsidRPr="002954BC">
              <w:rPr>
                <w:color w:val="000000"/>
                <w:sz w:val="20"/>
              </w:rPr>
              <w:t>l</w:t>
            </w:r>
          </w:p>
        </w:tc>
        <w:tc>
          <w:tcPr>
            <w:tcW w:w="973" w:type="dxa"/>
          </w:tcPr>
          <w:p w14:paraId="5D4DD837" w14:textId="77777777" w:rsidR="003F17F1" w:rsidRPr="002954BC" w:rsidRDefault="003F17F1">
            <w:pPr>
              <w:jc w:val="center"/>
              <w:rPr>
                <w:color w:val="000000"/>
                <w:sz w:val="20"/>
              </w:rPr>
            </w:pPr>
            <w:r w:rsidRPr="002954BC">
              <w:rPr>
                <w:color w:val="000000"/>
                <w:sz w:val="20"/>
              </w:rPr>
              <w:t>.......</w:t>
            </w:r>
          </w:p>
        </w:tc>
        <w:tc>
          <w:tcPr>
            <w:tcW w:w="1590" w:type="dxa"/>
          </w:tcPr>
          <w:p w14:paraId="0E6C9285" w14:textId="77777777" w:rsidR="003F17F1" w:rsidRPr="002954BC" w:rsidRDefault="003F17F1">
            <w:pPr>
              <w:tabs>
                <w:tab w:val="left" w:leader="dot" w:pos="1318"/>
              </w:tabs>
              <w:rPr>
                <w:color w:val="000000"/>
                <w:sz w:val="20"/>
              </w:rPr>
            </w:pPr>
          </w:p>
        </w:tc>
      </w:tr>
      <w:tr w:rsidR="003F17F1" w:rsidRPr="002954BC" w14:paraId="2B990985" w14:textId="77777777" w:rsidTr="00F77F70">
        <w:trPr>
          <w:jc w:val="center"/>
        </w:trPr>
        <w:tc>
          <w:tcPr>
            <w:tcW w:w="5820" w:type="dxa"/>
          </w:tcPr>
          <w:p w14:paraId="38D466D2" w14:textId="77777777" w:rsidR="003F17F1" w:rsidRPr="002954BC" w:rsidRDefault="003F17F1">
            <w:pPr>
              <w:rPr>
                <w:color w:val="000000"/>
                <w:sz w:val="20"/>
              </w:rPr>
            </w:pPr>
            <w:r w:rsidRPr="002954BC">
              <w:rPr>
                <w:color w:val="000000"/>
                <w:sz w:val="20"/>
              </w:rPr>
              <w:t>Poids chaudière sans eau</w:t>
            </w:r>
          </w:p>
        </w:tc>
        <w:tc>
          <w:tcPr>
            <w:tcW w:w="973" w:type="dxa"/>
          </w:tcPr>
          <w:p w14:paraId="47796213" w14:textId="77777777" w:rsidR="003F17F1" w:rsidRPr="002954BC" w:rsidRDefault="003F17F1">
            <w:pPr>
              <w:jc w:val="center"/>
              <w:rPr>
                <w:color w:val="000000"/>
                <w:sz w:val="20"/>
              </w:rPr>
            </w:pPr>
            <w:r w:rsidRPr="002954BC">
              <w:rPr>
                <w:color w:val="000000"/>
                <w:sz w:val="20"/>
              </w:rPr>
              <w:t>kg</w:t>
            </w:r>
          </w:p>
        </w:tc>
        <w:tc>
          <w:tcPr>
            <w:tcW w:w="973" w:type="dxa"/>
          </w:tcPr>
          <w:p w14:paraId="16B4604D" w14:textId="77777777" w:rsidR="003F17F1" w:rsidRPr="002954BC" w:rsidRDefault="003F17F1">
            <w:pPr>
              <w:jc w:val="center"/>
              <w:rPr>
                <w:color w:val="000000"/>
                <w:sz w:val="20"/>
              </w:rPr>
            </w:pPr>
            <w:r w:rsidRPr="002954BC">
              <w:rPr>
                <w:color w:val="000000"/>
                <w:sz w:val="20"/>
              </w:rPr>
              <w:t>.......</w:t>
            </w:r>
          </w:p>
        </w:tc>
        <w:tc>
          <w:tcPr>
            <w:tcW w:w="1590" w:type="dxa"/>
          </w:tcPr>
          <w:p w14:paraId="20DF24F2" w14:textId="77777777" w:rsidR="003F17F1" w:rsidRPr="002954BC" w:rsidRDefault="003F17F1">
            <w:pPr>
              <w:tabs>
                <w:tab w:val="left" w:leader="dot" w:pos="1318"/>
              </w:tabs>
              <w:rPr>
                <w:color w:val="000000"/>
                <w:sz w:val="20"/>
              </w:rPr>
            </w:pPr>
          </w:p>
        </w:tc>
      </w:tr>
    </w:tbl>
    <w:p w14:paraId="290EF03C" w14:textId="77777777" w:rsidR="00F77F70" w:rsidRPr="002954BC" w:rsidRDefault="00F77F70">
      <w:pPr>
        <w:jc w:val="center"/>
      </w:pPr>
    </w:p>
    <w:p w14:paraId="3D22FB20" w14:textId="77777777" w:rsidR="00F77F70" w:rsidRPr="002954BC" w:rsidRDefault="00F77F70">
      <w:pPr>
        <w:jc w:val="center"/>
      </w:pPr>
    </w:p>
    <w:p w14:paraId="0208BF7D" w14:textId="77777777" w:rsidR="00F77F70" w:rsidRPr="002954BC" w:rsidRDefault="00F77F70">
      <w:pPr>
        <w:jc w:val="center"/>
      </w:pPr>
    </w:p>
    <w:tbl>
      <w:tblPr>
        <w:tblW w:w="9356" w:type="dxa"/>
        <w:jc w:val="center"/>
        <w:tblBorders>
          <w:top w:val="single" w:sz="4" w:space="0" w:color="auto"/>
          <w:left w:val="single" w:sz="4" w:space="0" w:color="auto"/>
          <w:bottom w:val="single" w:sz="4" w:space="0" w:color="auto"/>
          <w:right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820"/>
        <w:gridCol w:w="973"/>
        <w:gridCol w:w="973"/>
        <w:gridCol w:w="1590"/>
      </w:tblGrid>
      <w:tr w:rsidR="00F77F70" w:rsidRPr="002954BC" w14:paraId="6A09D9CD" w14:textId="77777777" w:rsidTr="00F77F70">
        <w:trPr>
          <w:jc w:val="center"/>
        </w:trPr>
        <w:tc>
          <w:tcPr>
            <w:tcW w:w="5820" w:type="dxa"/>
            <w:tcBorders>
              <w:top w:val="single" w:sz="4" w:space="0" w:color="auto"/>
              <w:bottom w:val="single" w:sz="4" w:space="0" w:color="auto"/>
            </w:tcBorders>
          </w:tcPr>
          <w:p w14:paraId="24A6CF1E" w14:textId="77777777" w:rsidR="00F77F70" w:rsidRPr="002954BC" w:rsidRDefault="00F77F70" w:rsidP="00F77F70">
            <w:pPr>
              <w:rPr>
                <w:color w:val="000000"/>
                <w:sz w:val="20"/>
              </w:rPr>
            </w:pPr>
            <w:r w:rsidRPr="002954BC">
              <w:rPr>
                <w:color w:val="000000"/>
                <w:sz w:val="20"/>
              </w:rPr>
              <w:lastRenderedPageBreak/>
              <w:t>Désignation</w:t>
            </w:r>
          </w:p>
        </w:tc>
        <w:tc>
          <w:tcPr>
            <w:tcW w:w="973" w:type="dxa"/>
            <w:tcBorders>
              <w:top w:val="single" w:sz="4" w:space="0" w:color="auto"/>
              <w:bottom w:val="single" w:sz="4" w:space="0" w:color="auto"/>
            </w:tcBorders>
          </w:tcPr>
          <w:p w14:paraId="2E6467ED" w14:textId="77777777" w:rsidR="00F77F70" w:rsidRPr="002954BC" w:rsidRDefault="00F77F70" w:rsidP="00F77F70">
            <w:pPr>
              <w:jc w:val="center"/>
              <w:rPr>
                <w:color w:val="000000"/>
                <w:sz w:val="20"/>
              </w:rPr>
            </w:pPr>
            <w:r w:rsidRPr="002954BC">
              <w:rPr>
                <w:color w:val="000000"/>
                <w:sz w:val="20"/>
              </w:rPr>
              <w:t>Unité</w:t>
            </w:r>
          </w:p>
        </w:tc>
        <w:tc>
          <w:tcPr>
            <w:tcW w:w="973" w:type="dxa"/>
            <w:tcBorders>
              <w:top w:val="single" w:sz="4" w:space="0" w:color="auto"/>
              <w:bottom w:val="single" w:sz="4" w:space="0" w:color="auto"/>
            </w:tcBorders>
          </w:tcPr>
          <w:p w14:paraId="5CF3B827" w14:textId="77777777" w:rsidR="00F77F70" w:rsidRPr="002954BC" w:rsidRDefault="00F77F70" w:rsidP="00F77F70">
            <w:pPr>
              <w:jc w:val="center"/>
              <w:rPr>
                <w:color w:val="000000"/>
                <w:sz w:val="20"/>
              </w:rPr>
            </w:pPr>
            <w:r w:rsidRPr="002954BC">
              <w:rPr>
                <w:color w:val="000000"/>
                <w:sz w:val="20"/>
              </w:rPr>
              <w:t>Quantité</w:t>
            </w:r>
          </w:p>
        </w:tc>
        <w:tc>
          <w:tcPr>
            <w:tcW w:w="1590" w:type="dxa"/>
            <w:tcBorders>
              <w:top w:val="single" w:sz="4" w:space="0" w:color="auto"/>
              <w:bottom w:val="single" w:sz="4" w:space="0" w:color="auto"/>
            </w:tcBorders>
          </w:tcPr>
          <w:p w14:paraId="0CEC8DD5" w14:textId="77777777" w:rsidR="00F77F70" w:rsidRPr="002954BC" w:rsidRDefault="00F77F70" w:rsidP="00F77F70">
            <w:pPr>
              <w:tabs>
                <w:tab w:val="left" w:leader="dot" w:pos="1318"/>
              </w:tabs>
              <w:rPr>
                <w:color w:val="000000"/>
                <w:sz w:val="20"/>
              </w:rPr>
            </w:pPr>
            <w:r w:rsidRPr="002954BC">
              <w:rPr>
                <w:color w:val="000000"/>
                <w:sz w:val="20"/>
              </w:rPr>
              <w:t>Montant</w:t>
            </w:r>
          </w:p>
        </w:tc>
      </w:tr>
      <w:tr w:rsidR="003F17F1" w:rsidRPr="002954BC" w14:paraId="6F3A6A51" w14:textId="77777777" w:rsidTr="00F77F70">
        <w:trPr>
          <w:trHeight w:val="350"/>
          <w:jc w:val="center"/>
        </w:trPr>
        <w:tc>
          <w:tcPr>
            <w:tcW w:w="5820" w:type="dxa"/>
          </w:tcPr>
          <w:p w14:paraId="16F57ADF" w14:textId="77777777" w:rsidR="003F17F1" w:rsidRPr="002954BC" w:rsidRDefault="003F17F1">
            <w:pPr>
              <w:spacing w:before="120"/>
              <w:rPr>
                <w:color w:val="000000"/>
                <w:sz w:val="20"/>
              </w:rPr>
            </w:pPr>
            <w:r w:rsidRPr="002954BC">
              <w:rPr>
                <w:color w:val="000000"/>
                <w:sz w:val="20"/>
              </w:rPr>
              <w:t>Perte de pression</w:t>
            </w:r>
          </w:p>
        </w:tc>
        <w:tc>
          <w:tcPr>
            <w:tcW w:w="973" w:type="dxa"/>
          </w:tcPr>
          <w:p w14:paraId="627777FA" w14:textId="77777777" w:rsidR="003F17F1" w:rsidRPr="002954BC" w:rsidRDefault="003F17F1">
            <w:pPr>
              <w:spacing w:before="120"/>
              <w:jc w:val="center"/>
              <w:rPr>
                <w:color w:val="000000"/>
                <w:sz w:val="20"/>
              </w:rPr>
            </w:pPr>
          </w:p>
        </w:tc>
        <w:tc>
          <w:tcPr>
            <w:tcW w:w="973" w:type="dxa"/>
          </w:tcPr>
          <w:p w14:paraId="1C42B027" w14:textId="77777777" w:rsidR="003F17F1" w:rsidRPr="002954BC" w:rsidRDefault="003F17F1">
            <w:pPr>
              <w:spacing w:before="120"/>
              <w:jc w:val="center"/>
              <w:rPr>
                <w:color w:val="000000"/>
                <w:sz w:val="20"/>
              </w:rPr>
            </w:pPr>
          </w:p>
        </w:tc>
        <w:tc>
          <w:tcPr>
            <w:tcW w:w="1590" w:type="dxa"/>
          </w:tcPr>
          <w:p w14:paraId="456C8516" w14:textId="77777777" w:rsidR="003F17F1" w:rsidRPr="002954BC" w:rsidRDefault="003F17F1">
            <w:pPr>
              <w:tabs>
                <w:tab w:val="left" w:leader="dot" w:pos="1318"/>
              </w:tabs>
              <w:spacing w:before="120"/>
              <w:rPr>
                <w:color w:val="000000"/>
                <w:sz w:val="20"/>
              </w:rPr>
            </w:pPr>
          </w:p>
        </w:tc>
      </w:tr>
      <w:tr w:rsidR="003F17F1" w:rsidRPr="002954BC" w14:paraId="681D0F19" w14:textId="77777777" w:rsidTr="00F77F70">
        <w:trPr>
          <w:jc w:val="center"/>
        </w:trPr>
        <w:tc>
          <w:tcPr>
            <w:tcW w:w="5820" w:type="dxa"/>
          </w:tcPr>
          <w:p w14:paraId="2F0D90A6" w14:textId="77777777" w:rsidR="003F17F1" w:rsidRPr="002954BC" w:rsidRDefault="003F17F1">
            <w:pPr>
              <w:tabs>
                <w:tab w:val="left" w:pos="1418"/>
              </w:tabs>
              <w:ind w:left="1418" w:hanging="1418"/>
              <w:rPr>
                <w:color w:val="000000"/>
                <w:sz w:val="20"/>
              </w:rPr>
            </w:pPr>
            <w:r w:rsidRPr="002954BC">
              <w:rPr>
                <w:color w:val="000000"/>
                <w:sz w:val="20"/>
              </w:rPr>
              <w:t xml:space="preserve">Côté eau </w:t>
            </w:r>
            <w:r w:rsidRPr="002954BC">
              <w:rPr>
                <w:color w:val="000000"/>
                <w:sz w:val="20"/>
              </w:rPr>
              <w:tab/>
              <w:t xml:space="preserve">avec </w:t>
            </w:r>
            <w:r w:rsidRPr="00946EDB">
              <w:rPr>
                <w:color w:val="000000"/>
                <w:sz w:val="20"/>
                <w:highlight w:val="lightGray"/>
              </w:rPr>
              <w:t>.............</w:t>
            </w:r>
            <w:r w:rsidRPr="002954BC">
              <w:rPr>
                <w:color w:val="000000"/>
                <w:sz w:val="20"/>
              </w:rPr>
              <w:t xml:space="preserve"> m</w:t>
            </w:r>
            <w:r w:rsidRPr="002954BC">
              <w:rPr>
                <w:color w:val="000000"/>
                <w:sz w:val="20"/>
                <w:vertAlign w:val="superscript"/>
              </w:rPr>
              <w:t>3</w:t>
            </w:r>
            <w:r w:rsidRPr="002954BC">
              <w:rPr>
                <w:color w:val="000000"/>
                <w:sz w:val="20"/>
              </w:rPr>
              <w:t xml:space="preserve">/h </w:t>
            </w:r>
            <w:r w:rsidRPr="002954BC">
              <w:rPr>
                <w:color w:val="000000"/>
              </w:rPr>
              <w:br/>
            </w:r>
            <w:r w:rsidRPr="002954BC">
              <w:rPr>
                <w:color w:val="000000"/>
                <w:sz w:val="20"/>
              </w:rPr>
              <w:t>(ou valeur kv = ........m</w:t>
            </w:r>
            <w:r w:rsidRPr="002954BC">
              <w:rPr>
                <w:color w:val="000000"/>
                <w:sz w:val="20"/>
                <w:vertAlign w:val="superscript"/>
              </w:rPr>
              <w:t>3</w:t>
            </w:r>
            <w:r w:rsidRPr="002954BC">
              <w:rPr>
                <w:color w:val="000000"/>
                <w:sz w:val="20"/>
              </w:rPr>
              <w:t>/h)</w:t>
            </w:r>
          </w:p>
        </w:tc>
        <w:tc>
          <w:tcPr>
            <w:tcW w:w="973" w:type="dxa"/>
          </w:tcPr>
          <w:p w14:paraId="36730772" w14:textId="77777777" w:rsidR="003F17F1" w:rsidRPr="002954BC" w:rsidRDefault="003F17F1">
            <w:pPr>
              <w:jc w:val="center"/>
              <w:rPr>
                <w:color w:val="000000"/>
                <w:sz w:val="20"/>
              </w:rPr>
            </w:pPr>
            <w:r w:rsidRPr="002954BC">
              <w:rPr>
                <w:color w:val="000000"/>
                <w:sz w:val="20"/>
              </w:rPr>
              <w:t>mbar</w:t>
            </w:r>
          </w:p>
        </w:tc>
        <w:tc>
          <w:tcPr>
            <w:tcW w:w="973" w:type="dxa"/>
          </w:tcPr>
          <w:p w14:paraId="75F183C4" w14:textId="77777777" w:rsidR="003F17F1" w:rsidRPr="002954BC" w:rsidRDefault="003F17F1">
            <w:pPr>
              <w:jc w:val="center"/>
              <w:rPr>
                <w:color w:val="000000"/>
                <w:sz w:val="20"/>
              </w:rPr>
            </w:pPr>
            <w:r w:rsidRPr="002954BC">
              <w:rPr>
                <w:color w:val="000000"/>
                <w:sz w:val="20"/>
              </w:rPr>
              <w:t>.......</w:t>
            </w:r>
          </w:p>
        </w:tc>
        <w:tc>
          <w:tcPr>
            <w:tcW w:w="1590" w:type="dxa"/>
          </w:tcPr>
          <w:p w14:paraId="4D58F0DC" w14:textId="77777777" w:rsidR="003F17F1" w:rsidRPr="002954BC" w:rsidRDefault="003F17F1">
            <w:pPr>
              <w:tabs>
                <w:tab w:val="left" w:leader="dot" w:pos="1318"/>
              </w:tabs>
              <w:rPr>
                <w:color w:val="000000"/>
                <w:sz w:val="20"/>
              </w:rPr>
            </w:pPr>
          </w:p>
        </w:tc>
      </w:tr>
      <w:tr w:rsidR="003F17F1" w:rsidRPr="002954BC" w14:paraId="1A264FF5" w14:textId="77777777" w:rsidTr="00F77F70">
        <w:trPr>
          <w:jc w:val="center"/>
        </w:trPr>
        <w:tc>
          <w:tcPr>
            <w:tcW w:w="5820" w:type="dxa"/>
          </w:tcPr>
          <w:p w14:paraId="3DD9107E" w14:textId="77777777" w:rsidR="003F17F1" w:rsidRPr="002954BC" w:rsidRDefault="003F17F1">
            <w:pPr>
              <w:tabs>
                <w:tab w:val="left" w:pos="1418"/>
              </w:tabs>
              <w:spacing w:before="120" w:after="90"/>
              <w:rPr>
                <w:color w:val="000000"/>
                <w:sz w:val="20"/>
              </w:rPr>
            </w:pPr>
            <w:r w:rsidRPr="002954BC">
              <w:rPr>
                <w:color w:val="000000"/>
                <w:sz w:val="20"/>
              </w:rPr>
              <w:t>Côté gaz de</w:t>
            </w:r>
            <w:r w:rsidR="008E1065" w:rsidRPr="002954BC">
              <w:rPr>
                <w:color w:val="000000"/>
                <w:sz w:val="20"/>
              </w:rPr>
              <w:t xml:space="preserve"> </w:t>
            </w:r>
            <w:r w:rsidRPr="002954BC">
              <w:rPr>
                <w:color w:val="000000"/>
                <w:sz w:val="20"/>
              </w:rPr>
              <w:t>combustion</w:t>
            </w:r>
            <w:r w:rsidRPr="002954BC">
              <w:rPr>
                <w:color w:val="000000"/>
                <w:sz w:val="20"/>
              </w:rPr>
              <w:tab/>
              <w:t>avec un fonctionnement de la chaudière à puissance nominale,</w:t>
            </w:r>
            <w:r w:rsidRPr="002954BC">
              <w:rPr>
                <w:color w:val="000000"/>
              </w:rPr>
              <w:br/>
            </w:r>
            <w:r w:rsidRPr="002954BC">
              <w:rPr>
                <w:color w:val="000000"/>
                <w:sz w:val="20"/>
              </w:rPr>
              <w:tab/>
              <w:t>chaudière propre et combustible de référence</w:t>
            </w:r>
          </w:p>
        </w:tc>
        <w:tc>
          <w:tcPr>
            <w:tcW w:w="973" w:type="dxa"/>
          </w:tcPr>
          <w:p w14:paraId="4B5A8684" w14:textId="77777777" w:rsidR="003F17F1" w:rsidRPr="002954BC" w:rsidRDefault="003F17F1">
            <w:pPr>
              <w:spacing w:before="120" w:line="360" w:lineRule="auto"/>
              <w:jc w:val="center"/>
              <w:rPr>
                <w:color w:val="000000"/>
                <w:sz w:val="20"/>
              </w:rPr>
            </w:pPr>
            <w:r w:rsidRPr="002954BC">
              <w:rPr>
                <w:color w:val="000000"/>
                <w:sz w:val="20"/>
              </w:rPr>
              <w:t>Pa</w:t>
            </w:r>
          </w:p>
        </w:tc>
        <w:tc>
          <w:tcPr>
            <w:tcW w:w="973" w:type="dxa"/>
          </w:tcPr>
          <w:p w14:paraId="6AE76080" w14:textId="77777777" w:rsidR="003F17F1" w:rsidRPr="002954BC" w:rsidRDefault="003F17F1">
            <w:pPr>
              <w:spacing w:before="120" w:line="360" w:lineRule="auto"/>
              <w:jc w:val="center"/>
              <w:rPr>
                <w:color w:val="000000"/>
                <w:sz w:val="20"/>
              </w:rPr>
            </w:pPr>
            <w:r w:rsidRPr="002954BC">
              <w:rPr>
                <w:color w:val="000000"/>
                <w:sz w:val="20"/>
              </w:rPr>
              <w:t>.......</w:t>
            </w:r>
          </w:p>
        </w:tc>
        <w:tc>
          <w:tcPr>
            <w:tcW w:w="1590" w:type="dxa"/>
          </w:tcPr>
          <w:p w14:paraId="496DF394" w14:textId="77777777" w:rsidR="003F17F1" w:rsidRPr="002954BC" w:rsidRDefault="003F17F1">
            <w:pPr>
              <w:tabs>
                <w:tab w:val="left" w:leader="dot" w:pos="1318"/>
              </w:tabs>
              <w:rPr>
                <w:color w:val="000000"/>
                <w:sz w:val="20"/>
              </w:rPr>
            </w:pPr>
          </w:p>
        </w:tc>
      </w:tr>
      <w:tr w:rsidR="003F17F1" w:rsidRPr="002954BC" w14:paraId="040C2452" w14:textId="77777777" w:rsidTr="00F77F70">
        <w:trPr>
          <w:jc w:val="center"/>
        </w:trPr>
        <w:tc>
          <w:tcPr>
            <w:tcW w:w="5820" w:type="dxa"/>
            <w:tcBorders>
              <w:top w:val="single" w:sz="4" w:space="0" w:color="auto"/>
            </w:tcBorders>
          </w:tcPr>
          <w:p w14:paraId="4AD61FA7" w14:textId="77777777" w:rsidR="003F17F1" w:rsidRPr="002954BC" w:rsidRDefault="003F17F1">
            <w:pPr>
              <w:tabs>
                <w:tab w:val="left" w:pos="4536"/>
              </w:tabs>
              <w:spacing w:before="120"/>
              <w:rPr>
                <w:color w:val="000000"/>
                <w:sz w:val="20"/>
              </w:rPr>
            </w:pPr>
            <w:r w:rsidRPr="002954BC">
              <w:rPr>
                <w:color w:val="000000"/>
                <w:sz w:val="20"/>
              </w:rPr>
              <w:t>Dimensions de la chaudière (isolation comprise)</w:t>
            </w:r>
            <w:r w:rsidR="00037F85" w:rsidRPr="002954BC">
              <w:rPr>
                <w:color w:val="000000"/>
                <w:sz w:val="20"/>
              </w:rPr>
              <w:t>:</w:t>
            </w:r>
          </w:p>
          <w:p w14:paraId="1389259C" w14:textId="77777777" w:rsidR="003F17F1" w:rsidRPr="002954BC" w:rsidRDefault="003F17F1">
            <w:pPr>
              <w:pStyle w:val="Kopfzeile"/>
              <w:tabs>
                <w:tab w:val="clear" w:pos="9072"/>
                <w:tab w:val="left" w:pos="4536"/>
              </w:tabs>
              <w:rPr>
                <w:color w:val="000000"/>
                <w:sz w:val="20"/>
              </w:rPr>
            </w:pPr>
            <w:r w:rsidRPr="002954BC">
              <w:rPr>
                <w:color w:val="000000"/>
                <w:sz w:val="20"/>
              </w:rPr>
              <w:sym w:font="Wingdings" w:char="F0A1"/>
            </w:r>
            <w:r w:rsidRPr="002954BC">
              <w:rPr>
                <w:color w:val="000000"/>
                <w:sz w:val="20"/>
              </w:rPr>
              <w:t xml:space="preserve"> y compris multicyclone</w:t>
            </w:r>
          </w:p>
          <w:p w14:paraId="0F748048" w14:textId="77777777" w:rsidR="003F17F1" w:rsidRPr="002954BC" w:rsidRDefault="003F17F1">
            <w:pPr>
              <w:pStyle w:val="Kopfzeile"/>
              <w:tabs>
                <w:tab w:val="clear" w:pos="9072"/>
                <w:tab w:val="left" w:pos="4536"/>
              </w:tabs>
              <w:rPr>
                <w:color w:val="000000"/>
                <w:sz w:val="20"/>
              </w:rPr>
            </w:pPr>
            <w:r w:rsidRPr="002954BC">
              <w:rPr>
                <w:color w:val="000000"/>
                <w:sz w:val="20"/>
              </w:rPr>
              <w:sym w:font="Wingdings" w:char="F0A1"/>
            </w:r>
            <w:r w:rsidRPr="002954BC">
              <w:rPr>
                <w:color w:val="000000"/>
                <w:sz w:val="20"/>
              </w:rPr>
              <w:t xml:space="preserve"> sans multicyclone</w:t>
            </w:r>
            <w:r w:rsidRPr="002954BC">
              <w:rPr>
                <w:color w:val="000000"/>
                <w:sz w:val="20"/>
              </w:rPr>
              <w:tab/>
            </w:r>
          </w:p>
          <w:p w14:paraId="0369FCE3" w14:textId="77777777" w:rsidR="003F17F1" w:rsidRPr="002954BC" w:rsidRDefault="003F17F1">
            <w:pPr>
              <w:pStyle w:val="Kopfzeile"/>
              <w:tabs>
                <w:tab w:val="clear" w:pos="9072"/>
                <w:tab w:val="left" w:pos="4536"/>
              </w:tabs>
              <w:ind w:left="3402"/>
              <w:rPr>
                <w:color w:val="000000"/>
                <w:sz w:val="20"/>
              </w:rPr>
            </w:pPr>
            <w:r w:rsidRPr="002954BC">
              <w:rPr>
                <w:color w:val="000000"/>
                <w:sz w:val="20"/>
              </w:rPr>
              <w:tab/>
              <w:t>Longueur</w:t>
            </w:r>
          </w:p>
          <w:p w14:paraId="141742D2" w14:textId="77777777" w:rsidR="003F17F1" w:rsidRPr="002954BC" w:rsidRDefault="003F17F1">
            <w:pPr>
              <w:pStyle w:val="Kopfzeile"/>
              <w:tabs>
                <w:tab w:val="clear" w:pos="9072"/>
                <w:tab w:val="left" w:pos="4536"/>
              </w:tabs>
              <w:rPr>
                <w:color w:val="000000"/>
                <w:sz w:val="20"/>
              </w:rPr>
            </w:pPr>
            <w:r w:rsidRPr="002954BC">
              <w:rPr>
                <w:color w:val="000000"/>
                <w:sz w:val="20"/>
              </w:rPr>
              <w:tab/>
              <w:t>Largeur</w:t>
            </w:r>
          </w:p>
          <w:p w14:paraId="5B6B2829" w14:textId="77777777" w:rsidR="003F17F1" w:rsidRPr="002954BC" w:rsidRDefault="003F17F1">
            <w:pPr>
              <w:pStyle w:val="Kopfzeile"/>
              <w:tabs>
                <w:tab w:val="clear" w:pos="9072"/>
                <w:tab w:val="left" w:pos="4536"/>
              </w:tabs>
              <w:rPr>
                <w:color w:val="000000"/>
                <w:sz w:val="20"/>
              </w:rPr>
            </w:pPr>
            <w:r w:rsidRPr="002954BC">
              <w:rPr>
                <w:color w:val="000000"/>
                <w:sz w:val="20"/>
              </w:rPr>
              <w:tab/>
              <w:t>Hauteur</w:t>
            </w:r>
          </w:p>
        </w:tc>
        <w:tc>
          <w:tcPr>
            <w:tcW w:w="973" w:type="dxa"/>
            <w:tcBorders>
              <w:top w:val="single" w:sz="4" w:space="0" w:color="auto"/>
            </w:tcBorders>
          </w:tcPr>
          <w:p w14:paraId="38F09DBD" w14:textId="77777777" w:rsidR="003F17F1" w:rsidRPr="002954BC" w:rsidRDefault="003F17F1">
            <w:pPr>
              <w:spacing w:before="120" w:line="360" w:lineRule="auto"/>
              <w:jc w:val="center"/>
              <w:rPr>
                <w:color w:val="000000"/>
                <w:sz w:val="20"/>
              </w:rPr>
            </w:pPr>
          </w:p>
          <w:p w14:paraId="01E02445" w14:textId="77777777" w:rsidR="003F17F1" w:rsidRPr="002954BC" w:rsidRDefault="003F17F1">
            <w:pPr>
              <w:spacing w:before="120"/>
              <w:jc w:val="center"/>
              <w:rPr>
                <w:color w:val="000000"/>
                <w:sz w:val="20"/>
              </w:rPr>
            </w:pPr>
          </w:p>
          <w:p w14:paraId="0EDC1EEC" w14:textId="77777777" w:rsidR="003F17F1" w:rsidRPr="002954BC" w:rsidRDefault="003F17F1">
            <w:pPr>
              <w:jc w:val="center"/>
              <w:rPr>
                <w:color w:val="000000"/>
                <w:sz w:val="20"/>
              </w:rPr>
            </w:pPr>
            <w:r w:rsidRPr="002954BC">
              <w:rPr>
                <w:color w:val="000000"/>
                <w:sz w:val="20"/>
              </w:rPr>
              <w:t>mm</w:t>
            </w:r>
          </w:p>
          <w:p w14:paraId="2D9AEB86" w14:textId="77777777" w:rsidR="003F17F1" w:rsidRPr="002954BC" w:rsidRDefault="003F17F1">
            <w:pPr>
              <w:jc w:val="center"/>
              <w:rPr>
                <w:color w:val="000000"/>
                <w:sz w:val="20"/>
              </w:rPr>
            </w:pPr>
            <w:r w:rsidRPr="002954BC">
              <w:rPr>
                <w:color w:val="000000"/>
                <w:sz w:val="20"/>
              </w:rPr>
              <w:t>mm</w:t>
            </w:r>
          </w:p>
          <w:p w14:paraId="2B4A4F78" w14:textId="77777777" w:rsidR="003F17F1" w:rsidRPr="002954BC" w:rsidRDefault="003F17F1">
            <w:pPr>
              <w:jc w:val="center"/>
              <w:rPr>
                <w:color w:val="000000"/>
                <w:sz w:val="20"/>
              </w:rPr>
            </w:pPr>
            <w:r w:rsidRPr="002954BC">
              <w:rPr>
                <w:color w:val="000000"/>
                <w:sz w:val="20"/>
              </w:rPr>
              <w:t>mm</w:t>
            </w:r>
          </w:p>
        </w:tc>
        <w:tc>
          <w:tcPr>
            <w:tcW w:w="973" w:type="dxa"/>
            <w:tcBorders>
              <w:top w:val="single" w:sz="4" w:space="0" w:color="auto"/>
            </w:tcBorders>
          </w:tcPr>
          <w:p w14:paraId="5CD775A0" w14:textId="77777777" w:rsidR="003F17F1" w:rsidRPr="002954BC" w:rsidRDefault="003F17F1">
            <w:pPr>
              <w:spacing w:before="120" w:line="360" w:lineRule="auto"/>
              <w:jc w:val="center"/>
              <w:rPr>
                <w:color w:val="000000"/>
                <w:sz w:val="20"/>
              </w:rPr>
            </w:pPr>
          </w:p>
          <w:p w14:paraId="50C85C75" w14:textId="77777777" w:rsidR="003F17F1" w:rsidRPr="002954BC" w:rsidRDefault="003F17F1">
            <w:pPr>
              <w:spacing w:before="120"/>
              <w:rPr>
                <w:color w:val="000000"/>
                <w:sz w:val="20"/>
              </w:rPr>
            </w:pPr>
          </w:p>
          <w:p w14:paraId="318FCC79" w14:textId="77777777" w:rsidR="003F17F1" w:rsidRPr="002954BC" w:rsidRDefault="003F17F1">
            <w:pPr>
              <w:jc w:val="center"/>
              <w:rPr>
                <w:color w:val="000000"/>
                <w:sz w:val="20"/>
              </w:rPr>
            </w:pPr>
            <w:r w:rsidRPr="002954BC">
              <w:rPr>
                <w:color w:val="000000"/>
                <w:sz w:val="20"/>
              </w:rPr>
              <w:t>.......</w:t>
            </w:r>
          </w:p>
          <w:p w14:paraId="74A3FADF" w14:textId="77777777" w:rsidR="003F17F1" w:rsidRPr="002954BC" w:rsidRDefault="003F17F1">
            <w:pPr>
              <w:jc w:val="center"/>
              <w:rPr>
                <w:color w:val="000000"/>
                <w:sz w:val="20"/>
              </w:rPr>
            </w:pPr>
            <w:r w:rsidRPr="002954BC">
              <w:rPr>
                <w:color w:val="000000"/>
                <w:sz w:val="20"/>
              </w:rPr>
              <w:t>.......</w:t>
            </w:r>
          </w:p>
          <w:p w14:paraId="51DC30B3" w14:textId="77777777" w:rsidR="003F17F1" w:rsidRPr="002954BC" w:rsidRDefault="003F17F1">
            <w:pPr>
              <w:jc w:val="center"/>
              <w:rPr>
                <w:color w:val="000000"/>
                <w:sz w:val="20"/>
              </w:rPr>
            </w:pPr>
            <w:r w:rsidRPr="002954BC">
              <w:rPr>
                <w:color w:val="000000"/>
                <w:sz w:val="20"/>
              </w:rPr>
              <w:t>.......</w:t>
            </w:r>
          </w:p>
        </w:tc>
        <w:tc>
          <w:tcPr>
            <w:tcW w:w="1590" w:type="dxa"/>
            <w:tcBorders>
              <w:top w:val="single" w:sz="4" w:space="0" w:color="auto"/>
            </w:tcBorders>
          </w:tcPr>
          <w:p w14:paraId="07452E41" w14:textId="77777777" w:rsidR="003F17F1" w:rsidRPr="002954BC" w:rsidRDefault="003F17F1">
            <w:pPr>
              <w:tabs>
                <w:tab w:val="left" w:leader="dot" w:pos="1318"/>
              </w:tabs>
              <w:rPr>
                <w:color w:val="000000"/>
                <w:sz w:val="20"/>
              </w:rPr>
            </w:pPr>
          </w:p>
        </w:tc>
      </w:tr>
      <w:tr w:rsidR="003F17F1" w:rsidRPr="002954BC" w14:paraId="7B2B5DC2" w14:textId="77777777" w:rsidTr="00F77F70">
        <w:trPr>
          <w:jc w:val="center"/>
        </w:trPr>
        <w:tc>
          <w:tcPr>
            <w:tcW w:w="5820" w:type="dxa"/>
          </w:tcPr>
          <w:p w14:paraId="60DA13D0" w14:textId="77777777" w:rsidR="003F17F1" w:rsidRPr="002954BC" w:rsidRDefault="003F17F1">
            <w:pPr>
              <w:pStyle w:val="Kopfzeile"/>
              <w:tabs>
                <w:tab w:val="clear" w:pos="9072"/>
                <w:tab w:val="left" w:pos="4536"/>
              </w:tabs>
              <w:rPr>
                <w:color w:val="000000"/>
                <w:sz w:val="20"/>
              </w:rPr>
            </w:pPr>
            <w:r w:rsidRPr="002954BC">
              <w:rPr>
                <w:color w:val="000000"/>
                <w:sz w:val="20"/>
              </w:rPr>
              <w:t>Raccordements</w:t>
            </w:r>
            <w:r w:rsidRPr="002954BC">
              <w:rPr>
                <w:color w:val="000000"/>
                <w:sz w:val="20"/>
              </w:rPr>
              <w:tab/>
              <w:t>aller / retour</w:t>
            </w:r>
          </w:p>
        </w:tc>
        <w:tc>
          <w:tcPr>
            <w:tcW w:w="973" w:type="dxa"/>
          </w:tcPr>
          <w:p w14:paraId="2936EAFB" w14:textId="77777777" w:rsidR="003F17F1" w:rsidRPr="002954BC" w:rsidRDefault="003F17F1">
            <w:pPr>
              <w:jc w:val="center"/>
              <w:rPr>
                <w:color w:val="000000"/>
                <w:sz w:val="20"/>
              </w:rPr>
            </w:pPr>
            <w:r w:rsidRPr="002954BC">
              <w:rPr>
                <w:color w:val="000000"/>
                <w:sz w:val="20"/>
              </w:rPr>
              <w:t>DN</w:t>
            </w:r>
          </w:p>
        </w:tc>
        <w:tc>
          <w:tcPr>
            <w:tcW w:w="973" w:type="dxa"/>
          </w:tcPr>
          <w:p w14:paraId="3AE15F8C" w14:textId="77777777" w:rsidR="003F17F1" w:rsidRPr="002954BC" w:rsidRDefault="003F17F1">
            <w:pPr>
              <w:jc w:val="center"/>
              <w:rPr>
                <w:color w:val="000000"/>
                <w:sz w:val="20"/>
              </w:rPr>
            </w:pPr>
            <w:r w:rsidRPr="002954BC">
              <w:rPr>
                <w:color w:val="000000"/>
                <w:sz w:val="20"/>
              </w:rPr>
              <w:t>.......</w:t>
            </w:r>
          </w:p>
        </w:tc>
        <w:tc>
          <w:tcPr>
            <w:tcW w:w="1590" w:type="dxa"/>
          </w:tcPr>
          <w:p w14:paraId="731B58D2" w14:textId="77777777" w:rsidR="003F17F1" w:rsidRPr="002954BC" w:rsidRDefault="003F17F1">
            <w:pPr>
              <w:tabs>
                <w:tab w:val="left" w:leader="dot" w:pos="1318"/>
              </w:tabs>
              <w:rPr>
                <w:color w:val="000000"/>
                <w:sz w:val="20"/>
              </w:rPr>
            </w:pPr>
          </w:p>
        </w:tc>
      </w:tr>
      <w:tr w:rsidR="003F17F1" w:rsidRPr="002954BC" w14:paraId="14E3729E" w14:textId="77777777" w:rsidTr="00F77F70">
        <w:trPr>
          <w:jc w:val="center"/>
        </w:trPr>
        <w:tc>
          <w:tcPr>
            <w:tcW w:w="5820" w:type="dxa"/>
            <w:tcBorders>
              <w:bottom w:val="nil"/>
            </w:tcBorders>
          </w:tcPr>
          <w:p w14:paraId="49B8C3DA" w14:textId="77777777" w:rsidR="003F17F1" w:rsidRPr="002954BC" w:rsidRDefault="003F17F1">
            <w:pPr>
              <w:tabs>
                <w:tab w:val="left" w:pos="4536"/>
              </w:tabs>
              <w:spacing w:before="120"/>
              <w:rPr>
                <w:color w:val="000000"/>
                <w:sz w:val="20"/>
              </w:rPr>
            </w:pPr>
            <w:r w:rsidRPr="002954BC">
              <w:rPr>
                <w:color w:val="000000"/>
                <w:sz w:val="20"/>
              </w:rPr>
              <w:t>Epaisseur de l’isolation</w:t>
            </w:r>
          </w:p>
        </w:tc>
        <w:tc>
          <w:tcPr>
            <w:tcW w:w="973" w:type="dxa"/>
            <w:tcBorders>
              <w:bottom w:val="nil"/>
            </w:tcBorders>
          </w:tcPr>
          <w:p w14:paraId="503E5D15" w14:textId="77777777" w:rsidR="003F17F1" w:rsidRPr="002954BC" w:rsidRDefault="003F17F1">
            <w:pPr>
              <w:spacing w:before="120"/>
              <w:jc w:val="center"/>
              <w:rPr>
                <w:color w:val="000000"/>
                <w:sz w:val="20"/>
              </w:rPr>
            </w:pPr>
            <w:r w:rsidRPr="002954BC">
              <w:rPr>
                <w:color w:val="000000"/>
                <w:sz w:val="20"/>
              </w:rPr>
              <w:t>mm</w:t>
            </w:r>
          </w:p>
        </w:tc>
        <w:tc>
          <w:tcPr>
            <w:tcW w:w="973" w:type="dxa"/>
            <w:tcBorders>
              <w:bottom w:val="nil"/>
            </w:tcBorders>
          </w:tcPr>
          <w:p w14:paraId="0385D523" w14:textId="77777777" w:rsidR="003F17F1" w:rsidRPr="002954BC" w:rsidRDefault="003F17F1">
            <w:pPr>
              <w:spacing w:before="120"/>
              <w:jc w:val="center"/>
              <w:rPr>
                <w:color w:val="000000"/>
                <w:sz w:val="20"/>
              </w:rPr>
            </w:pPr>
            <w:r w:rsidRPr="002954BC">
              <w:rPr>
                <w:color w:val="000000"/>
                <w:sz w:val="20"/>
              </w:rPr>
              <w:t>.......</w:t>
            </w:r>
          </w:p>
        </w:tc>
        <w:tc>
          <w:tcPr>
            <w:tcW w:w="1590" w:type="dxa"/>
            <w:tcBorders>
              <w:bottom w:val="nil"/>
            </w:tcBorders>
          </w:tcPr>
          <w:p w14:paraId="404E3F69" w14:textId="77777777" w:rsidR="003F17F1" w:rsidRPr="002954BC" w:rsidRDefault="003F17F1">
            <w:pPr>
              <w:tabs>
                <w:tab w:val="left" w:leader="dot" w:pos="1318"/>
              </w:tabs>
              <w:spacing w:before="120"/>
              <w:rPr>
                <w:color w:val="000000"/>
                <w:sz w:val="20"/>
              </w:rPr>
            </w:pPr>
          </w:p>
        </w:tc>
      </w:tr>
      <w:tr w:rsidR="003F17F1" w:rsidRPr="002954BC" w14:paraId="6E1FCF40" w14:textId="77777777" w:rsidTr="00F77F70">
        <w:trPr>
          <w:jc w:val="center"/>
        </w:trPr>
        <w:tc>
          <w:tcPr>
            <w:tcW w:w="5820" w:type="dxa"/>
          </w:tcPr>
          <w:p w14:paraId="74B0D835" w14:textId="77777777" w:rsidR="003F17F1" w:rsidRPr="002954BC" w:rsidRDefault="003F17F1">
            <w:pPr>
              <w:pStyle w:val="Kopfzeile"/>
              <w:tabs>
                <w:tab w:val="clear" w:pos="9072"/>
                <w:tab w:val="left" w:pos="4536"/>
              </w:tabs>
              <w:spacing w:before="120"/>
              <w:rPr>
                <w:color w:val="000000"/>
                <w:sz w:val="20"/>
              </w:rPr>
            </w:pPr>
            <w:r w:rsidRPr="002954BC">
              <w:rPr>
                <w:color w:val="000000"/>
                <w:sz w:val="20"/>
              </w:rPr>
              <w:t>Orifice de chargement nécessaire</w:t>
            </w:r>
            <w:r w:rsidRPr="002954BC">
              <w:rPr>
                <w:color w:val="000000"/>
                <w:sz w:val="20"/>
              </w:rPr>
              <w:tab/>
              <w:t>Largeur</w:t>
            </w:r>
            <w:r w:rsidRPr="002954BC">
              <w:rPr>
                <w:color w:val="000000"/>
              </w:rPr>
              <w:br/>
            </w:r>
            <w:r w:rsidRPr="002954BC">
              <w:rPr>
                <w:color w:val="000000"/>
                <w:sz w:val="20"/>
              </w:rPr>
              <w:tab/>
              <w:t>Hauteur</w:t>
            </w:r>
          </w:p>
        </w:tc>
        <w:tc>
          <w:tcPr>
            <w:tcW w:w="973" w:type="dxa"/>
          </w:tcPr>
          <w:p w14:paraId="3F636E07" w14:textId="77777777" w:rsidR="003F17F1" w:rsidRPr="002954BC" w:rsidRDefault="003F17F1">
            <w:pPr>
              <w:spacing w:before="120"/>
              <w:jc w:val="center"/>
              <w:rPr>
                <w:color w:val="000000"/>
                <w:sz w:val="20"/>
              </w:rPr>
            </w:pPr>
            <w:r w:rsidRPr="002954BC">
              <w:rPr>
                <w:color w:val="000000"/>
                <w:sz w:val="20"/>
              </w:rPr>
              <w:t>m</w:t>
            </w:r>
            <w:r w:rsidRPr="002954BC">
              <w:rPr>
                <w:color w:val="000000"/>
              </w:rPr>
              <w:br/>
            </w:r>
            <w:r w:rsidRPr="002954BC">
              <w:rPr>
                <w:color w:val="000000"/>
                <w:sz w:val="20"/>
              </w:rPr>
              <w:t>m</w:t>
            </w:r>
          </w:p>
        </w:tc>
        <w:tc>
          <w:tcPr>
            <w:tcW w:w="973" w:type="dxa"/>
          </w:tcPr>
          <w:p w14:paraId="6480D749" w14:textId="77777777" w:rsidR="003F17F1" w:rsidRPr="002954BC" w:rsidRDefault="003F17F1">
            <w:pPr>
              <w:spacing w:before="120"/>
              <w:jc w:val="center"/>
              <w:rPr>
                <w:color w:val="000000"/>
                <w:sz w:val="20"/>
              </w:rPr>
            </w:pPr>
            <w:r w:rsidRPr="002954BC">
              <w:rPr>
                <w:color w:val="000000"/>
                <w:sz w:val="20"/>
              </w:rPr>
              <w:t>.......</w:t>
            </w:r>
            <w:r w:rsidRPr="002954BC">
              <w:rPr>
                <w:color w:val="000000"/>
              </w:rPr>
              <w:br/>
            </w:r>
            <w:r w:rsidRPr="002954BC">
              <w:rPr>
                <w:color w:val="000000"/>
                <w:sz w:val="20"/>
              </w:rPr>
              <w:t>.......</w:t>
            </w:r>
          </w:p>
        </w:tc>
        <w:tc>
          <w:tcPr>
            <w:tcW w:w="1590" w:type="dxa"/>
          </w:tcPr>
          <w:p w14:paraId="3DCFF611" w14:textId="77777777" w:rsidR="003F17F1" w:rsidRPr="002954BC" w:rsidRDefault="003F17F1">
            <w:pPr>
              <w:tabs>
                <w:tab w:val="left" w:leader="dot" w:pos="1318"/>
              </w:tabs>
              <w:rPr>
                <w:color w:val="000000"/>
                <w:sz w:val="20"/>
              </w:rPr>
            </w:pPr>
          </w:p>
        </w:tc>
      </w:tr>
      <w:tr w:rsidR="003F17F1" w:rsidRPr="002954BC" w14:paraId="4F5A90C0" w14:textId="77777777" w:rsidTr="00F77F70">
        <w:trPr>
          <w:jc w:val="center"/>
        </w:trPr>
        <w:tc>
          <w:tcPr>
            <w:tcW w:w="5820" w:type="dxa"/>
            <w:tcBorders>
              <w:top w:val="nil"/>
              <w:bottom w:val="single" w:sz="4" w:space="0" w:color="auto"/>
            </w:tcBorders>
          </w:tcPr>
          <w:p w14:paraId="555ECBBA" w14:textId="77777777" w:rsidR="003F17F1" w:rsidRPr="002954BC" w:rsidRDefault="007540F6" w:rsidP="006A0096">
            <w:pPr>
              <w:pStyle w:val="berschrift4"/>
              <w:rPr>
                <w:color w:val="000000"/>
              </w:rPr>
            </w:pPr>
            <w:r w:rsidRPr="002954BC">
              <w:rPr>
                <w:color w:val="000000"/>
              </w:rPr>
              <w:t>Prix 4.4.</w:t>
            </w:r>
            <w:r w:rsidR="003F17F1" w:rsidRPr="002954BC">
              <w:rPr>
                <w:color w:val="000000"/>
              </w:rPr>
              <w:t xml:space="preserve">3  Unité </w:t>
            </w:r>
          </w:p>
        </w:tc>
        <w:tc>
          <w:tcPr>
            <w:tcW w:w="973" w:type="dxa"/>
            <w:tcBorders>
              <w:top w:val="nil"/>
              <w:bottom w:val="single" w:sz="4" w:space="0" w:color="auto"/>
            </w:tcBorders>
          </w:tcPr>
          <w:p w14:paraId="30BA739D" w14:textId="77777777" w:rsidR="003F17F1" w:rsidRPr="002954BC" w:rsidRDefault="003F17F1">
            <w:pPr>
              <w:pStyle w:val="berschrift2"/>
              <w:spacing w:before="120"/>
              <w:ind w:left="0" w:firstLine="0"/>
              <w:rPr>
                <w:b w:val="0"/>
                <w:color w:val="000000"/>
              </w:rPr>
            </w:pPr>
          </w:p>
        </w:tc>
        <w:tc>
          <w:tcPr>
            <w:tcW w:w="973" w:type="dxa"/>
            <w:tcBorders>
              <w:top w:val="nil"/>
              <w:bottom w:val="single" w:sz="4" w:space="0" w:color="auto"/>
            </w:tcBorders>
          </w:tcPr>
          <w:p w14:paraId="7BF22E17" w14:textId="77777777" w:rsidR="003F17F1" w:rsidRPr="002954BC" w:rsidRDefault="003F17F1">
            <w:pPr>
              <w:pStyle w:val="berschrift3"/>
              <w:rPr>
                <w:color w:val="000000"/>
              </w:rPr>
            </w:pPr>
          </w:p>
        </w:tc>
        <w:tc>
          <w:tcPr>
            <w:tcW w:w="1590" w:type="dxa"/>
            <w:tcBorders>
              <w:top w:val="nil"/>
              <w:bottom w:val="single" w:sz="4" w:space="0" w:color="auto"/>
            </w:tcBorders>
          </w:tcPr>
          <w:p w14:paraId="14DF2351" w14:textId="77777777" w:rsidR="003F17F1" w:rsidRPr="002954BC" w:rsidRDefault="003F17F1">
            <w:pPr>
              <w:spacing w:before="120"/>
              <w:rPr>
                <w:color w:val="000000"/>
                <w:sz w:val="20"/>
              </w:rPr>
            </w:pPr>
            <w:r w:rsidRPr="002954BC">
              <w:rPr>
                <w:color w:val="000000"/>
                <w:sz w:val="20"/>
              </w:rPr>
              <w:t>CHF..................</w:t>
            </w:r>
          </w:p>
        </w:tc>
      </w:tr>
      <w:tr w:rsidR="003F17F1" w:rsidRPr="002954BC" w14:paraId="110E19AD" w14:textId="77777777" w:rsidTr="00F77F70">
        <w:trPr>
          <w:jc w:val="center"/>
        </w:trPr>
        <w:tc>
          <w:tcPr>
            <w:tcW w:w="5820" w:type="dxa"/>
            <w:tcBorders>
              <w:top w:val="nil"/>
              <w:bottom w:val="nil"/>
            </w:tcBorders>
          </w:tcPr>
          <w:p w14:paraId="606FE3AC" w14:textId="77777777" w:rsidR="003F17F1" w:rsidRPr="002954BC" w:rsidRDefault="003F17F1" w:rsidP="003F17F1">
            <w:pPr>
              <w:pStyle w:val="berschrift4"/>
              <w:rPr>
                <w:color w:val="000000"/>
              </w:rPr>
            </w:pPr>
            <w:r w:rsidRPr="002954BC">
              <w:rPr>
                <w:color w:val="000000"/>
              </w:rPr>
              <w:sym w:font="Wingdings" w:char="F0A8"/>
            </w:r>
            <w:r w:rsidR="007540F6" w:rsidRPr="002954BC">
              <w:rPr>
                <w:color w:val="000000"/>
              </w:rPr>
              <w:t xml:space="preserve"> </w:t>
            </w:r>
            <w:r w:rsidR="007540F6" w:rsidRPr="002954BC">
              <w:t>4.4.</w:t>
            </w:r>
            <w:r w:rsidRPr="002954BC">
              <w:t xml:space="preserve">4  </w:t>
            </w:r>
            <w:r w:rsidR="00D31124" w:rsidRPr="002954BC">
              <w:t>E</w:t>
            </w:r>
            <w:r w:rsidRPr="002954BC">
              <w:t xml:space="preserve">conomiseur </w:t>
            </w:r>
          </w:p>
          <w:p w14:paraId="3F7E3A17" w14:textId="77777777" w:rsidR="003F17F1" w:rsidRPr="002954BC" w:rsidRDefault="003F17F1" w:rsidP="003F17F1">
            <w:pPr>
              <w:spacing w:before="120"/>
              <w:rPr>
                <w:color w:val="000000"/>
              </w:rPr>
            </w:pPr>
            <w:r w:rsidRPr="002954BC">
              <w:rPr>
                <w:color w:val="000000"/>
                <w:sz w:val="20"/>
              </w:rPr>
              <w:t>Marque ................................................................</w:t>
            </w:r>
          </w:p>
        </w:tc>
        <w:tc>
          <w:tcPr>
            <w:tcW w:w="973" w:type="dxa"/>
            <w:tcBorders>
              <w:top w:val="nil"/>
              <w:bottom w:val="nil"/>
            </w:tcBorders>
          </w:tcPr>
          <w:p w14:paraId="688760D1" w14:textId="77777777" w:rsidR="003F17F1" w:rsidRPr="002954BC" w:rsidRDefault="003F17F1">
            <w:pPr>
              <w:pStyle w:val="berschrift3"/>
              <w:rPr>
                <w:color w:val="000000"/>
              </w:rPr>
            </w:pPr>
          </w:p>
        </w:tc>
        <w:tc>
          <w:tcPr>
            <w:tcW w:w="973" w:type="dxa"/>
            <w:tcBorders>
              <w:top w:val="nil"/>
              <w:bottom w:val="nil"/>
            </w:tcBorders>
          </w:tcPr>
          <w:p w14:paraId="2C9A1150" w14:textId="77777777" w:rsidR="003F17F1" w:rsidRPr="002954BC" w:rsidRDefault="003F17F1">
            <w:pPr>
              <w:pStyle w:val="berschrift3"/>
              <w:rPr>
                <w:color w:val="000000"/>
              </w:rPr>
            </w:pPr>
          </w:p>
        </w:tc>
        <w:tc>
          <w:tcPr>
            <w:tcW w:w="1590" w:type="dxa"/>
            <w:tcBorders>
              <w:top w:val="nil"/>
              <w:bottom w:val="nil"/>
            </w:tcBorders>
          </w:tcPr>
          <w:p w14:paraId="2D96E64E" w14:textId="77777777" w:rsidR="003F17F1" w:rsidRPr="002954BC" w:rsidRDefault="003F17F1">
            <w:pPr>
              <w:pStyle w:val="berschrift3"/>
              <w:rPr>
                <w:color w:val="000000"/>
              </w:rPr>
            </w:pPr>
          </w:p>
        </w:tc>
      </w:tr>
      <w:tr w:rsidR="003F17F1" w:rsidRPr="002954BC" w14:paraId="79D6B97B" w14:textId="77777777" w:rsidTr="00F77F70">
        <w:trPr>
          <w:jc w:val="center"/>
        </w:trPr>
        <w:tc>
          <w:tcPr>
            <w:tcW w:w="5820" w:type="dxa"/>
            <w:tcBorders>
              <w:top w:val="nil"/>
            </w:tcBorders>
          </w:tcPr>
          <w:p w14:paraId="64FBC56E" w14:textId="77777777" w:rsidR="003F17F1" w:rsidRPr="002954BC" w:rsidRDefault="003F17F1">
            <w:pPr>
              <w:spacing w:before="120"/>
              <w:rPr>
                <w:color w:val="000000"/>
                <w:sz w:val="20"/>
              </w:rPr>
            </w:pPr>
            <w:r w:rsidRPr="002954BC">
              <w:rPr>
                <w:color w:val="000000"/>
                <w:sz w:val="20"/>
              </w:rPr>
              <w:t xml:space="preserve">Conception </w:t>
            </w:r>
            <w:r w:rsidR="00D31124" w:rsidRPr="002954BC">
              <w:rPr>
                <w:color w:val="000000"/>
                <w:sz w:val="20"/>
              </w:rPr>
              <w:t>é</w:t>
            </w:r>
            <w:r w:rsidRPr="002954BC">
              <w:rPr>
                <w:color w:val="000000"/>
                <w:sz w:val="20"/>
              </w:rPr>
              <w:t>conomiseur</w:t>
            </w:r>
          </w:p>
          <w:p w14:paraId="29D20705" w14:textId="77777777" w:rsidR="003F17F1" w:rsidRPr="002954BC" w:rsidRDefault="003F17F1" w:rsidP="003F17F1">
            <w:pPr>
              <w:pStyle w:val="Kopfzeile"/>
              <w:tabs>
                <w:tab w:val="clear" w:pos="4536"/>
                <w:tab w:val="clear" w:pos="9072"/>
                <w:tab w:val="left" w:pos="567"/>
                <w:tab w:val="left" w:pos="1491"/>
              </w:tabs>
              <w:rPr>
                <w:color w:val="000000"/>
                <w:sz w:val="20"/>
              </w:rPr>
            </w:pPr>
            <w:r w:rsidRPr="002954BC">
              <w:rPr>
                <w:color w:val="000000"/>
                <w:sz w:val="20"/>
              </w:rPr>
              <w:sym w:font="Wingdings" w:char="F0A1"/>
            </w:r>
            <w:r w:rsidRPr="002954BC">
              <w:rPr>
                <w:color w:val="000000"/>
                <w:sz w:val="20"/>
              </w:rPr>
              <w:t xml:space="preserve"> sur la chaudière</w:t>
            </w:r>
            <w:r w:rsidRPr="002954BC">
              <w:rPr>
                <w:color w:val="000000"/>
                <w:sz w:val="20"/>
              </w:rPr>
              <w:tab/>
            </w:r>
            <w:r w:rsidRPr="002954BC">
              <w:rPr>
                <w:color w:val="000000"/>
                <w:sz w:val="20"/>
              </w:rPr>
              <w:sym w:font="Wingdings" w:char="F0A1"/>
            </w:r>
            <w:r w:rsidRPr="002954BC">
              <w:rPr>
                <w:color w:val="000000"/>
                <w:sz w:val="20"/>
              </w:rPr>
              <w:t xml:space="preserve"> accolé à la chaudière</w:t>
            </w:r>
          </w:p>
          <w:p w14:paraId="79642088" w14:textId="77777777" w:rsidR="003F17F1" w:rsidRPr="002954BC" w:rsidRDefault="003F17F1">
            <w:pPr>
              <w:pStyle w:val="Kopfzeile"/>
              <w:tabs>
                <w:tab w:val="clear" w:pos="4536"/>
                <w:tab w:val="clear" w:pos="9072"/>
                <w:tab w:val="left" w:pos="567"/>
              </w:tabs>
              <w:rPr>
                <w:color w:val="000000"/>
                <w:sz w:val="20"/>
              </w:rPr>
            </w:pPr>
            <w:r w:rsidRPr="002954BC">
              <w:rPr>
                <w:color w:val="000000"/>
                <w:sz w:val="20"/>
              </w:rPr>
              <w:sym w:font="Wingdings" w:char="F0A1"/>
            </w:r>
            <w:r w:rsidRPr="002954BC">
              <w:rPr>
                <w:color w:val="000000"/>
                <w:sz w:val="20"/>
              </w:rPr>
              <w:t xml:space="preserve"> disposition séparée / isolée</w:t>
            </w:r>
          </w:p>
          <w:p w14:paraId="1140F9D2" w14:textId="77777777" w:rsidR="003F17F1" w:rsidRPr="002954BC" w:rsidRDefault="003F17F1">
            <w:pPr>
              <w:pStyle w:val="Kopfzeile"/>
              <w:tabs>
                <w:tab w:val="clear" w:pos="4536"/>
                <w:tab w:val="clear" w:pos="9072"/>
                <w:tab w:val="left" w:pos="567"/>
              </w:tabs>
              <w:rPr>
                <w:color w:val="000000"/>
                <w:sz w:val="20"/>
              </w:rPr>
            </w:pPr>
            <w:r w:rsidRPr="002954BC">
              <w:rPr>
                <w:color w:val="000000"/>
                <w:sz w:val="20"/>
              </w:rPr>
              <w:sym w:font="Wingdings" w:char="F0A1"/>
            </w:r>
            <w:r w:rsidRPr="002954BC">
              <w:rPr>
                <w:color w:val="000000"/>
                <w:sz w:val="20"/>
              </w:rPr>
              <w:t xml:space="preserve"> carneaux couchés</w:t>
            </w:r>
          </w:p>
          <w:p w14:paraId="04BC9CDF" w14:textId="77777777" w:rsidR="003F17F1" w:rsidRPr="002954BC" w:rsidRDefault="003F17F1" w:rsidP="003F17F1">
            <w:pPr>
              <w:pStyle w:val="Kopfzeile"/>
              <w:tabs>
                <w:tab w:val="clear" w:pos="4536"/>
                <w:tab w:val="clear" w:pos="9072"/>
                <w:tab w:val="left" w:pos="567"/>
                <w:tab w:val="left" w:pos="2908"/>
              </w:tabs>
              <w:rPr>
                <w:color w:val="000000"/>
                <w:sz w:val="20"/>
              </w:rPr>
            </w:pPr>
            <w:r w:rsidRPr="002954BC">
              <w:rPr>
                <w:color w:val="000000"/>
                <w:sz w:val="20"/>
              </w:rPr>
              <w:sym w:font="Wingdings" w:char="F0A1"/>
            </w:r>
            <w:r w:rsidRPr="002954BC">
              <w:rPr>
                <w:color w:val="000000"/>
                <w:sz w:val="20"/>
              </w:rPr>
              <w:t xml:space="preserve"> carneaux verticaux</w:t>
            </w:r>
          </w:p>
          <w:p w14:paraId="52DAD799" w14:textId="77777777" w:rsidR="003F17F1" w:rsidRPr="002954BC" w:rsidRDefault="003F17F1">
            <w:pPr>
              <w:pStyle w:val="Kopfzeile"/>
              <w:tabs>
                <w:tab w:val="clear" w:pos="4536"/>
                <w:tab w:val="clear" w:pos="9072"/>
                <w:tab w:val="left" w:pos="567"/>
              </w:tabs>
              <w:rPr>
                <w:color w:val="000000"/>
                <w:sz w:val="20"/>
              </w:rPr>
            </w:pPr>
            <w:r w:rsidRPr="002954BC">
              <w:rPr>
                <w:color w:val="000000"/>
                <w:sz w:val="20"/>
              </w:rPr>
              <w:sym w:font="Wingdings" w:char="F0A1"/>
            </w:r>
            <w:r w:rsidRPr="002954BC">
              <w:rPr>
                <w:color w:val="000000"/>
                <w:sz w:val="20"/>
              </w:rPr>
              <w:t xml:space="preserve"> turbulateurs</w:t>
            </w:r>
          </w:p>
          <w:p w14:paraId="308DF874" w14:textId="77777777" w:rsidR="003F17F1" w:rsidRPr="002954BC" w:rsidRDefault="003F17F1" w:rsidP="00F60151">
            <w:pPr>
              <w:pStyle w:val="Kopfzeile"/>
              <w:tabs>
                <w:tab w:val="clear" w:pos="4536"/>
                <w:tab w:val="clear" w:pos="9072"/>
                <w:tab w:val="left" w:pos="567"/>
                <w:tab w:val="left" w:pos="3333"/>
              </w:tabs>
              <w:rPr>
                <w:color w:val="000000"/>
                <w:sz w:val="20"/>
              </w:rPr>
            </w:pPr>
            <w:r w:rsidRPr="002954BC">
              <w:rPr>
                <w:color w:val="000000"/>
                <w:sz w:val="20"/>
              </w:rPr>
              <w:sym w:font="Wingdings" w:char="F0A1"/>
            </w:r>
            <w:r w:rsidRPr="002954BC">
              <w:rPr>
                <w:color w:val="000000"/>
                <w:sz w:val="20"/>
              </w:rPr>
              <w:t xml:space="preserve"> avant le dépoussiérage sommaire</w:t>
            </w:r>
            <w:r w:rsidRPr="002954BC">
              <w:rPr>
                <w:color w:val="000000"/>
                <w:sz w:val="20"/>
              </w:rPr>
              <w:tab/>
            </w:r>
            <w:r w:rsidRPr="002954BC">
              <w:rPr>
                <w:color w:val="000000"/>
                <w:sz w:val="20"/>
              </w:rPr>
              <w:sym w:font="Wingdings" w:char="F0A1"/>
            </w:r>
            <w:r w:rsidRPr="002954BC">
              <w:rPr>
                <w:color w:val="000000"/>
                <w:sz w:val="20"/>
              </w:rPr>
              <w:t xml:space="preserve"> après le </w:t>
            </w:r>
            <w:r w:rsidR="00F60151" w:rsidRPr="002954BC">
              <w:rPr>
                <w:color w:val="000000"/>
                <w:sz w:val="20"/>
              </w:rPr>
              <w:tab/>
            </w:r>
            <w:r w:rsidR="00F60151" w:rsidRPr="002954BC">
              <w:rPr>
                <w:color w:val="000000"/>
                <w:sz w:val="20"/>
              </w:rPr>
              <w:tab/>
            </w:r>
            <w:r w:rsidR="00F60151" w:rsidRPr="002954BC">
              <w:rPr>
                <w:color w:val="000000"/>
                <w:sz w:val="20"/>
              </w:rPr>
              <w:tab/>
            </w:r>
            <w:r w:rsidRPr="002954BC">
              <w:rPr>
                <w:color w:val="000000"/>
                <w:sz w:val="20"/>
              </w:rPr>
              <w:t>dépoussiérage sommaire</w:t>
            </w:r>
          </w:p>
          <w:p w14:paraId="518134E2" w14:textId="77777777" w:rsidR="003F17F1" w:rsidRPr="002954BC" w:rsidRDefault="003F17F1" w:rsidP="003F17F1">
            <w:pPr>
              <w:pStyle w:val="Kopfzeile"/>
              <w:tabs>
                <w:tab w:val="clear" w:pos="4536"/>
                <w:tab w:val="clear" w:pos="9072"/>
                <w:tab w:val="left" w:pos="567"/>
                <w:tab w:val="left" w:pos="2341"/>
              </w:tabs>
              <w:rPr>
                <w:color w:val="000000"/>
                <w:sz w:val="20"/>
              </w:rPr>
            </w:pPr>
            <w:r w:rsidRPr="002954BC">
              <w:rPr>
                <w:color w:val="000000"/>
                <w:sz w:val="20"/>
              </w:rPr>
              <w:sym w:font="Wingdings" w:char="F0A1"/>
            </w:r>
            <w:r w:rsidRPr="002954BC">
              <w:rPr>
                <w:color w:val="000000"/>
                <w:sz w:val="20"/>
              </w:rPr>
              <w:t xml:space="preserve"> avant le dépoussiérage fin</w:t>
            </w:r>
            <w:r w:rsidRPr="002954BC">
              <w:rPr>
                <w:color w:val="000000"/>
                <w:sz w:val="20"/>
              </w:rPr>
              <w:tab/>
            </w:r>
            <w:r w:rsidRPr="002954BC">
              <w:rPr>
                <w:color w:val="000000"/>
                <w:sz w:val="20"/>
              </w:rPr>
              <w:sym w:font="Wingdings" w:char="F0A1"/>
            </w:r>
            <w:r w:rsidRPr="002954BC">
              <w:rPr>
                <w:color w:val="000000"/>
                <w:sz w:val="20"/>
              </w:rPr>
              <w:t xml:space="preserve"> après le dépoussiérage fin</w:t>
            </w:r>
          </w:p>
        </w:tc>
        <w:tc>
          <w:tcPr>
            <w:tcW w:w="973" w:type="dxa"/>
            <w:tcBorders>
              <w:top w:val="nil"/>
            </w:tcBorders>
          </w:tcPr>
          <w:p w14:paraId="64D6AB86" w14:textId="77777777" w:rsidR="003F17F1" w:rsidRPr="002954BC" w:rsidRDefault="003F17F1">
            <w:pPr>
              <w:spacing w:before="120"/>
              <w:jc w:val="center"/>
              <w:rPr>
                <w:color w:val="000000"/>
                <w:sz w:val="20"/>
              </w:rPr>
            </w:pPr>
          </w:p>
        </w:tc>
        <w:tc>
          <w:tcPr>
            <w:tcW w:w="973" w:type="dxa"/>
            <w:tcBorders>
              <w:top w:val="nil"/>
            </w:tcBorders>
          </w:tcPr>
          <w:p w14:paraId="1A7F2353" w14:textId="77777777" w:rsidR="003F17F1" w:rsidRPr="002954BC" w:rsidRDefault="003F17F1">
            <w:pPr>
              <w:spacing w:before="120"/>
              <w:jc w:val="center"/>
              <w:rPr>
                <w:color w:val="000000"/>
                <w:sz w:val="20"/>
              </w:rPr>
            </w:pPr>
          </w:p>
        </w:tc>
        <w:tc>
          <w:tcPr>
            <w:tcW w:w="1590" w:type="dxa"/>
            <w:tcBorders>
              <w:top w:val="nil"/>
            </w:tcBorders>
          </w:tcPr>
          <w:p w14:paraId="1A7AF35B" w14:textId="77777777" w:rsidR="003F17F1" w:rsidRPr="002954BC" w:rsidRDefault="003F17F1">
            <w:pPr>
              <w:tabs>
                <w:tab w:val="left" w:leader="dot" w:pos="1318"/>
              </w:tabs>
              <w:spacing w:before="120"/>
              <w:rPr>
                <w:color w:val="000000"/>
                <w:sz w:val="20"/>
              </w:rPr>
            </w:pPr>
          </w:p>
        </w:tc>
      </w:tr>
      <w:tr w:rsidR="003F17F1" w:rsidRPr="002954BC" w14:paraId="5CCC24A0" w14:textId="77777777" w:rsidTr="00F77F70">
        <w:trPr>
          <w:jc w:val="center"/>
        </w:trPr>
        <w:tc>
          <w:tcPr>
            <w:tcW w:w="5820" w:type="dxa"/>
          </w:tcPr>
          <w:p w14:paraId="3D969234" w14:textId="77777777" w:rsidR="003F17F1" w:rsidRPr="002954BC" w:rsidRDefault="003F17F1">
            <w:pPr>
              <w:spacing w:before="120"/>
              <w:rPr>
                <w:color w:val="000000"/>
                <w:sz w:val="20"/>
              </w:rPr>
            </w:pPr>
            <w:r w:rsidRPr="002954BC">
              <w:rPr>
                <w:color w:val="000000"/>
                <w:sz w:val="20"/>
              </w:rPr>
              <w:t>Pression de service max.</w:t>
            </w:r>
          </w:p>
          <w:p w14:paraId="5473ABBB" w14:textId="77777777" w:rsidR="003F17F1" w:rsidRPr="002954BC" w:rsidRDefault="003F17F1">
            <w:pPr>
              <w:pStyle w:val="Kopfzeile"/>
              <w:tabs>
                <w:tab w:val="clear" w:pos="4536"/>
                <w:tab w:val="clear" w:pos="9072"/>
              </w:tabs>
              <w:rPr>
                <w:color w:val="000000"/>
                <w:sz w:val="20"/>
              </w:rPr>
            </w:pPr>
            <w:r w:rsidRPr="002954BC">
              <w:rPr>
                <w:color w:val="000000"/>
                <w:sz w:val="20"/>
              </w:rPr>
              <w:t>Pression d’essai</w:t>
            </w:r>
          </w:p>
          <w:p w14:paraId="749012C7" w14:textId="77777777" w:rsidR="003F17F1" w:rsidRPr="002954BC" w:rsidRDefault="003F17F1">
            <w:pPr>
              <w:rPr>
                <w:color w:val="000000"/>
                <w:sz w:val="20"/>
              </w:rPr>
            </w:pPr>
            <w:r w:rsidRPr="002954BC">
              <w:rPr>
                <w:color w:val="000000"/>
                <w:sz w:val="20"/>
              </w:rPr>
              <w:t>Température de service max.</w:t>
            </w:r>
          </w:p>
          <w:p w14:paraId="562D4112" w14:textId="77777777" w:rsidR="003F17F1" w:rsidRPr="002954BC" w:rsidRDefault="003F17F1">
            <w:pPr>
              <w:rPr>
                <w:color w:val="000000"/>
                <w:sz w:val="20"/>
              </w:rPr>
            </w:pPr>
            <w:r w:rsidRPr="002954BC">
              <w:rPr>
                <w:color w:val="000000"/>
                <w:sz w:val="20"/>
              </w:rPr>
              <w:t>Température de retour minimale nécessaire</w:t>
            </w:r>
          </w:p>
          <w:p w14:paraId="21263538" w14:textId="77777777" w:rsidR="003F17F1" w:rsidRPr="002954BC" w:rsidRDefault="003F17F1" w:rsidP="003F17F1">
            <w:pPr>
              <w:spacing w:after="60"/>
              <w:rPr>
                <w:color w:val="000000"/>
                <w:sz w:val="20"/>
              </w:rPr>
            </w:pPr>
            <w:r w:rsidRPr="002954BC">
              <w:rPr>
                <w:color w:val="000000"/>
                <w:sz w:val="20"/>
              </w:rPr>
              <w:t>Débit de refoulement minimal de la pompe de la chaudière</w:t>
            </w:r>
          </w:p>
        </w:tc>
        <w:tc>
          <w:tcPr>
            <w:tcW w:w="973" w:type="dxa"/>
          </w:tcPr>
          <w:p w14:paraId="51D46B7A" w14:textId="77777777" w:rsidR="003F17F1" w:rsidRPr="002954BC" w:rsidRDefault="003F17F1">
            <w:pPr>
              <w:spacing w:before="120"/>
              <w:jc w:val="center"/>
              <w:rPr>
                <w:color w:val="000000"/>
                <w:sz w:val="20"/>
                <w:lang w:val="en-US"/>
              </w:rPr>
            </w:pPr>
            <w:r w:rsidRPr="002954BC">
              <w:rPr>
                <w:color w:val="000000"/>
                <w:sz w:val="20"/>
                <w:lang w:val="en-US"/>
              </w:rPr>
              <w:t>bar</w:t>
            </w:r>
          </w:p>
          <w:p w14:paraId="5D2C01C2" w14:textId="77777777" w:rsidR="003F17F1" w:rsidRPr="002954BC" w:rsidRDefault="003F17F1">
            <w:pPr>
              <w:jc w:val="center"/>
              <w:rPr>
                <w:color w:val="000000"/>
                <w:sz w:val="20"/>
                <w:lang w:val="en-US"/>
              </w:rPr>
            </w:pPr>
            <w:r w:rsidRPr="002954BC">
              <w:rPr>
                <w:color w:val="000000"/>
                <w:sz w:val="20"/>
                <w:lang w:val="en-US"/>
              </w:rPr>
              <w:t>bar</w:t>
            </w:r>
          </w:p>
          <w:p w14:paraId="7C4C5287" w14:textId="77777777" w:rsidR="003F17F1" w:rsidRPr="002954BC" w:rsidRDefault="00946EDB">
            <w:pPr>
              <w:jc w:val="center"/>
              <w:rPr>
                <w:color w:val="000000"/>
                <w:sz w:val="20"/>
                <w:lang w:val="en-US"/>
              </w:rPr>
            </w:pPr>
            <w:r>
              <w:rPr>
                <w:color w:val="000000"/>
                <w:sz w:val="20"/>
                <w:lang w:val="en-US"/>
              </w:rPr>
              <w:t>°C</w:t>
            </w:r>
          </w:p>
          <w:p w14:paraId="17070A32" w14:textId="77777777" w:rsidR="003F17F1" w:rsidRPr="002954BC" w:rsidRDefault="00946EDB">
            <w:pPr>
              <w:jc w:val="center"/>
              <w:rPr>
                <w:color w:val="000000"/>
                <w:sz w:val="20"/>
                <w:lang w:val="en-US"/>
              </w:rPr>
            </w:pPr>
            <w:r>
              <w:rPr>
                <w:color w:val="000000"/>
                <w:sz w:val="20"/>
                <w:lang w:val="en-US"/>
              </w:rPr>
              <w:t>°C</w:t>
            </w:r>
          </w:p>
          <w:p w14:paraId="041ECB1A" w14:textId="77777777" w:rsidR="003F17F1" w:rsidRPr="002954BC" w:rsidRDefault="003F17F1">
            <w:pPr>
              <w:jc w:val="center"/>
              <w:rPr>
                <w:color w:val="000000"/>
                <w:sz w:val="20"/>
                <w:lang w:val="en-US"/>
              </w:rPr>
            </w:pPr>
            <w:r w:rsidRPr="002954BC">
              <w:rPr>
                <w:color w:val="000000"/>
                <w:sz w:val="20"/>
                <w:lang w:val="en-US"/>
              </w:rPr>
              <w:t>m</w:t>
            </w:r>
            <w:r w:rsidRPr="002954BC">
              <w:rPr>
                <w:color w:val="000000"/>
                <w:sz w:val="20"/>
                <w:vertAlign w:val="superscript"/>
                <w:lang w:val="en-US"/>
              </w:rPr>
              <w:t>3</w:t>
            </w:r>
            <w:r w:rsidRPr="002954BC">
              <w:rPr>
                <w:color w:val="000000"/>
                <w:sz w:val="20"/>
                <w:lang w:val="en-US"/>
              </w:rPr>
              <w:t>/h</w:t>
            </w:r>
          </w:p>
        </w:tc>
        <w:tc>
          <w:tcPr>
            <w:tcW w:w="973" w:type="dxa"/>
          </w:tcPr>
          <w:p w14:paraId="2C625AFF" w14:textId="77777777" w:rsidR="003F17F1" w:rsidRPr="002954BC" w:rsidRDefault="003F17F1">
            <w:pPr>
              <w:spacing w:before="120"/>
              <w:jc w:val="center"/>
              <w:rPr>
                <w:color w:val="000000"/>
                <w:sz w:val="20"/>
                <w:lang w:val="en-US"/>
              </w:rPr>
            </w:pPr>
            <w:r w:rsidRPr="00946EDB">
              <w:rPr>
                <w:color w:val="000000"/>
                <w:sz w:val="20"/>
                <w:highlight w:val="lightGray"/>
                <w:lang w:val="en-US"/>
              </w:rPr>
              <w:t>.......</w:t>
            </w:r>
          </w:p>
          <w:p w14:paraId="5449A51A" w14:textId="77777777" w:rsidR="003F17F1" w:rsidRPr="002954BC" w:rsidRDefault="003F17F1">
            <w:pPr>
              <w:jc w:val="center"/>
              <w:rPr>
                <w:color w:val="000000"/>
                <w:sz w:val="20"/>
                <w:lang w:val="en-US"/>
              </w:rPr>
            </w:pPr>
            <w:r w:rsidRPr="002954BC">
              <w:rPr>
                <w:color w:val="000000"/>
                <w:sz w:val="20"/>
                <w:lang w:val="en-US"/>
              </w:rPr>
              <w:t>.......</w:t>
            </w:r>
          </w:p>
          <w:p w14:paraId="284FC6B1" w14:textId="77777777" w:rsidR="003F17F1" w:rsidRPr="002954BC" w:rsidRDefault="003F17F1">
            <w:pPr>
              <w:jc w:val="center"/>
              <w:rPr>
                <w:color w:val="000000"/>
                <w:sz w:val="20"/>
                <w:lang w:val="en-US"/>
              </w:rPr>
            </w:pPr>
            <w:r w:rsidRPr="00946EDB">
              <w:rPr>
                <w:color w:val="000000"/>
                <w:sz w:val="20"/>
                <w:highlight w:val="lightGray"/>
                <w:lang w:val="en-US"/>
              </w:rPr>
              <w:t>.......</w:t>
            </w:r>
          </w:p>
          <w:p w14:paraId="17862B87" w14:textId="77777777" w:rsidR="003F17F1" w:rsidRPr="002954BC" w:rsidRDefault="003F17F1">
            <w:pPr>
              <w:jc w:val="center"/>
              <w:rPr>
                <w:color w:val="000000"/>
                <w:sz w:val="20"/>
                <w:lang w:val="en-US"/>
              </w:rPr>
            </w:pPr>
            <w:r w:rsidRPr="002954BC">
              <w:rPr>
                <w:color w:val="000000"/>
                <w:sz w:val="20"/>
                <w:lang w:val="en-US"/>
              </w:rPr>
              <w:t>.......</w:t>
            </w:r>
          </w:p>
          <w:p w14:paraId="11408880" w14:textId="77777777" w:rsidR="003F17F1" w:rsidRPr="002954BC" w:rsidRDefault="003F17F1">
            <w:pPr>
              <w:jc w:val="center"/>
              <w:rPr>
                <w:color w:val="000000"/>
                <w:sz w:val="20"/>
                <w:lang w:val="en-US"/>
              </w:rPr>
            </w:pPr>
            <w:r w:rsidRPr="002954BC">
              <w:rPr>
                <w:color w:val="000000"/>
                <w:sz w:val="20"/>
                <w:lang w:val="en-US"/>
              </w:rPr>
              <w:t>.......</w:t>
            </w:r>
          </w:p>
        </w:tc>
        <w:tc>
          <w:tcPr>
            <w:tcW w:w="1590" w:type="dxa"/>
          </w:tcPr>
          <w:p w14:paraId="73C161A6" w14:textId="77777777" w:rsidR="003F17F1" w:rsidRPr="002954BC" w:rsidRDefault="003F17F1">
            <w:pPr>
              <w:tabs>
                <w:tab w:val="left" w:leader="dot" w:pos="1318"/>
              </w:tabs>
              <w:spacing w:before="120"/>
              <w:rPr>
                <w:color w:val="000000"/>
                <w:sz w:val="20"/>
                <w:lang w:val="en-US"/>
              </w:rPr>
            </w:pPr>
          </w:p>
        </w:tc>
      </w:tr>
      <w:tr w:rsidR="003F17F1" w:rsidRPr="002954BC" w14:paraId="62573C4A" w14:textId="77777777" w:rsidTr="00F77F70">
        <w:trPr>
          <w:jc w:val="center"/>
        </w:trPr>
        <w:tc>
          <w:tcPr>
            <w:tcW w:w="5820" w:type="dxa"/>
          </w:tcPr>
          <w:p w14:paraId="1EA5E9C4" w14:textId="77777777" w:rsidR="003F17F1" w:rsidRPr="002954BC" w:rsidRDefault="003F17F1" w:rsidP="003F17F1">
            <w:pPr>
              <w:rPr>
                <w:color w:val="000000"/>
                <w:sz w:val="20"/>
              </w:rPr>
            </w:pPr>
            <w:r w:rsidRPr="002954BC">
              <w:rPr>
                <w:color w:val="000000"/>
                <w:sz w:val="20"/>
              </w:rPr>
              <w:t xml:space="preserve">Puissance </w:t>
            </w:r>
            <w:r w:rsidR="00D31124" w:rsidRPr="002954BC">
              <w:rPr>
                <w:color w:val="000000"/>
                <w:sz w:val="20"/>
              </w:rPr>
              <w:t>é</w:t>
            </w:r>
            <w:r w:rsidRPr="002954BC">
              <w:rPr>
                <w:color w:val="000000"/>
                <w:sz w:val="20"/>
              </w:rPr>
              <w:t>conomiseur avec:</w:t>
            </w:r>
          </w:p>
          <w:p w14:paraId="5E05BD4C" w14:textId="77777777" w:rsidR="003F17F1" w:rsidRPr="002954BC" w:rsidRDefault="003F17F1">
            <w:pPr>
              <w:tabs>
                <w:tab w:val="right" w:pos="4111"/>
              </w:tabs>
              <w:rPr>
                <w:color w:val="000000"/>
                <w:sz w:val="20"/>
              </w:rPr>
            </w:pPr>
            <w:r w:rsidRPr="002954BC">
              <w:rPr>
                <w:color w:val="000000"/>
                <w:sz w:val="20"/>
              </w:rPr>
              <w:t>- puissance nominale de la chaudière</w:t>
            </w:r>
          </w:p>
          <w:p w14:paraId="1D3BF630" w14:textId="77777777" w:rsidR="003F17F1" w:rsidRPr="002954BC" w:rsidRDefault="003F17F1">
            <w:pPr>
              <w:tabs>
                <w:tab w:val="right" w:pos="4111"/>
              </w:tabs>
              <w:rPr>
                <w:color w:val="000000"/>
                <w:sz w:val="20"/>
              </w:rPr>
            </w:pPr>
            <w:r w:rsidRPr="002954BC">
              <w:rPr>
                <w:color w:val="000000"/>
                <w:sz w:val="20"/>
              </w:rPr>
              <w:t>- puissance minimale de la chaudière</w:t>
            </w:r>
          </w:p>
        </w:tc>
        <w:tc>
          <w:tcPr>
            <w:tcW w:w="973" w:type="dxa"/>
          </w:tcPr>
          <w:p w14:paraId="2060404B" w14:textId="77777777" w:rsidR="003F17F1" w:rsidRPr="002954BC" w:rsidRDefault="003F17F1">
            <w:pPr>
              <w:jc w:val="center"/>
              <w:rPr>
                <w:color w:val="000000"/>
                <w:sz w:val="20"/>
              </w:rPr>
            </w:pPr>
          </w:p>
          <w:p w14:paraId="278F4135" w14:textId="77777777" w:rsidR="003F17F1" w:rsidRPr="002954BC" w:rsidRDefault="003F17F1">
            <w:pPr>
              <w:jc w:val="center"/>
              <w:rPr>
                <w:color w:val="000000"/>
                <w:sz w:val="20"/>
              </w:rPr>
            </w:pPr>
            <w:r w:rsidRPr="002954BC">
              <w:rPr>
                <w:color w:val="000000"/>
                <w:sz w:val="20"/>
              </w:rPr>
              <w:t>kW</w:t>
            </w:r>
          </w:p>
          <w:p w14:paraId="3DC55E6D" w14:textId="77777777" w:rsidR="003F17F1" w:rsidRPr="002954BC" w:rsidRDefault="003F17F1" w:rsidP="003F17F1">
            <w:pPr>
              <w:jc w:val="center"/>
              <w:rPr>
                <w:color w:val="000000"/>
                <w:sz w:val="20"/>
              </w:rPr>
            </w:pPr>
            <w:r w:rsidRPr="002954BC">
              <w:rPr>
                <w:color w:val="000000"/>
                <w:sz w:val="20"/>
              </w:rPr>
              <w:t>kW</w:t>
            </w:r>
          </w:p>
        </w:tc>
        <w:tc>
          <w:tcPr>
            <w:tcW w:w="973" w:type="dxa"/>
          </w:tcPr>
          <w:p w14:paraId="57C46313" w14:textId="77777777" w:rsidR="003F17F1" w:rsidRPr="002954BC" w:rsidRDefault="003F17F1">
            <w:pPr>
              <w:jc w:val="center"/>
              <w:rPr>
                <w:color w:val="000000"/>
                <w:sz w:val="20"/>
              </w:rPr>
            </w:pPr>
          </w:p>
          <w:p w14:paraId="2419A3D3" w14:textId="77777777" w:rsidR="003F17F1" w:rsidRPr="002954BC" w:rsidRDefault="003F17F1">
            <w:pPr>
              <w:jc w:val="center"/>
              <w:rPr>
                <w:color w:val="000000"/>
                <w:sz w:val="20"/>
              </w:rPr>
            </w:pPr>
            <w:r w:rsidRPr="002954BC">
              <w:rPr>
                <w:color w:val="000000"/>
                <w:sz w:val="20"/>
              </w:rPr>
              <w:t>.......</w:t>
            </w:r>
          </w:p>
          <w:p w14:paraId="06AE99EA" w14:textId="77777777" w:rsidR="003F17F1" w:rsidRPr="002954BC" w:rsidRDefault="003F17F1">
            <w:pPr>
              <w:jc w:val="center"/>
              <w:rPr>
                <w:color w:val="000000"/>
                <w:sz w:val="20"/>
              </w:rPr>
            </w:pPr>
            <w:r w:rsidRPr="002954BC">
              <w:rPr>
                <w:color w:val="000000"/>
                <w:sz w:val="20"/>
              </w:rPr>
              <w:t>.......</w:t>
            </w:r>
          </w:p>
        </w:tc>
        <w:tc>
          <w:tcPr>
            <w:tcW w:w="1590" w:type="dxa"/>
          </w:tcPr>
          <w:p w14:paraId="73536BB0" w14:textId="77777777" w:rsidR="003F17F1" w:rsidRPr="002954BC" w:rsidRDefault="003F17F1">
            <w:pPr>
              <w:tabs>
                <w:tab w:val="left" w:leader="dot" w:pos="1318"/>
              </w:tabs>
              <w:rPr>
                <w:color w:val="000000"/>
                <w:sz w:val="20"/>
              </w:rPr>
            </w:pPr>
          </w:p>
        </w:tc>
      </w:tr>
      <w:tr w:rsidR="003F17F1" w:rsidRPr="002954BC" w14:paraId="506AC242" w14:textId="77777777" w:rsidTr="00F77F70">
        <w:trPr>
          <w:jc w:val="center"/>
        </w:trPr>
        <w:tc>
          <w:tcPr>
            <w:tcW w:w="5820" w:type="dxa"/>
          </w:tcPr>
          <w:p w14:paraId="47B0DEBD" w14:textId="77777777" w:rsidR="003F17F1" w:rsidRPr="002954BC" w:rsidRDefault="003F17F1" w:rsidP="003F17F1">
            <w:pPr>
              <w:spacing w:before="60"/>
              <w:rPr>
                <w:color w:val="000000"/>
                <w:sz w:val="20"/>
              </w:rPr>
            </w:pPr>
            <w:r w:rsidRPr="002954BC">
              <w:rPr>
                <w:color w:val="000000"/>
                <w:sz w:val="20"/>
              </w:rPr>
              <w:t>Température de sortie maximale des gaz de combustion avec une puissance nominale de la chaudière</w:t>
            </w:r>
          </w:p>
        </w:tc>
        <w:tc>
          <w:tcPr>
            <w:tcW w:w="973" w:type="dxa"/>
          </w:tcPr>
          <w:p w14:paraId="675DDC2A" w14:textId="77777777" w:rsidR="003F17F1" w:rsidRPr="002954BC" w:rsidRDefault="00946EDB">
            <w:pPr>
              <w:spacing w:before="120"/>
              <w:jc w:val="center"/>
              <w:rPr>
                <w:color w:val="000000"/>
                <w:sz w:val="20"/>
              </w:rPr>
            </w:pPr>
            <w:r>
              <w:rPr>
                <w:color w:val="000000"/>
                <w:sz w:val="20"/>
              </w:rPr>
              <w:t>°C</w:t>
            </w:r>
          </w:p>
        </w:tc>
        <w:tc>
          <w:tcPr>
            <w:tcW w:w="973" w:type="dxa"/>
          </w:tcPr>
          <w:p w14:paraId="16D4197E" w14:textId="77777777" w:rsidR="003F17F1" w:rsidRPr="002954BC" w:rsidRDefault="003F17F1">
            <w:pPr>
              <w:spacing w:before="120"/>
              <w:jc w:val="center"/>
              <w:rPr>
                <w:color w:val="000000"/>
                <w:sz w:val="20"/>
              </w:rPr>
            </w:pPr>
            <w:r w:rsidRPr="002954BC">
              <w:rPr>
                <w:color w:val="000000"/>
                <w:sz w:val="20"/>
              </w:rPr>
              <w:t>.......</w:t>
            </w:r>
          </w:p>
        </w:tc>
        <w:tc>
          <w:tcPr>
            <w:tcW w:w="1590" w:type="dxa"/>
          </w:tcPr>
          <w:p w14:paraId="61E2AF45" w14:textId="77777777" w:rsidR="003F17F1" w:rsidRPr="002954BC" w:rsidRDefault="003F17F1" w:rsidP="003F17F1">
            <w:pPr>
              <w:tabs>
                <w:tab w:val="left" w:leader="dot" w:pos="1318"/>
              </w:tabs>
              <w:rPr>
                <w:color w:val="000000"/>
                <w:sz w:val="20"/>
              </w:rPr>
            </w:pPr>
          </w:p>
        </w:tc>
      </w:tr>
      <w:tr w:rsidR="003F17F1" w:rsidRPr="002954BC" w14:paraId="0EF7F2D9" w14:textId="77777777" w:rsidTr="00F77F70">
        <w:trPr>
          <w:jc w:val="center"/>
        </w:trPr>
        <w:tc>
          <w:tcPr>
            <w:tcW w:w="5820" w:type="dxa"/>
          </w:tcPr>
          <w:p w14:paraId="2AAB2FCD" w14:textId="77777777" w:rsidR="003F17F1" w:rsidRPr="002954BC" w:rsidRDefault="003F17F1" w:rsidP="003F17F1">
            <w:pPr>
              <w:spacing w:before="60"/>
              <w:rPr>
                <w:color w:val="000000"/>
                <w:sz w:val="20"/>
              </w:rPr>
            </w:pPr>
            <w:r w:rsidRPr="002954BC">
              <w:rPr>
                <w:color w:val="000000"/>
                <w:sz w:val="20"/>
              </w:rPr>
              <w:t>Réglage du clapet du côté des gaz de combustion afin d’empêcher qu’on ne reste en dessous du point de condensation des gaz de combustion dans l’économiseur</w:t>
            </w:r>
          </w:p>
        </w:tc>
        <w:tc>
          <w:tcPr>
            <w:tcW w:w="973" w:type="dxa"/>
          </w:tcPr>
          <w:p w14:paraId="04558C71" w14:textId="77777777" w:rsidR="003F17F1" w:rsidRPr="002954BC" w:rsidRDefault="003F17F1" w:rsidP="003F17F1">
            <w:pPr>
              <w:spacing w:before="60"/>
              <w:jc w:val="center"/>
              <w:rPr>
                <w:color w:val="000000"/>
                <w:sz w:val="20"/>
              </w:rPr>
            </w:pPr>
            <w:r w:rsidRPr="002954BC">
              <w:rPr>
                <w:color w:val="000000"/>
                <w:sz w:val="20"/>
              </w:rPr>
              <w:t>Pce</w:t>
            </w:r>
          </w:p>
        </w:tc>
        <w:tc>
          <w:tcPr>
            <w:tcW w:w="973" w:type="dxa"/>
          </w:tcPr>
          <w:p w14:paraId="60F96AAB" w14:textId="77777777" w:rsidR="003F17F1" w:rsidRPr="002954BC" w:rsidRDefault="003F17F1" w:rsidP="003F17F1">
            <w:pPr>
              <w:spacing w:before="60"/>
              <w:jc w:val="center"/>
              <w:rPr>
                <w:color w:val="000000"/>
                <w:sz w:val="20"/>
              </w:rPr>
            </w:pPr>
            <w:r w:rsidRPr="002954BC">
              <w:rPr>
                <w:color w:val="000000"/>
                <w:sz w:val="20"/>
              </w:rPr>
              <w:t>.......</w:t>
            </w:r>
          </w:p>
        </w:tc>
        <w:tc>
          <w:tcPr>
            <w:tcW w:w="1590" w:type="dxa"/>
          </w:tcPr>
          <w:p w14:paraId="5B7E14FC" w14:textId="77777777" w:rsidR="003F17F1" w:rsidRPr="002954BC" w:rsidRDefault="003F17F1">
            <w:pPr>
              <w:tabs>
                <w:tab w:val="left" w:leader="dot" w:pos="1318"/>
              </w:tabs>
              <w:spacing w:before="120"/>
              <w:rPr>
                <w:color w:val="000000"/>
                <w:sz w:val="20"/>
              </w:rPr>
            </w:pPr>
          </w:p>
        </w:tc>
      </w:tr>
      <w:tr w:rsidR="003F17F1" w:rsidRPr="002954BC" w14:paraId="7BB936DB" w14:textId="77777777" w:rsidTr="00F77F70">
        <w:trPr>
          <w:jc w:val="center"/>
        </w:trPr>
        <w:tc>
          <w:tcPr>
            <w:tcW w:w="5820" w:type="dxa"/>
          </w:tcPr>
          <w:p w14:paraId="592C2681" w14:textId="77777777" w:rsidR="003F17F1" w:rsidRPr="002954BC" w:rsidRDefault="003F17F1" w:rsidP="003F17F1">
            <w:pPr>
              <w:spacing w:before="60"/>
              <w:rPr>
                <w:color w:val="000000"/>
                <w:sz w:val="20"/>
              </w:rPr>
            </w:pPr>
            <w:r w:rsidRPr="002954BC">
              <w:rPr>
                <w:color w:val="000000"/>
                <w:sz w:val="20"/>
              </w:rPr>
              <w:t xml:space="preserve">Réservoir d’eau </w:t>
            </w:r>
            <w:r w:rsidR="00D31124" w:rsidRPr="002954BC">
              <w:rPr>
                <w:color w:val="000000"/>
                <w:sz w:val="20"/>
              </w:rPr>
              <w:t>é</w:t>
            </w:r>
            <w:r w:rsidRPr="002954BC">
              <w:rPr>
                <w:color w:val="000000"/>
                <w:sz w:val="20"/>
              </w:rPr>
              <w:t>conomiseur</w:t>
            </w:r>
          </w:p>
        </w:tc>
        <w:tc>
          <w:tcPr>
            <w:tcW w:w="973" w:type="dxa"/>
          </w:tcPr>
          <w:p w14:paraId="0DCDFB22" w14:textId="77777777" w:rsidR="003F17F1" w:rsidRPr="002954BC" w:rsidRDefault="003F17F1" w:rsidP="003F17F1">
            <w:pPr>
              <w:spacing w:before="60"/>
              <w:jc w:val="center"/>
              <w:rPr>
                <w:color w:val="000000"/>
                <w:sz w:val="20"/>
              </w:rPr>
            </w:pPr>
            <w:r w:rsidRPr="002954BC">
              <w:rPr>
                <w:color w:val="000000"/>
                <w:sz w:val="20"/>
              </w:rPr>
              <w:t>l</w:t>
            </w:r>
          </w:p>
        </w:tc>
        <w:tc>
          <w:tcPr>
            <w:tcW w:w="973" w:type="dxa"/>
          </w:tcPr>
          <w:p w14:paraId="3227F9C8" w14:textId="77777777" w:rsidR="003F17F1" w:rsidRPr="002954BC" w:rsidRDefault="003F17F1" w:rsidP="003F17F1">
            <w:pPr>
              <w:spacing w:before="60"/>
              <w:jc w:val="center"/>
              <w:rPr>
                <w:color w:val="000000"/>
                <w:sz w:val="20"/>
              </w:rPr>
            </w:pPr>
            <w:r w:rsidRPr="002954BC">
              <w:rPr>
                <w:color w:val="000000"/>
                <w:sz w:val="20"/>
              </w:rPr>
              <w:t>.......</w:t>
            </w:r>
          </w:p>
        </w:tc>
        <w:tc>
          <w:tcPr>
            <w:tcW w:w="1590" w:type="dxa"/>
          </w:tcPr>
          <w:p w14:paraId="42A62A80" w14:textId="77777777" w:rsidR="003F17F1" w:rsidRPr="002954BC" w:rsidRDefault="003F17F1">
            <w:pPr>
              <w:tabs>
                <w:tab w:val="left" w:leader="dot" w:pos="1318"/>
              </w:tabs>
              <w:spacing w:before="120"/>
              <w:rPr>
                <w:color w:val="000000"/>
                <w:sz w:val="20"/>
              </w:rPr>
            </w:pPr>
          </w:p>
        </w:tc>
      </w:tr>
      <w:tr w:rsidR="003F17F1" w:rsidRPr="002954BC" w14:paraId="17621806" w14:textId="77777777" w:rsidTr="00F77F70">
        <w:trPr>
          <w:jc w:val="center"/>
        </w:trPr>
        <w:tc>
          <w:tcPr>
            <w:tcW w:w="5820" w:type="dxa"/>
          </w:tcPr>
          <w:p w14:paraId="0B7A5EE8" w14:textId="77777777" w:rsidR="003F17F1" w:rsidRPr="002954BC" w:rsidRDefault="003F17F1">
            <w:pPr>
              <w:rPr>
                <w:color w:val="000000"/>
                <w:sz w:val="20"/>
              </w:rPr>
            </w:pPr>
            <w:r w:rsidRPr="002954BC">
              <w:rPr>
                <w:color w:val="000000"/>
                <w:sz w:val="20"/>
              </w:rPr>
              <w:t xml:space="preserve">Poids </w:t>
            </w:r>
            <w:r w:rsidR="00D31124" w:rsidRPr="002954BC">
              <w:rPr>
                <w:color w:val="000000"/>
                <w:sz w:val="20"/>
              </w:rPr>
              <w:t>é</w:t>
            </w:r>
            <w:r w:rsidRPr="002954BC">
              <w:rPr>
                <w:color w:val="000000"/>
                <w:sz w:val="20"/>
              </w:rPr>
              <w:t>conomiseur sans eau</w:t>
            </w:r>
          </w:p>
        </w:tc>
        <w:tc>
          <w:tcPr>
            <w:tcW w:w="973" w:type="dxa"/>
          </w:tcPr>
          <w:p w14:paraId="70979AC2" w14:textId="77777777" w:rsidR="003F17F1" w:rsidRPr="002954BC" w:rsidRDefault="003F17F1">
            <w:pPr>
              <w:jc w:val="center"/>
              <w:rPr>
                <w:color w:val="000000"/>
                <w:sz w:val="20"/>
              </w:rPr>
            </w:pPr>
            <w:r w:rsidRPr="002954BC">
              <w:rPr>
                <w:color w:val="000000"/>
                <w:sz w:val="20"/>
              </w:rPr>
              <w:t>kg</w:t>
            </w:r>
          </w:p>
        </w:tc>
        <w:tc>
          <w:tcPr>
            <w:tcW w:w="973" w:type="dxa"/>
          </w:tcPr>
          <w:p w14:paraId="0318F253" w14:textId="77777777" w:rsidR="003F17F1" w:rsidRPr="002954BC" w:rsidRDefault="003F17F1">
            <w:pPr>
              <w:jc w:val="center"/>
              <w:rPr>
                <w:color w:val="000000"/>
                <w:sz w:val="20"/>
              </w:rPr>
            </w:pPr>
            <w:r w:rsidRPr="002954BC">
              <w:rPr>
                <w:color w:val="000000"/>
                <w:sz w:val="20"/>
              </w:rPr>
              <w:t>.......</w:t>
            </w:r>
          </w:p>
        </w:tc>
        <w:tc>
          <w:tcPr>
            <w:tcW w:w="1590" w:type="dxa"/>
          </w:tcPr>
          <w:p w14:paraId="6F1518B7" w14:textId="77777777" w:rsidR="003F17F1" w:rsidRPr="002954BC" w:rsidRDefault="003F17F1">
            <w:pPr>
              <w:tabs>
                <w:tab w:val="left" w:leader="dot" w:pos="1318"/>
              </w:tabs>
              <w:rPr>
                <w:color w:val="000000"/>
                <w:sz w:val="20"/>
              </w:rPr>
            </w:pPr>
          </w:p>
        </w:tc>
      </w:tr>
      <w:tr w:rsidR="003F17F1" w:rsidRPr="002954BC" w14:paraId="221B617B" w14:textId="77777777" w:rsidTr="00F77F70">
        <w:trPr>
          <w:jc w:val="center"/>
        </w:trPr>
        <w:tc>
          <w:tcPr>
            <w:tcW w:w="5820" w:type="dxa"/>
          </w:tcPr>
          <w:p w14:paraId="29406C2F" w14:textId="77777777" w:rsidR="003F17F1" w:rsidRPr="002954BC" w:rsidRDefault="003F17F1">
            <w:pPr>
              <w:rPr>
                <w:color w:val="000000"/>
                <w:sz w:val="20"/>
              </w:rPr>
            </w:pPr>
            <w:r w:rsidRPr="002954BC">
              <w:rPr>
                <w:color w:val="000000"/>
                <w:sz w:val="20"/>
              </w:rPr>
              <w:t>Poids de la partie la plus lourde</w:t>
            </w:r>
          </w:p>
        </w:tc>
        <w:tc>
          <w:tcPr>
            <w:tcW w:w="973" w:type="dxa"/>
          </w:tcPr>
          <w:p w14:paraId="2782FDEC" w14:textId="77777777" w:rsidR="003F17F1" w:rsidRPr="002954BC" w:rsidRDefault="003F17F1">
            <w:pPr>
              <w:jc w:val="center"/>
              <w:rPr>
                <w:color w:val="000000"/>
                <w:sz w:val="20"/>
              </w:rPr>
            </w:pPr>
            <w:r w:rsidRPr="002954BC">
              <w:rPr>
                <w:color w:val="000000"/>
                <w:sz w:val="20"/>
              </w:rPr>
              <w:t>kg</w:t>
            </w:r>
          </w:p>
        </w:tc>
        <w:tc>
          <w:tcPr>
            <w:tcW w:w="973" w:type="dxa"/>
          </w:tcPr>
          <w:p w14:paraId="67541F13" w14:textId="77777777" w:rsidR="003F17F1" w:rsidRPr="002954BC" w:rsidRDefault="003F17F1">
            <w:pPr>
              <w:jc w:val="center"/>
              <w:rPr>
                <w:color w:val="000000"/>
                <w:sz w:val="20"/>
              </w:rPr>
            </w:pPr>
            <w:r w:rsidRPr="002954BC">
              <w:rPr>
                <w:color w:val="000000"/>
                <w:sz w:val="20"/>
              </w:rPr>
              <w:t>.......</w:t>
            </w:r>
          </w:p>
        </w:tc>
        <w:tc>
          <w:tcPr>
            <w:tcW w:w="1590" w:type="dxa"/>
          </w:tcPr>
          <w:p w14:paraId="2138FBAA" w14:textId="77777777" w:rsidR="003F17F1" w:rsidRPr="002954BC" w:rsidRDefault="003F17F1">
            <w:pPr>
              <w:tabs>
                <w:tab w:val="left" w:leader="dot" w:pos="1318"/>
              </w:tabs>
              <w:rPr>
                <w:color w:val="000000"/>
                <w:sz w:val="20"/>
              </w:rPr>
            </w:pPr>
          </w:p>
        </w:tc>
      </w:tr>
      <w:tr w:rsidR="003F17F1" w:rsidRPr="002954BC" w14:paraId="413073BE" w14:textId="77777777" w:rsidTr="00F77F70">
        <w:trPr>
          <w:jc w:val="center"/>
        </w:trPr>
        <w:tc>
          <w:tcPr>
            <w:tcW w:w="5820" w:type="dxa"/>
          </w:tcPr>
          <w:p w14:paraId="0F77726B" w14:textId="77777777" w:rsidR="003F17F1" w:rsidRPr="002954BC" w:rsidRDefault="003F17F1" w:rsidP="003F17F1">
            <w:pPr>
              <w:spacing w:before="60"/>
              <w:rPr>
                <w:color w:val="000000"/>
                <w:sz w:val="20"/>
              </w:rPr>
            </w:pPr>
            <w:r w:rsidRPr="002954BC">
              <w:rPr>
                <w:color w:val="000000"/>
                <w:sz w:val="20"/>
              </w:rPr>
              <w:t>Perte de pression</w:t>
            </w:r>
          </w:p>
        </w:tc>
        <w:tc>
          <w:tcPr>
            <w:tcW w:w="973" w:type="dxa"/>
          </w:tcPr>
          <w:p w14:paraId="746D3854" w14:textId="77777777" w:rsidR="003F17F1" w:rsidRPr="002954BC" w:rsidRDefault="003F17F1">
            <w:pPr>
              <w:spacing w:before="120"/>
              <w:jc w:val="center"/>
              <w:rPr>
                <w:color w:val="000000"/>
                <w:sz w:val="20"/>
              </w:rPr>
            </w:pPr>
          </w:p>
        </w:tc>
        <w:tc>
          <w:tcPr>
            <w:tcW w:w="973" w:type="dxa"/>
          </w:tcPr>
          <w:p w14:paraId="1D16D6F8" w14:textId="77777777" w:rsidR="003F17F1" w:rsidRPr="002954BC" w:rsidRDefault="003F17F1">
            <w:pPr>
              <w:spacing w:before="120"/>
              <w:jc w:val="center"/>
              <w:rPr>
                <w:color w:val="000000"/>
                <w:sz w:val="20"/>
              </w:rPr>
            </w:pPr>
          </w:p>
        </w:tc>
        <w:tc>
          <w:tcPr>
            <w:tcW w:w="1590" w:type="dxa"/>
          </w:tcPr>
          <w:p w14:paraId="1041A3AA" w14:textId="77777777" w:rsidR="003F17F1" w:rsidRPr="002954BC" w:rsidRDefault="003F17F1">
            <w:pPr>
              <w:tabs>
                <w:tab w:val="left" w:leader="dot" w:pos="1318"/>
              </w:tabs>
              <w:spacing w:before="120"/>
              <w:rPr>
                <w:color w:val="000000"/>
                <w:sz w:val="20"/>
              </w:rPr>
            </w:pPr>
          </w:p>
        </w:tc>
      </w:tr>
      <w:tr w:rsidR="003F17F1" w:rsidRPr="002954BC" w14:paraId="43F10915" w14:textId="77777777" w:rsidTr="00F77F70">
        <w:trPr>
          <w:jc w:val="center"/>
        </w:trPr>
        <w:tc>
          <w:tcPr>
            <w:tcW w:w="5820" w:type="dxa"/>
          </w:tcPr>
          <w:p w14:paraId="7AD528B2" w14:textId="77777777" w:rsidR="003F17F1" w:rsidRPr="002954BC" w:rsidRDefault="003F17F1">
            <w:pPr>
              <w:tabs>
                <w:tab w:val="left" w:pos="1349"/>
              </w:tabs>
              <w:rPr>
                <w:color w:val="000000"/>
                <w:sz w:val="20"/>
              </w:rPr>
            </w:pPr>
            <w:r w:rsidRPr="002954BC">
              <w:rPr>
                <w:color w:val="000000"/>
                <w:sz w:val="20"/>
              </w:rPr>
              <w:t xml:space="preserve">Côté eau </w:t>
            </w:r>
            <w:r w:rsidRPr="002954BC">
              <w:rPr>
                <w:color w:val="000000"/>
                <w:sz w:val="20"/>
              </w:rPr>
              <w:tab/>
              <w:t xml:space="preserve">avec </w:t>
            </w:r>
            <w:r w:rsidRPr="00946EDB">
              <w:rPr>
                <w:color w:val="000000"/>
                <w:sz w:val="20"/>
                <w:highlight w:val="lightGray"/>
              </w:rPr>
              <w:t>.............</w:t>
            </w:r>
            <w:r w:rsidRPr="002954BC">
              <w:rPr>
                <w:color w:val="000000"/>
                <w:sz w:val="20"/>
              </w:rPr>
              <w:t xml:space="preserve"> m</w:t>
            </w:r>
            <w:r w:rsidRPr="002954BC">
              <w:rPr>
                <w:color w:val="000000"/>
                <w:sz w:val="20"/>
                <w:vertAlign w:val="superscript"/>
              </w:rPr>
              <w:t>3</w:t>
            </w:r>
            <w:r w:rsidRPr="002954BC">
              <w:rPr>
                <w:color w:val="000000"/>
                <w:sz w:val="20"/>
              </w:rPr>
              <w:t xml:space="preserve">/h </w:t>
            </w:r>
          </w:p>
          <w:p w14:paraId="5E872B59" w14:textId="77777777" w:rsidR="003F17F1" w:rsidRPr="002954BC" w:rsidRDefault="003F17F1">
            <w:pPr>
              <w:tabs>
                <w:tab w:val="left" w:pos="1349"/>
              </w:tabs>
              <w:rPr>
                <w:color w:val="000000"/>
                <w:sz w:val="20"/>
              </w:rPr>
            </w:pPr>
            <w:r w:rsidRPr="002954BC">
              <w:rPr>
                <w:color w:val="000000"/>
                <w:sz w:val="20"/>
              </w:rPr>
              <w:tab/>
              <w:t>(ou valeur kv = ........m</w:t>
            </w:r>
            <w:r w:rsidRPr="002954BC">
              <w:rPr>
                <w:color w:val="000000"/>
                <w:sz w:val="20"/>
                <w:vertAlign w:val="superscript"/>
              </w:rPr>
              <w:t>3</w:t>
            </w:r>
            <w:r w:rsidRPr="002954BC">
              <w:rPr>
                <w:color w:val="000000"/>
                <w:sz w:val="20"/>
              </w:rPr>
              <w:t>/h)</w:t>
            </w:r>
          </w:p>
        </w:tc>
        <w:tc>
          <w:tcPr>
            <w:tcW w:w="973" w:type="dxa"/>
          </w:tcPr>
          <w:p w14:paraId="0296EAC0" w14:textId="77777777" w:rsidR="003F17F1" w:rsidRPr="002954BC" w:rsidRDefault="003F17F1" w:rsidP="003F17F1">
            <w:pPr>
              <w:jc w:val="center"/>
              <w:rPr>
                <w:color w:val="000000"/>
                <w:sz w:val="20"/>
              </w:rPr>
            </w:pPr>
            <w:r w:rsidRPr="002954BC">
              <w:rPr>
                <w:color w:val="000000"/>
                <w:sz w:val="20"/>
              </w:rPr>
              <w:t>mbar</w:t>
            </w:r>
          </w:p>
        </w:tc>
        <w:tc>
          <w:tcPr>
            <w:tcW w:w="973" w:type="dxa"/>
          </w:tcPr>
          <w:p w14:paraId="72B86D10" w14:textId="77777777" w:rsidR="003F17F1" w:rsidRPr="002954BC" w:rsidRDefault="003F17F1" w:rsidP="003F17F1">
            <w:pPr>
              <w:jc w:val="center"/>
              <w:rPr>
                <w:color w:val="000000"/>
                <w:sz w:val="20"/>
              </w:rPr>
            </w:pPr>
            <w:r w:rsidRPr="002954BC">
              <w:rPr>
                <w:color w:val="000000"/>
                <w:sz w:val="20"/>
              </w:rPr>
              <w:t>.......</w:t>
            </w:r>
          </w:p>
        </w:tc>
        <w:tc>
          <w:tcPr>
            <w:tcW w:w="1590" w:type="dxa"/>
          </w:tcPr>
          <w:p w14:paraId="283CEA30" w14:textId="77777777" w:rsidR="003F17F1" w:rsidRPr="002954BC" w:rsidRDefault="003F17F1">
            <w:pPr>
              <w:tabs>
                <w:tab w:val="left" w:leader="dot" w:pos="1318"/>
              </w:tabs>
              <w:rPr>
                <w:color w:val="000000"/>
                <w:sz w:val="20"/>
              </w:rPr>
            </w:pPr>
          </w:p>
        </w:tc>
      </w:tr>
      <w:tr w:rsidR="003F17F1" w:rsidRPr="002954BC" w14:paraId="0028C0FB" w14:textId="77777777" w:rsidTr="00F77F70">
        <w:trPr>
          <w:jc w:val="center"/>
        </w:trPr>
        <w:tc>
          <w:tcPr>
            <w:tcW w:w="5820" w:type="dxa"/>
          </w:tcPr>
          <w:p w14:paraId="10F635B6" w14:textId="77777777" w:rsidR="003F17F1" w:rsidRPr="002954BC" w:rsidRDefault="003F17F1" w:rsidP="007B0E24">
            <w:pPr>
              <w:tabs>
                <w:tab w:val="left" w:pos="1349"/>
              </w:tabs>
              <w:rPr>
                <w:color w:val="000000"/>
                <w:sz w:val="20"/>
              </w:rPr>
            </w:pPr>
            <w:r w:rsidRPr="002954BC">
              <w:rPr>
                <w:color w:val="000000"/>
                <w:sz w:val="20"/>
              </w:rPr>
              <w:t xml:space="preserve">Côté gaz </w:t>
            </w:r>
            <w:r w:rsidR="007B0E24" w:rsidRPr="002954BC">
              <w:rPr>
                <w:color w:val="000000"/>
                <w:sz w:val="20"/>
              </w:rPr>
              <w:tab/>
            </w:r>
            <w:r w:rsidRPr="002954BC">
              <w:rPr>
                <w:color w:val="000000"/>
                <w:sz w:val="20"/>
              </w:rPr>
              <w:t>de</w:t>
            </w:r>
            <w:r w:rsidR="008E1065" w:rsidRPr="002954BC">
              <w:rPr>
                <w:color w:val="000000"/>
                <w:sz w:val="20"/>
              </w:rPr>
              <w:t xml:space="preserve"> </w:t>
            </w:r>
            <w:r w:rsidRPr="002954BC">
              <w:rPr>
                <w:color w:val="000000"/>
                <w:sz w:val="20"/>
              </w:rPr>
              <w:t>combustion</w:t>
            </w:r>
            <w:r w:rsidR="007B0E24" w:rsidRPr="002954BC">
              <w:rPr>
                <w:color w:val="000000"/>
                <w:sz w:val="20"/>
              </w:rPr>
              <w:t xml:space="preserve"> </w:t>
            </w:r>
            <w:r w:rsidRPr="002954BC">
              <w:rPr>
                <w:color w:val="000000"/>
                <w:sz w:val="20"/>
              </w:rPr>
              <w:t xml:space="preserve">avec un fonctionnement de la </w:t>
            </w:r>
            <w:r w:rsidR="007B0E24" w:rsidRPr="002954BC">
              <w:rPr>
                <w:color w:val="000000"/>
                <w:sz w:val="20"/>
              </w:rPr>
              <w:tab/>
            </w:r>
            <w:r w:rsidRPr="002954BC">
              <w:rPr>
                <w:color w:val="000000"/>
                <w:sz w:val="20"/>
              </w:rPr>
              <w:t>chaudière à puissance nominale,</w:t>
            </w:r>
            <w:r w:rsidRPr="002954BC">
              <w:rPr>
                <w:color w:val="000000"/>
              </w:rPr>
              <w:br/>
            </w:r>
            <w:r w:rsidRPr="002954BC">
              <w:rPr>
                <w:color w:val="000000"/>
                <w:sz w:val="20"/>
              </w:rPr>
              <w:tab/>
              <w:t xml:space="preserve">économiseur propre et  </w:t>
            </w:r>
            <w:r w:rsidRPr="002954BC">
              <w:rPr>
                <w:color w:val="000000"/>
              </w:rPr>
              <w:br/>
            </w:r>
            <w:r w:rsidRPr="002954BC">
              <w:rPr>
                <w:color w:val="000000"/>
                <w:sz w:val="20"/>
              </w:rPr>
              <w:t xml:space="preserve"> </w:t>
            </w:r>
            <w:r w:rsidRPr="002954BC">
              <w:rPr>
                <w:color w:val="000000"/>
                <w:sz w:val="20"/>
              </w:rPr>
              <w:tab/>
              <w:t>combustible de référence</w:t>
            </w:r>
          </w:p>
        </w:tc>
        <w:tc>
          <w:tcPr>
            <w:tcW w:w="973" w:type="dxa"/>
          </w:tcPr>
          <w:p w14:paraId="50773ABE" w14:textId="77777777" w:rsidR="003F17F1" w:rsidRPr="002954BC" w:rsidRDefault="003F17F1" w:rsidP="003F17F1">
            <w:pPr>
              <w:spacing w:line="360" w:lineRule="auto"/>
              <w:jc w:val="center"/>
              <w:rPr>
                <w:color w:val="000000"/>
                <w:sz w:val="20"/>
              </w:rPr>
            </w:pPr>
            <w:r w:rsidRPr="002954BC">
              <w:rPr>
                <w:color w:val="000000"/>
                <w:sz w:val="20"/>
              </w:rPr>
              <w:t>Pa</w:t>
            </w:r>
          </w:p>
        </w:tc>
        <w:tc>
          <w:tcPr>
            <w:tcW w:w="973" w:type="dxa"/>
          </w:tcPr>
          <w:p w14:paraId="09156AA3" w14:textId="77777777" w:rsidR="003F17F1" w:rsidRPr="002954BC" w:rsidRDefault="003F17F1" w:rsidP="003F17F1">
            <w:pPr>
              <w:spacing w:line="360" w:lineRule="auto"/>
              <w:jc w:val="center"/>
              <w:rPr>
                <w:color w:val="000000"/>
                <w:sz w:val="20"/>
              </w:rPr>
            </w:pPr>
            <w:r w:rsidRPr="002954BC">
              <w:rPr>
                <w:color w:val="000000"/>
                <w:sz w:val="20"/>
              </w:rPr>
              <w:t>.......</w:t>
            </w:r>
          </w:p>
        </w:tc>
        <w:tc>
          <w:tcPr>
            <w:tcW w:w="1590" w:type="dxa"/>
          </w:tcPr>
          <w:p w14:paraId="15A89A00" w14:textId="77777777" w:rsidR="003F17F1" w:rsidRPr="002954BC" w:rsidRDefault="003F17F1">
            <w:pPr>
              <w:tabs>
                <w:tab w:val="left" w:leader="dot" w:pos="1318"/>
              </w:tabs>
              <w:rPr>
                <w:color w:val="000000"/>
                <w:sz w:val="20"/>
              </w:rPr>
            </w:pPr>
          </w:p>
        </w:tc>
      </w:tr>
    </w:tbl>
    <w:p w14:paraId="367FFB88" w14:textId="77777777" w:rsidR="0057153B" w:rsidRPr="002954BC" w:rsidRDefault="0057153B">
      <w:pPr>
        <w:jc w:val="center"/>
      </w:pPr>
    </w:p>
    <w:p w14:paraId="66E15989" w14:textId="77777777" w:rsidR="0057153B" w:rsidRPr="002954BC" w:rsidRDefault="0057153B">
      <w:pPr>
        <w:jc w:val="center"/>
      </w:pPr>
    </w:p>
    <w:tbl>
      <w:tblPr>
        <w:tblW w:w="9356" w:type="dxa"/>
        <w:jc w:val="center"/>
        <w:tblBorders>
          <w:top w:val="single" w:sz="4" w:space="0" w:color="auto"/>
          <w:left w:val="single" w:sz="4" w:space="0" w:color="auto"/>
          <w:bottom w:val="single" w:sz="4" w:space="0" w:color="auto"/>
          <w:right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820"/>
        <w:gridCol w:w="973"/>
        <w:gridCol w:w="973"/>
        <w:gridCol w:w="1590"/>
      </w:tblGrid>
      <w:tr w:rsidR="00DC6DC2" w:rsidRPr="002954BC" w14:paraId="200087B2" w14:textId="77777777" w:rsidTr="00DC6DC2">
        <w:trPr>
          <w:jc w:val="center"/>
        </w:trPr>
        <w:tc>
          <w:tcPr>
            <w:tcW w:w="5820" w:type="dxa"/>
            <w:tcBorders>
              <w:top w:val="single" w:sz="4" w:space="0" w:color="auto"/>
              <w:bottom w:val="single" w:sz="4" w:space="0" w:color="auto"/>
            </w:tcBorders>
          </w:tcPr>
          <w:p w14:paraId="6E34CFC8" w14:textId="77777777" w:rsidR="00DC6DC2" w:rsidRPr="002954BC" w:rsidRDefault="00DC6DC2" w:rsidP="00DC6DC2">
            <w:pPr>
              <w:rPr>
                <w:color w:val="000000"/>
                <w:sz w:val="20"/>
              </w:rPr>
            </w:pPr>
            <w:r w:rsidRPr="002954BC">
              <w:rPr>
                <w:color w:val="000000"/>
                <w:sz w:val="20"/>
              </w:rPr>
              <w:lastRenderedPageBreak/>
              <w:t>Désignation</w:t>
            </w:r>
          </w:p>
        </w:tc>
        <w:tc>
          <w:tcPr>
            <w:tcW w:w="973" w:type="dxa"/>
            <w:tcBorders>
              <w:top w:val="single" w:sz="4" w:space="0" w:color="auto"/>
              <w:bottom w:val="single" w:sz="4" w:space="0" w:color="auto"/>
            </w:tcBorders>
          </w:tcPr>
          <w:p w14:paraId="7B1424E3" w14:textId="77777777" w:rsidR="00DC6DC2" w:rsidRPr="002954BC" w:rsidRDefault="00DC6DC2" w:rsidP="00DC6DC2">
            <w:pPr>
              <w:jc w:val="center"/>
              <w:rPr>
                <w:color w:val="000000"/>
                <w:sz w:val="20"/>
              </w:rPr>
            </w:pPr>
            <w:r w:rsidRPr="002954BC">
              <w:rPr>
                <w:color w:val="000000"/>
                <w:sz w:val="20"/>
              </w:rPr>
              <w:t>Unité</w:t>
            </w:r>
          </w:p>
        </w:tc>
        <w:tc>
          <w:tcPr>
            <w:tcW w:w="973" w:type="dxa"/>
            <w:tcBorders>
              <w:top w:val="single" w:sz="4" w:space="0" w:color="auto"/>
              <w:bottom w:val="single" w:sz="4" w:space="0" w:color="auto"/>
            </w:tcBorders>
          </w:tcPr>
          <w:p w14:paraId="4ED814C5" w14:textId="77777777" w:rsidR="00DC6DC2" w:rsidRPr="002954BC" w:rsidRDefault="00DC6DC2" w:rsidP="00DC6DC2">
            <w:pPr>
              <w:jc w:val="center"/>
              <w:rPr>
                <w:color w:val="000000"/>
                <w:sz w:val="20"/>
              </w:rPr>
            </w:pPr>
            <w:r w:rsidRPr="002954BC">
              <w:rPr>
                <w:color w:val="000000"/>
                <w:sz w:val="20"/>
              </w:rPr>
              <w:t>Quantité</w:t>
            </w:r>
          </w:p>
        </w:tc>
        <w:tc>
          <w:tcPr>
            <w:tcW w:w="1590" w:type="dxa"/>
            <w:tcBorders>
              <w:top w:val="single" w:sz="4" w:space="0" w:color="auto"/>
              <w:bottom w:val="single" w:sz="4" w:space="0" w:color="auto"/>
            </w:tcBorders>
          </w:tcPr>
          <w:p w14:paraId="52A1B098" w14:textId="77777777" w:rsidR="00DC6DC2" w:rsidRPr="002954BC" w:rsidRDefault="00DC6DC2" w:rsidP="00DC6DC2">
            <w:pPr>
              <w:tabs>
                <w:tab w:val="left" w:leader="dot" w:pos="1318"/>
              </w:tabs>
              <w:rPr>
                <w:color w:val="000000"/>
                <w:sz w:val="20"/>
              </w:rPr>
            </w:pPr>
            <w:r w:rsidRPr="002954BC">
              <w:rPr>
                <w:color w:val="000000"/>
                <w:sz w:val="20"/>
              </w:rPr>
              <w:t>Montant</w:t>
            </w:r>
          </w:p>
        </w:tc>
      </w:tr>
      <w:tr w:rsidR="003F17F1" w:rsidRPr="002954BC" w14:paraId="12D99EAC" w14:textId="77777777" w:rsidTr="00F77F70">
        <w:trPr>
          <w:jc w:val="center"/>
        </w:trPr>
        <w:tc>
          <w:tcPr>
            <w:tcW w:w="5820" w:type="dxa"/>
          </w:tcPr>
          <w:p w14:paraId="4F626E49" w14:textId="77777777" w:rsidR="003F17F1" w:rsidRPr="002954BC" w:rsidRDefault="003F17F1" w:rsidP="007B0E24">
            <w:pPr>
              <w:tabs>
                <w:tab w:val="left" w:pos="4184"/>
              </w:tabs>
              <w:spacing w:before="120"/>
              <w:rPr>
                <w:color w:val="000000"/>
                <w:sz w:val="20"/>
              </w:rPr>
            </w:pPr>
            <w:r w:rsidRPr="002954BC">
              <w:rPr>
                <w:color w:val="000000"/>
                <w:sz w:val="20"/>
              </w:rPr>
              <w:t xml:space="preserve">Dimensions </w:t>
            </w:r>
            <w:r w:rsidR="008E1065" w:rsidRPr="002954BC">
              <w:rPr>
                <w:color w:val="000000"/>
                <w:sz w:val="20"/>
              </w:rPr>
              <w:t>é</w:t>
            </w:r>
            <w:r w:rsidRPr="002954BC">
              <w:rPr>
                <w:color w:val="000000"/>
                <w:sz w:val="20"/>
              </w:rPr>
              <w:t xml:space="preserve">conomiseur </w:t>
            </w:r>
            <w:r w:rsidRPr="002954BC">
              <w:rPr>
                <w:color w:val="000000"/>
              </w:rPr>
              <w:br/>
            </w:r>
            <w:r w:rsidRPr="002954BC">
              <w:rPr>
                <w:color w:val="000000"/>
                <w:sz w:val="20"/>
              </w:rPr>
              <w:t>(au-dessus de l’isolation thermique)</w:t>
            </w:r>
            <w:r w:rsidRPr="002954BC">
              <w:rPr>
                <w:color w:val="000000"/>
                <w:sz w:val="20"/>
              </w:rPr>
              <w:tab/>
              <w:t>Longueur</w:t>
            </w:r>
          </w:p>
          <w:p w14:paraId="0E2DD052" w14:textId="77777777" w:rsidR="003F17F1" w:rsidRPr="002954BC" w:rsidRDefault="003F17F1" w:rsidP="007B0E24">
            <w:pPr>
              <w:pStyle w:val="Kopfzeile"/>
              <w:tabs>
                <w:tab w:val="clear" w:pos="4536"/>
                <w:tab w:val="clear" w:pos="9072"/>
                <w:tab w:val="left" w:pos="4184"/>
              </w:tabs>
              <w:rPr>
                <w:color w:val="000000"/>
                <w:sz w:val="20"/>
              </w:rPr>
            </w:pPr>
            <w:r w:rsidRPr="002954BC">
              <w:rPr>
                <w:color w:val="000000"/>
                <w:sz w:val="20"/>
              </w:rPr>
              <w:tab/>
              <w:t xml:space="preserve">Largeur resp. </w:t>
            </w:r>
            <w:r w:rsidRPr="002954BC">
              <w:rPr>
                <w:color w:val="000000"/>
                <w:sz w:val="20"/>
              </w:rPr>
              <w:sym w:font="Symbol" w:char="F0C6"/>
            </w:r>
          </w:p>
          <w:p w14:paraId="0E9D9F8D" w14:textId="77777777" w:rsidR="003F17F1" w:rsidRPr="002954BC" w:rsidRDefault="003F17F1" w:rsidP="007B0E24">
            <w:pPr>
              <w:pStyle w:val="Kopfzeile"/>
              <w:tabs>
                <w:tab w:val="clear" w:pos="4536"/>
                <w:tab w:val="clear" w:pos="9072"/>
                <w:tab w:val="left" w:pos="4184"/>
              </w:tabs>
              <w:rPr>
                <w:color w:val="000000"/>
                <w:sz w:val="20"/>
              </w:rPr>
            </w:pPr>
            <w:r w:rsidRPr="002954BC">
              <w:rPr>
                <w:color w:val="000000"/>
                <w:sz w:val="20"/>
              </w:rPr>
              <w:tab/>
              <w:t>Hauteur</w:t>
            </w:r>
          </w:p>
        </w:tc>
        <w:tc>
          <w:tcPr>
            <w:tcW w:w="973" w:type="dxa"/>
          </w:tcPr>
          <w:p w14:paraId="4FFE9BD2" w14:textId="77777777" w:rsidR="003F17F1" w:rsidRPr="002954BC" w:rsidRDefault="003F17F1">
            <w:pPr>
              <w:spacing w:before="120"/>
              <w:jc w:val="center"/>
              <w:rPr>
                <w:color w:val="000000"/>
                <w:sz w:val="20"/>
              </w:rPr>
            </w:pPr>
          </w:p>
          <w:p w14:paraId="75AC9895" w14:textId="77777777" w:rsidR="003F17F1" w:rsidRPr="002954BC" w:rsidRDefault="003F17F1">
            <w:pPr>
              <w:jc w:val="center"/>
              <w:rPr>
                <w:color w:val="000000"/>
                <w:sz w:val="20"/>
              </w:rPr>
            </w:pPr>
            <w:r w:rsidRPr="002954BC">
              <w:rPr>
                <w:color w:val="000000"/>
                <w:sz w:val="20"/>
              </w:rPr>
              <w:t>mm</w:t>
            </w:r>
          </w:p>
          <w:p w14:paraId="79668F66" w14:textId="77777777" w:rsidR="003F17F1" w:rsidRPr="002954BC" w:rsidRDefault="003F17F1">
            <w:pPr>
              <w:jc w:val="center"/>
              <w:rPr>
                <w:color w:val="000000"/>
                <w:sz w:val="20"/>
              </w:rPr>
            </w:pPr>
            <w:r w:rsidRPr="002954BC">
              <w:rPr>
                <w:color w:val="000000"/>
                <w:sz w:val="20"/>
              </w:rPr>
              <w:t>mm</w:t>
            </w:r>
          </w:p>
          <w:p w14:paraId="6E98453F" w14:textId="77777777" w:rsidR="003F17F1" w:rsidRPr="002954BC" w:rsidRDefault="003F17F1">
            <w:pPr>
              <w:jc w:val="center"/>
              <w:rPr>
                <w:color w:val="000000"/>
                <w:sz w:val="20"/>
              </w:rPr>
            </w:pPr>
            <w:r w:rsidRPr="002954BC">
              <w:rPr>
                <w:color w:val="000000"/>
                <w:sz w:val="20"/>
              </w:rPr>
              <w:t>mm</w:t>
            </w:r>
          </w:p>
        </w:tc>
        <w:tc>
          <w:tcPr>
            <w:tcW w:w="973" w:type="dxa"/>
          </w:tcPr>
          <w:p w14:paraId="62A57234" w14:textId="77777777" w:rsidR="003F17F1" w:rsidRPr="002954BC" w:rsidRDefault="003F17F1">
            <w:pPr>
              <w:spacing w:before="120"/>
              <w:jc w:val="center"/>
              <w:rPr>
                <w:color w:val="000000"/>
                <w:sz w:val="20"/>
              </w:rPr>
            </w:pPr>
          </w:p>
          <w:p w14:paraId="001B1986" w14:textId="77777777" w:rsidR="003F17F1" w:rsidRPr="002954BC" w:rsidRDefault="003F17F1">
            <w:pPr>
              <w:jc w:val="center"/>
              <w:rPr>
                <w:color w:val="000000"/>
                <w:sz w:val="20"/>
              </w:rPr>
            </w:pPr>
            <w:r w:rsidRPr="002954BC">
              <w:rPr>
                <w:color w:val="000000"/>
                <w:sz w:val="20"/>
              </w:rPr>
              <w:t>.......</w:t>
            </w:r>
          </w:p>
          <w:p w14:paraId="2AAEDAFC" w14:textId="77777777" w:rsidR="003F17F1" w:rsidRPr="002954BC" w:rsidRDefault="003F17F1">
            <w:pPr>
              <w:jc w:val="center"/>
              <w:rPr>
                <w:color w:val="000000"/>
                <w:sz w:val="20"/>
              </w:rPr>
            </w:pPr>
            <w:r w:rsidRPr="002954BC">
              <w:rPr>
                <w:color w:val="000000"/>
                <w:sz w:val="20"/>
              </w:rPr>
              <w:t>.......</w:t>
            </w:r>
          </w:p>
          <w:p w14:paraId="1113BCF5" w14:textId="77777777" w:rsidR="003F17F1" w:rsidRPr="002954BC" w:rsidRDefault="003F17F1">
            <w:pPr>
              <w:jc w:val="center"/>
              <w:rPr>
                <w:color w:val="000000"/>
                <w:sz w:val="20"/>
              </w:rPr>
            </w:pPr>
            <w:r w:rsidRPr="002954BC">
              <w:rPr>
                <w:color w:val="000000"/>
                <w:sz w:val="20"/>
              </w:rPr>
              <w:t>.......</w:t>
            </w:r>
          </w:p>
        </w:tc>
        <w:tc>
          <w:tcPr>
            <w:tcW w:w="1590" w:type="dxa"/>
          </w:tcPr>
          <w:p w14:paraId="3D44C8D6" w14:textId="77777777" w:rsidR="003F17F1" w:rsidRPr="002954BC" w:rsidRDefault="003F17F1">
            <w:pPr>
              <w:pStyle w:val="Kopfzeile"/>
              <w:tabs>
                <w:tab w:val="clear" w:pos="4536"/>
                <w:tab w:val="clear" w:pos="9072"/>
                <w:tab w:val="left" w:leader="dot" w:pos="1318"/>
              </w:tabs>
              <w:rPr>
                <w:color w:val="000000"/>
                <w:sz w:val="20"/>
              </w:rPr>
            </w:pPr>
          </w:p>
        </w:tc>
      </w:tr>
      <w:tr w:rsidR="003F17F1" w:rsidRPr="002954BC" w14:paraId="188FB01A" w14:textId="77777777" w:rsidTr="00F77F70">
        <w:trPr>
          <w:jc w:val="center"/>
        </w:trPr>
        <w:tc>
          <w:tcPr>
            <w:tcW w:w="5820" w:type="dxa"/>
          </w:tcPr>
          <w:p w14:paraId="41A8F9A9" w14:textId="77777777" w:rsidR="003F17F1" w:rsidRPr="002954BC" w:rsidRDefault="003F17F1" w:rsidP="007B0E24">
            <w:pPr>
              <w:pStyle w:val="Kopfzeile"/>
              <w:tabs>
                <w:tab w:val="clear" w:pos="4536"/>
                <w:tab w:val="clear" w:pos="9072"/>
                <w:tab w:val="left" w:pos="4184"/>
              </w:tabs>
              <w:rPr>
                <w:color w:val="000000"/>
                <w:sz w:val="20"/>
              </w:rPr>
            </w:pPr>
            <w:r w:rsidRPr="002954BC">
              <w:rPr>
                <w:color w:val="000000"/>
                <w:sz w:val="20"/>
              </w:rPr>
              <w:t>Raccordements</w:t>
            </w:r>
            <w:r w:rsidRPr="002954BC">
              <w:rPr>
                <w:color w:val="000000"/>
                <w:sz w:val="20"/>
              </w:rPr>
              <w:tab/>
              <w:t>aller / retour</w:t>
            </w:r>
          </w:p>
        </w:tc>
        <w:tc>
          <w:tcPr>
            <w:tcW w:w="973" w:type="dxa"/>
          </w:tcPr>
          <w:p w14:paraId="0A7EA5AF" w14:textId="77777777" w:rsidR="003F17F1" w:rsidRPr="002954BC" w:rsidRDefault="003F17F1">
            <w:pPr>
              <w:jc w:val="center"/>
              <w:rPr>
                <w:color w:val="000000"/>
                <w:sz w:val="20"/>
              </w:rPr>
            </w:pPr>
            <w:r w:rsidRPr="002954BC">
              <w:rPr>
                <w:color w:val="000000"/>
                <w:sz w:val="20"/>
              </w:rPr>
              <w:t>DN</w:t>
            </w:r>
          </w:p>
        </w:tc>
        <w:tc>
          <w:tcPr>
            <w:tcW w:w="973" w:type="dxa"/>
          </w:tcPr>
          <w:p w14:paraId="37A6E385" w14:textId="77777777" w:rsidR="003F17F1" w:rsidRPr="002954BC" w:rsidRDefault="003F17F1">
            <w:pPr>
              <w:jc w:val="center"/>
              <w:rPr>
                <w:color w:val="000000"/>
                <w:sz w:val="20"/>
              </w:rPr>
            </w:pPr>
            <w:r w:rsidRPr="002954BC">
              <w:rPr>
                <w:color w:val="000000"/>
                <w:sz w:val="20"/>
              </w:rPr>
              <w:t>.......</w:t>
            </w:r>
          </w:p>
        </w:tc>
        <w:tc>
          <w:tcPr>
            <w:tcW w:w="1590" w:type="dxa"/>
          </w:tcPr>
          <w:p w14:paraId="187340F5" w14:textId="77777777" w:rsidR="003F17F1" w:rsidRPr="002954BC" w:rsidRDefault="003F17F1">
            <w:pPr>
              <w:tabs>
                <w:tab w:val="left" w:leader="dot" w:pos="1318"/>
              </w:tabs>
              <w:rPr>
                <w:color w:val="000000"/>
                <w:sz w:val="20"/>
              </w:rPr>
            </w:pPr>
          </w:p>
        </w:tc>
      </w:tr>
      <w:tr w:rsidR="003F17F1" w:rsidRPr="002954BC" w14:paraId="6C1EB6DB" w14:textId="77777777" w:rsidTr="00F77F70">
        <w:trPr>
          <w:jc w:val="center"/>
        </w:trPr>
        <w:tc>
          <w:tcPr>
            <w:tcW w:w="5820" w:type="dxa"/>
            <w:tcBorders>
              <w:bottom w:val="nil"/>
            </w:tcBorders>
          </w:tcPr>
          <w:p w14:paraId="5B6398A8" w14:textId="77777777" w:rsidR="003F17F1" w:rsidRPr="002954BC" w:rsidRDefault="00D31124">
            <w:pPr>
              <w:spacing w:before="120"/>
              <w:rPr>
                <w:color w:val="000000"/>
                <w:sz w:val="20"/>
              </w:rPr>
            </w:pPr>
            <w:r w:rsidRPr="002954BC">
              <w:rPr>
                <w:color w:val="000000"/>
                <w:sz w:val="20"/>
              </w:rPr>
              <w:t>E</w:t>
            </w:r>
            <w:r w:rsidR="003F17F1" w:rsidRPr="002954BC">
              <w:rPr>
                <w:color w:val="000000"/>
                <w:sz w:val="20"/>
              </w:rPr>
              <w:t xml:space="preserve">paisseur de l’isolation </w:t>
            </w:r>
            <w:r w:rsidR="008E1065" w:rsidRPr="002954BC">
              <w:rPr>
                <w:color w:val="000000"/>
                <w:sz w:val="20"/>
              </w:rPr>
              <w:t>é</w:t>
            </w:r>
            <w:r w:rsidR="003F17F1" w:rsidRPr="002954BC">
              <w:rPr>
                <w:color w:val="000000"/>
                <w:sz w:val="20"/>
              </w:rPr>
              <w:t>conomiseur</w:t>
            </w:r>
          </w:p>
        </w:tc>
        <w:tc>
          <w:tcPr>
            <w:tcW w:w="973" w:type="dxa"/>
            <w:tcBorders>
              <w:bottom w:val="nil"/>
            </w:tcBorders>
          </w:tcPr>
          <w:p w14:paraId="16E43C40" w14:textId="77777777" w:rsidR="003F17F1" w:rsidRPr="002954BC" w:rsidRDefault="003F17F1">
            <w:pPr>
              <w:spacing w:before="120"/>
              <w:jc w:val="center"/>
              <w:rPr>
                <w:color w:val="000000"/>
                <w:sz w:val="20"/>
              </w:rPr>
            </w:pPr>
            <w:r w:rsidRPr="002954BC">
              <w:rPr>
                <w:color w:val="000000"/>
                <w:sz w:val="20"/>
              </w:rPr>
              <w:t>mm</w:t>
            </w:r>
          </w:p>
        </w:tc>
        <w:tc>
          <w:tcPr>
            <w:tcW w:w="973" w:type="dxa"/>
            <w:tcBorders>
              <w:bottom w:val="nil"/>
            </w:tcBorders>
          </w:tcPr>
          <w:p w14:paraId="4CE82736" w14:textId="77777777" w:rsidR="003F17F1" w:rsidRPr="002954BC" w:rsidRDefault="003F17F1">
            <w:pPr>
              <w:spacing w:before="120"/>
              <w:jc w:val="center"/>
              <w:rPr>
                <w:color w:val="000000"/>
                <w:sz w:val="20"/>
              </w:rPr>
            </w:pPr>
            <w:r w:rsidRPr="002954BC">
              <w:rPr>
                <w:color w:val="000000"/>
                <w:sz w:val="20"/>
              </w:rPr>
              <w:t>.......</w:t>
            </w:r>
          </w:p>
        </w:tc>
        <w:tc>
          <w:tcPr>
            <w:tcW w:w="1590" w:type="dxa"/>
            <w:tcBorders>
              <w:bottom w:val="nil"/>
            </w:tcBorders>
          </w:tcPr>
          <w:p w14:paraId="013512CB" w14:textId="77777777" w:rsidR="003F17F1" w:rsidRPr="002954BC" w:rsidRDefault="003F17F1">
            <w:pPr>
              <w:tabs>
                <w:tab w:val="left" w:leader="dot" w:pos="1318"/>
              </w:tabs>
              <w:spacing w:before="120"/>
              <w:rPr>
                <w:color w:val="000000"/>
                <w:sz w:val="20"/>
              </w:rPr>
            </w:pPr>
          </w:p>
        </w:tc>
      </w:tr>
      <w:tr w:rsidR="003F17F1" w:rsidRPr="002954BC" w14:paraId="7BBB59F3" w14:textId="77777777" w:rsidTr="00F77F70">
        <w:trPr>
          <w:jc w:val="center"/>
        </w:trPr>
        <w:tc>
          <w:tcPr>
            <w:tcW w:w="5820" w:type="dxa"/>
          </w:tcPr>
          <w:p w14:paraId="7159E9D7" w14:textId="77777777" w:rsidR="003F17F1" w:rsidRPr="002954BC" w:rsidRDefault="003F17F1">
            <w:pPr>
              <w:pStyle w:val="Kopfzeile"/>
              <w:tabs>
                <w:tab w:val="clear" w:pos="4536"/>
                <w:tab w:val="clear" w:pos="9072"/>
                <w:tab w:val="left" w:pos="1418"/>
                <w:tab w:val="left" w:pos="1985"/>
              </w:tabs>
              <w:rPr>
                <w:color w:val="000000"/>
                <w:sz w:val="20"/>
              </w:rPr>
            </w:pPr>
            <w:r w:rsidRPr="002954BC">
              <w:rPr>
                <w:color w:val="000000"/>
                <w:sz w:val="20"/>
              </w:rPr>
              <w:t>Isolation</w:t>
            </w:r>
            <w:r w:rsidR="00037F85" w:rsidRPr="002954BC">
              <w:rPr>
                <w:color w:val="000000"/>
                <w:sz w:val="20"/>
              </w:rPr>
              <w:t>:</w:t>
            </w:r>
            <w:r w:rsidRPr="002954BC">
              <w:rPr>
                <w:color w:val="000000"/>
                <w:sz w:val="20"/>
              </w:rPr>
              <w:tab/>
            </w:r>
            <w:r w:rsidRPr="002954BC">
              <w:rPr>
                <w:color w:val="000000"/>
                <w:sz w:val="20"/>
              </w:rPr>
              <w:sym w:font="Wingdings" w:char="F0A8"/>
            </w:r>
            <w:r w:rsidRPr="002954BC">
              <w:rPr>
                <w:color w:val="000000"/>
                <w:sz w:val="20"/>
              </w:rPr>
              <w:t xml:space="preserve"> inclure dans les calculs</w:t>
            </w:r>
          </w:p>
          <w:p w14:paraId="216CD345" w14:textId="77777777" w:rsidR="003F17F1" w:rsidRPr="002954BC" w:rsidRDefault="003F17F1">
            <w:pPr>
              <w:pStyle w:val="Kopfzeile"/>
              <w:tabs>
                <w:tab w:val="clear" w:pos="4536"/>
                <w:tab w:val="clear" w:pos="9072"/>
              </w:tabs>
              <w:ind w:left="1418"/>
              <w:rPr>
                <w:color w:val="000000"/>
                <w:sz w:val="20"/>
              </w:rPr>
            </w:pPr>
            <w:r w:rsidRPr="002954BC">
              <w:rPr>
                <w:color w:val="000000"/>
                <w:sz w:val="20"/>
              </w:rPr>
              <w:sym w:font="Wingdings" w:char="F0A8"/>
            </w:r>
            <w:r w:rsidRPr="002954BC">
              <w:rPr>
                <w:color w:val="000000"/>
                <w:sz w:val="20"/>
              </w:rPr>
              <w:t xml:space="preserve"> aux soins de la direction des travaux</w:t>
            </w:r>
          </w:p>
        </w:tc>
        <w:tc>
          <w:tcPr>
            <w:tcW w:w="973" w:type="dxa"/>
          </w:tcPr>
          <w:p w14:paraId="66F1C2C6" w14:textId="77777777" w:rsidR="003F17F1" w:rsidRPr="002954BC" w:rsidRDefault="003F17F1">
            <w:pPr>
              <w:jc w:val="center"/>
              <w:rPr>
                <w:color w:val="000000"/>
                <w:sz w:val="20"/>
              </w:rPr>
            </w:pPr>
          </w:p>
        </w:tc>
        <w:tc>
          <w:tcPr>
            <w:tcW w:w="973" w:type="dxa"/>
          </w:tcPr>
          <w:p w14:paraId="63CA156C" w14:textId="77777777" w:rsidR="003F17F1" w:rsidRPr="002954BC" w:rsidRDefault="003F17F1">
            <w:pPr>
              <w:jc w:val="center"/>
              <w:rPr>
                <w:color w:val="000000"/>
                <w:sz w:val="20"/>
              </w:rPr>
            </w:pPr>
          </w:p>
        </w:tc>
        <w:tc>
          <w:tcPr>
            <w:tcW w:w="1590" w:type="dxa"/>
          </w:tcPr>
          <w:p w14:paraId="5AA4B4DD" w14:textId="77777777" w:rsidR="003F17F1" w:rsidRPr="002954BC" w:rsidRDefault="003F17F1">
            <w:pPr>
              <w:tabs>
                <w:tab w:val="left" w:leader="dot" w:pos="1318"/>
              </w:tabs>
              <w:rPr>
                <w:color w:val="000000"/>
                <w:sz w:val="20"/>
              </w:rPr>
            </w:pPr>
          </w:p>
        </w:tc>
      </w:tr>
      <w:tr w:rsidR="003F17F1" w:rsidRPr="002954BC" w14:paraId="0EEE7A8D" w14:textId="77777777" w:rsidTr="00F77F70">
        <w:trPr>
          <w:jc w:val="center"/>
        </w:trPr>
        <w:tc>
          <w:tcPr>
            <w:tcW w:w="5820" w:type="dxa"/>
            <w:tcBorders>
              <w:top w:val="nil"/>
              <w:bottom w:val="nil"/>
            </w:tcBorders>
          </w:tcPr>
          <w:p w14:paraId="5D76AD0C" w14:textId="77777777" w:rsidR="003F17F1" w:rsidRPr="002954BC" w:rsidRDefault="006A0096" w:rsidP="006A0096">
            <w:pPr>
              <w:pStyle w:val="berschrift4"/>
              <w:rPr>
                <w:color w:val="000000"/>
              </w:rPr>
            </w:pPr>
            <w:r w:rsidRPr="002954BC">
              <w:rPr>
                <w:color w:val="000000"/>
              </w:rPr>
              <w:t>Prix 4.4.</w:t>
            </w:r>
            <w:r w:rsidR="003F17F1" w:rsidRPr="002954BC">
              <w:rPr>
                <w:color w:val="000000"/>
              </w:rPr>
              <w:t xml:space="preserve">4  </w:t>
            </w:r>
            <w:r w:rsidR="00D31124" w:rsidRPr="002954BC">
              <w:rPr>
                <w:color w:val="000000"/>
              </w:rPr>
              <w:t>E</w:t>
            </w:r>
            <w:r w:rsidR="003F17F1" w:rsidRPr="002954BC">
              <w:rPr>
                <w:color w:val="000000"/>
              </w:rPr>
              <w:t xml:space="preserve">conomiseur </w:t>
            </w:r>
          </w:p>
        </w:tc>
        <w:tc>
          <w:tcPr>
            <w:tcW w:w="973" w:type="dxa"/>
            <w:tcBorders>
              <w:top w:val="nil"/>
              <w:bottom w:val="nil"/>
            </w:tcBorders>
          </w:tcPr>
          <w:p w14:paraId="2CD9833F" w14:textId="77777777" w:rsidR="003F17F1" w:rsidRPr="002954BC" w:rsidRDefault="003F17F1">
            <w:pPr>
              <w:pStyle w:val="berschrift7"/>
              <w:jc w:val="center"/>
              <w:rPr>
                <w:b w:val="0"/>
                <w:i w:val="0"/>
                <w:color w:val="000000"/>
              </w:rPr>
            </w:pPr>
            <w:r w:rsidRPr="002954BC">
              <w:rPr>
                <w:b w:val="0"/>
                <w:i w:val="0"/>
                <w:color w:val="000000"/>
              </w:rPr>
              <w:t>Pce</w:t>
            </w:r>
          </w:p>
        </w:tc>
        <w:tc>
          <w:tcPr>
            <w:tcW w:w="973" w:type="dxa"/>
            <w:tcBorders>
              <w:top w:val="nil"/>
              <w:bottom w:val="nil"/>
            </w:tcBorders>
          </w:tcPr>
          <w:p w14:paraId="2F8CD238" w14:textId="77777777" w:rsidR="003F17F1" w:rsidRPr="002954BC" w:rsidRDefault="003F17F1">
            <w:pPr>
              <w:pStyle w:val="berschrift7"/>
              <w:jc w:val="center"/>
              <w:rPr>
                <w:b w:val="0"/>
                <w:i w:val="0"/>
                <w:color w:val="000000"/>
              </w:rPr>
            </w:pPr>
            <w:r w:rsidRPr="002954BC">
              <w:rPr>
                <w:b w:val="0"/>
                <w:i w:val="0"/>
                <w:color w:val="000000"/>
              </w:rPr>
              <w:t>.......</w:t>
            </w:r>
          </w:p>
        </w:tc>
        <w:tc>
          <w:tcPr>
            <w:tcW w:w="1590" w:type="dxa"/>
            <w:tcBorders>
              <w:top w:val="nil"/>
              <w:bottom w:val="nil"/>
            </w:tcBorders>
          </w:tcPr>
          <w:p w14:paraId="48696903" w14:textId="77777777" w:rsidR="003F17F1" w:rsidRPr="002954BC" w:rsidRDefault="003F17F1">
            <w:pPr>
              <w:spacing w:before="120"/>
              <w:rPr>
                <w:color w:val="000000"/>
                <w:sz w:val="20"/>
              </w:rPr>
            </w:pPr>
            <w:r w:rsidRPr="002954BC">
              <w:rPr>
                <w:color w:val="000000"/>
                <w:sz w:val="20"/>
              </w:rPr>
              <w:t>CHF..................</w:t>
            </w:r>
          </w:p>
        </w:tc>
      </w:tr>
      <w:tr w:rsidR="003F17F1" w:rsidRPr="002954BC" w14:paraId="2F7A44BC" w14:textId="77777777" w:rsidTr="00F77F70">
        <w:trPr>
          <w:jc w:val="center"/>
        </w:trPr>
        <w:tc>
          <w:tcPr>
            <w:tcW w:w="5820" w:type="dxa"/>
            <w:tcBorders>
              <w:top w:val="nil"/>
              <w:bottom w:val="single" w:sz="4" w:space="0" w:color="auto"/>
            </w:tcBorders>
          </w:tcPr>
          <w:p w14:paraId="6DE01A42" w14:textId="77777777" w:rsidR="003F17F1" w:rsidRPr="002954BC" w:rsidRDefault="003F17F1" w:rsidP="003F17F1">
            <w:pPr>
              <w:spacing w:after="90"/>
              <w:rPr>
                <w:rStyle w:val="Seitenzahl"/>
                <w:color w:val="000000"/>
                <w:sz w:val="18"/>
                <w:szCs w:val="18"/>
              </w:rPr>
            </w:pPr>
            <w:r w:rsidRPr="002954BC">
              <w:rPr>
                <w:color w:val="000000"/>
                <w:sz w:val="18"/>
              </w:rPr>
              <w:t xml:space="preserve">Part du poste 4.11 Livraison, montage, mise en service, instruction, certificat d’émission et preuve de performance, qui n’est pas comprise dans le prix 4.4.1.4 </w:t>
            </w:r>
            <w:r w:rsidR="00D31124" w:rsidRPr="002954BC">
              <w:rPr>
                <w:color w:val="000000"/>
                <w:sz w:val="18"/>
              </w:rPr>
              <w:t>E</w:t>
            </w:r>
            <w:r w:rsidRPr="002954BC">
              <w:rPr>
                <w:color w:val="000000"/>
                <w:sz w:val="18"/>
              </w:rPr>
              <w:t>conomiseur de la chaudière 1.</w:t>
            </w:r>
          </w:p>
        </w:tc>
        <w:tc>
          <w:tcPr>
            <w:tcW w:w="973" w:type="dxa"/>
            <w:tcBorders>
              <w:top w:val="nil"/>
              <w:bottom w:val="single" w:sz="4" w:space="0" w:color="auto"/>
            </w:tcBorders>
          </w:tcPr>
          <w:p w14:paraId="495C482B" w14:textId="77777777" w:rsidR="003F17F1" w:rsidRPr="002954BC" w:rsidRDefault="003F17F1">
            <w:pPr>
              <w:pStyle w:val="berschrift7"/>
              <w:rPr>
                <w:rStyle w:val="Seitenzahl"/>
                <w:b w:val="0"/>
                <w:i w:val="0"/>
                <w:color w:val="000000"/>
              </w:rPr>
            </w:pPr>
          </w:p>
        </w:tc>
        <w:tc>
          <w:tcPr>
            <w:tcW w:w="973" w:type="dxa"/>
            <w:tcBorders>
              <w:top w:val="nil"/>
              <w:bottom w:val="single" w:sz="4" w:space="0" w:color="auto"/>
            </w:tcBorders>
          </w:tcPr>
          <w:p w14:paraId="74496C90" w14:textId="77777777" w:rsidR="003F17F1" w:rsidRPr="002954BC" w:rsidRDefault="003F17F1">
            <w:pPr>
              <w:pStyle w:val="berschrift7"/>
              <w:rPr>
                <w:rStyle w:val="Seitenzahl"/>
                <w:b w:val="0"/>
                <w:i w:val="0"/>
                <w:color w:val="000000"/>
              </w:rPr>
            </w:pPr>
          </w:p>
        </w:tc>
        <w:tc>
          <w:tcPr>
            <w:tcW w:w="1590" w:type="dxa"/>
            <w:tcBorders>
              <w:top w:val="nil"/>
              <w:bottom w:val="single" w:sz="4" w:space="0" w:color="auto"/>
            </w:tcBorders>
          </w:tcPr>
          <w:p w14:paraId="3FD6D370" w14:textId="77777777" w:rsidR="003F17F1" w:rsidRPr="002954BC" w:rsidRDefault="003F17F1">
            <w:pPr>
              <w:rPr>
                <w:color w:val="000000"/>
                <w:sz w:val="20"/>
              </w:rPr>
            </w:pPr>
            <w:r w:rsidRPr="002954BC">
              <w:rPr>
                <w:color w:val="000000"/>
                <w:sz w:val="20"/>
              </w:rPr>
              <w:t>CHF..................</w:t>
            </w:r>
          </w:p>
        </w:tc>
      </w:tr>
      <w:tr w:rsidR="003F17F1" w:rsidRPr="002954BC" w14:paraId="487A3D30" w14:textId="77777777" w:rsidTr="00F77F70">
        <w:trPr>
          <w:jc w:val="center"/>
        </w:trPr>
        <w:tc>
          <w:tcPr>
            <w:tcW w:w="5820" w:type="dxa"/>
            <w:tcBorders>
              <w:top w:val="single" w:sz="4" w:space="0" w:color="auto"/>
            </w:tcBorders>
          </w:tcPr>
          <w:p w14:paraId="00AB99FF" w14:textId="77777777" w:rsidR="003F17F1" w:rsidRPr="002954BC" w:rsidRDefault="003F17F1" w:rsidP="006A0096">
            <w:pPr>
              <w:pStyle w:val="berschrift4"/>
              <w:tabs>
                <w:tab w:val="left" w:pos="381"/>
              </w:tabs>
              <w:rPr>
                <w:color w:val="000000"/>
              </w:rPr>
            </w:pPr>
            <w:r w:rsidRPr="002954BC">
              <w:rPr>
                <w:color w:val="000000"/>
              </w:rPr>
              <w:sym w:font="Wingdings" w:char="F0A8"/>
            </w:r>
            <w:r w:rsidRPr="002954BC">
              <w:rPr>
                <w:color w:val="000000"/>
              </w:rPr>
              <w:t xml:space="preserve"> </w:t>
            </w:r>
            <w:r w:rsidR="007B0E24" w:rsidRPr="002954BC">
              <w:rPr>
                <w:color w:val="000000"/>
              </w:rPr>
              <w:tab/>
            </w:r>
            <w:r w:rsidR="006A0096" w:rsidRPr="002954BC">
              <w:t>4.4.</w:t>
            </w:r>
            <w:r w:rsidRPr="002954BC">
              <w:t xml:space="preserve">5  Nettoyage automatique des tubes </w:t>
            </w:r>
          </w:p>
        </w:tc>
        <w:tc>
          <w:tcPr>
            <w:tcW w:w="973" w:type="dxa"/>
            <w:tcBorders>
              <w:top w:val="single" w:sz="4" w:space="0" w:color="auto"/>
            </w:tcBorders>
          </w:tcPr>
          <w:p w14:paraId="523F79DE" w14:textId="77777777" w:rsidR="003F17F1" w:rsidRPr="002954BC" w:rsidRDefault="003F17F1">
            <w:pPr>
              <w:pStyle w:val="berschrift3"/>
              <w:rPr>
                <w:color w:val="000000"/>
              </w:rPr>
            </w:pPr>
          </w:p>
        </w:tc>
        <w:tc>
          <w:tcPr>
            <w:tcW w:w="973" w:type="dxa"/>
            <w:tcBorders>
              <w:top w:val="single" w:sz="4" w:space="0" w:color="auto"/>
            </w:tcBorders>
          </w:tcPr>
          <w:p w14:paraId="68331642" w14:textId="77777777" w:rsidR="003F17F1" w:rsidRPr="002954BC" w:rsidRDefault="003F17F1">
            <w:pPr>
              <w:pStyle w:val="berschrift3"/>
              <w:rPr>
                <w:color w:val="000000"/>
              </w:rPr>
            </w:pPr>
          </w:p>
        </w:tc>
        <w:tc>
          <w:tcPr>
            <w:tcW w:w="1590" w:type="dxa"/>
            <w:tcBorders>
              <w:top w:val="single" w:sz="4" w:space="0" w:color="auto"/>
            </w:tcBorders>
          </w:tcPr>
          <w:p w14:paraId="0AE9DAC4" w14:textId="77777777" w:rsidR="003F17F1" w:rsidRPr="002954BC" w:rsidRDefault="003F17F1">
            <w:pPr>
              <w:pStyle w:val="berschrift3"/>
              <w:rPr>
                <w:color w:val="000000"/>
              </w:rPr>
            </w:pPr>
          </w:p>
        </w:tc>
      </w:tr>
      <w:tr w:rsidR="003F17F1" w:rsidRPr="002954BC" w14:paraId="7F3BDB96" w14:textId="77777777" w:rsidTr="00F77F70">
        <w:trPr>
          <w:jc w:val="center"/>
        </w:trPr>
        <w:tc>
          <w:tcPr>
            <w:tcW w:w="5820" w:type="dxa"/>
          </w:tcPr>
          <w:p w14:paraId="148A25D1" w14:textId="77777777" w:rsidR="003F17F1" w:rsidRPr="002954BC" w:rsidRDefault="003F17F1">
            <w:pPr>
              <w:pStyle w:val="Kopfzeile"/>
              <w:tabs>
                <w:tab w:val="clear" w:pos="4536"/>
                <w:tab w:val="clear" w:pos="9072"/>
                <w:tab w:val="left" w:pos="567"/>
              </w:tabs>
              <w:rPr>
                <w:color w:val="000000"/>
                <w:sz w:val="20"/>
              </w:rPr>
            </w:pPr>
            <w:r w:rsidRPr="002954BC">
              <w:rPr>
                <w:color w:val="000000"/>
                <w:sz w:val="20"/>
              </w:rPr>
              <w:sym w:font="Wingdings" w:char="F0A8"/>
            </w:r>
            <w:r w:rsidRPr="002954BC">
              <w:rPr>
                <w:color w:val="000000"/>
                <w:sz w:val="20"/>
              </w:rPr>
              <w:t xml:space="preserve"> Nettoyage automatique des conduits de la chaudière</w:t>
            </w:r>
          </w:p>
          <w:p w14:paraId="12D9926E" w14:textId="77777777" w:rsidR="003F17F1" w:rsidRPr="002954BC" w:rsidRDefault="003F17F1">
            <w:pPr>
              <w:pStyle w:val="Kopfzeile"/>
              <w:tabs>
                <w:tab w:val="clear" w:pos="4536"/>
                <w:tab w:val="clear" w:pos="9072"/>
              </w:tabs>
              <w:ind w:left="567"/>
              <w:rPr>
                <w:color w:val="000000"/>
                <w:sz w:val="20"/>
              </w:rPr>
            </w:pPr>
            <w:r w:rsidRPr="002954BC">
              <w:rPr>
                <w:color w:val="000000"/>
                <w:sz w:val="20"/>
              </w:rPr>
              <w:sym w:font="Wingdings" w:char="F0A1"/>
            </w:r>
            <w:r w:rsidRPr="002954BC">
              <w:rPr>
                <w:color w:val="000000"/>
                <w:sz w:val="20"/>
              </w:rPr>
              <w:t xml:space="preserve"> Nettoyage par air comprimé</w:t>
            </w:r>
          </w:p>
          <w:p w14:paraId="3FD32EB9" w14:textId="77777777" w:rsidR="003F17F1" w:rsidRPr="002954BC" w:rsidRDefault="003F17F1">
            <w:pPr>
              <w:pStyle w:val="Kopfzeile"/>
              <w:tabs>
                <w:tab w:val="clear" w:pos="4536"/>
                <w:tab w:val="clear" w:pos="9072"/>
                <w:tab w:val="left" w:pos="567"/>
              </w:tabs>
              <w:ind w:left="567" w:hanging="567"/>
              <w:rPr>
                <w:color w:val="000000"/>
                <w:sz w:val="20"/>
              </w:rPr>
            </w:pPr>
            <w:r w:rsidRPr="002954BC">
              <w:rPr>
                <w:color w:val="000000"/>
                <w:sz w:val="20"/>
              </w:rPr>
              <w:tab/>
            </w:r>
            <w:r w:rsidRPr="002954BC">
              <w:rPr>
                <w:color w:val="000000"/>
                <w:sz w:val="20"/>
              </w:rPr>
              <w:sym w:font="Wingdings" w:char="F0A1"/>
            </w:r>
            <w:r w:rsidRPr="002954BC">
              <w:rPr>
                <w:color w:val="000000"/>
                <w:sz w:val="20"/>
              </w:rPr>
              <w:t xml:space="preserve"> Nettoyage par ultrasons</w:t>
            </w:r>
            <w:r w:rsidRPr="002954BC">
              <w:rPr>
                <w:color w:val="000000"/>
              </w:rPr>
              <w:br/>
            </w:r>
            <w:r w:rsidRPr="002954BC">
              <w:rPr>
                <w:color w:val="000000"/>
                <w:sz w:val="20"/>
              </w:rPr>
              <w:sym w:font="Wingdings" w:char="F0A1"/>
            </w:r>
            <w:r w:rsidRPr="002954BC">
              <w:rPr>
                <w:color w:val="000000"/>
                <w:sz w:val="20"/>
              </w:rPr>
              <w:t xml:space="preserve"> nettoyage mécanique</w:t>
            </w:r>
          </w:p>
          <w:p w14:paraId="23B441DB" w14:textId="77777777" w:rsidR="003F17F1" w:rsidRPr="002954BC" w:rsidRDefault="003F17F1">
            <w:pPr>
              <w:pStyle w:val="Kopfzeile"/>
              <w:tabs>
                <w:tab w:val="clear" w:pos="4536"/>
                <w:tab w:val="clear" w:pos="9072"/>
                <w:tab w:val="left" w:pos="567"/>
              </w:tabs>
              <w:rPr>
                <w:color w:val="000000"/>
                <w:sz w:val="20"/>
              </w:rPr>
            </w:pPr>
            <w:r w:rsidRPr="002954BC">
              <w:rPr>
                <w:color w:val="000000"/>
                <w:sz w:val="20"/>
              </w:rPr>
              <w:sym w:font="Wingdings" w:char="F0A8"/>
            </w:r>
            <w:r w:rsidRPr="002954BC">
              <w:rPr>
                <w:color w:val="000000"/>
                <w:sz w:val="20"/>
              </w:rPr>
              <w:t xml:space="preserve"> Nettoyage automatique de l’économiseur</w:t>
            </w:r>
          </w:p>
          <w:p w14:paraId="554F2F72" w14:textId="77777777" w:rsidR="003F17F1" w:rsidRPr="002954BC" w:rsidRDefault="003F17F1">
            <w:pPr>
              <w:pStyle w:val="Kopfzeile"/>
              <w:tabs>
                <w:tab w:val="clear" w:pos="4536"/>
                <w:tab w:val="clear" w:pos="9072"/>
              </w:tabs>
              <w:ind w:left="567"/>
              <w:rPr>
                <w:color w:val="000000"/>
                <w:sz w:val="20"/>
              </w:rPr>
            </w:pPr>
            <w:r w:rsidRPr="002954BC">
              <w:rPr>
                <w:color w:val="000000"/>
                <w:sz w:val="20"/>
              </w:rPr>
              <w:sym w:font="Wingdings" w:char="F0A1"/>
            </w:r>
            <w:r w:rsidRPr="002954BC">
              <w:rPr>
                <w:color w:val="000000"/>
                <w:sz w:val="20"/>
              </w:rPr>
              <w:t xml:space="preserve"> Nettoyage par air comprimé</w:t>
            </w:r>
          </w:p>
          <w:p w14:paraId="59DC0DCA" w14:textId="77777777" w:rsidR="003F17F1" w:rsidRPr="002954BC" w:rsidRDefault="003F17F1">
            <w:pPr>
              <w:pStyle w:val="Kopfzeile"/>
              <w:tabs>
                <w:tab w:val="clear" w:pos="4536"/>
                <w:tab w:val="clear" w:pos="9072"/>
              </w:tabs>
              <w:ind w:left="567"/>
              <w:rPr>
                <w:color w:val="000000"/>
                <w:sz w:val="20"/>
              </w:rPr>
            </w:pPr>
            <w:r w:rsidRPr="002954BC">
              <w:rPr>
                <w:color w:val="000000"/>
                <w:sz w:val="20"/>
              </w:rPr>
              <w:sym w:font="Wingdings" w:char="F0A1"/>
            </w:r>
            <w:r w:rsidRPr="002954BC">
              <w:rPr>
                <w:color w:val="000000"/>
                <w:sz w:val="20"/>
              </w:rPr>
              <w:t xml:space="preserve"> Nettoyage par ultrasons</w:t>
            </w:r>
            <w:r w:rsidRPr="002954BC">
              <w:rPr>
                <w:color w:val="000000"/>
              </w:rPr>
              <w:br/>
            </w:r>
            <w:r w:rsidRPr="002954BC">
              <w:rPr>
                <w:color w:val="000000"/>
                <w:sz w:val="20"/>
              </w:rPr>
              <w:sym w:font="Wingdings" w:char="F0A1"/>
            </w:r>
            <w:r w:rsidRPr="002954BC">
              <w:rPr>
                <w:color w:val="000000"/>
                <w:sz w:val="20"/>
              </w:rPr>
              <w:t xml:space="preserve"> nettoyage mécanique</w:t>
            </w:r>
          </w:p>
        </w:tc>
        <w:tc>
          <w:tcPr>
            <w:tcW w:w="973" w:type="dxa"/>
          </w:tcPr>
          <w:p w14:paraId="6A09F55E" w14:textId="77777777" w:rsidR="003F17F1" w:rsidRPr="002954BC" w:rsidRDefault="003F17F1">
            <w:pPr>
              <w:jc w:val="center"/>
              <w:rPr>
                <w:color w:val="000000"/>
                <w:sz w:val="20"/>
              </w:rPr>
            </w:pPr>
          </w:p>
        </w:tc>
        <w:tc>
          <w:tcPr>
            <w:tcW w:w="973" w:type="dxa"/>
          </w:tcPr>
          <w:p w14:paraId="1B170213" w14:textId="77777777" w:rsidR="003F17F1" w:rsidRPr="002954BC" w:rsidRDefault="003F17F1">
            <w:pPr>
              <w:jc w:val="center"/>
              <w:rPr>
                <w:color w:val="000000"/>
                <w:sz w:val="20"/>
              </w:rPr>
            </w:pPr>
          </w:p>
        </w:tc>
        <w:tc>
          <w:tcPr>
            <w:tcW w:w="1590" w:type="dxa"/>
          </w:tcPr>
          <w:p w14:paraId="5CB74E18" w14:textId="77777777" w:rsidR="003F17F1" w:rsidRPr="002954BC" w:rsidRDefault="003F17F1">
            <w:pPr>
              <w:tabs>
                <w:tab w:val="left" w:leader="dot" w:pos="1318"/>
              </w:tabs>
              <w:rPr>
                <w:color w:val="000000"/>
                <w:sz w:val="20"/>
              </w:rPr>
            </w:pPr>
          </w:p>
        </w:tc>
      </w:tr>
      <w:tr w:rsidR="003F17F1" w:rsidRPr="002954BC" w14:paraId="04A607A2" w14:textId="77777777" w:rsidTr="00F77F70">
        <w:trPr>
          <w:jc w:val="center"/>
        </w:trPr>
        <w:tc>
          <w:tcPr>
            <w:tcW w:w="5820" w:type="dxa"/>
          </w:tcPr>
          <w:p w14:paraId="366406C6" w14:textId="77777777" w:rsidR="003F17F1" w:rsidRPr="002954BC" w:rsidRDefault="003F17F1">
            <w:pPr>
              <w:pStyle w:val="Kopfzeile"/>
              <w:tabs>
                <w:tab w:val="clear" w:pos="4536"/>
                <w:tab w:val="clear" w:pos="9072"/>
              </w:tabs>
              <w:spacing w:before="120" w:after="120"/>
              <w:rPr>
                <w:color w:val="000000"/>
                <w:sz w:val="20"/>
              </w:rPr>
            </w:pPr>
            <w:r w:rsidRPr="002954BC">
              <w:rPr>
                <w:color w:val="000000"/>
                <w:sz w:val="20"/>
              </w:rPr>
              <w:t>Compresseur pour nettoyage automatique</w:t>
            </w:r>
          </w:p>
        </w:tc>
        <w:tc>
          <w:tcPr>
            <w:tcW w:w="973" w:type="dxa"/>
          </w:tcPr>
          <w:p w14:paraId="3664A861" w14:textId="77777777" w:rsidR="003F17F1" w:rsidRPr="002954BC" w:rsidRDefault="003F17F1">
            <w:pPr>
              <w:spacing w:before="120" w:after="120"/>
              <w:jc w:val="center"/>
              <w:rPr>
                <w:color w:val="000000"/>
                <w:sz w:val="20"/>
              </w:rPr>
            </w:pPr>
          </w:p>
        </w:tc>
        <w:tc>
          <w:tcPr>
            <w:tcW w:w="973" w:type="dxa"/>
          </w:tcPr>
          <w:p w14:paraId="4E9C71E5" w14:textId="77777777" w:rsidR="003F17F1" w:rsidRPr="002954BC" w:rsidRDefault="003F17F1">
            <w:pPr>
              <w:spacing w:before="120" w:after="120"/>
              <w:jc w:val="center"/>
              <w:rPr>
                <w:color w:val="000000"/>
                <w:sz w:val="20"/>
              </w:rPr>
            </w:pPr>
          </w:p>
        </w:tc>
        <w:tc>
          <w:tcPr>
            <w:tcW w:w="1590" w:type="dxa"/>
          </w:tcPr>
          <w:p w14:paraId="62CA442B" w14:textId="77777777" w:rsidR="003F17F1" w:rsidRPr="002954BC" w:rsidRDefault="003F17F1">
            <w:pPr>
              <w:tabs>
                <w:tab w:val="left" w:leader="dot" w:pos="1318"/>
              </w:tabs>
              <w:spacing w:before="120" w:after="120"/>
              <w:rPr>
                <w:color w:val="000000"/>
                <w:sz w:val="20"/>
              </w:rPr>
            </w:pPr>
          </w:p>
        </w:tc>
      </w:tr>
      <w:tr w:rsidR="003F17F1" w:rsidRPr="002954BC" w14:paraId="2E554C03" w14:textId="77777777" w:rsidTr="00F77F70">
        <w:trPr>
          <w:jc w:val="center"/>
        </w:trPr>
        <w:tc>
          <w:tcPr>
            <w:tcW w:w="5820" w:type="dxa"/>
          </w:tcPr>
          <w:p w14:paraId="707F7571" w14:textId="77777777" w:rsidR="003F17F1" w:rsidRPr="002954BC" w:rsidRDefault="003F17F1" w:rsidP="007B0E24">
            <w:pPr>
              <w:pStyle w:val="Kopfzeile"/>
              <w:tabs>
                <w:tab w:val="clear" w:pos="4536"/>
                <w:tab w:val="clear" w:pos="9072"/>
                <w:tab w:val="left" w:pos="3050"/>
              </w:tabs>
              <w:rPr>
                <w:color w:val="000000"/>
                <w:sz w:val="20"/>
              </w:rPr>
            </w:pPr>
            <w:r w:rsidRPr="002954BC">
              <w:rPr>
                <w:color w:val="000000"/>
                <w:sz w:val="20"/>
              </w:rPr>
              <w:sym w:font="Wingdings" w:char="F0A8"/>
            </w:r>
            <w:r w:rsidRPr="002954BC">
              <w:rPr>
                <w:color w:val="000000"/>
                <w:sz w:val="20"/>
              </w:rPr>
              <w:t xml:space="preserve"> inclure dans les calculs</w:t>
            </w:r>
            <w:r w:rsidRPr="002954BC">
              <w:rPr>
                <w:color w:val="000000"/>
                <w:sz w:val="20"/>
              </w:rPr>
              <w:tab/>
            </w:r>
            <w:r w:rsidRPr="002954BC">
              <w:rPr>
                <w:color w:val="000000"/>
                <w:sz w:val="20"/>
              </w:rPr>
              <w:sym w:font="Wingdings" w:char="F0A8"/>
            </w:r>
            <w:r w:rsidRPr="002954BC">
              <w:rPr>
                <w:color w:val="000000"/>
                <w:sz w:val="20"/>
              </w:rPr>
              <w:t xml:space="preserve"> commun à la </w:t>
            </w:r>
            <w:r w:rsidR="007B0E24" w:rsidRPr="002954BC">
              <w:rPr>
                <w:color w:val="000000"/>
                <w:sz w:val="20"/>
              </w:rPr>
              <w:tab/>
            </w:r>
            <w:r w:rsidRPr="002954BC">
              <w:rPr>
                <w:color w:val="000000"/>
                <w:sz w:val="20"/>
              </w:rPr>
              <w:t>chaudière 2</w:t>
            </w:r>
            <w:r w:rsidRPr="002954BC">
              <w:rPr>
                <w:color w:val="000000"/>
              </w:rPr>
              <w:br/>
            </w:r>
            <w:r w:rsidRPr="002954BC">
              <w:rPr>
                <w:rStyle w:val="Betont"/>
                <w:i/>
                <w:color w:val="000000"/>
                <w:sz w:val="20"/>
              </w:rPr>
              <w:tab/>
            </w:r>
            <w:r w:rsidRPr="002954BC">
              <w:rPr>
                <w:color w:val="000000"/>
                <w:sz w:val="16"/>
              </w:rPr>
              <w:t xml:space="preserve">Le prix et les spécifications doivent </w:t>
            </w:r>
            <w:r w:rsidRPr="002954BC">
              <w:rPr>
                <w:color w:val="000000"/>
              </w:rPr>
              <w:br/>
            </w:r>
            <w:r w:rsidRPr="002954BC">
              <w:rPr>
                <w:color w:val="000000"/>
                <w:sz w:val="16"/>
              </w:rPr>
              <w:tab/>
              <w:t>figurer dans ce poste</w:t>
            </w:r>
          </w:p>
          <w:p w14:paraId="64C9549A" w14:textId="77777777" w:rsidR="003F17F1" w:rsidRPr="002954BC" w:rsidRDefault="003F17F1">
            <w:pPr>
              <w:pStyle w:val="Kopfzeile"/>
              <w:tabs>
                <w:tab w:val="clear" w:pos="4536"/>
                <w:tab w:val="clear" w:pos="9072"/>
              </w:tabs>
              <w:rPr>
                <w:color w:val="000000"/>
                <w:sz w:val="20"/>
              </w:rPr>
            </w:pPr>
            <w:r w:rsidRPr="002954BC">
              <w:rPr>
                <w:color w:val="000000"/>
                <w:sz w:val="20"/>
              </w:rPr>
              <w:sym w:font="Wingdings" w:char="F0A8"/>
            </w:r>
            <w:r w:rsidRPr="002954BC">
              <w:rPr>
                <w:color w:val="000000"/>
                <w:sz w:val="20"/>
              </w:rPr>
              <w:t xml:space="preserve"> aux soins de la direction des travaux</w:t>
            </w:r>
          </w:p>
        </w:tc>
        <w:tc>
          <w:tcPr>
            <w:tcW w:w="973" w:type="dxa"/>
          </w:tcPr>
          <w:p w14:paraId="1ABF8F29" w14:textId="77777777" w:rsidR="003F17F1" w:rsidRPr="002954BC" w:rsidRDefault="003F17F1">
            <w:pPr>
              <w:jc w:val="center"/>
              <w:rPr>
                <w:color w:val="000000"/>
                <w:sz w:val="20"/>
              </w:rPr>
            </w:pPr>
          </w:p>
        </w:tc>
        <w:tc>
          <w:tcPr>
            <w:tcW w:w="973" w:type="dxa"/>
          </w:tcPr>
          <w:p w14:paraId="41E3CAFF" w14:textId="77777777" w:rsidR="003F17F1" w:rsidRPr="002954BC" w:rsidRDefault="003F17F1">
            <w:pPr>
              <w:jc w:val="center"/>
              <w:rPr>
                <w:color w:val="000000"/>
                <w:sz w:val="20"/>
              </w:rPr>
            </w:pPr>
          </w:p>
        </w:tc>
        <w:tc>
          <w:tcPr>
            <w:tcW w:w="1590" w:type="dxa"/>
          </w:tcPr>
          <w:p w14:paraId="5AEF6DD4" w14:textId="77777777" w:rsidR="003F17F1" w:rsidRPr="002954BC" w:rsidRDefault="003F17F1">
            <w:pPr>
              <w:tabs>
                <w:tab w:val="left" w:leader="dot" w:pos="1318"/>
              </w:tabs>
              <w:rPr>
                <w:color w:val="000000"/>
                <w:sz w:val="20"/>
              </w:rPr>
            </w:pPr>
          </w:p>
        </w:tc>
      </w:tr>
      <w:tr w:rsidR="003F17F1" w:rsidRPr="002954BC" w14:paraId="7C96AC73" w14:textId="77777777" w:rsidTr="00F77F70">
        <w:trPr>
          <w:jc w:val="center"/>
        </w:trPr>
        <w:tc>
          <w:tcPr>
            <w:tcW w:w="5820" w:type="dxa"/>
          </w:tcPr>
          <w:p w14:paraId="1951DB72" w14:textId="77777777" w:rsidR="003F17F1" w:rsidRPr="002954BC" w:rsidRDefault="003C1C89" w:rsidP="003C1C89">
            <w:pPr>
              <w:pStyle w:val="Kopfzeile"/>
              <w:tabs>
                <w:tab w:val="clear" w:pos="4536"/>
                <w:tab w:val="clear" w:pos="9072"/>
                <w:tab w:val="left" w:pos="1491"/>
              </w:tabs>
              <w:ind w:left="567"/>
              <w:rPr>
                <w:color w:val="000000"/>
                <w:sz w:val="20"/>
              </w:rPr>
            </w:pPr>
            <w:r w:rsidRPr="002954BC">
              <w:rPr>
                <w:color w:val="000000"/>
                <w:sz w:val="20"/>
              </w:rPr>
              <w:tab/>
            </w:r>
            <w:r w:rsidR="003F17F1" w:rsidRPr="002954BC">
              <w:rPr>
                <w:color w:val="000000"/>
                <w:sz w:val="20"/>
              </w:rPr>
              <w:t>Pression</w:t>
            </w:r>
          </w:p>
        </w:tc>
        <w:tc>
          <w:tcPr>
            <w:tcW w:w="973" w:type="dxa"/>
          </w:tcPr>
          <w:p w14:paraId="745C5B69" w14:textId="77777777" w:rsidR="003F17F1" w:rsidRPr="002954BC" w:rsidRDefault="003F17F1">
            <w:pPr>
              <w:jc w:val="center"/>
              <w:rPr>
                <w:color w:val="000000"/>
                <w:sz w:val="20"/>
              </w:rPr>
            </w:pPr>
            <w:r w:rsidRPr="002954BC">
              <w:rPr>
                <w:color w:val="000000"/>
                <w:sz w:val="20"/>
              </w:rPr>
              <w:t>bar</w:t>
            </w:r>
          </w:p>
        </w:tc>
        <w:tc>
          <w:tcPr>
            <w:tcW w:w="973" w:type="dxa"/>
          </w:tcPr>
          <w:p w14:paraId="162BB16D" w14:textId="77777777" w:rsidR="003F17F1" w:rsidRPr="002954BC" w:rsidRDefault="003F17F1">
            <w:pPr>
              <w:jc w:val="center"/>
              <w:rPr>
                <w:color w:val="000000"/>
                <w:sz w:val="20"/>
              </w:rPr>
            </w:pPr>
            <w:r w:rsidRPr="002954BC">
              <w:rPr>
                <w:color w:val="000000"/>
                <w:sz w:val="20"/>
              </w:rPr>
              <w:t>.......</w:t>
            </w:r>
          </w:p>
        </w:tc>
        <w:tc>
          <w:tcPr>
            <w:tcW w:w="1590" w:type="dxa"/>
          </w:tcPr>
          <w:p w14:paraId="254253D4" w14:textId="77777777" w:rsidR="003F17F1" w:rsidRPr="002954BC" w:rsidRDefault="003F17F1">
            <w:pPr>
              <w:tabs>
                <w:tab w:val="left" w:leader="dot" w:pos="1318"/>
              </w:tabs>
              <w:rPr>
                <w:color w:val="000000"/>
                <w:sz w:val="20"/>
              </w:rPr>
            </w:pPr>
          </w:p>
        </w:tc>
      </w:tr>
      <w:tr w:rsidR="003F17F1" w:rsidRPr="002954BC" w14:paraId="27F9ABAC" w14:textId="77777777" w:rsidTr="00F77F70">
        <w:trPr>
          <w:jc w:val="center"/>
        </w:trPr>
        <w:tc>
          <w:tcPr>
            <w:tcW w:w="5820" w:type="dxa"/>
          </w:tcPr>
          <w:p w14:paraId="3B62C013" w14:textId="77777777" w:rsidR="003F17F1" w:rsidRPr="002954BC" w:rsidRDefault="003F17F1" w:rsidP="003C1C89">
            <w:pPr>
              <w:pStyle w:val="Kopfzeile"/>
              <w:tabs>
                <w:tab w:val="clear" w:pos="4536"/>
                <w:tab w:val="clear" w:pos="9072"/>
                <w:tab w:val="left" w:pos="1491"/>
              </w:tabs>
              <w:ind w:left="567"/>
              <w:rPr>
                <w:color w:val="000000"/>
                <w:sz w:val="20"/>
              </w:rPr>
            </w:pPr>
            <w:r w:rsidRPr="002954BC">
              <w:rPr>
                <w:color w:val="000000"/>
                <w:sz w:val="20"/>
              </w:rPr>
              <w:tab/>
              <w:t xml:space="preserve">Volume réservoir d’air </w:t>
            </w:r>
            <w:r w:rsidR="007B0E24" w:rsidRPr="002954BC">
              <w:rPr>
                <w:color w:val="000000"/>
                <w:sz w:val="20"/>
              </w:rPr>
              <w:tab/>
            </w:r>
            <w:r w:rsidRPr="002954BC">
              <w:rPr>
                <w:color w:val="000000"/>
                <w:sz w:val="20"/>
              </w:rPr>
              <w:t>comprimé</w:t>
            </w:r>
          </w:p>
        </w:tc>
        <w:tc>
          <w:tcPr>
            <w:tcW w:w="973" w:type="dxa"/>
          </w:tcPr>
          <w:p w14:paraId="566F5BF6" w14:textId="77777777" w:rsidR="003F17F1" w:rsidRPr="002954BC" w:rsidRDefault="003F17F1">
            <w:pPr>
              <w:jc w:val="center"/>
              <w:rPr>
                <w:color w:val="000000"/>
                <w:sz w:val="20"/>
              </w:rPr>
            </w:pPr>
            <w:r w:rsidRPr="002954BC">
              <w:rPr>
                <w:color w:val="000000"/>
                <w:sz w:val="20"/>
              </w:rPr>
              <w:t>l</w:t>
            </w:r>
          </w:p>
        </w:tc>
        <w:tc>
          <w:tcPr>
            <w:tcW w:w="973" w:type="dxa"/>
          </w:tcPr>
          <w:p w14:paraId="0927DC04" w14:textId="77777777" w:rsidR="003F17F1" w:rsidRPr="002954BC" w:rsidRDefault="003F17F1">
            <w:pPr>
              <w:jc w:val="center"/>
              <w:rPr>
                <w:color w:val="000000"/>
                <w:sz w:val="20"/>
              </w:rPr>
            </w:pPr>
            <w:r w:rsidRPr="002954BC">
              <w:rPr>
                <w:color w:val="000000"/>
                <w:sz w:val="20"/>
              </w:rPr>
              <w:t>.......</w:t>
            </w:r>
          </w:p>
        </w:tc>
        <w:tc>
          <w:tcPr>
            <w:tcW w:w="1590" w:type="dxa"/>
          </w:tcPr>
          <w:p w14:paraId="59302B4A" w14:textId="77777777" w:rsidR="003F17F1" w:rsidRPr="002954BC" w:rsidRDefault="003F17F1">
            <w:pPr>
              <w:tabs>
                <w:tab w:val="left" w:leader="dot" w:pos="1318"/>
              </w:tabs>
              <w:rPr>
                <w:color w:val="000000"/>
                <w:sz w:val="20"/>
              </w:rPr>
            </w:pPr>
          </w:p>
        </w:tc>
      </w:tr>
      <w:tr w:rsidR="003F17F1" w:rsidRPr="002954BC" w14:paraId="4AB23B3F" w14:textId="77777777" w:rsidTr="00F77F70">
        <w:trPr>
          <w:jc w:val="center"/>
        </w:trPr>
        <w:tc>
          <w:tcPr>
            <w:tcW w:w="5820" w:type="dxa"/>
          </w:tcPr>
          <w:p w14:paraId="303BADA4" w14:textId="77777777" w:rsidR="003F17F1" w:rsidRPr="002954BC" w:rsidRDefault="003F17F1" w:rsidP="003C1C89">
            <w:pPr>
              <w:pStyle w:val="Kopfzeile"/>
              <w:tabs>
                <w:tab w:val="clear" w:pos="4536"/>
                <w:tab w:val="clear" w:pos="9072"/>
              </w:tabs>
              <w:ind w:left="567"/>
              <w:rPr>
                <w:color w:val="000000"/>
                <w:sz w:val="20"/>
              </w:rPr>
            </w:pPr>
            <w:r w:rsidRPr="002954BC">
              <w:rPr>
                <w:color w:val="000000"/>
                <w:sz w:val="20"/>
              </w:rPr>
              <w:tab/>
            </w:r>
            <w:r w:rsidR="003C1C89" w:rsidRPr="002954BC">
              <w:rPr>
                <w:color w:val="000000"/>
                <w:sz w:val="20"/>
              </w:rPr>
              <w:tab/>
              <w:t xml:space="preserve"> Puissance d’entraînement </w:t>
            </w:r>
            <w:r w:rsidRPr="002954BC">
              <w:rPr>
                <w:color w:val="000000"/>
                <w:sz w:val="20"/>
              </w:rPr>
              <w:t>moteur</w:t>
            </w:r>
          </w:p>
        </w:tc>
        <w:tc>
          <w:tcPr>
            <w:tcW w:w="973" w:type="dxa"/>
          </w:tcPr>
          <w:p w14:paraId="7C814357" w14:textId="77777777" w:rsidR="003F17F1" w:rsidRPr="002954BC" w:rsidRDefault="003F17F1">
            <w:pPr>
              <w:jc w:val="center"/>
              <w:rPr>
                <w:color w:val="000000"/>
                <w:sz w:val="20"/>
              </w:rPr>
            </w:pPr>
            <w:r w:rsidRPr="002954BC">
              <w:rPr>
                <w:color w:val="000000"/>
                <w:sz w:val="20"/>
              </w:rPr>
              <w:t>kW</w:t>
            </w:r>
          </w:p>
        </w:tc>
        <w:tc>
          <w:tcPr>
            <w:tcW w:w="973" w:type="dxa"/>
          </w:tcPr>
          <w:p w14:paraId="06016DD9" w14:textId="77777777" w:rsidR="003F17F1" w:rsidRPr="002954BC" w:rsidRDefault="003F17F1">
            <w:pPr>
              <w:jc w:val="center"/>
              <w:rPr>
                <w:color w:val="000000"/>
                <w:sz w:val="20"/>
              </w:rPr>
            </w:pPr>
            <w:r w:rsidRPr="002954BC">
              <w:rPr>
                <w:color w:val="000000"/>
                <w:sz w:val="20"/>
              </w:rPr>
              <w:t>.......</w:t>
            </w:r>
          </w:p>
        </w:tc>
        <w:tc>
          <w:tcPr>
            <w:tcW w:w="1590" w:type="dxa"/>
          </w:tcPr>
          <w:p w14:paraId="7FDFE071" w14:textId="77777777" w:rsidR="003F17F1" w:rsidRPr="002954BC" w:rsidRDefault="003F17F1">
            <w:pPr>
              <w:tabs>
                <w:tab w:val="left" w:leader="dot" w:pos="1318"/>
              </w:tabs>
              <w:rPr>
                <w:color w:val="000000"/>
                <w:sz w:val="20"/>
              </w:rPr>
            </w:pPr>
          </w:p>
        </w:tc>
      </w:tr>
      <w:tr w:rsidR="003F17F1" w:rsidRPr="002954BC" w14:paraId="412C6245" w14:textId="77777777" w:rsidTr="00F77F70">
        <w:trPr>
          <w:jc w:val="center"/>
        </w:trPr>
        <w:tc>
          <w:tcPr>
            <w:tcW w:w="5820" w:type="dxa"/>
            <w:tcBorders>
              <w:bottom w:val="nil"/>
            </w:tcBorders>
          </w:tcPr>
          <w:p w14:paraId="3297C4D1" w14:textId="77777777" w:rsidR="003F17F1" w:rsidRPr="002954BC" w:rsidRDefault="003F17F1">
            <w:pPr>
              <w:pStyle w:val="Kopfzeile"/>
              <w:tabs>
                <w:tab w:val="clear" w:pos="4536"/>
                <w:tab w:val="clear" w:pos="9072"/>
              </w:tabs>
              <w:spacing w:before="120"/>
              <w:rPr>
                <w:color w:val="000000"/>
                <w:sz w:val="20"/>
              </w:rPr>
            </w:pPr>
            <w:r w:rsidRPr="002954BC">
              <w:rPr>
                <w:color w:val="000000"/>
                <w:sz w:val="20"/>
              </w:rPr>
              <w:t>Conduits de raccordement compresseur pour nettoyage</w:t>
            </w:r>
          </w:p>
          <w:p w14:paraId="0366531B" w14:textId="77777777" w:rsidR="003F17F1" w:rsidRPr="002954BC" w:rsidRDefault="003F17F1">
            <w:pPr>
              <w:pStyle w:val="Kopfzeile"/>
              <w:tabs>
                <w:tab w:val="clear" w:pos="4536"/>
                <w:tab w:val="clear" w:pos="9072"/>
              </w:tabs>
              <w:rPr>
                <w:color w:val="000000"/>
                <w:sz w:val="20"/>
              </w:rPr>
            </w:pPr>
            <w:r w:rsidRPr="002954BC">
              <w:rPr>
                <w:color w:val="000000"/>
                <w:sz w:val="20"/>
              </w:rPr>
              <w:sym w:font="Wingdings" w:char="F0A8"/>
            </w:r>
            <w:r w:rsidRPr="002954BC">
              <w:rPr>
                <w:color w:val="000000"/>
                <w:sz w:val="20"/>
              </w:rPr>
              <w:t xml:space="preserve"> inclure dans les calculs</w:t>
            </w:r>
          </w:p>
          <w:p w14:paraId="078EE9BC" w14:textId="77777777" w:rsidR="003F17F1" w:rsidRPr="002954BC" w:rsidRDefault="003F17F1">
            <w:pPr>
              <w:pStyle w:val="Kopfzeile"/>
              <w:tabs>
                <w:tab w:val="clear" w:pos="4536"/>
                <w:tab w:val="clear" w:pos="9072"/>
              </w:tabs>
              <w:rPr>
                <w:color w:val="000000"/>
                <w:sz w:val="20"/>
              </w:rPr>
            </w:pPr>
            <w:r w:rsidRPr="002954BC">
              <w:rPr>
                <w:color w:val="000000"/>
                <w:sz w:val="20"/>
              </w:rPr>
              <w:sym w:font="Wingdings" w:char="F0A8"/>
            </w:r>
            <w:r w:rsidRPr="002954BC">
              <w:rPr>
                <w:color w:val="000000"/>
                <w:sz w:val="20"/>
              </w:rPr>
              <w:t xml:space="preserve"> aux soins de la direction des travaux</w:t>
            </w:r>
          </w:p>
        </w:tc>
        <w:tc>
          <w:tcPr>
            <w:tcW w:w="973" w:type="dxa"/>
            <w:tcBorders>
              <w:bottom w:val="nil"/>
            </w:tcBorders>
          </w:tcPr>
          <w:p w14:paraId="10A98A3F" w14:textId="77777777" w:rsidR="003F17F1" w:rsidRPr="002954BC" w:rsidRDefault="003F17F1">
            <w:pPr>
              <w:jc w:val="center"/>
              <w:rPr>
                <w:color w:val="000000"/>
                <w:sz w:val="20"/>
              </w:rPr>
            </w:pPr>
          </w:p>
        </w:tc>
        <w:tc>
          <w:tcPr>
            <w:tcW w:w="973" w:type="dxa"/>
            <w:tcBorders>
              <w:bottom w:val="nil"/>
            </w:tcBorders>
          </w:tcPr>
          <w:p w14:paraId="53294829" w14:textId="77777777" w:rsidR="003F17F1" w:rsidRPr="002954BC" w:rsidRDefault="003F17F1">
            <w:pPr>
              <w:jc w:val="center"/>
              <w:rPr>
                <w:color w:val="000000"/>
                <w:sz w:val="20"/>
              </w:rPr>
            </w:pPr>
          </w:p>
        </w:tc>
        <w:tc>
          <w:tcPr>
            <w:tcW w:w="1590" w:type="dxa"/>
            <w:tcBorders>
              <w:bottom w:val="nil"/>
            </w:tcBorders>
          </w:tcPr>
          <w:p w14:paraId="71C22C5A" w14:textId="77777777" w:rsidR="003F17F1" w:rsidRPr="002954BC" w:rsidRDefault="003F17F1">
            <w:pPr>
              <w:tabs>
                <w:tab w:val="left" w:leader="dot" w:pos="1318"/>
              </w:tabs>
              <w:rPr>
                <w:color w:val="000000"/>
                <w:sz w:val="20"/>
              </w:rPr>
            </w:pPr>
          </w:p>
        </w:tc>
      </w:tr>
      <w:tr w:rsidR="003F17F1" w:rsidRPr="002954BC" w14:paraId="0CA5936F" w14:textId="77777777" w:rsidTr="00F77F70">
        <w:trPr>
          <w:jc w:val="center"/>
        </w:trPr>
        <w:tc>
          <w:tcPr>
            <w:tcW w:w="5820" w:type="dxa"/>
            <w:tcBorders>
              <w:top w:val="nil"/>
              <w:bottom w:val="nil"/>
            </w:tcBorders>
          </w:tcPr>
          <w:p w14:paraId="5EC2C85B" w14:textId="77777777" w:rsidR="003F17F1" w:rsidRPr="002954BC" w:rsidRDefault="006722AE" w:rsidP="006A0096">
            <w:pPr>
              <w:pStyle w:val="berschrift4"/>
              <w:rPr>
                <w:color w:val="000000"/>
              </w:rPr>
            </w:pPr>
            <w:r w:rsidRPr="002954BC">
              <w:rPr>
                <w:color w:val="000000"/>
              </w:rPr>
              <w:t>Prix 4.4.</w:t>
            </w:r>
            <w:r w:rsidR="003F17F1" w:rsidRPr="002954BC">
              <w:rPr>
                <w:color w:val="000000"/>
              </w:rPr>
              <w:t xml:space="preserve">5  Nettoyage automatique des tubes </w:t>
            </w:r>
          </w:p>
        </w:tc>
        <w:tc>
          <w:tcPr>
            <w:tcW w:w="973" w:type="dxa"/>
            <w:tcBorders>
              <w:top w:val="nil"/>
              <w:bottom w:val="nil"/>
            </w:tcBorders>
          </w:tcPr>
          <w:p w14:paraId="718D3C59" w14:textId="77777777" w:rsidR="003F17F1" w:rsidRPr="002954BC" w:rsidRDefault="003F17F1">
            <w:pPr>
              <w:pStyle w:val="berschrift7"/>
              <w:jc w:val="center"/>
              <w:rPr>
                <w:b w:val="0"/>
                <w:i w:val="0"/>
                <w:color w:val="000000"/>
              </w:rPr>
            </w:pPr>
            <w:r w:rsidRPr="002954BC">
              <w:rPr>
                <w:b w:val="0"/>
                <w:i w:val="0"/>
                <w:color w:val="000000"/>
              </w:rPr>
              <w:t>Pce</w:t>
            </w:r>
          </w:p>
        </w:tc>
        <w:tc>
          <w:tcPr>
            <w:tcW w:w="973" w:type="dxa"/>
            <w:tcBorders>
              <w:top w:val="nil"/>
              <w:bottom w:val="nil"/>
            </w:tcBorders>
          </w:tcPr>
          <w:p w14:paraId="525114BF" w14:textId="77777777" w:rsidR="003F17F1" w:rsidRPr="002954BC" w:rsidRDefault="003F17F1">
            <w:pPr>
              <w:pStyle w:val="berschrift7"/>
              <w:jc w:val="center"/>
              <w:rPr>
                <w:b w:val="0"/>
                <w:i w:val="0"/>
                <w:color w:val="000000"/>
              </w:rPr>
            </w:pPr>
            <w:r w:rsidRPr="002954BC">
              <w:rPr>
                <w:b w:val="0"/>
                <w:i w:val="0"/>
                <w:color w:val="000000"/>
              </w:rPr>
              <w:t>.......</w:t>
            </w:r>
          </w:p>
        </w:tc>
        <w:tc>
          <w:tcPr>
            <w:tcW w:w="1590" w:type="dxa"/>
            <w:tcBorders>
              <w:top w:val="nil"/>
              <w:bottom w:val="nil"/>
            </w:tcBorders>
          </w:tcPr>
          <w:p w14:paraId="0B95CB51" w14:textId="77777777" w:rsidR="003F17F1" w:rsidRPr="002954BC" w:rsidRDefault="003F17F1">
            <w:pPr>
              <w:spacing w:before="120"/>
              <w:rPr>
                <w:color w:val="000000"/>
                <w:sz w:val="20"/>
              </w:rPr>
            </w:pPr>
            <w:r w:rsidRPr="002954BC">
              <w:rPr>
                <w:color w:val="000000"/>
                <w:sz w:val="20"/>
              </w:rPr>
              <w:t>CHF..................</w:t>
            </w:r>
          </w:p>
        </w:tc>
      </w:tr>
      <w:tr w:rsidR="003F17F1" w:rsidRPr="002954BC" w14:paraId="6190BFF2" w14:textId="77777777" w:rsidTr="00F77F70">
        <w:trPr>
          <w:jc w:val="center"/>
        </w:trPr>
        <w:tc>
          <w:tcPr>
            <w:tcW w:w="5820" w:type="dxa"/>
            <w:tcBorders>
              <w:top w:val="nil"/>
              <w:bottom w:val="single" w:sz="4" w:space="0" w:color="auto"/>
            </w:tcBorders>
          </w:tcPr>
          <w:p w14:paraId="4715B4DC" w14:textId="77777777" w:rsidR="003F17F1" w:rsidRPr="002954BC" w:rsidRDefault="003F17F1">
            <w:pPr>
              <w:spacing w:after="90"/>
              <w:rPr>
                <w:rStyle w:val="Seitenzahl"/>
                <w:color w:val="000000"/>
                <w:sz w:val="18"/>
                <w:szCs w:val="18"/>
              </w:rPr>
            </w:pPr>
            <w:r w:rsidRPr="002954BC">
              <w:rPr>
                <w:color w:val="000000"/>
                <w:sz w:val="18"/>
              </w:rPr>
              <w:t>Part du poste 4.11 Livraison, montage, mise en service, instruction, cer</w:t>
            </w:r>
            <w:r w:rsidR="007D7540" w:rsidRPr="002954BC">
              <w:rPr>
                <w:color w:val="000000"/>
                <w:sz w:val="18"/>
              </w:rPr>
              <w:softHyphen/>
              <w:t>t.</w:t>
            </w:r>
            <w:r w:rsidRPr="002954BC">
              <w:rPr>
                <w:color w:val="000000"/>
                <w:sz w:val="18"/>
              </w:rPr>
              <w:t xml:space="preserve"> d’émission et preuve de performance, qui n’est pas comprise dans </w:t>
            </w:r>
            <w:r w:rsidR="000D1698" w:rsidRPr="002954BC">
              <w:rPr>
                <w:color w:val="000000"/>
                <w:sz w:val="18"/>
              </w:rPr>
              <w:t>le prix 4.4.1.5 Nettoyage auto.</w:t>
            </w:r>
            <w:r w:rsidR="007D7540" w:rsidRPr="002954BC">
              <w:rPr>
                <w:color w:val="000000"/>
                <w:sz w:val="18"/>
              </w:rPr>
              <w:t xml:space="preserve"> des tubes de la chaudière </w:t>
            </w:r>
            <w:r w:rsidRPr="002954BC">
              <w:rPr>
                <w:color w:val="000000"/>
                <w:sz w:val="18"/>
              </w:rPr>
              <w:t>1</w:t>
            </w:r>
            <w:r w:rsidR="007D7540" w:rsidRPr="002954BC">
              <w:rPr>
                <w:color w:val="000000"/>
                <w:sz w:val="18"/>
              </w:rPr>
              <w:t>.</w:t>
            </w:r>
          </w:p>
        </w:tc>
        <w:tc>
          <w:tcPr>
            <w:tcW w:w="973" w:type="dxa"/>
            <w:tcBorders>
              <w:top w:val="nil"/>
              <w:bottom w:val="single" w:sz="4" w:space="0" w:color="auto"/>
            </w:tcBorders>
          </w:tcPr>
          <w:p w14:paraId="26C823DB" w14:textId="77777777" w:rsidR="003F17F1" w:rsidRPr="002954BC" w:rsidRDefault="003F17F1">
            <w:pPr>
              <w:pStyle w:val="berschrift7"/>
              <w:rPr>
                <w:rStyle w:val="Seitenzahl"/>
                <w:b w:val="0"/>
                <w:i w:val="0"/>
                <w:color w:val="000000"/>
              </w:rPr>
            </w:pPr>
          </w:p>
        </w:tc>
        <w:tc>
          <w:tcPr>
            <w:tcW w:w="973" w:type="dxa"/>
            <w:tcBorders>
              <w:top w:val="nil"/>
              <w:bottom w:val="single" w:sz="4" w:space="0" w:color="auto"/>
            </w:tcBorders>
          </w:tcPr>
          <w:p w14:paraId="67144A6B" w14:textId="77777777" w:rsidR="003F17F1" w:rsidRPr="002954BC" w:rsidRDefault="003F17F1">
            <w:pPr>
              <w:pStyle w:val="berschrift7"/>
              <w:rPr>
                <w:rStyle w:val="Seitenzahl"/>
                <w:b w:val="0"/>
                <w:i w:val="0"/>
                <w:color w:val="000000"/>
              </w:rPr>
            </w:pPr>
          </w:p>
        </w:tc>
        <w:tc>
          <w:tcPr>
            <w:tcW w:w="1590" w:type="dxa"/>
            <w:tcBorders>
              <w:top w:val="nil"/>
              <w:bottom w:val="single" w:sz="4" w:space="0" w:color="auto"/>
            </w:tcBorders>
          </w:tcPr>
          <w:p w14:paraId="1077DE1D" w14:textId="77777777" w:rsidR="003F17F1" w:rsidRPr="002954BC" w:rsidRDefault="003F17F1">
            <w:pPr>
              <w:rPr>
                <w:color w:val="000000"/>
                <w:sz w:val="20"/>
              </w:rPr>
            </w:pPr>
            <w:r w:rsidRPr="002954BC">
              <w:rPr>
                <w:color w:val="000000"/>
                <w:sz w:val="20"/>
              </w:rPr>
              <w:t>CHF..................</w:t>
            </w:r>
          </w:p>
        </w:tc>
      </w:tr>
      <w:tr w:rsidR="003F17F1" w:rsidRPr="002954BC" w14:paraId="4E619261" w14:textId="77777777" w:rsidTr="00F77F70">
        <w:trPr>
          <w:jc w:val="center"/>
        </w:trPr>
        <w:tc>
          <w:tcPr>
            <w:tcW w:w="5820" w:type="dxa"/>
            <w:tcBorders>
              <w:top w:val="nil"/>
            </w:tcBorders>
          </w:tcPr>
          <w:p w14:paraId="092096B6" w14:textId="77777777" w:rsidR="003F17F1" w:rsidRPr="002954BC" w:rsidRDefault="003F17F1" w:rsidP="006722AE">
            <w:pPr>
              <w:pStyle w:val="berschrift4"/>
              <w:rPr>
                <w:color w:val="000000"/>
              </w:rPr>
            </w:pPr>
            <w:r w:rsidRPr="002954BC">
              <w:rPr>
                <w:color w:val="000000"/>
              </w:rPr>
              <w:sym w:font="Wingdings" w:char="F0A8"/>
            </w:r>
            <w:r w:rsidRPr="002954BC">
              <w:rPr>
                <w:color w:val="000000"/>
              </w:rPr>
              <w:t xml:space="preserve"> </w:t>
            </w:r>
            <w:r w:rsidRPr="002954BC">
              <w:t>4</w:t>
            </w:r>
            <w:r w:rsidR="006722AE" w:rsidRPr="002954BC">
              <w:t>.4.</w:t>
            </w:r>
            <w:r w:rsidRPr="002954BC">
              <w:t>6  Sécurité thermique</w:t>
            </w:r>
          </w:p>
        </w:tc>
        <w:tc>
          <w:tcPr>
            <w:tcW w:w="973" w:type="dxa"/>
            <w:tcBorders>
              <w:top w:val="nil"/>
            </w:tcBorders>
          </w:tcPr>
          <w:p w14:paraId="424277E5" w14:textId="77777777" w:rsidR="003F17F1" w:rsidRPr="002954BC" w:rsidRDefault="003F17F1">
            <w:pPr>
              <w:pStyle w:val="berschrift4"/>
              <w:rPr>
                <w:color w:val="000000"/>
              </w:rPr>
            </w:pPr>
          </w:p>
        </w:tc>
        <w:tc>
          <w:tcPr>
            <w:tcW w:w="973" w:type="dxa"/>
            <w:tcBorders>
              <w:top w:val="nil"/>
            </w:tcBorders>
          </w:tcPr>
          <w:p w14:paraId="0AFE5360" w14:textId="77777777" w:rsidR="003F17F1" w:rsidRPr="002954BC" w:rsidRDefault="003F17F1">
            <w:pPr>
              <w:pStyle w:val="berschrift4"/>
              <w:rPr>
                <w:color w:val="000000"/>
              </w:rPr>
            </w:pPr>
          </w:p>
        </w:tc>
        <w:tc>
          <w:tcPr>
            <w:tcW w:w="1590" w:type="dxa"/>
            <w:tcBorders>
              <w:top w:val="nil"/>
            </w:tcBorders>
          </w:tcPr>
          <w:p w14:paraId="59D152C7" w14:textId="77777777" w:rsidR="003F17F1" w:rsidRPr="002954BC" w:rsidRDefault="003F17F1">
            <w:pPr>
              <w:pStyle w:val="berschrift4"/>
              <w:rPr>
                <w:color w:val="000000"/>
              </w:rPr>
            </w:pPr>
          </w:p>
        </w:tc>
      </w:tr>
      <w:tr w:rsidR="003F17F1" w:rsidRPr="002954BC" w14:paraId="5F7F5281" w14:textId="77777777" w:rsidTr="00F77F70">
        <w:trPr>
          <w:jc w:val="center"/>
        </w:trPr>
        <w:tc>
          <w:tcPr>
            <w:tcW w:w="5820" w:type="dxa"/>
          </w:tcPr>
          <w:p w14:paraId="10397745" w14:textId="77777777" w:rsidR="003F17F1" w:rsidRPr="002954BC" w:rsidRDefault="003F17F1">
            <w:pPr>
              <w:pStyle w:val="Kopfzeile"/>
              <w:tabs>
                <w:tab w:val="clear" w:pos="4536"/>
                <w:tab w:val="clear" w:pos="9072"/>
                <w:tab w:val="left" w:pos="567"/>
              </w:tabs>
              <w:rPr>
                <w:color w:val="000000"/>
                <w:sz w:val="20"/>
              </w:rPr>
            </w:pPr>
            <w:r w:rsidRPr="002954BC">
              <w:rPr>
                <w:color w:val="000000"/>
                <w:sz w:val="20"/>
              </w:rPr>
              <w:t>Conception de la sécurité thermique</w:t>
            </w:r>
          </w:p>
          <w:p w14:paraId="07A1585A" w14:textId="77777777" w:rsidR="003F17F1" w:rsidRPr="002954BC" w:rsidRDefault="003F17F1">
            <w:pPr>
              <w:pStyle w:val="Kopfzeile"/>
              <w:tabs>
                <w:tab w:val="clear" w:pos="4536"/>
                <w:tab w:val="clear" w:pos="9072"/>
                <w:tab w:val="left" w:pos="567"/>
              </w:tabs>
              <w:rPr>
                <w:color w:val="000000"/>
                <w:sz w:val="20"/>
              </w:rPr>
            </w:pPr>
            <w:r w:rsidRPr="002954BC">
              <w:rPr>
                <w:color w:val="000000"/>
                <w:sz w:val="20"/>
              </w:rPr>
              <w:sym w:font="Wingdings" w:char="F0A1"/>
            </w:r>
            <w:r w:rsidRPr="002954BC">
              <w:rPr>
                <w:color w:val="000000"/>
                <w:sz w:val="20"/>
              </w:rPr>
              <w:t xml:space="preserve"> Echangeur de chaleur de sécurité dans la chaudière</w:t>
            </w:r>
          </w:p>
          <w:p w14:paraId="53C736B5" w14:textId="77777777" w:rsidR="003F17F1" w:rsidRPr="002954BC" w:rsidRDefault="003F17F1">
            <w:pPr>
              <w:pStyle w:val="Kopfzeile"/>
              <w:tabs>
                <w:tab w:val="clear" w:pos="4536"/>
                <w:tab w:val="clear" w:pos="9072"/>
              </w:tabs>
              <w:rPr>
                <w:color w:val="000000"/>
                <w:sz w:val="20"/>
              </w:rPr>
            </w:pPr>
            <w:r w:rsidRPr="002954BC">
              <w:rPr>
                <w:color w:val="000000"/>
                <w:sz w:val="20"/>
              </w:rPr>
              <w:sym w:font="Wingdings" w:char="F0A1"/>
            </w:r>
            <w:r w:rsidRPr="002954BC">
              <w:rPr>
                <w:color w:val="000000"/>
                <w:sz w:val="20"/>
              </w:rPr>
              <w:t xml:space="preserve"> Echangeur de chaleur de sécurité accolé à la chaudière</w:t>
            </w:r>
          </w:p>
          <w:p w14:paraId="1C8A9892" w14:textId="77777777" w:rsidR="003F17F1" w:rsidRPr="002954BC" w:rsidRDefault="003F17F1">
            <w:pPr>
              <w:pStyle w:val="Kopfzeile"/>
              <w:tabs>
                <w:tab w:val="clear" w:pos="4536"/>
                <w:tab w:val="clear" w:pos="9072"/>
              </w:tabs>
              <w:rPr>
                <w:color w:val="000000"/>
                <w:sz w:val="20"/>
              </w:rPr>
            </w:pPr>
            <w:r w:rsidRPr="002954BC">
              <w:rPr>
                <w:color w:val="000000"/>
                <w:sz w:val="20"/>
              </w:rPr>
              <w:sym w:font="Wingdings" w:char="F0A1"/>
            </w:r>
            <w:r w:rsidRPr="002954BC">
              <w:rPr>
                <w:color w:val="000000"/>
                <w:sz w:val="20"/>
              </w:rPr>
              <w:t xml:space="preserve"> Echangeur de chaleur de sécurité en disposition libre</w:t>
            </w:r>
          </w:p>
          <w:p w14:paraId="0C0BD236" w14:textId="77777777" w:rsidR="003F17F1" w:rsidRPr="002954BC" w:rsidRDefault="003F17F1">
            <w:pPr>
              <w:pStyle w:val="Kopfzeile"/>
              <w:tabs>
                <w:tab w:val="clear" w:pos="4536"/>
                <w:tab w:val="clear" w:pos="9072"/>
                <w:tab w:val="left" w:pos="567"/>
              </w:tabs>
              <w:rPr>
                <w:color w:val="000000"/>
                <w:sz w:val="20"/>
              </w:rPr>
            </w:pPr>
            <w:r w:rsidRPr="002954BC">
              <w:rPr>
                <w:color w:val="000000"/>
                <w:sz w:val="20"/>
              </w:rPr>
              <w:sym w:font="Wingdings" w:char="F0A1"/>
            </w:r>
            <w:r w:rsidRPr="002954BC">
              <w:rPr>
                <w:color w:val="000000"/>
                <w:sz w:val="20"/>
              </w:rPr>
              <w:t xml:space="preserve"> .....................................................................................</w:t>
            </w:r>
          </w:p>
        </w:tc>
        <w:tc>
          <w:tcPr>
            <w:tcW w:w="973" w:type="dxa"/>
          </w:tcPr>
          <w:p w14:paraId="3C8C2BCC" w14:textId="77777777" w:rsidR="003F17F1" w:rsidRPr="002954BC" w:rsidRDefault="003F17F1">
            <w:pPr>
              <w:jc w:val="center"/>
              <w:rPr>
                <w:color w:val="000000"/>
                <w:sz w:val="20"/>
              </w:rPr>
            </w:pPr>
          </w:p>
        </w:tc>
        <w:tc>
          <w:tcPr>
            <w:tcW w:w="973" w:type="dxa"/>
          </w:tcPr>
          <w:p w14:paraId="68790434" w14:textId="77777777" w:rsidR="003F17F1" w:rsidRPr="002954BC" w:rsidRDefault="003F17F1">
            <w:pPr>
              <w:jc w:val="center"/>
              <w:rPr>
                <w:color w:val="000000"/>
                <w:sz w:val="20"/>
              </w:rPr>
            </w:pPr>
          </w:p>
        </w:tc>
        <w:tc>
          <w:tcPr>
            <w:tcW w:w="1590" w:type="dxa"/>
          </w:tcPr>
          <w:p w14:paraId="05A32998" w14:textId="77777777" w:rsidR="003F17F1" w:rsidRPr="002954BC" w:rsidRDefault="003F17F1">
            <w:pPr>
              <w:tabs>
                <w:tab w:val="left" w:leader="dot" w:pos="1318"/>
              </w:tabs>
              <w:rPr>
                <w:color w:val="000000"/>
                <w:sz w:val="20"/>
              </w:rPr>
            </w:pPr>
          </w:p>
        </w:tc>
      </w:tr>
      <w:tr w:rsidR="003F17F1" w:rsidRPr="002954BC" w14:paraId="473C4543" w14:textId="77777777" w:rsidTr="00F77F70">
        <w:trPr>
          <w:jc w:val="center"/>
        </w:trPr>
        <w:tc>
          <w:tcPr>
            <w:tcW w:w="5820" w:type="dxa"/>
          </w:tcPr>
          <w:p w14:paraId="328D1819" w14:textId="77777777" w:rsidR="003F17F1" w:rsidRPr="002954BC" w:rsidRDefault="003F17F1">
            <w:pPr>
              <w:rPr>
                <w:color w:val="000000"/>
                <w:sz w:val="20"/>
              </w:rPr>
            </w:pPr>
            <w:r w:rsidRPr="002954BC">
              <w:rPr>
                <w:color w:val="000000"/>
                <w:sz w:val="20"/>
              </w:rPr>
              <w:t>Raccordement hydraulique y compris armatures de sécurité et bloc d’alimentation de secours, qui pourrait s’avérer nécessaire, aux soins de la direction des travaux</w:t>
            </w:r>
          </w:p>
        </w:tc>
        <w:tc>
          <w:tcPr>
            <w:tcW w:w="973" w:type="dxa"/>
          </w:tcPr>
          <w:p w14:paraId="69E24CDF" w14:textId="77777777" w:rsidR="003F17F1" w:rsidRPr="002954BC" w:rsidRDefault="003F17F1">
            <w:pPr>
              <w:rPr>
                <w:color w:val="000000"/>
                <w:sz w:val="20"/>
              </w:rPr>
            </w:pPr>
          </w:p>
        </w:tc>
        <w:tc>
          <w:tcPr>
            <w:tcW w:w="973" w:type="dxa"/>
          </w:tcPr>
          <w:p w14:paraId="29AC0664" w14:textId="77777777" w:rsidR="003F17F1" w:rsidRPr="002954BC" w:rsidRDefault="003F17F1">
            <w:pPr>
              <w:rPr>
                <w:color w:val="000000"/>
                <w:sz w:val="20"/>
              </w:rPr>
            </w:pPr>
          </w:p>
        </w:tc>
        <w:tc>
          <w:tcPr>
            <w:tcW w:w="1590" w:type="dxa"/>
          </w:tcPr>
          <w:p w14:paraId="477DFC13" w14:textId="77777777" w:rsidR="003F17F1" w:rsidRPr="002954BC" w:rsidRDefault="003F17F1">
            <w:pPr>
              <w:rPr>
                <w:color w:val="000000"/>
                <w:sz w:val="20"/>
              </w:rPr>
            </w:pPr>
          </w:p>
        </w:tc>
      </w:tr>
      <w:tr w:rsidR="003F17F1" w:rsidRPr="002954BC" w14:paraId="6872D63C" w14:textId="77777777" w:rsidTr="00F77F70">
        <w:trPr>
          <w:jc w:val="center"/>
        </w:trPr>
        <w:tc>
          <w:tcPr>
            <w:tcW w:w="5820" w:type="dxa"/>
          </w:tcPr>
          <w:p w14:paraId="6E39E571" w14:textId="77777777" w:rsidR="003F17F1" w:rsidRPr="002954BC" w:rsidRDefault="003F17F1" w:rsidP="000D1698">
            <w:pPr>
              <w:pStyle w:val="Kopfzeile"/>
              <w:tabs>
                <w:tab w:val="clear" w:pos="4536"/>
                <w:tab w:val="clear" w:pos="9072"/>
              </w:tabs>
              <w:spacing w:before="120"/>
              <w:rPr>
                <w:color w:val="000000"/>
                <w:sz w:val="20"/>
              </w:rPr>
            </w:pPr>
            <w:r w:rsidRPr="002954BC">
              <w:rPr>
                <w:color w:val="000000"/>
                <w:sz w:val="20"/>
              </w:rPr>
              <w:t xml:space="preserve">Température d’enclenchement &gt; </w:t>
            </w:r>
            <w:r w:rsidRPr="00946EDB">
              <w:rPr>
                <w:color w:val="000000"/>
                <w:sz w:val="20"/>
                <w:highlight w:val="lightGray"/>
              </w:rPr>
              <w:t>...........</w:t>
            </w:r>
            <w:r w:rsidRPr="002954BC">
              <w:rPr>
                <w:color w:val="000000"/>
                <w:sz w:val="20"/>
              </w:rPr>
              <w:t>°C</w:t>
            </w:r>
          </w:p>
          <w:p w14:paraId="3E24128B" w14:textId="77777777" w:rsidR="003F17F1" w:rsidRPr="002954BC" w:rsidRDefault="003F17F1">
            <w:pPr>
              <w:pStyle w:val="Kopfzeile"/>
              <w:tabs>
                <w:tab w:val="clear" w:pos="4536"/>
                <w:tab w:val="clear" w:pos="9072"/>
              </w:tabs>
              <w:rPr>
                <w:color w:val="000000"/>
                <w:sz w:val="20"/>
              </w:rPr>
            </w:pPr>
          </w:p>
        </w:tc>
        <w:tc>
          <w:tcPr>
            <w:tcW w:w="973" w:type="dxa"/>
          </w:tcPr>
          <w:p w14:paraId="08E826F5" w14:textId="77777777" w:rsidR="003F17F1" w:rsidRPr="002954BC" w:rsidRDefault="00946EDB">
            <w:pPr>
              <w:jc w:val="center"/>
              <w:rPr>
                <w:color w:val="000000"/>
                <w:sz w:val="20"/>
              </w:rPr>
            </w:pPr>
            <w:r>
              <w:rPr>
                <w:color w:val="000000"/>
                <w:sz w:val="20"/>
              </w:rPr>
              <w:t>°C</w:t>
            </w:r>
          </w:p>
        </w:tc>
        <w:tc>
          <w:tcPr>
            <w:tcW w:w="973" w:type="dxa"/>
          </w:tcPr>
          <w:p w14:paraId="4D2B2AEB" w14:textId="77777777" w:rsidR="003F17F1" w:rsidRPr="002954BC" w:rsidRDefault="003F17F1">
            <w:pPr>
              <w:jc w:val="center"/>
              <w:rPr>
                <w:color w:val="000000"/>
                <w:sz w:val="20"/>
              </w:rPr>
            </w:pPr>
            <w:r w:rsidRPr="002954BC">
              <w:rPr>
                <w:color w:val="000000"/>
                <w:sz w:val="20"/>
              </w:rPr>
              <w:t>.......</w:t>
            </w:r>
          </w:p>
        </w:tc>
        <w:tc>
          <w:tcPr>
            <w:tcW w:w="1590" w:type="dxa"/>
          </w:tcPr>
          <w:p w14:paraId="0C1A4FC4" w14:textId="77777777" w:rsidR="003F17F1" w:rsidRPr="002954BC" w:rsidRDefault="003F17F1">
            <w:pPr>
              <w:tabs>
                <w:tab w:val="left" w:leader="dot" w:pos="1318"/>
              </w:tabs>
              <w:rPr>
                <w:color w:val="000000"/>
                <w:sz w:val="20"/>
              </w:rPr>
            </w:pPr>
          </w:p>
        </w:tc>
      </w:tr>
      <w:tr w:rsidR="003F17F1" w:rsidRPr="002954BC" w14:paraId="6354816A" w14:textId="77777777" w:rsidTr="00F77F70">
        <w:trPr>
          <w:jc w:val="center"/>
        </w:trPr>
        <w:tc>
          <w:tcPr>
            <w:tcW w:w="5820" w:type="dxa"/>
          </w:tcPr>
          <w:p w14:paraId="1891B94E" w14:textId="77777777" w:rsidR="003F17F1" w:rsidRPr="002954BC" w:rsidRDefault="003F17F1">
            <w:pPr>
              <w:pStyle w:val="Kopfzeile"/>
              <w:tabs>
                <w:tab w:val="clear" w:pos="4536"/>
                <w:tab w:val="clear" w:pos="9072"/>
              </w:tabs>
              <w:spacing w:line="360" w:lineRule="auto"/>
              <w:rPr>
                <w:color w:val="000000"/>
                <w:sz w:val="20"/>
              </w:rPr>
            </w:pPr>
            <w:r w:rsidRPr="002954BC">
              <w:rPr>
                <w:color w:val="000000"/>
                <w:sz w:val="20"/>
              </w:rPr>
              <w:t xml:space="preserve">Arrivée d’eau froide   min. </w:t>
            </w:r>
            <w:r w:rsidRPr="00946EDB">
              <w:rPr>
                <w:color w:val="000000"/>
                <w:sz w:val="20"/>
                <w:highlight w:val="lightGray"/>
              </w:rPr>
              <w:t>...........</w:t>
            </w:r>
            <w:r w:rsidRPr="002954BC">
              <w:rPr>
                <w:color w:val="000000"/>
                <w:sz w:val="20"/>
              </w:rPr>
              <w:t xml:space="preserve">bar   max. </w:t>
            </w:r>
            <w:r w:rsidRPr="00946EDB">
              <w:rPr>
                <w:color w:val="000000"/>
                <w:sz w:val="20"/>
                <w:highlight w:val="lightGray"/>
              </w:rPr>
              <w:t>...........</w:t>
            </w:r>
            <w:r w:rsidRPr="002954BC">
              <w:rPr>
                <w:color w:val="000000"/>
                <w:sz w:val="20"/>
              </w:rPr>
              <w:t>bar</w:t>
            </w:r>
          </w:p>
        </w:tc>
        <w:tc>
          <w:tcPr>
            <w:tcW w:w="973" w:type="dxa"/>
          </w:tcPr>
          <w:p w14:paraId="297EA254" w14:textId="77777777" w:rsidR="003F17F1" w:rsidRPr="002954BC" w:rsidRDefault="003F17F1">
            <w:pPr>
              <w:spacing w:line="360" w:lineRule="auto"/>
              <w:jc w:val="center"/>
              <w:rPr>
                <w:color w:val="000000"/>
                <w:sz w:val="20"/>
              </w:rPr>
            </w:pPr>
            <w:r w:rsidRPr="002954BC">
              <w:rPr>
                <w:color w:val="000000"/>
                <w:sz w:val="20"/>
              </w:rPr>
              <w:t>m</w:t>
            </w:r>
            <w:r w:rsidRPr="002954BC">
              <w:rPr>
                <w:color w:val="000000"/>
                <w:sz w:val="20"/>
                <w:vertAlign w:val="superscript"/>
              </w:rPr>
              <w:t>3</w:t>
            </w:r>
            <w:r w:rsidRPr="002954BC">
              <w:rPr>
                <w:color w:val="000000"/>
                <w:sz w:val="20"/>
              </w:rPr>
              <w:t>/h</w:t>
            </w:r>
          </w:p>
        </w:tc>
        <w:tc>
          <w:tcPr>
            <w:tcW w:w="973" w:type="dxa"/>
          </w:tcPr>
          <w:p w14:paraId="7A2644CF" w14:textId="77777777" w:rsidR="003F17F1" w:rsidRPr="002954BC" w:rsidRDefault="003F17F1">
            <w:pPr>
              <w:spacing w:line="360" w:lineRule="auto"/>
              <w:jc w:val="center"/>
              <w:rPr>
                <w:color w:val="000000"/>
                <w:sz w:val="20"/>
              </w:rPr>
            </w:pPr>
            <w:r w:rsidRPr="002954BC">
              <w:rPr>
                <w:color w:val="000000"/>
                <w:sz w:val="20"/>
              </w:rPr>
              <w:t>......</w:t>
            </w:r>
          </w:p>
        </w:tc>
        <w:tc>
          <w:tcPr>
            <w:tcW w:w="1590" w:type="dxa"/>
          </w:tcPr>
          <w:p w14:paraId="292AA04D" w14:textId="77777777" w:rsidR="003F17F1" w:rsidRPr="002954BC" w:rsidRDefault="003F17F1">
            <w:pPr>
              <w:tabs>
                <w:tab w:val="left" w:leader="dot" w:pos="1318"/>
              </w:tabs>
              <w:spacing w:line="360" w:lineRule="auto"/>
              <w:rPr>
                <w:color w:val="000000"/>
                <w:sz w:val="20"/>
              </w:rPr>
            </w:pPr>
          </w:p>
        </w:tc>
      </w:tr>
      <w:tr w:rsidR="003F17F1" w:rsidRPr="002954BC" w14:paraId="3DFE5F90" w14:textId="77777777" w:rsidTr="00F77F70">
        <w:trPr>
          <w:jc w:val="center"/>
        </w:trPr>
        <w:tc>
          <w:tcPr>
            <w:tcW w:w="5820" w:type="dxa"/>
          </w:tcPr>
          <w:p w14:paraId="3BF59860" w14:textId="77777777" w:rsidR="003F17F1" w:rsidRPr="002954BC" w:rsidRDefault="003F17F1">
            <w:pPr>
              <w:pStyle w:val="Kopfzeile"/>
              <w:tabs>
                <w:tab w:val="clear" w:pos="4536"/>
                <w:tab w:val="clear" w:pos="9072"/>
                <w:tab w:val="left" w:pos="3050"/>
              </w:tabs>
              <w:spacing w:line="360" w:lineRule="auto"/>
              <w:rPr>
                <w:color w:val="000000"/>
                <w:sz w:val="20"/>
              </w:rPr>
            </w:pPr>
            <w:r w:rsidRPr="002954BC">
              <w:rPr>
                <w:color w:val="000000"/>
                <w:sz w:val="20"/>
              </w:rPr>
              <w:t>Raccordements</w:t>
            </w:r>
            <w:r w:rsidRPr="002954BC">
              <w:rPr>
                <w:color w:val="000000"/>
                <w:sz w:val="20"/>
              </w:rPr>
              <w:tab/>
              <w:t>aller / retour</w:t>
            </w:r>
          </w:p>
        </w:tc>
        <w:tc>
          <w:tcPr>
            <w:tcW w:w="973" w:type="dxa"/>
          </w:tcPr>
          <w:p w14:paraId="57E35EAF" w14:textId="77777777" w:rsidR="003F17F1" w:rsidRPr="002954BC" w:rsidRDefault="003F17F1">
            <w:pPr>
              <w:spacing w:line="360" w:lineRule="auto"/>
              <w:jc w:val="center"/>
              <w:rPr>
                <w:color w:val="000000"/>
                <w:sz w:val="20"/>
              </w:rPr>
            </w:pPr>
            <w:r w:rsidRPr="002954BC">
              <w:rPr>
                <w:color w:val="000000"/>
                <w:sz w:val="20"/>
              </w:rPr>
              <w:t>DN</w:t>
            </w:r>
          </w:p>
        </w:tc>
        <w:tc>
          <w:tcPr>
            <w:tcW w:w="973" w:type="dxa"/>
          </w:tcPr>
          <w:p w14:paraId="48B4482D" w14:textId="77777777" w:rsidR="003F17F1" w:rsidRPr="002954BC" w:rsidRDefault="003F17F1">
            <w:pPr>
              <w:spacing w:line="360" w:lineRule="auto"/>
              <w:jc w:val="center"/>
              <w:rPr>
                <w:color w:val="000000"/>
                <w:sz w:val="20"/>
              </w:rPr>
            </w:pPr>
            <w:r w:rsidRPr="002954BC">
              <w:rPr>
                <w:color w:val="000000"/>
                <w:sz w:val="20"/>
              </w:rPr>
              <w:t>......</w:t>
            </w:r>
          </w:p>
        </w:tc>
        <w:tc>
          <w:tcPr>
            <w:tcW w:w="1590" w:type="dxa"/>
          </w:tcPr>
          <w:p w14:paraId="4741AFB4" w14:textId="77777777" w:rsidR="003F17F1" w:rsidRPr="002954BC" w:rsidRDefault="003F17F1">
            <w:pPr>
              <w:tabs>
                <w:tab w:val="left" w:leader="dot" w:pos="1318"/>
              </w:tabs>
              <w:spacing w:line="360" w:lineRule="auto"/>
              <w:rPr>
                <w:color w:val="000000"/>
                <w:sz w:val="20"/>
              </w:rPr>
            </w:pPr>
          </w:p>
        </w:tc>
      </w:tr>
      <w:tr w:rsidR="003F17F1" w:rsidRPr="002954BC" w14:paraId="6080AAF3" w14:textId="77777777" w:rsidTr="00F77F70">
        <w:trPr>
          <w:jc w:val="center"/>
        </w:trPr>
        <w:tc>
          <w:tcPr>
            <w:tcW w:w="5820" w:type="dxa"/>
            <w:tcBorders>
              <w:bottom w:val="nil"/>
            </w:tcBorders>
          </w:tcPr>
          <w:p w14:paraId="62A4E29D" w14:textId="77777777" w:rsidR="003F17F1" w:rsidRPr="002954BC" w:rsidRDefault="003F17F1">
            <w:pPr>
              <w:pStyle w:val="Kopfzeile"/>
              <w:tabs>
                <w:tab w:val="clear" w:pos="4536"/>
                <w:tab w:val="clear" w:pos="9072"/>
              </w:tabs>
              <w:spacing w:line="360" w:lineRule="auto"/>
              <w:rPr>
                <w:color w:val="000000"/>
                <w:sz w:val="20"/>
              </w:rPr>
            </w:pPr>
            <w:r w:rsidRPr="002954BC">
              <w:rPr>
                <w:color w:val="000000"/>
                <w:sz w:val="20"/>
              </w:rPr>
              <w:t xml:space="preserve">Puissance maximale pour eau froide de </w:t>
            </w:r>
            <w:r w:rsidRPr="00946EDB">
              <w:rPr>
                <w:color w:val="000000"/>
                <w:sz w:val="20"/>
                <w:highlight w:val="lightGray"/>
              </w:rPr>
              <w:t>...........</w:t>
            </w:r>
            <w:r w:rsidRPr="002954BC">
              <w:rPr>
                <w:color w:val="000000"/>
                <w:sz w:val="20"/>
              </w:rPr>
              <w:t>°C</w:t>
            </w:r>
          </w:p>
        </w:tc>
        <w:tc>
          <w:tcPr>
            <w:tcW w:w="973" w:type="dxa"/>
            <w:tcBorders>
              <w:bottom w:val="nil"/>
            </w:tcBorders>
          </w:tcPr>
          <w:p w14:paraId="6A968FED" w14:textId="77777777" w:rsidR="003F17F1" w:rsidRPr="002954BC" w:rsidRDefault="003F17F1">
            <w:pPr>
              <w:spacing w:line="360" w:lineRule="auto"/>
              <w:jc w:val="center"/>
              <w:rPr>
                <w:color w:val="000000"/>
                <w:sz w:val="20"/>
              </w:rPr>
            </w:pPr>
            <w:r w:rsidRPr="002954BC">
              <w:rPr>
                <w:color w:val="000000"/>
                <w:sz w:val="20"/>
              </w:rPr>
              <w:t>kW</w:t>
            </w:r>
          </w:p>
        </w:tc>
        <w:tc>
          <w:tcPr>
            <w:tcW w:w="973" w:type="dxa"/>
            <w:tcBorders>
              <w:bottom w:val="nil"/>
            </w:tcBorders>
          </w:tcPr>
          <w:p w14:paraId="2D1C70B5" w14:textId="77777777" w:rsidR="003F17F1" w:rsidRPr="002954BC" w:rsidRDefault="003F17F1">
            <w:pPr>
              <w:spacing w:line="360" w:lineRule="auto"/>
              <w:jc w:val="center"/>
              <w:rPr>
                <w:color w:val="000000"/>
                <w:sz w:val="20"/>
              </w:rPr>
            </w:pPr>
            <w:r w:rsidRPr="002954BC">
              <w:rPr>
                <w:color w:val="000000"/>
                <w:sz w:val="20"/>
              </w:rPr>
              <w:t>......</w:t>
            </w:r>
          </w:p>
        </w:tc>
        <w:tc>
          <w:tcPr>
            <w:tcW w:w="1590" w:type="dxa"/>
            <w:tcBorders>
              <w:bottom w:val="nil"/>
            </w:tcBorders>
          </w:tcPr>
          <w:p w14:paraId="371CA207" w14:textId="77777777" w:rsidR="003F17F1" w:rsidRPr="002954BC" w:rsidRDefault="003F17F1">
            <w:pPr>
              <w:tabs>
                <w:tab w:val="left" w:leader="dot" w:pos="1318"/>
              </w:tabs>
              <w:spacing w:line="360" w:lineRule="auto"/>
              <w:rPr>
                <w:color w:val="000000"/>
                <w:sz w:val="20"/>
              </w:rPr>
            </w:pPr>
          </w:p>
        </w:tc>
      </w:tr>
      <w:tr w:rsidR="003F17F1" w:rsidRPr="002954BC" w14:paraId="0433487E" w14:textId="77777777" w:rsidTr="00F77F70">
        <w:trPr>
          <w:jc w:val="center"/>
        </w:trPr>
        <w:tc>
          <w:tcPr>
            <w:tcW w:w="5820" w:type="dxa"/>
            <w:tcBorders>
              <w:top w:val="nil"/>
              <w:bottom w:val="single" w:sz="4" w:space="0" w:color="auto"/>
            </w:tcBorders>
          </w:tcPr>
          <w:p w14:paraId="432B2643" w14:textId="77777777" w:rsidR="003F17F1" w:rsidRPr="002954BC" w:rsidRDefault="006722AE" w:rsidP="006722AE">
            <w:pPr>
              <w:pStyle w:val="berschrift4"/>
              <w:rPr>
                <w:color w:val="000000"/>
              </w:rPr>
            </w:pPr>
            <w:r w:rsidRPr="002954BC">
              <w:rPr>
                <w:color w:val="000000"/>
              </w:rPr>
              <w:t>Prix 4.4.</w:t>
            </w:r>
            <w:r w:rsidR="003F17F1" w:rsidRPr="002954BC">
              <w:rPr>
                <w:color w:val="000000"/>
              </w:rPr>
              <w:t>6  Sécurité thermique</w:t>
            </w:r>
          </w:p>
        </w:tc>
        <w:tc>
          <w:tcPr>
            <w:tcW w:w="973" w:type="dxa"/>
            <w:tcBorders>
              <w:top w:val="nil"/>
              <w:bottom w:val="single" w:sz="4" w:space="0" w:color="auto"/>
            </w:tcBorders>
          </w:tcPr>
          <w:p w14:paraId="6967A716" w14:textId="77777777" w:rsidR="003F17F1" w:rsidRPr="002954BC" w:rsidRDefault="003F17F1">
            <w:pPr>
              <w:pStyle w:val="berschrift7"/>
              <w:jc w:val="center"/>
              <w:rPr>
                <w:b w:val="0"/>
                <w:i w:val="0"/>
                <w:color w:val="000000"/>
              </w:rPr>
            </w:pPr>
            <w:r w:rsidRPr="002954BC">
              <w:rPr>
                <w:b w:val="0"/>
                <w:i w:val="0"/>
                <w:color w:val="000000"/>
              </w:rPr>
              <w:t>Pce</w:t>
            </w:r>
          </w:p>
        </w:tc>
        <w:tc>
          <w:tcPr>
            <w:tcW w:w="973" w:type="dxa"/>
            <w:tcBorders>
              <w:top w:val="nil"/>
              <w:bottom w:val="single" w:sz="4" w:space="0" w:color="auto"/>
            </w:tcBorders>
          </w:tcPr>
          <w:p w14:paraId="4881F386" w14:textId="77777777" w:rsidR="003F17F1" w:rsidRPr="002954BC" w:rsidRDefault="003F17F1">
            <w:pPr>
              <w:pStyle w:val="berschrift7"/>
              <w:jc w:val="center"/>
              <w:rPr>
                <w:b w:val="0"/>
                <w:i w:val="0"/>
                <w:color w:val="000000"/>
              </w:rPr>
            </w:pPr>
            <w:r w:rsidRPr="002954BC">
              <w:rPr>
                <w:b w:val="0"/>
                <w:i w:val="0"/>
                <w:color w:val="000000"/>
              </w:rPr>
              <w:t>......</w:t>
            </w:r>
          </w:p>
        </w:tc>
        <w:tc>
          <w:tcPr>
            <w:tcW w:w="1590" w:type="dxa"/>
            <w:tcBorders>
              <w:top w:val="nil"/>
              <w:bottom w:val="single" w:sz="4" w:space="0" w:color="auto"/>
            </w:tcBorders>
          </w:tcPr>
          <w:p w14:paraId="3C68312C" w14:textId="77777777" w:rsidR="003F17F1" w:rsidRPr="002954BC" w:rsidRDefault="003F17F1">
            <w:pPr>
              <w:spacing w:before="120"/>
              <w:rPr>
                <w:color w:val="000000"/>
                <w:sz w:val="20"/>
              </w:rPr>
            </w:pPr>
            <w:r w:rsidRPr="002954BC">
              <w:rPr>
                <w:color w:val="000000"/>
                <w:sz w:val="20"/>
              </w:rPr>
              <w:t>CHF. ................</w:t>
            </w:r>
          </w:p>
        </w:tc>
      </w:tr>
    </w:tbl>
    <w:p w14:paraId="3E70C5A4" w14:textId="77777777" w:rsidR="003F17F1" w:rsidRPr="002954BC" w:rsidRDefault="003F17F1">
      <w:pPr>
        <w:pStyle w:val="berschrift4"/>
        <w:rPr>
          <w:color w:val="000000"/>
        </w:rPr>
        <w:sectPr w:rsidR="003F17F1" w:rsidRPr="002954BC">
          <w:pgSz w:w="11906" w:h="16838"/>
          <w:pgMar w:top="1276" w:right="1134" w:bottom="851" w:left="1417" w:header="720" w:footer="720" w:gutter="0"/>
          <w:cols w:space="720"/>
        </w:sectPr>
      </w:pPr>
    </w:p>
    <w:tbl>
      <w:tblPr>
        <w:tblW w:w="9356" w:type="dxa"/>
        <w:jc w:val="center"/>
        <w:tblBorders>
          <w:top w:val="single" w:sz="4" w:space="0" w:color="auto"/>
          <w:left w:val="single" w:sz="4" w:space="0" w:color="auto"/>
          <w:bottom w:val="single" w:sz="4" w:space="0" w:color="auto"/>
          <w:right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820"/>
        <w:gridCol w:w="973"/>
        <w:gridCol w:w="973"/>
        <w:gridCol w:w="1590"/>
      </w:tblGrid>
      <w:tr w:rsidR="003F17F1" w:rsidRPr="002954BC" w14:paraId="04F36EC8" w14:textId="77777777" w:rsidTr="003F17F1">
        <w:trPr>
          <w:jc w:val="center"/>
        </w:trPr>
        <w:tc>
          <w:tcPr>
            <w:tcW w:w="5820" w:type="dxa"/>
            <w:tcBorders>
              <w:top w:val="single" w:sz="4" w:space="0" w:color="auto"/>
              <w:bottom w:val="single" w:sz="4" w:space="0" w:color="auto"/>
            </w:tcBorders>
          </w:tcPr>
          <w:p w14:paraId="075B0371" w14:textId="77777777" w:rsidR="003F17F1" w:rsidRPr="002954BC" w:rsidRDefault="003F17F1">
            <w:pPr>
              <w:rPr>
                <w:color w:val="000000"/>
                <w:sz w:val="20"/>
              </w:rPr>
            </w:pPr>
            <w:r w:rsidRPr="002954BC">
              <w:rPr>
                <w:color w:val="000000"/>
                <w:sz w:val="20"/>
              </w:rPr>
              <w:lastRenderedPageBreak/>
              <w:t>Désignation</w:t>
            </w:r>
          </w:p>
        </w:tc>
        <w:tc>
          <w:tcPr>
            <w:tcW w:w="973" w:type="dxa"/>
            <w:tcBorders>
              <w:top w:val="single" w:sz="4" w:space="0" w:color="auto"/>
              <w:bottom w:val="single" w:sz="4" w:space="0" w:color="auto"/>
            </w:tcBorders>
          </w:tcPr>
          <w:p w14:paraId="499FB7E1" w14:textId="77777777" w:rsidR="003F17F1" w:rsidRPr="002954BC" w:rsidRDefault="003F17F1">
            <w:pPr>
              <w:jc w:val="center"/>
              <w:rPr>
                <w:color w:val="000000"/>
                <w:sz w:val="20"/>
              </w:rPr>
            </w:pPr>
            <w:r w:rsidRPr="002954BC">
              <w:rPr>
                <w:color w:val="000000"/>
                <w:sz w:val="20"/>
              </w:rPr>
              <w:t>Unité</w:t>
            </w:r>
          </w:p>
        </w:tc>
        <w:tc>
          <w:tcPr>
            <w:tcW w:w="973" w:type="dxa"/>
            <w:tcBorders>
              <w:top w:val="single" w:sz="4" w:space="0" w:color="auto"/>
              <w:bottom w:val="single" w:sz="4" w:space="0" w:color="auto"/>
            </w:tcBorders>
          </w:tcPr>
          <w:p w14:paraId="0F5E0490" w14:textId="77777777" w:rsidR="003F17F1" w:rsidRPr="002954BC" w:rsidRDefault="003F17F1">
            <w:pPr>
              <w:jc w:val="center"/>
              <w:rPr>
                <w:color w:val="000000"/>
                <w:sz w:val="20"/>
              </w:rPr>
            </w:pPr>
            <w:r w:rsidRPr="002954BC">
              <w:rPr>
                <w:color w:val="000000"/>
                <w:sz w:val="20"/>
              </w:rPr>
              <w:t>Quantité</w:t>
            </w:r>
          </w:p>
        </w:tc>
        <w:tc>
          <w:tcPr>
            <w:tcW w:w="1590" w:type="dxa"/>
            <w:tcBorders>
              <w:top w:val="single" w:sz="4" w:space="0" w:color="auto"/>
              <w:bottom w:val="single" w:sz="4" w:space="0" w:color="auto"/>
            </w:tcBorders>
          </w:tcPr>
          <w:p w14:paraId="24E1C947" w14:textId="77777777" w:rsidR="003F17F1" w:rsidRPr="002954BC" w:rsidRDefault="003F17F1">
            <w:pPr>
              <w:tabs>
                <w:tab w:val="left" w:leader="dot" w:pos="1318"/>
              </w:tabs>
              <w:rPr>
                <w:color w:val="000000"/>
                <w:sz w:val="20"/>
              </w:rPr>
            </w:pPr>
            <w:r w:rsidRPr="002954BC">
              <w:rPr>
                <w:color w:val="000000"/>
                <w:sz w:val="20"/>
              </w:rPr>
              <w:t>Montant</w:t>
            </w:r>
          </w:p>
        </w:tc>
      </w:tr>
      <w:tr w:rsidR="003F17F1" w:rsidRPr="002954BC" w14:paraId="40FE7AA5" w14:textId="77777777" w:rsidTr="003F17F1">
        <w:trPr>
          <w:jc w:val="center"/>
        </w:trPr>
        <w:tc>
          <w:tcPr>
            <w:tcW w:w="5820" w:type="dxa"/>
            <w:tcBorders>
              <w:top w:val="single" w:sz="4" w:space="0" w:color="auto"/>
              <w:bottom w:val="nil"/>
            </w:tcBorders>
          </w:tcPr>
          <w:p w14:paraId="09ED94CC" w14:textId="77777777" w:rsidR="003F17F1" w:rsidRPr="002954BC" w:rsidRDefault="006722AE" w:rsidP="006722AE">
            <w:pPr>
              <w:pStyle w:val="berschrift4"/>
              <w:tabs>
                <w:tab w:val="clear" w:pos="1207"/>
                <w:tab w:val="left" w:pos="640"/>
              </w:tabs>
              <w:ind w:left="570" w:hanging="570"/>
            </w:pPr>
            <w:r w:rsidRPr="002954BC">
              <w:t>4.4.</w:t>
            </w:r>
            <w:r w:rsidR="003F17F1" w:rsidRPr="002954BC">
              <w:t>7</w:t>
            </w:r>
            <w:r w:rsidR="003F17F1" w:rsidRPr="002954BC">
              <w:tab/>
            </w:r>
            <w:r w:rsidR="00D31124" w:rsidRPr="002954BC">
              <w:t>E</w:t>
            </w:r>
            <w:r w:rsidR="003F17F1" w:rsidRPr="002954BC">
              <w:t xml:space="preserve">puration des gaz brûlés / ventilateur des gaz brûlés </w:t>
            </w:r>
          </w:p>
        </w:tc>
        <w:tc>
          <w:tcPr>
            <w:tcW w:w="973" w:type="dxa"/>
            <w:tcBorders>
              <w:top w:val="single" w:sz="4" w:space="0" w:color="auto"/>
              <w:bottom w:val="nil"/>
            </w:tcBorders>
          </w:tcPr>
          <w:p w14:paraId="7A721B0A" w14:textId="77777777" w:rsidR="003F17F1" w:rsidRPr="002954BC" w:rsidRDefault="003F17F1">
            <w:pPr>
              <w:pStyle w:val="berschrift4"/>
              <w:rPr>
                <w:color w:val="000000"/>
              </w:rPr>
            </w:pPr>
          </w:p>
        </w:tc>
        <w:tc>
          <w:tcPr>
            <w:tcW w:w="973" w:type="dxa"/>
            <w:tcBorders>
              <w:top w:val="single" w:sz="4" w:space="0" w:color="auto"/>
              <w:bottom w:val="nil"/>
            </w:tcBorders>
          </w:tcPr>
          <w:p w14:paraId="06845309" w14:textId="77777777" w:rsidR="003F17F1" w:rsidRPr="002954BC" w:rsidRDefault="003F17F1">
            <w:pPr>
              <w:pStyle w:val="berschrift4"/>
              <w:rPr>
                <w:color w:val="000000"/>
              </w:rPr>
            </w:pPr>
          </w:p>
        </w:tc>
        <w:tc>
          <w:tcPr>
            <w:tcW w:w="1590" w:type="dxa"/>
            <w:tcBorders>
              <w:top w:val="single" w:sz="4" w:space="0" w:color="auto"/>
              <w:bottom w:val="nil"/>
            </w:tcBorders>
          </w:tcPr>
          <w:p w14:paraId="1D723240" w14:textId="77777777" w:rsidR="003F17F1" w:rsidRPr="002954BC" w:rsidRDefault="003F17F1">
            <w:pPr>
              <w:pStyle w:val="berschrift4"/>
              <w:rPr>
                <w:color w:val="000000"/>
              </w:rPr>
            </w:pPr>
          </w:p>
        </w:tc>
      </w:tr>
      <w:tr w:rsidR="003F17F1" w:rsidRPr="002954BC" w14:paraId="4EA422AE" w14:textId="77777777" w:rsidTr="003F17F1">
        <w:trPr>
          <w:jc w:val="center"/>
        </w:trPr>
        <w:tc>
          <w:tcPr>
            <w:tcW w:w="5820" w:type="dxa"/>
            <w:tcBorders>
              <w:top w:val="nil"/>
              <w:bottom w:val="nil"/>
            </w:tcBorders>
          </w:tcPr>
          <w:p w14:paraId="7DB3EB06" w14:textId="77777777" w:rsidR="003F17F1" w:rsidRPr="002954BC" w:rsidRDefault="003F17F1" w:rsidP="006722AE">
            <w:pPr>
              <w:pStyle w:val="berschrift6"/>
              <w:spacing w:before="120"/>
              <w:rPr>
                <w:b w:val="0"/>
                <w:i w:val="0"/>
                <w:color w:val="000000"/>
              </w:rPr>
            </w:pPr>
            <w:r w:rsidRPr="002954BC">
              <w:rPr>
                <w:color w:val="000000"/>
              </w:rPr>
              <w:t xml:space="preserve">Dépoussiérage sommaire </w:t>
            </w:r>
          </w:p>
        </w:tc>
        <w:tc>
          <w:tcPr>
            <w:tcW w:w="973" w:type="dxa"/>
            <w:tcBorders>
              <w:top w:val="nil"/>
              <w:bottom w:val="nil"/>
            </w:tcBorders>
          </w:tcPr>
          <w:p w14:paraId="7A4C3246" w14:textId="77777777" w:rsidR="003F17F1" w:rsidRPr="002954BC" w:rsidRDefault="003F17F1" w:rsidP="000A2CD7">
            <w:pPr>
              <w:spacing w:line="360" w:lineRule="auto"/>
              <w:rPr>
                <w:color w:val="000000"/>
                <w:sz w:val="20"/>
              </w:rPr>
            </w:pPr>
          </w:p>
        </w:tc>
        <w:tc>
          <w:tcPr>
            <w:tcW w:w="973" w:type="dxa"/>
            <w:tcBorders>
              <w:top w:val="nil"/>
              <w:bottom w:val="nil"/>
            </w:tcBorders>
          </w:tcPr>
          <w:p w14:paraId="58319340" w14:textId="77777777" w:rsidR="003F17F1" w:rsidRPr="002954BC" w:rsidRDefault="003F17F1" w:rsidP="000A2CD7">
            <w:pPr>
              <w:spacing w:line="360" w:lineRule="auto"/>
              <w:rPr>
                <w:color w:val="000000"/>
                <w:sz w:val="20"/>
              </w:rPr>
            </w:pPr>
          </w:p>
        </w:tc>
        <w:tc>
          <w:tcPr>
            <w:tcW w:w="1590" w:type="dxa"/>
            <w:tcBorders>
              <w:top w:val="nil"/>
              <w:bottom w:val="nil"/>
            </w:tcBorders>
          </w:tcPr>
          <w:p w14:paraId="00EAE6C7" w14:textId="77777777" w:rsidR="003F17F1" w:rsidRPr="002954BC" w:rsidRDefault="003F17F1" w:rsidP="000A2CD7">
            <w:pPr>
              <w:pStyle w:val="Verzeichnis1"/>
              <w:spacing w:after="0"/>
              <w:ind w:left="0" w:firstLine="0"/>
              <w:rPr>
                <w:color w:val="000000"/>
              </w:rPr>
            </w:pPr>
          </w:p>
        </w:tc>
      </w:tr>
      <w:tr w:rsidR="003F17F1" w:rsidRPr="002954BC" w14:paraId="0E841CAE" w14:textId="77777777" w:rsidTr="003F17F1">
        <w:trPr>
          <w:jc w:val="center"/>
        </w:trPr>
        <w:tc>
          <w:tcPr>
            <w:tcW w:w="5820" w:type="dxa"/>
            <w:tcBorders>
              <w:top w:val="nil"/>
            </w:tcBorders>
          </w:tcPr>
          <w:p w14:paraId="09D34482" w14:textId="77777777" w:rsidR="003F17F1" w:rsidRPr="002954BC" w:rsidRDefault="003F17F1">
            <w:pPr>
              <w:rPr>
                <w:color w:val="000000"/>
                <w:sz w:val="20"/>
              </w:rPr>
            </w:pPr>
            <w:r w:rsidRPr="002954BC">
              <w:rPr>
                <w:color w:val="000000"/>
                <w:sz w:val="20"/>
              </w:rPr>
              <w:sym w:font="Wingdings" w:char="F0A8"/>
            </w:r>
            <w:r w:rsidRPr="002954BC">
              <w:rPr>
                <w:color w:val="000000"/>
                <w:sz w:val="20"/>
              </w:rPr>
              <w:t xml:space="preserve"> Séparateur multicyclone des cendres volantes</w:t>
            </w:r>
          </w:p>
          <w:p w14:paraId="08F7DF42" w14:textId="77777777" w:rsidR="003F17F1" w:rsidRPr="002954BC" w:rsidRDefault="003F17F1" w:rsidP="000A2CD7">
            <w:pPr>
              <w:tabs>
                <w:tab w:val="left" w:leader="dot" w:pos="3969"/>
              </w:tabs>
              <w:spacing w:before="120"/>
              <w:rPr>
                <w:color w:val="000000"/>
                <w:sz w:val="20"/>
              </w:rPr>
            </w:pPr>
            <w:r w:rsidRPr="002954BC">
              <w:rPr>
                <w:color w:val="000000"/>
                <w:sz w:val="20"/>
              </w:rPr>
              <w:sym w:font="Wingdings" w:char="F0A8"/>
            </w:r>
            <w:r w:rsidRPr="002954BC">
              <w:rPr>
                <w:color w:val="000000"/>
                <w:sz w:val="20"/>
              </w:rPr>
              <w:t xml:space="preserve"> </w:t>
            </w:r>
            <w:r w:rsidRPr="00946EDB">
              <w:rPr>
                <w:color w:val="000000"/>
                <w:sz w:val="20"/>
                <w:highlight w:val="lightGray"/>
              </w:rPr>
              <w:t>.............................................................</w:t>
            </w:r>
          </w:p>
        </w:tc>
        <w:tc>
          <w:tcPr>
            <w:tcW w:w="973" w:type="dxa"/>
            <w:tcBorders>
              <w:top w:val="nil"/>
            </w:tcBorders>
          </w:tcPr>
          <w:p w14:paraId="283CAB03" w14:textId="77777777" w:rsidR="003F17F1" w:rsidRPr="002954BC" w:rsidRDefault="003F17F1">
            <w:pPr>
              <w:jc w:val="center"/>
              <w:rPr>
                <w:color w:val="000000"/>
                <w:sz w:val="20"/>
              </w:rPr>
            </w:pPr>
          </w:p>
        </w:tc>
        <w:tc>
          <w:tcPr>
            <w:tcW w:w="973" w:type="dxa"/>
            <w:tcBorders>
              <w:top w:val="nil"/>
            </w:tcBorders>
          </w:tcPr>
          <w:p w14:paraId="3A79693B" w14:textId="77777777" w:rsidR="003F17F1" w:rsidRPr="002954BC" w:rsidRDefault="003F17F1">
            <w:pPr>
              <w:jc w:val="center"/>
              <w:rPr>
                <w:color w:val="000000"/>
                <w:sz w:val="20"/>
              </w:rPr>
            </w:pPr>
          </w:p>
        </w:tc>
        <w:tc>
          <w:tcPr>
            <w:tcW w:w="1590" w:type="dxa"/>
            <w:tcBorders>
              <w:top w:val="nil"/>
            </w:tcBorders>
          </w:tcPr>
          <w:p w14:paraId="5EC6DFC9" w14:textId="77777777" w:rsidR="003F17F1" w:rsidRPr="002954BC" w:rsidRDefault="003F17F1">
            <w:pPr>
              <w:tabs>
                <w:tab w:val="left" w:leader="dot" w:pos="1318"/>
              </w:tabs>
              <w:rPr>
                <w:color w:val="000000"/>
                <w:sz w:val="20"/>
              </w:rPr>
            </w:pPr>
          </w:p>
        </w:tc>
      </w:tr>
      <w:tr w:rsidR="003F17F1" w:rsidRPr="002954BC" w14:paraId="13469297" w14:textId="77777777" w:rsidTr="003F17F1">
        <w:trPr>
          <w:jc w:val="center"/>
        </w:trPr>
        <w:tc>
          <w:tcPr>
            <w:tcW w:w="5820" w:type="dxa"/>
          </w:tcPr>
          <w:p w14:paraId="7D4CFFF2" w14:textId="77777777" w:rsidR="003F17F1" w:rsidRPr="002954BC" w:rsidRDefault="003F17F1">
            <w:pPr>
              <w:pStyle w:val="Kopfzeile"/>
              <w:tabs>
                <w:tab w:val="clear" w:pos="4536"/>
                <w:tab w:val="clear" w:pos="9072"/>
              </w:tabs>
              <w:spacing w:before="120"/>
              <w:rPr>
                <w:color w:val="000000"/>
                <w:sz w:val="20"/>
              </w:rPr>
            </w:pPr>
            <w:r w:rsidRPr="002954BC">
              <w:rPr>
                <w:color w:val="000000"/>
                <w:sz w:val="20"/>
              </w:rPr>
              <w:t>Disposition</w:t>
            </w:r>
          </w:p>
        </w:tc>
        <w:tc>
          <w:tcPr>
            <w:tcW w:w="973" w:type="dxa"/>
          </w:tcPr>
          <w:p w14:paraId="0E03E4B9" w14:textId="77777777" w:rsidR="003F17F1" w:rsidRPr="002954BC" w:rsidRDefault="003F17F1">
            <w:pPr>
              <w:spacing w:before="120"/>
              <w:jc w:val="center"/>
              <w:rPr>
                <w:color w:val="000000"/>
                <w:sz w:val="20"/>
              </w:rPr>
            </w:pPr>
          </w:p>
        </w:tc>
        <w:tc>
          <w:tcPr>
            <w:tcW w:w="973" w:type="dxa"/>
          </w:tcPr>
          <w:p w14:paraId="466A3FC9" w14:textId="77777777" w:rsidR="003F17F1" w:rsidRPr="002954BC" w:rsidRDefault="003F17F1">
            <w:pPr>
              <w:spacing w:before="120"/>
              <w:jc w:val="center"/>
              <w:rPr>
                <w:color w:val="000000"/>
                <w:sz w:val="20"/>
              </w:rPr>
            </w:pPr>
          </w:p>
        </w:tc>
        <w:tc>
          <w:tcPr>
            <w:tcW w:w="1590" w:type="dxa"/>
          </w:tcPr>
          <w:p w14:paraId="751DCCCC" w14:textId="77777777" w:rsidR="003F17F1" w:rsidRPr="002954BC" w:rsidRDefault="003F17F1">
            <w:pPr>
              <w:tabs>
                <w:tab w:val="left" w:leader="dot" w:pos="1318"/>
              </w:tabs>
              <w:spacing w:before="120"/>
              <w:rPr>
                <w:color w:val="000000"/>
                <w:sz w:val="20"/>
              </w:rPr>
            </w:pPr>
          </w:p>
        </w:tc>
      </w:tr>
      <w:tr w:rsidR="003F17F1" w:rsidRPr="002954BC" w14:paraId="2F5397D1" w14:textId="77777777" w:rsidTr="003F17F1">
        <w:trPr>
          <w:jc w:val="center"/>
        </w:trPr>
        <w:tc>
          <w:tcPr>
            <w:tcW w:w="5820" w:type="dxa"/>
          </w:tcPr>
          <w:p w14:paraId="157274AA" w14:textId="77777777" w:rsidR="003F17F1" w:rsidRPr="002954BC" w:rsidRDefault="003F17F1">
            <w:pPr>
              <w:rPr>
                <w:color w:val="000000"/>
                <w:sz w:val="20"/>
              </w:rPr>
            </w:pPr>
            <w:r w:rsidRPr="002954BC">
              <w:rPr>
                <w:color w:val="000000"/>
                <w:sz w:val="20"/>
              </w:rPr>
              <w:sym w:font="Wingdings" w:char="F0A1"/>
            </w:r>
            <w:r w:rsidRPr="002954BC">
              <w:rPr>
                <w:color w:val="000000"/>
                <w:sz w:val="20"/>
              </w:rPr>
              <w:t xml:space="preserve"> accolé à la chaudière ......................................</w:t>
            </w:r>
          </w:p>
          <w:p w14:paraId="62F24E03" w14:textId="77777777" w:rsidR="003F17F1" w:rsidRPr="002954BC" w:rsidRDefault="003F17F1" w:rsidP="000A2CD7">
            <w:pPr>
              <w:tabs>
                <w:tab w:val="left" w:leader="dot" w:pos="3969"/>
              </w:tabs>
              <w:spacing w:before="120"/>
              <w:rPr>
                <w:color w:val="000000"/>
                <w:sz w:val="20"/>
              </w:rPr>
            </w:pPr>
            <w:r w:rsidRPr="002954BC">
              <w:rPr>
                <w:color w:val="000000"/>
                <w:sz w:val="20"/>
              </w:rPr>
              <w:sym w:font="Wingdings" w:char="F0A1"/>
            </w:r>
            <w:r w:rsidRPr="002954BC">
              <w:rPr>
                <w:color w:val="000000"/>
                <w:sz w:val="20"/>
              </w:rPr>
              <w:t xml:space="preserve"> isolé ....................................................</w:t>
            </w:r>
          </w:p>
        </w:tc>
        <w:tc>
          <w:tcPr>
            <w:tcW w:w="973" w:type="dxa"/>
          </w:tcPr>
          <w:p w14:paraId="04A7A209" w14:textId="77777777" w:rsidR="003F17F1" w:rsidRPr="002954BC" w:rsidRDefault="003F17F1">
            <w:pPr>
              <w:jc w:val="center"/>
              <w:rPr>
                <w:color w:val="000000"/>
                <w:sz w:val="20"/>
              </w:rPr>
            </w:pPr>
          </w:p>
        </w:tc>
        <w:tc>
          <w:tcPr>
            <w:tcW w:w="973" w:type="dxa"/>
          </w:tcPr>
          <w:p w14:paraId="2DFFD7B0" w14:textId="77777777" w:rsidR="003F17F1" w:rsidRPr="002954BC" w:rsidRDefault="003F17F1">
            <w:pPr>
              <w:jc w:val="center"/>
              <w:rPr>
                <w:color w:val="000000"/>
                <w:sz w:val="20"/>
              </w:rPr>
            </w:pPr>
          </w:p>
        </w:tc>
        <w:tc>
          <w:tcPr>
            <w:tcW w:w="1590" w:type="dxa"/>
          </w:tcPr>
          <w:p w14:paraId="4B02390D" w14:textId="77777777" w:rsidR="003F17F1" w:rsidRPr="002954BC" w:rsidRDefault="003F17F1">
            <w:pPr>
              <w:tabs>
                <w:tab w:val="left" w:leader="dot" w:pos="1318"/>
              </w:tabs>
              <w:rPr>
                <w:color w:val="000000"/>
                <w:sz w:val="20"/>
              </w:rPr>
            </w:pPr>
          </w:p>
        </w:tc>
      </w:tr>
      <w:tr w:rsidR="003F17F1" w:rsidRPr="002954BC" w14:paraId="37505E71" w14:textId="77777777" w:rsidTr="003F17F1">
        <w:trPr>
          <w:jc w:val="center"/>
        </w:trPr>
        <w:tc>
          <w:tcPr>
            <w:tcW w:w="5820" w:type="dxa"/>
          </w:tcPr>
          <w:p w14:paraId="34F3FC93" w14:textId="77777777" w:rsidR="003F17F1" w:rsidRPr="002954BC" w:rsidRDefault="003F17F1">
            <w:pPr>
              <w:tabs>
                <w:tab w:val="left" w:pos="284"/>
              </w:tabs>
              <w:rPr>
                <w:color w:val="000000"/>
                <w:sz w:val="20"/>
                <w:vertAlign w:val="subscript"/>
              </w:rPr>
            </w:pPr>
            <w:r w:rsidRPr="002954BC">
              <w:rPr>
                <w:color w:val="000000"/>
                <w:sz w:val="20"/>
              </w:rPr>
              <w:tab/>
              <w:t>Degré de séparation avec une charge en gaz bruts</w:t>
            </w:r>
            <w:r w:rsidRPr="002954BC">
              <w:rPr>
                <w:color w:val="000000"/>
              </w:rPr>
              <w:br/>
            </w:r>
            <w:r w:rsidRPr="002954BC">
              <w:rPr>
                <w:color w:val="000000"/>
                <w:sz w:val="20"/>
              </w:rPr>
              <w:t xml:space="preserve"> </w:t>
            </w:r>
            <w:r w:rsidRPr="002954BC">
              <w:rPr>
                <w:color w:val="000000"/>
                <w:sz w:val="20"/>
              </w:rPr>
              <w:tab/>
              <w:t>de ........... mg/Nm</w:t>
            </w:r>
            <w:r w:rsidRPr="002954BC">
              <w:rPr>
                <w:color w:val="000000"/>
                <w:sz w:val="20"/>
                <w:vertAlign w:val="superscript"/>
              </w:rPr>
              <w:t>3</w:t>
            </w:r>
            <w:r w:rsidRPr="002954BC">
              <w:rPr>
                <w:color w:val="000000"/>
                <w:sz w:val="20"/>
              </w:rPr>
              <w:t xml:space="preserve"> par rapport à ...........  % O</w:t>
            </w:r>
            <w:r w:rsidRPr="002954BC">
              <w:rPr>
                <w:color w:val="000000"/>
                <w:sz w:val="20"/>
                <w:vertAlign w:val="subscript"/>
              </w:rPr>
              <w:t>2</w:t>
            </w:r>
            <w:r w:rsidRPr="002954BC">
              <w:rPr>
                <w:color w:val="000000"/>
              </w:rPr>
              <w:br/>
            </w:r>
            <w:r w:rsidRPr="002954BC">
              <w:rPr>
                <w:color w:val="000000"/>
                <w:sz w:val="20"/>
                <w:vertAlign w:val="subscript"/>
              </w:rPr>
              <w:tab/>
            </w:r>
            <w:r w:rsidRPr="002954BC">
              <w:rPr>
                <w:color w:val="000000"/>
                <w:sz w:val="20"/>
              </w:rPr>
              <w:t xml:space="preserve">données d’exploitation avec un fonctionnement de la </w:t>
            </w:r>
            <w:r w:rsidR="0091223B" w:rsidRPr="002954BC">
              <w:rPr>
                <w:color w:val="000000"/>
                <w:sz w:val="20"/>
              </w:rPr>
              <w:tab/>
            </w:r>
            <w:r w:rsidRPr="002954BC">
              <w:rPr>
                <w:color w:val="000000"/>
                <w:sz w:val="20"/>
              </w:rPr>
              <w:t>chaudière à puissance nominale,</w:t>
            </w:r>
            <w:r w:rsidR="0091223B" w:rsidRPr="002954BC">
              <w:rPr>
                <w:color w:val="000000"/>
                <w:sz w:val="20"/>
              </w:rPr>
              <w:t xml:space="preserve"> </w:t>
            </w:r>
            <w:r w:rsidRPr="002954BC">
              <w:rPr>
                <w:color w:val="000000"/>
                <w:sz w:val="20"/>
              </w:rPr>
              <w:t xml:space="preserve">chaudière propre et </w:t>
            </w:r>
            <w:r w:rsidR="0091223B" w:rsidRPr="002954BC">
              <w:rPr>
                <w:color w:val="000000"/>
                <w:sz w:val="20"/>
              </w:rPr>
              <w:tab/>
            </w:r>
            <w:r w:rsidRPr="002954BC">
              <w:rPr>
                <w:color w:val="000000"/>
                <w:sz w:val="20"/>
              </w:rPr>
              <w:t>combustible de référence</w:t>
            </w:r>
          </w:p>
          <w:p w14:paraId="0F2D7077" w14:textId="77777777" w:rsidR="003F17F1" w:rsidRPr="002954BC" w:rsidRDefault="003F17F1" w:rsidP="0091223B">
            <w:pPr>
              <w:tabs>
                <w:tab w:val="left" w:pos="284"/>
                <w:tab w:val="left" w:pos="426"/>
                <w:tab w:val="right" w:pos="4111"/>
              </w:tabs>
              <w:ind w:left="284"/>
              <w:rPr>
                <w:color w:val="000000"/>
                <w:sz w:val="20"/>
              </w:rPr>
            </w:pPr>
            <w:r w:rsidRPr="002954BC">
              <w:rPr>
                <w:color w:val="000000"/>
                <w:sz w:val="20"/>
              </w:rPr>
              <w:t>-</w:t>
            </w:r>
            <w:r w:rsidRPr="002954BC">
              <w:rPr>
                <w:color w:val="000000"/>
                <w:sz w:val="20"/>
              </w:rPr>
              <w:tab/>
              <w:t>température des gaz de combustion après le séparateur</w:t>
            </w:r>
            <w:r w:rsidRPr="002954BC">
              <w:rPr>
                <w:color w:val="000000"/>
              </w:rPr>
              <w:br/>
            </w:r>
            <w:r w:rsidRPr="002954BC">
              <w:rPr>
                <w:color w:val="000000"/>
                <w:sz w:val="20"/>
              </w:rPr>
              <w:t>-</w:t>
            </w:r>
            <w:r w:rsidRPr="002954BC">
              <w:rPr>
                <w:color w:val="000000"/>
                <w:sz w:val="20"/>
              </w:rPr>
              <w:tab/>
              <w:t xml:space="preserve">débit volumique des gaz de combustion (débit volumique </w:t>
            </w:r>
            <w:r w:rsidR="0091223B" w:rsidRPr="002954BC">
              <w:rPr>
                <w:color w:val="000000"/>
                <w:sz w:val="20"/>
              </w:rPr>
              <w:tab/>
            </w:r>
            <w:r w:rsidRPr="002954BC">
              <w:rPr>
                <w:color w:val="000000"/>
                <w:sz w:val="20"/>
              </w:rPr>
              <w:t>de service) après le séparateur</w:t>
            </w:r>
            <w:r w:rsidRPr="002954BC">
              <w:rPr>
                <w:color w:val="000000"/>
              </w:rPr>
              <w:br/>
            </w:r>
            <w:r w:rsidRPr="002954BC">
              <w:rPr>
                <w:color w:val="000000"/>
                <w:sz w:val="20"/>
              </w:rPr>
              <w:t>-</w:t>
            </w:r>
            <w:r w:rsidRPr="002954BC">
              <w:rPr>
                <w:color w:val="000000"/>
                <w:sz w:val="20"/>
              </w:rPr>
              <w:tab/>
              <w:t>perte de pression par le séparateur</w:t>
            </w:r>
          </w:p>
        </w:tc>
        <w:tc>
          <w:tcPr>
            <w:tcW w:w="973" w:type="dxa"/>
          </w:tcPr>
          <w:p w14:paraId="5D404FA2" w14:textId="77777777" w:rsidR="003F17F1" w:rsidRPr="002954BC" w:rsidRDefault="003F17F1">
            <w:pPr>
              <w:jc w:val="center"/>
              <w:rPr>
                <w:color w:val="000000"/>
                <w:sz w:val="20"/>
              </w:rPr>
            </w:pPr>
            <w:r w:rsidRPr="002954BC">
              <w:rPr>
                <w:color w:val="000000"/>
                <w:sz w:val="20"/>
              </w:rPr>
              <w:t>%</w:t>
            </w:r>
          </w:p>
          <w:p w14:paraId="073BE1DB" w14:textId="77777777" w:rsidR="003F17F1" w:rsidRPr="002954BC" w:rsidRDefault="003F17F1">
            <w:pPr>
              <w:jc w:val="center"/>
              <w:rPr>
                <w:color w:val="000000"/>
                <w:sz w:val="20"/>
              </w:rPr>
            </w:pPr>
          </w:p>
          <w:p w14:paraId="1F544688" w14:textId="77777777" w:rsidR="003F17F1" w:rsidRPr="002954BC" w:rsidRDefault="0091223B">
            <w:pPr>
              <w:jc w:val="center"/>
              <w:rPr>
                <w:color w:val="000000"/>
                <w:sz w:val="20"/>
              </w:rPr>
            </w:pPr>
            <w:r w:rsidRPr="002954BC">
              <w:rPr>
                <w:color w:val="000000"/>
                <w:sz w:val="20"/>
              </w:rPr>
              <w:br/>
            </w:r>
          </w:p>
          <w:p w14:paraId="7F229D2E" w14:textId="77777777" w:rsidR="003F17F1" w:rsidRPr="002954BC" w:rsidRDefault="003F17F1">
            <w:pPr>
              <w:jc w:val="center"/>
              <w:rPr>
                <w:color w:val="000000"/>
                <w:sz w:val="20"/>
              </w:rPr>
            </w:pPr>
          </w:p>
          <w:p w14:paraId="6DF4DC61" w14:textId="77777777" w:rsidR="003F17F1" w:rsidRPr="002954BC" w:rsidRDefault="00946EDB">
            <w:pPr>
              <w:jc w:val="center"/>
              <w:rPr>
                <w:color w:val="000000"/>
                <w:sz w:val="20"/>
              </w:rPr>
            </w:pPr>
            <w:r>
              <w:rPr>
                <w:color w:val="000000"/>
                <w:sz w:val="20"/>
              </w:rPr>
              <w:t>°C</w:t>
            </w:r>
          </w:p>
          <w:p w14:paraId="65B75A04" w14:textId="77777777" w:rsidR="003F17F1" w:rsidRPr="002954BC" w:rsidRDefault="003F17F1">
            <w:pPr>
              <w:jc w:val="center"/>
              <w:rPr>
                <w:color w:val="000000"/>
                <w:sz w:val="20"/>
              </w:rPr>
            </w:pPr>
            <w:r w:rsidRPr="002954BC">
              <w:rPr>
                <w:color w:val="000000"/>
                <w:sz w:val="20"/>
              </w:rPr>
              <w:t>Bm</w:t>
            </w:r>
            <w:r w:rsidRPr="002954BC">
              <w:rPr>
                <w:color w:val="000000"/>
                <w:sz w:val="20"/>
                <w:vertAlign w:val="superscript"/>
              </w:rPr>
              <w:t>3</w:t>
            </w:r>
            <w:r w:rsidRPr="002954BC">
              <w:rPr>
                <w:color w:val="000000"/>
                <w:sz w:val="20"/>
              </w:rPr>
              <w:t>/h</w:t>
            </w:r>
          </w:p>
          <w:p w14:paraId="46053121" w14:textId="77777777" w:rsidR="003F17F1" w:rsidRPr="002954BC" w:rsidRDefault="003F17F1">
            <w:pPr>
              <w:jc w:val="center"/>
              <w:rPr>
                <w:color w:val="000000"/>
                <w:sz w:val="20"/>
              </w:rPr>
            </w:pPr>
          </w:p>
          <w:p w14:paraId="503AAB7C" w14:textId="77777777" w:rsidR="003F17F1" w:rsidRPr="002954BC" w:rsidRDefault="003F17F1">
            <w:pPr>
              <w:jc w:val="center"/>
              <w:rPr>
                <w:color w:val="000000"/>
              </w:rPr>
            </w:pPr>
            <w:r w:rsidRPr="002954BC">
              <w:rPr>
                <w:color w:val="000000"/>
                <w:sz w:val="20"/>
              </w:rPr>
              <w:t>Pa</w:t>
            </w:r>
          </w:p>
        </w:tc>
        <w:tc>
          <w:tcPr>
            <w:tcW w:w="973" w:type="dxa"/>
          </w:tcPr>
          <w:p w14:paraId="75D18E7B" w14:textId="77777777" w:rsidR="003F17F1" w:rsidRPr="002954BC" w:rsidRDefault="003F17F1">
            <w:pPr>
              <w:jc w:val="center"/>
              <w:rPr>
                <w:color w:val="000000"/>
                <w:sz w:val="20"/>
              </w:rPr>
            </w:pPr>
            <w:r w:rsidRPr="002954BC">
              <w:rPr>
                <w:color w:val="000000"/>
                <w:sz w:val="20"/>
              </w:rPr>
              <w:t>........</w:t>
            </w:r>
          </w:p>
          <w:p w14:paraId="03540E1B" w14:textId="77777777" w:rsidR="003F17F1" w:rsidRPr="002954BC" w:rsidRDefault="003F17F1">
            <w:pPr>
              <w:pStyle w:val="Textkrper"/>
              <w:spacing w:before="0"/>
              <w:jc w:val="center"/>
              <w:rPr>
                <w:color w:val="000000"/>
              </w:rPr>
            </w:pPr>
          </w:p>
          <w:p w14:paraId="4AADDA61" w14:textId="77777777" w:rsidR="003F17F1" w:rsidRPr="002954BC" w:rsidRDefault="0091223B">
            <w:pPr>
              <w:pStyle w:val="Textkrper"/>
              <w:spacing w:before="0"/>
              <w:jc w:val="center"/>
              <w:rPr>
                <w:color w:val="000000"/>
              </w:rPr>
            </w:pPr>
            <w:r w:rsidRPr="002954BC">
              <w:rPr>
                <w:color w:val="000000"/>
              </w:rPr>
              <w:br/>
            </w:r>
          </w:p>
          <w:p w14:paraId="0A9F9A67" w14:textId="77777777" w:rsidR="003F17F1" w:rsidRPr="002954BC" w:rsidRDefault="003F17F1">
            <w:pPr>
              <w:pStyle w:val="Textkrper"/>
              <w:spacing w:before="0"/>
              <w:jc w:val="center"/>
              <w:rPr>
                <w:color w:val="000000"/>
              </w:rPr>
            </w:pPr>
          </w:p>
          <w:p w14:paraId="27F31FC3" w14:textId="77777777" w:rsidR="003F17F1" w:rsidRPr="002954BC" w:rsidRDefault="003F17F1">
            <w:pPr>
              <w:pStyle w:val="Textkrper"/>
              <w:spacing w:before="0"/>
              <w:jc w:val="center"/>
              <w:rPr>
                <w:color w:val="000000"/>
              </w:rPr>
            </w:pPr>
            <w:r w:rsidRPr="002954BC">
              <w:rPr>
                <w:color w:val="000000"/>
              </w:rPr>
              <w:t>.......</w:t>
            </w:r>
          </w:p>
          <w:p w14:paraId="3516341D" w14:textId="77777777" w:rsidR="003F17F1" w:rsidRPr="002954BC" w:rsidRDefault="003F17F1">
            <w:pPr>
              <w:pStyle w:val="Textkrper"/>
              <w:spacing w:before="0"/>
              <w:jc w:val="center"/>
              <w:rPr>
                <w:color w:val="000000"/>
              </w:rPr>
            </w:pPr>
            <w:r w:rsidRPr="002954BC">
              <w:rPr>
                <w:color w:val="000000"/>
              </w:rPr>
              <w:t>.......</w:t>
            </w:r>
          </w:p>
          <w:p w14:paraId="2FD9FFD2" w14:textId="77777777" w:rsidR="003F17F1" w:rsidRPr="002954BC" w:rsidRDefault="003F17F1">
            <w:pPr>
              <w:pStyle w:val="Textkrper"/>
              <w:spacing w:before="0"/>
              <w:jc w:val="center"/>
              <w:rPr>
                <w:color w:val="000000"/>
              </w:rPr>
            </w:pPr>
          </w:p>
          <w:p w14:paraId="5937F979" w14:textId="77777777" w:rsidR="003F17F1" w:rsidRPr="002954BC" w:rsidRDefault="003F17F1">
            <w:pPr>
              <w:pStyle w:val="Textkrper"/>
              <w:spacing w:before="0"/>
              <w:jc w:val="center"/>
              <w:rPr>
                <w:color w:val="000000"/>
              </w:rPr>
            </w:pPr>
            <w:r w:rsidRPr="002954BC">
              <w:rPr>
                <w:color w:val="000000"/>
              </w:rPr>
              <w:t>.......</w:t>
            </w:r>
          </w:p>
        </w:tc>
        <w:tc>
          <w:tcPr>
            <w:tcW w:w="1590" w:type="dxa"/>
          </w:tcPr>
          <w:p w14:paraId="536A7D29" w14:textId="77777777" w:rsidR="003F17F1" w:rsidRPr="002954BC" w:rsidRDefault="003F17F1">
            <w:pPr>
              <w:tabs>
                <w:tab w:val="left" w:leader="dot" w:pos="1318"/>
              </w:tabs>
              <w:rPr>
                <w:color w:val="000000"/>
                <w:sz w:val="20"/>
              </w:rPr>
            </w:pPr>
          </w:p>
        </w:tc>
      </w:tr>
      <w:tr w:rsidR="003F17F1" w:rsidRPr="002954BC" w14:paraId="7B17B289" w14:textId="77777777" w:rsidTr="003F17F1">
        <w:trPr>
          <w:jc w:val="center"/>
        </w:trPr>
        <w:tc>
          <w:tcPr>
            <w:tcW w:w="5820" w:type="dxa"/>
          </w:tcPr>
          <w:p w14:paraId="2143F902" w14:textId="77777777" w:rsidR="003F17F1" w:rsidRPr="002954BC" w:rsidRDefault="003F17F1" w:rsidP="00DE3EE6">
            <w:pPr>
              <w:spacing w:before="120"/>
              <w:rPr>
                <w:color w:val="000000"/>
                <w:sz w:val="20"/>
              </w:rPr>
            </w:pPr>
            <w:r w:rsidRPr="002954BC">
              <w:rPr>
                <w:color w:val="000000"/>
                <w:sz w:val="20"/>
              </w:rPr>
              <w:t>Dimensions dépoussiérage sommaire (au-dessus de l’isolation thermique) isolé:</w:t>
            </w:r>
            <w:r w:rsidR="00DE3EE6" w:rsidRPr="002954BC">
              <w:rPr>
                <w:color w:val="000000"/>
                <w:sz w:val="20"/>
              </w:rPr>
              <w:tab/>
            </w:r>
            <w:r w:rsidR="00DE3EE6" w:rsidRPr="002954BC">
              <w:rPr>
                <w:color w:val="000000"/>
                <w:sz w:val="20"/>
              </w:rPr>
              <w:tab/>
            </w:r>
            <w:r w:rsidR="00DE3EE6" w:rsidRPr="002954BC">
              <w:rPr>
                <w:color w:val="000000"/>
                <w:sz w:val="20"/>
              </w:rPr>
              <w:tab/>
            </w:r>
            <w:r w:rsidRPr="002954BC">
              <w:rPr>
                <w:color w:val="000000"/>
                <w:sz w:val="20"/>
              </w:rPr>
              <w:tab/>
            </w:r>
            <w:r w:rsidR="00DE3EE6" w:rsidRPr="002954BC">
              <w:rPr>
                <w:color w:val="000000"/>
                <w:sz w:val="20"/>
              </w:rPr>
              <w:t xml:space="preserve">    </w:t>
            </w:r>
            <w:r w:rsidRPr="002954BC">
              <w:rPr>
                <w:color w:val="000000"/>
                <w:sz w:val="20"/>
              </w:rPr>
              <w:t>Longueur</w:t>
            </w:r>
          </w:p>
          <w:p w14:paraId="47B4810A" w14:textId="77777777" w:rsidR="003F17F1" w:rsidRPr="002954BC" w:rsidRDefault="003F17F1">
            <w:pPr>
              <w:pStyle w:val="Kopfzeile"/>
              <w:tabs>
                <w:tab w:val="clear" w:pos="9072"/>
                <w:tab w:val="left" w:pos="4536"/>
              </w:tabs>
              <w:rPr>
                <w:color w:val="000000"/>
                <w:sz w:val="20"/>
              </w:rPr>
            </w:pPr>
            <w:r w:rsidRPr="002954BC">
              <w:rPr>
                <w:color w:val="000000"/>
                <w:sz w:val="20"/>
              </w:rPr>
              <w:tab/>
              <w:t>Largeur</w:t>
            </w:r>
          </w:p>
          <w:p w14:paraId="72C74920" w14:textId="77777777" w:rsidR="003F17F1" w:rsidRPr="002954BC" w:rsidRDefault="003F17F1">
            <w:pPr>
              <w:pStyle w:val="Kopfzeile"/>
              <w:tabs>
                <w:tab w:val="clear" w:pos="9072"/>
                <w:tab w:val="left" w:pos="4536"/>
              </w:tabs>
              <w:rPr>
                <w:color w:val="000000"/>
                <w:sz w:val="20"/>
              </w:rPr>
            </w:pPr>
            <w:r w:rsidRPr="002954BC">
              <w:rPr>
                <w:color w:val="000000"/>
                <w:sz w:val="20"/>
              </w:rPr>
              <w:tab/>
              <w:t>Hauteur</w:t>
            </w:r>
          </w:p>
        </w:tc>
        <w:tc>
          <w:tcPr>
            <w:tcW w:w="973" w:type="dxa"/>
          </w:tcPr>
          <w:p w14:paraId="624D516D" w14:textId="77777777" w:rsidR="00DE3EE6" w:rsidRPr="002954BC" w:rsidRDefault="00822D03" w:rsidP="00DE3EE6">
            <w:pPr>
              <w:spacing w:before="120"/>
              <w:jc w:val="center"/>
              <w:rPr>
                <w:color w:val="000000"/>
                <w:sz w:val="20"/>
              </w:rPr>
            </w:pPr>
            <w:r w:rsidRPr="002954BC">
              <w:rPr>
                <w:color w:val="000000"/>
                <w:sz w:val="20"/>
              </w:rPr>
              <w:br/>
            </w:r>
            <w:r w:rsidR="003F17F1" w:rsidRPr="002954BC">
              <w:rPr>
                <w:color w:val="000000"/>
                <w:sz w:val="20"/>
              </w:rPr>
              <w:t>mm</w:t>
            </w:r>
          </w:p>
          <w:p w14:paraId="4B39A5BA" w14:textId="77777777" w:rsidR="003F17F1" w:rsidRPr="002954BC" w:rsidRDefault="003F17F1">
            <w:pPr>
              <w:jc w:val="center"/>
              <w:rPr>
                <w:color w:val="000000"/>
                <w:sz w:val="20"/>
              </w:rPr>
            </w:pPr>
            <w:r w:rsidRPr="002954BC">
              <w:rPr>
                <w:color w:val="000000"/>
                <w:sz w:val="20"/>
              </w:rPr>
              <w:t>mm</w:t>
            </w:r>
          </w:p>
          <w:p w14:paraId="7D97B652" w14:textId="77777777" w:rsidR="003F17F1" w:rsidRPr="002954BC" w:rsidRDefault="003F17F1">
            <w:pPr>
              <w:jc w:val="center"/>
              <w:rPr>
                <w:color w:val="000000"/>
                <w:sz w:val="20"/>
              </w:rPr>
            </w:pPr>
            <w:r w:rsidRPr="002954BC">
              <w:rPr>
                <w:color w:val="000000"/>
                <w:sz w:val="20"/>
              </w:rPr>
              <w:t>mm</w:t>
            </w:r>
          </w:p>
        </w:tc>
        <w:tc>
          <w:tcPr>
            <w:tcW w:w="973" w:type="dxa"/>
          </w:tcPr>
          <w:p w14:paraId="403A5B41" w14:textId="77777777" w:rsidR="003F17F1" w:rsidRPr="002954BC" w:rsidRDefault="00822D03" w:rsidP="00822D03">
            <w:pPr>
              <w:spacing w:before="120"/>
              <w:jc w:val="center"/>
              <w:rPr>
                <w:color w:val="000000"/>
                <w:sz w:val="20"/>
              </w:rPr>
            </w:pPr>
            <w:r w:rsidRPr="002954BC">
              <w:rPr>
                <w:color w:val="000000"/>
                <w:sz w:val="20"/>
              </w:rPr>
              <w:br/>
            </w:r>
            <w:r w:rsidR="003F17F1" w:rsidRPr="002954BC">
              <w:rPr>
                <w:color w:val="000000"/>
                <w:sz w:val="20"/>
              </w:rPr>
              <w:t>.......</w:t>
            </w:r>
          </w:p>
          <w:p w14:paraId="19CBA302" w14:textId="77777777" w:rsidR="003F17F1" w:rsidRPr="002954BC" w:rsidRDefault="003F17F1">
            <w:pPr>
              <w:jc w:val="center"/>
              <w:rPr>
                <w:color w:val="000000"/>
                <w:sz w:val="20"/>
              </w:rPr>
            </w:pPr>
            <w:r w:rsidRPr="002954BC">
              <w:rPr>
                <w:color w:val="000000"/>
                <w:sz w:val="20"/>
              </w:rPr>
              <w:t>.......</w:t>
            </w:r>
          </w:p>
          <w:p w14:paraId="343947C3" w14:textId="77777777" w:rsidR="003F17F1" w:rsidRPr="002954BC" w:rsidRDefault="003F17F1">
            <w:pPr>
              <w:jc w:val="center"/>
              <w:rPr>
                <w:color w:val="000000"/>
                <w:sz w:val="20"/>
              </w:rPr>
            </w:pPr>
            <w:r w:rsidRPr="002954BC">
              <w:rPr>
                <w:color w:val="000000"/>
                <w:sz w:val="20"/>
              </w:rPr>
              <w:t>.......</w:t>
            </w:r>
          </w:p>
        </w:tc>
        <w:tc>
          <w:tcPr>
            <w:tcW w:w="1590" w:type="dxa"/>
          </w:tcPr>
          <w:p w14:paraId="1482DAFC" w14:textId="77777777" w:rsidR="003F17F1" w:rsidRPr="002954BC" w:rsidRDefault="003F17F1">
            <w:pPr>
              <w:tabs>
                <w:tab w:val="left" w:leader="dot" w:pos="1318"/>
              </w:tabs>
              <w:rPr>
                <w:color w:val="000000"/>
                <w:sz w:val="20"/>
              </w:rPr>
            </w:pPr>
          </w:p>
        </w:tc>
      </w:tr>
      <w:tr w:rsidR="003F17F1" w:rsidRPr="002954BC" w14:paraId="087F58F5" w14:textId="77777777" w:rsidTr="003F17F1">
        <w:trPr>
          <w:jc w:val="center"/>
        </w:trPr>
        <w:tc>
          <w:tcPr>
            <w:tcW w:w="5820" w:type="dxa"/>
            <w:tcBorders>
              <w:bottom w:val="nil"/>
            </w:tcBorders>
          </w:tcPr>
          <w:p w14:paraId="57292C6D" w14:textId="77777777" w:rsidR="003F17F1" w:rsidRPr="002954BC" w:rsidRDefault="00D31124">
            <w:pPr>
              <w:spacing w:before="120"/>
              <w:rPr>
                <w:color w:val="000000"/>
                <w:sz w:val="20"/>
              </w:rPr>
            </w:pPr>
            <w:r w:rsidRPr="002954BC">
              <w:rPr>
                <w:color w:val="000000"/>
                <w:sz w:val="20"/>
              </w:rPr>
              <w:t>E</w:t>
            </w:r>
            <w:r w:rsidR="003F17F1" w:rsidRPr="002954BC">
              <w:rPr>
                <w:color w:val="000000"/>
                <w:sz w:val="20"/>
              </w:rPr>
              <w:t>paisseur de l’isolation dépoussiérage sommaire</w:t>
            </w:r>
          </w:p>
        </w:tc>
        <w:tc>
          <w:tcPr>
            <w:tcW w:w="973" w:type="dxa"/>
            <w:tcBorders>
              <w:bottom w:val="nil"/>
            </w:tcBorders>
          </w:tcPr>
          <w:p w14:paraId="619A38C6" w14:textId="77777777" w:rsidR="003F17F1" w:rsidRPr="002954BC" w:rsidRDefault="003F17F1">
            <w:pPr>
              <w:spacing w:before="120"/>
              <w:jc w:val="center"/>
              <w:rPr>
                <w:color w:val="000000"/>
                <w:sz w:val="20"/>
              </w:rPr>
            </w:pPr>
            <w:r w:rsidRPr="002954BC">
              <w:rPr>
                <w:color w:val="000000"/>
                <w:sz w:val="20"/>
              </w:rPr>
              <w:t>mm</w:t>
            </w:r>
          </w:p>
        </w:tc>
        <w:tc>
          <w:tcPr>
            <w:tcW w:w="973" w:type="dxa"/>
            <w:tcBorders>
              <w:bottom w:val="nil"/>
            </w:tcBorders>
          </w:tcPr>
          <w:p w14:paraId="7480E256" w14:textId="77777777" w:rsidR="003F17F1" w:rsidRPr="002954BC" w:rsidRDefault="003F17F1">
            <w:pPr>
              <w:spacing w:before="120"/>
              <w:jc w:val="center"/>
              <w:rPr>
                <w:color w:val="000000"/>
                <w:sz w:val="20"/>
              </w:rPr>
            </w:pPr>
            <w:r w:rsidRPr="002954BC">
              <w:rPr>
                <w:color w:val="000000"/>
                <w:sz w:val="20"/>
              </w:rPr>
              <w:t>.......</w:t>
            </w:r>
          </w:p>
        </w:tc>
        <w:tc>
          <w:tcPr>
            <w:tcW w:w="1590" w:type="dxa"/>
            <w:tcBorders>
              <w:bottom w:val="nil"/>
            </w:tcBorders>
          </w:tcPr>
          <w:p w14:paraId="0F77F85A" w14:textId="77777777" w:rsidR="003F17F1" w:rsidRPr="002954BC" w:rsidRDefault="003F17F1">
            <w:pPr>
              <w:tabs>
                <w:tab w:val="left" w:leader="dot" w:pos="1318"/>
              </w:tabs>
              <w:spacing w:before="120"/>
              <w:rPr>
                <w:color w:val="000000"/>
                <w:sz w:val="20"/>
              </w:rPr>
            </w:pPr>
          </w:p>
        </w:tc>
      </w:tr>
      <w:tr w:rsidR="003F17F1" w:rsidRPr="002954BC" w14:paraId="4794A0C8" w14:textId="77777777" w:rsidTr="003F17F1">
        <w:trPr>
          <w:jc w:val="center"/>
        </w:trPr>
        <w:tc>
          <w:tcPr>
            <w:tcW w:w="5820" w:type="dxa"/>
            <w:tcBorders>
              <w:top w:val="nil"/>
              <w:bottom w:val="single" w:sz="4" w:space="0" w:color="auto"/>
            </w:tcBorders>
          </w:tcPr>
          <w:p w14:paraId="188474B1" w14:textId="77777777" w:rsidR="003F17F1" w:rsidRPr="002954BC" w:rsidRDefault="003F17F1" w:rsidP="006722AE">
            <w:pPr>
              <w:spacing w:before="120" w:after="120"/>
              <w:ind w:left="709" w:hanging="709"/>
              <w:rPr>
                <w:b/>
                <w:i/>
                <w:color w:val="000000"/>
                <w:sz w:val="20"/>
              </w:rPr>
            </w:pPr>
            <w:r w:rsidRPr="002954BC">
              <w:rPr>
                <w:b/>
                <w:i/>
                <w:color w:val="000000"/>
                <w:sz w:val="20"/>
              </w:rPr>
              <w:t>Prix de la séparation sommaire</w:t>
            </w:r>
          </w:p>
        </w:tc>
        <w:tc>
          <w:tcPr>
            <w:tcW w:w="973" w:type="dxa"/>
            <w:tcBorders>
              <w:top w:val="nil"/>
              <w:bottom w:val="single" w:sz="4" w:space="0" w:color="auto"/>
            </w:tcBorders>
          </w:tcPr>
          <w:p w14:paraId="2C7D5AEE" w14:textId="77777777" w:rsidR="003F17F1" w:rsidRPr="002954BC" w:rsidRDefault="003F17F1" w:rsidP="00822D03">
            <w:pPr>
              <w:spacing w:before="120" w:after="120"/>
              <w:jc w:val="center"/>
              <w:rPr>
                <w:color w:val="000000"/>
                <w:sz w:val="20"/>
              </w:rPr>
            </w:pPr>
            <w:r w:rsidRPr="002954BC">
              <w:rPr>
                <w:color w:val="000000"/>
                <w:sz w:val="20"/>
              </w:rPr>
              <w:t>Pce</w:t>
            </w:r>
          </w:p>
        </w:tc>
        <w:tc>
          <w:tcPr>
            <w:tcW w:w="973" w:type="dxa"/>
            <w:tcBorders>
              <w:top w:val="nil"/>
              <w:bottom w:val="single" w:sz="4" w:space="0" w:color="auto"/>
            </w:tcBorders>
          </w:tcPr>
          <w:p w14:paraId="601631E1" w14:textId="77777777" w:rsidR="003F17F1" w:rsidRPr="002954BC" w:rsidRDefault="003F17F1" w:rsidP="00822D03">
            <w:pPr>
              <w:spacing w:before="120" w:after="120"/>
              <w:jc w:val="center"/>
              <w:rPr>
                <w:color w:val="000000"/>
                <w:sz w:val="20"/>
              </w:rPr>
            </w:pPr>
            <w:r w:rsidRPr="002954BC">
              <w:rPr>
                <w:color w:val="000000"/>
                <w:sz w:val="20"/>
              </w:rPr>
              <w:t>........</w:t>
            </w:r>
          </w:p>
        </w:tc>
        <w:tc>
          <w:tcPr>
            <w:tcW w:w="1590" w:type="dxa"/>
            <w:tcBorders>
              <w:top w:val="nil"/>
              <w:bottom w:val="single" w:sz="4" w:space="0" w:color="auto"/>
            </w:tcBorders>
          </w:tcPr>
          <w:p w14:paraId="4E846146" w14:textId="77777777" w:rsidR="003F17F1" w:rsidRPr="002954BC" w:rsidRDefault="003F17F1" w:rsidP="00822D03">
            <w:pPr>
              <w:tabs>
                <w:tab w:val="left" w:leader="dot" w:pos="1318"/>
              </w:tabs>
              <w:spacing w:before="120" w:after="120"/>
              <w:rPr>
                <w:color w:val="000000"/>
                <w:sz w:val="20"/>
              </w:rPr>
            </w:pPr>
            <w:r w:rsidRPr="002954BC">
              <w:rPr>
                <w:color w:val="000000"/>
                <w:sz w:val="20"/>
              </w:rPr>
              <w:t>CHF</w:t>
            </w:r>
            <w:r w:rsidR="0091223B" w:rsidRPr="002954BC">
              <w:rPr>
                <w:color w:val="000000"/>
                <w:sz w:val="20"/>
              </w:rPr>
              <w:t xml:space="preserve"> </w:t>
            </w:r>
            <w:r w:rsidRPr="002954BC">
              <w:rPr>
                <w:color w:val="000000"/>
                <w:sz w:val="20"/>
              </w:rPr>
              <w:tab/>
            </w:r>
          </w:p>
        </w:tc>
      </w:tr>
      <w:tr w:rsidR="003F17F1" w:rsidRPr="002954BC" w14:paraId="45678A42" w14:textId="77777777" w:rsidTr="003F17F1">
        <w:trPr>
          <w:trHeight w:val="345"/>
          <w:jc w:val="center"/>
        </w:trPr>
        <w:tc>
          <w:tcPr>
            <w:tcW w:w="5820" w:type="dxa"/>
            <w:tcBorders>
              <w:top w:val="nil"/>
              <w:bottom w:val="nil"/>
            </w:tcBorders>
          </w:tcPr>
          <w:p w14:paraId="2BE8F724" w14:textId="77777777" w:rsidR="003F17F1" w:rsidRPr="002954BC" w:rsidRDefault="003F17F1" w:rsidP="00B95D04">
            <w:pPr>
              <w:pStyle w:val="berschrift6"/>
              <w:tabs>
                <w:tab w:val="left" w:pos="2908"/>
              </w:tabs>
              <w:spacing w:before="120" w:line="240" w:lineRule="auto"/>
              <w:rPr>
                <w:b w:val="0"/>
                <w:i w:val="0"/>
                <w:color w:val="000000"/>
              </w:rPr>
            </w:pPr>
            <w:r w:rsidRPr="002954BC">
              <w:rPr>
                <w:color w:val="000000"/>
              </w:rPr>
              <w:t>Dépoussiérage</w:t>
            </w:r>
            <w:r w:rsidR="00B95D04" w:rsidRPr="002954BC">
              <w:rPr>
                <w:color w:val="000000"/>
              </w:rPr>
              <w:t xml:space="preserve"> </w:t>
            </w:r>
            <w:r w:rsidR="0091223B" w:rsidRPr="002954BC">
              <w:rPr>
                <w:color w:val="000000"/>
              </w:rPr>
              <w:t>fin</w:t>
            </w:r>
          </w:p>
        </w:tc>
        <w:tc>
          <w:tcPr>
            <w:tcW w:w="973" w:type="dxa"/>
            <w:tcBorders>
              <w:top w:val="nil"/>
              <w:bottom w:val="nil"/>
            </w:tcBorders>
          </w:tcPr>
          <w:p w14:paraId="235DFBCB" w14:textId="77777777" w:rsidR="003F17F1" w:rsidRPr="002954BC" w:rsidRDefault="003F17F1" w:rsidP="00822D03">
            <w:pPr>
              <w:spacing w:before="120" w:line="360" w:lineRule="auto"/>
              <w:jc w:val="center"/>
              <w:rPr>
                <w:color w:val="000000"/>
                <w:sz w:val="20"/>
              </w:rPr>
            </w:pPr>
          </w:p>
        </w:tc>
        <w:tc>
          <w:tcPr>
            <w:tcW w:w="973" w:type="dxa"/>
            <w:tcBorders>
              <w:top w:val="nil"/>
              <w:bottom w:val="nil"/>
            </w:tcBorders>
          </w:tcPr>
          <w:p w14:paraId="67915ACF" w14:textId="77777777" w:rsidR="003F17F1" w:rsidRPr="002954BC" w:rsidRDefault="003F17F1" w:rsidP="00822D03">
            <w:pPr>
              <w:spacing w:before="120" w:line="360" w:lineRule="auto"/>
              <w:jc w:val="center"/>
              <w:rPr>
                <w:color w:val="000000"/>
                <w:sz w:val="20"/>
              </w:rPr>
            </w:pPr>
          </w:p>
        </w:tc>
        <w:tc>
          <w:tcPr>
            <w:tcW w:w="1590" w:type="dxa"/>
            <w:tcBorders>
              <w:top w:val="nil"/>
              <w:bottom w:val="nil"/>
            </w:tcBorders>
          </w:tcPr>
          <w:p w14:paraId="4E559CA7" w14:textId="77777777" w:rsidR="003F17F1" w:rsidRPr="002954BC" w:rsidRDefault="003F17F1" w:rsidP="00822D03">
            <w:pPr>
              <w:pStyle w:val="Verzeichnis1"/>
              <w:spacing w:before="120" w:after="0"/>
              <w:rPr>
                <w:color w:val="000000"/>
              </w:rPr>
            </w:pPr>
          </w:p>
        </w:tc>
      </w:tr>
      <w:tr w:rsidR="003F17F1" w:rsidRPr="002954BC" w14:paraId="144F3AB9" w14:textId="77777777" w:rsidTr="003F17F1">
        <w:trPr>
          <w:jc w:val="center"/>
        </w:trPr>
        <w:tc>
          <w:tcPr>
            <w:tcW w:w="5820" w:type="dxa"/>
            <w:tcBorders>
              <w:top w:val="nil"/>
            </w:tcBorders>
          </w:tcPr>
          <w:p w14:paraId="302FECC8" w14:textId="77777777" w:rsidR="003F17F1" w:rsidRPr="002954BC" w:rsidRDefault="003F17F1" w:rsidP="003F17F1">
            <w:pPr>
              <w:tabs>
                <w:tab w:val="left" w:pos="284"/>
              </w:tabs>
              <w:spacing w:after="60"/>
              <w:rPr>
                <w:color w:val="000000"/>
                <w:sz w:val="20"/>
              </w:rPr>
            </w:pPr>
            <w:r w:rsidRPr="002954BC">
              <w:rPr>
                <w:color w:val="000000"/>
                <w:sz w:val="20"/>
              </w:rPr>
              <w:sym w:font="Wingdings" w:char="F0A8"/>
            </w:r>
            <w:r w:rsidRPr="002954BC">
              <w:rPr>
                <w:color w:val="000000"/>
                <w:sz w:val="20"/>
              </w:rPr>
              <w:t xml:space="preserve"> </w:t>
            </w:r>
            <w:r w:rsidRPr="002954BC">
              <w:rPr>
                <w:color w:val="000000"/>
                <w:sz w:val="20"/>
              </w:rPr>
              <w:tab/>
              <w:t>Séparateur de particules électrique sec</w:t>
            </w:r>
            <w:r w:rsidRPr="002954BC">
              <w:rPr>
                <w:color w:val="000000"/>
                <w:sz w:val="20"/>
              </w:rPr>
              <w:tab/>
            </w:r>
            <w:r w:rsidRPr="002954BC">
              <w:rPr>
                <w:color w:val="000000"/>
              </w:rPr>
              <w:br/>
            </w:r>
            <w:r w:rsidRPr="002954BC">
              <w:rPr>
                <w:color w:val="000000"/>
                <w:sz w:val="20"/>
              </w:rPr>
              <w:tab/>
            </w:r>
            <w:r w:rsidRPr="002954BC">
              <w:rPr>
                <w:color w:val="000000"/>
                <w:sz w:val="20"/>
              </w:rPr>
              <w:sym w:font="Wingdings" w:char="F0A8"/>
            </w:r>
            <w:r w:rsidRPr="002954BC">
              <w:rPr>
                <w:color w:val="000000"/>
                <w:sz w:val="20"/>
              </w:rPr>
              <w:t xml:space="preserve"> Filtre électrostatique à plaques</w:t>
            </w:r>
            <w:r w:rsidRPr="002954BC">
              <w:rPr>
                <w:color w:val="000000"/>
              </w:rPr>
              <w:br/>
            </w:r>
            <w:r w:rsidRPr="002954BC">
              <w:rPr>
                <w:color w:val="000000"/>
                <w:sz w:val="20"/>
              </w:rPr>
              <w:tab/>
            </w:r>
            <w:r w:rsidRPr="002954BC">
              <w:rPr>
                <w:color w:val="000000"/>
                <w:sz w:val="20"/>
              </w:rPr>
              <w:sym w:font="Wingdings" w:char="F0A8"/>
            </w:r>
            <w:r w:rsidRPr="002954BC">
              <w:rPr>
                <w:color w:val="000000"/>
                <w:sz w:val="20"/>
              </w:rPr>
              <w:t xml:space="preserve"> Filtre électrostatique à tubes</w:t>
            </w:r>
          </w:p>
          <w:p w14:paraId="399B703A" w14:textId="77777777" w:rsidR="003F17F1" w:rsidRPr="002954BC" w:rsidRDefault="003F17F1" w:rsidP="003F17F1">
            <w:pPr>
              <w:tabs>
                <w:tab w:val="left" w:pos="284"/>
              </w:tabs>
              <w:spacing w:after="60"/>
              <w:rPr>
                <w:color w:val="000000"/>
                <w:sz w:val="20"/>
              </w:rPr>
            </w:pPr>
            <w:r w:rsidRPr="002954BC">
              <w:rPr>
                <w:color w:val="000000"/>
                <w:sz w:val="20"/>
              </w:rPr>
              <w:tab/>
              <w:t xml:space="preserve">Dérivation </w:t>
            </w:r>
            <w:r w:rsidRPr="002954BC">
              <w:rPr>
                <w:color w:val="000000"/>
                <w:sz w:val="20"/>
              </w:rPr>
              <w:sym w:font="Wingdings" w:char="F0A1"/>
            </w:r>
            <w:r w:rsidRPr="002954BC">
              <w:rPr>
                <w:color w:val="000000"/>
                <w:sz w:val="20"/>
              </w:rPr>
              <w:t xml:space="preserve"> oui / </w:t>
            </w:r>
            <w:r w:rsidRPr="002954BC">
              <w:rPr>
                <w:color w:val="000000"/>
                <w:sz w:val="20"/>
              </w:rPr>
              <w:sym w:font="Wingdings" w:char="F0A1"/>
            </w:r>
            <w:r w:rsidRPr="002954BC">
              <w:rPr>
                <w:color w:val="000000"/>
                <w:sz w:val="20"/>
              </w:rPr>
              <w:t xml:space="preserve"> non</w:t>
            </w:r>
          </w:p>
          <w:p w14:paraId="1B2D240F" w14:textId="77777777" w:rsidR="003F17F1" w:rsidRPr="002954BC" w:rsidRDefault="003F17F1" w:rsidP="003F17F1">
            <w:pPr>
              <w:tabs>
                <w:tab w:val="left" w:pos="284"/>
                <w:tab w:val="left" w:pos="3333"/>
              </w:tabs>
              <w:rPr>
                <w:color w:val="000000"/>
                <w:sz w:val="20"/>
                <w:vertAlign w:val="subscript"/>
              </w:rPr>
            </w:pPr>
            <w:r w:rsidRPr="002954BC">
              <w:rPr>
                <w:color w:val="000000"/>
                <w:sz w:val="20"/>
              </w:rPr>
              <w:tab/>
              <w:t>Surface de précipitation</w:t>
            </w:r>
            <w:r w:rsidRPr="002954BC">
              <w:rPr>
                <w:color w:val="000000"/>
              </w:rPr>
              <w:br/>
            </w:r>
            <w:r w:rsidRPr="002954BC">
              <w:rPr>
                <w:color w:val="000000"/>
                <w:sz w:val="20"/>
              </w:rPr>
              <w:tab/>
              <w:t xml:space="preserve">Passage des gaz </w:t>
            </w:r>
            <w:r w:rsidRPr="002954BC">
              <w:rPr>
                <w:color w:val="000000"/>
                <w:sz w:val="16"/>
              </w:rPr>
              <w:t>(diamètre avec filtre électrostatique à tubes</w:t>
            </w:r>
            <w:r w:rsidRPr="002954BC">
              <w:rPr>
                <w:color w:val="000000"/>
                <w:sz w:val="20"/>
              </w:rPr>
              <w:t>)</w:t>
            </w:r>
            <w:r w:rsidRPr="002954BC">
              <w:rPr>
                <w:color w:val="000000"/>
              </w:rPr>
              <w:br/>
            </w:r>
            <w:r w:rsidRPr="002954BC">
              <w:rPr>
                <w:color w:val="000000"/>
                <w:sz w:val="20"/>
              </w:rPr>
              <w:tab/>
              <w:t xml:space="preserve">Degré de séparation avec une charge en gaz bruts de </w:t>
            </w:r>
            <w:r w:rsidR="0091223B" w:rsidRPr="002954BC">
              <w:rPr>
                <w:color w:val="000000"/>
                <w:sz w:val="20"/>
              </w:rPr>
              <w:tab/>
            </w:r>
            <w:r w:rsidRPr="002954BC">
              <w:rPr>
                <w:color w:val="000000"/>
                <w:sz w:val="20"/>
              </w:rPr>
              <w:t>.......... mg/Nm</w:t>
            </w:r>
            <w:r w:rsidRPr="002954BC">
              <w:rPr>
                <w:color w:val="000000"/>
                <w:sz w:val="20"/>
                <w:vertAlign w:val="superscript"/>
              </w:rPr>
              <w:t>3</w:t>
            </w:r>
            <w:r w:rsidRPr="002954BC">
              <w:rPr>
                <w:color w:val="000000"/>
                <w:sz w:val="20"/>
              </w:rPr>
              <w:t xml:space="preserve"> par rapport à ........... % O</w:t>
            </w:r>
            <w:r w:rsidRPr="002954BC">
              <w:rPr>
                <w:color w:val="000000"/>
                <w:sz w:val="20"/>
                <w:vertAlign w:val="subscript"/>
              </w:rPr>
              <w:t xml:space="preserve">2 </w:t>
            </w:r>
            <w:r w:rsidRPr="002954BC">
              <w:rPr>
                <w:color w:val="000000"/>
                <w:sz w:val="20"/>
              </w:rPr>
              <w:t xml:space="preserve">avec </w:t>
            </w:r>
            <w:r w:rsidRPr="002954BC">
              <w:rPr>
                <w:color w:val="000000"/>
                <w:sz w:val="20"/>
              </w:rPr>
              <w:tab/>
            </w:r>
            <w:r w:rsidR="0091223B" w:rsidRPr="002954BC">
              <w:rPr>
                <w:color w:val="000000"/>
                <w:sz w:val="20"/>
              </w:rPr>
              <w:br/>
            </w:r>
            <w:r w:rsidR="0091223B" w:rsidRPr="002954BC">
              <w:rPr>
                <w:color w:val="000000"/>
                <w:sz w:val="20"/>
              </w:rPr>
              <w:tab/>
            </w:r>
            <w:r w:rsidRPr="002954BC">
              <w:rPr>
                <w:color w:val="000000"/>
                <w:sz w:val="20"/>
              </w:rPr>
              <w:t>- puissance nominale de la chaudière</w:t>
            </w:r>
            <w:r w:rsidRPr="002954BC">
              <w:rPr>
                <w:color w:val="000000"/>
              </w:rPr>
              <w:br/>
            </w:r>
            <w:r w:rsidRPr="002954BC">
              <w:rPr>
                <w:color w:val="000000"/>
                <w:sz w:val="20"/>
                <w:vertAlign w:val="subscript"/>
              </w:rPr>
              <w:tab/>
            </w:r>
            <w:r w:rsidRPr="002954BC">
              <w:rPr>
                <w:color w:val="000000"/>
                <w:sz w:val="20"/>
              </w:rPr>
              <w:t>- puissance minimale de la chaudière</w:t>
            </w:r>
            <w:r w:rsidRPr="002954BC">
              <w:rPr>
                <w:color w:val="000000"/>
              </w:rPr>
              <w:br/>
            </w:r>
            <w:r w:rsidRPr="002954BC">
              <w:rPr>
                <w:color w:val="000000"/>
                <w:sz w:val="20"/>
                <w:vertAlign w:val="subscript"/>
              </w:rPr>
              <w:tab/>
            </w:r>
            <w:r w:rsidRPr="002954BC">
              <w:rPr>
                <w:color w:val="000000"/>
                <w:sz w:val="20"/>
              </w:rPr>
              <w:t xml:space="preserve">données d’exploitation avec un fonctionnement de la </w:t>
            </w:r>
            <w:r w:rsidR="0091223B" w:rsidRPr="002954BC">
              <w:rPr>
                <w:color w:val="000000"/>
                <w:sz w:val="20"/>
              </w:rPr>
              <w:tab/>
            </w:r>
            <w:r w:rsidRPr="002954BC">
              <w:rPr>
                <w:color w:val="000000"/>
                <w:sz w:val="20"/>
              </w:rPr>
              <w:t>chaudière à puissance nominale,</w:t>
            </w:r>
            <w:r w:rsidR="0091223B" w:rsidRPr="002954BC">
              <w:rPr>
                <w:color w:val="000000"/>
                <w:sz w:val="20"/>
              </w:rPr>
              <w:t xml:space="preserve"> </w:t>
            </w:r>
            <w:r w:rsidRPr="002954BC">
              <w:rPr>
                <w:color w:val="000000"/>
                <w:sz w:val="20"/>
              </w:rPr>
              <w:t xml:space="preserve">chaudière propre et </w:t>
            </w:r>
            <w:r w:rsidR="0091223B" w:rsidRPr="002954BC">
              <w:rPr>
                <w:color w:val="000000"/>
                <w:sz w:val="20"/>
              </w:rPr>
              <w:tab/>
            </w:r>
            <w:r w:rsidRPr="002954BC">
              <w:rPr>
                <w:color w:val="000000"/>
                <w:sz w:val="20"/>
              </w:rPr>
              <w:t>combustible de référence</w:t>
            </w:r>
          </w:p>
          <w:p w14:paraId="2DCD15C3" w14:textId="77777777" w:rsidR="003F17F1" w:rsidRPr="002954BC" w:rsidRDefault="003F17F1" w:rsidP="003F17F1">
            <w:pPr>
              <w:tabs>
                <w:tab w:val="left" w:pos="284"/>
                <w:tab w:val="left" w:pos="426"/>
                <w:tab w:val="right" w:pos="4111"/>
              </w:tabs>
              <w:ind w:left="284"/>
              <w:rPr>
                <w:color w:val="000000"/>
                <w:sz w:val="20"/>
              </w:rPr>
            </w:pPr>
            <w:r w:rsidRPr="002954BC">
              <w:rPr>
                <w:color w:val="000000"/>
                <w:sz w:val="20"/>
              </w:rPr>
              <w:t>-</w:t>
            </w:r>
            <w:r w:rsidRPr="002954BC">
              <w:rPr>
                <w:color w:val="000000"/>
                <w:sz w:val="20"/>
              </w:rPr>
              <w:tab/>
              <w:t xml:space="preserve">température des gaz de combustion après le séparateur de particules  </w:t>
            </w:r>
          </w:p>
          <w:p w14:paraId="2FC8AA2A" w14:textId="77777777" w:rsidR="003F17F1" w:rsidRPr="002954BC" w:rsidRDefault="003F17F1" w:rsidP="003F17F1">
            <w:pPr>
              <w:tabs>
                <w:tab w:val="left" w:pos="284"/>
                <w:tab w:val="left" w:pos="426"/>
              </w:tabs>
              <w:rPr>
                <w:color w:val="000000"/>
                <w:sz w:val="20"/>
              </w:rPr>
            </w:pPr>
            <w:r w:rsidRPr="002954BC">
              <w:rPr>
                <w:color w:val="000000"/>
                <w:sz w:val="20"/>
              </w:rPr>
              <w:tab/>
              <w:t>-</w:t>
            </w:r>
            <w:r w:rsidRPr="002954BC">
              <w:rPr>
                <w:color w:val="000000"/>
                <w:sz w:val="20"/>
              </w:rPr>
              <w:tab/>
              <w:t xml:space="preserve">débit volumique des gaz de combustion (débit volumique </w:t>
            </w:r>
            <w:r w:rsidR="0091223B" w:rsidRPr="002954BC">
              <w:rPr>
                <w:color w:val="000000"/>
                <w:sz w:val="20"/>
              </w:rPr>
              <w:tab/>
            </w:r>
            <w:r w:rsidRPr="002954BC">
              <w:rPr>
                <w:color w:val="000000"/>
                <w:sz w:val="20"/>
              </w:rPr>
              <w:t>de service) après le séparateur de particules</w:t>
            </w:r>
            <w:r w:rsidRPr="002954BC">
              <w:rPr>
                <w:color w:val="000000"/>
              </w:rPr>
              <w:br/>
            </w:r>
            <w:r w:rsidRPr="002954BC">
              <w:rPr>
                <w:color w:val="000000"/>
                <w:sz w:val="20"/>
              </w:rPr>
              <w:tab/>
              <w:t>-</w:t>
            </w:r>
            <w:r w:rsidRPr="002954BC">
              <w:rPr>
                <w:color w:val="000000"/>
                <w:sz w:val="20"/>
              </w:rPr>
              <w:tab/>
              <w:t>perte de pression par le séparateur de particules</w:t>
            </w:r>
          </w:p>
          <w:p w14:paraId="4034DC4F" w14:textId="77777777" w:rsidR="003F17F1" w:rsidRPr="002954BC" w:rsidRDefault="003F17F1" w:rsidP="003F17F1">
            <w:pPr>
              <w:tabs>
                <w:tab w:val="left" w:pos="284"/>
                <w:tab w:val="left" w:pos="426"/>
              </w:tabs>
              <w:rPr>
                <w:color w:val="000000"/>
                <w:sz w:val="20"/>
              </w:rPr>
            </w:pPr>
            <w:r w:rsidRPr="002954BC">
              <w:rPr>
                <w:color w:val="000000"/>
              </w:rPr>
              <w:tab/>
            </w:r>
            <w:r w:rsidRPr="002954BC">
              <w:rPr>
                <w:color w:val="000000"/>
                <w:sz w:val="20"/>
              </w:rPr>
              <w:t>-</w:t>
            </w:r>
            <w:r w:rsidRPr="002954BC">
              <w:rPr>
                <w:color w:val="000000"/>
                <w:sz w:val="20"/>
              </w:rPr>
              <w:tab/>
              <w:t>puissance électrique connectée</w:t>
            </w:r>
          </w:p>
          <w:p w14:paraId="46F48E60" w14:textId="77777777" w:rsidR="003F17F1" w:rsidRPr="002954BC" w:rsidRDefault="003F17F1" w:rsidP="003F17F1">
            <w:pPr>
              <w:tabs>
                <w:tab w:val="left" w:pos="284"/>
                <w:tab w:val="left" w:pos="426"/>
              </w:tabs>
              <w:spacing w:after="60"/>
              <w:rPr>
                <w:color w:val="000000"/>
                <w:sz w:val="20"/>
              </w:rPr>
            </w:pPr>
            <w:r w:rsidRPr="002954BC">
              <w:rPr>
                <w:color w:val="000000"/>
                <w:sz w:val="20"/>
              </w:rPr>
              <w:tab/>
              <w:t xml:space="preserve">température minimale des gaz de combustion requise après </w:t>
            </w:r>
            <w:r w:rsidR="005349CF" w:rsidRPr="002954BC">
              <w:rPr>
                <w:color w:val="000000"/>
                <w:sz w:val="20"/>
              </w:rPr>
              <w:tab/>
            </w:r>
            <w:r w:rsidRPr="002954BC">
              <w:rPr>
                <w:color w:val="000000"/>
                <w:sz w:val="20"/>
              </w:rPr>
              <w:t>le séparateur de particules</w:t>
            </w:r>
          </w:p>
          <w:p w14:paraId="2F06E440" w14:textId="77777777" w:rsidR="003F17F1" w:rsidRPr="002954BC" w:rsidRDefault="003F17F1" w:rsidP="003F17F1">
            <w:pPr>
              <w:tabs>
                <w:tab w:val="left" w:pos="284"/>
              </w:tabs>
              <w:rPr>
                <w:color w:val="000000"/>
                <w:sz w:val="20"/>
              </w:rPr>
            </w:pPr>
            <w:r w:rsidRPr="002954BC">
              <w:rPr>
                <w:color w:val="000000"/>
                <w:sz w:val="20"/>
              </w:rPr>
              <w:tab/>
            </w:r>
            <w:r w:rsidRPr="002954BC">
              <w:rPr>
                <w:color w:val="000000"/>
                <w:sz w:val="20"/>
              </w:rPr>
              <w:sym w:font="Wingdings" w:char="F0A8"/>
            </w:r>
            <w:r w:rsidRPr="002954BC">
              <w:rPr>
                <w:color w:val="000000"/>
                <w:sz w:val="20"/>
              </w:rPr>
              <w:t xml:space="preserve"> Contenu de la livraison du chauffage auxiliaire du séparateur de particules</w:t>
            </w:r>
            <w:r w:rsidR="00037F85" w:rsidRPr="002954BC">
              <w:rPr>
                <w:color w:val="000000"/>
                <w:sz w:val="20"/>
              </w:rPr>
              <w:t>:</w:t>
            </w:r>
          </w:p>
          <w:p w14:paraId="366F29E4" w14:textId="77777777" w:rsidR="003F17F1" w:rsidRPr="002954BC" w:rsidRDefault="003F17F1" w:rsidP="003F17F1">
            <w:pPr>
              <w:tabs>
                <w:tab w:val="left" w:pos="284"/>
              </w:tabs>
              <w:rPr>
                <w:color w:val="000000"/>
                <w:sz w:val="20"/>
              </w:rPr>
            </w:pPr>
            <w:r w:rsidRPr="002954BC">
              <w:rPr>
                <w:color w:val="000000"/>
                <w:sz w:val="20"/>
              </w:rPr>
              <w:tab/>
            </w:r>
            <w:r w:rsidRPr="002954BC">
              <w:rPr>
                <w:color w:val="000000"/>
                <w:sz w:val="20"/>
              </w:rPr>
              <w:sym w:font="Wingdings" w:char="F0A1"/>
            </w:r>
            <w:r w:rsidRPr="002954BC">
              <w:rPr>
                <w:color w:val="000000"/>
                <w:sz w:val="20"/>
              </w:rPr>
              <w:t xml:space="preserve"> Chauffage par résistance électrique</w:t>
            </w:r>
          </w:p>
          <w:p w14:paraId="61A6E3F9" w14:textId="77777777" w:rsidR="0095150C" w:rsidRPr="002954BC" w:rsidRDefault="003F17F1" w:rsidP="003F17F1">
            <w:pPr>
              <w:tabs>
                <w:tab w:val="left" w:pos="284"/>
              </w:tabs>
              <w:rPr>
                <w:color w:val="000000"/>
                <w:sz w:val="20"/>
              </w:rPr>
            </w:pPr>
            <w:r w:rsidRPr="002954BC">
              <w:rPr>
                <w:color w:val="000000"/>
                <w:sz w:val="20"/>
              </w:rPr>
              <w:tab/>
            </w:r>
            <w:r w:rsidRPr="002954BC">
              <w:rPr>
                <w:color w:val="000000"/>
                <w:sz w:val="20"/>
              </w:rPr>
              <w:sym w:font="Wingdings" w:char="F0A1"/>
            </w:r>
            <w:r w:rsidRPr="002954BC">
              <w:rPr>
                <w:color w:val="000000"/>
                <w:sz w:val="20"/>
              </w:rPr>
              <w:t xml:space="preserve"> Système de préparation d’eau chaude</w:t>
            </w:r>
          </w:p>
          <w:p w14:paraId="5A84A09F" w14:textId="77777777" w:rsidR="003F17F1" w:rsidRPr="002954BC" w:rsidRDefault="003F17F1" w:rsidP="003F17F1">
            <w:pPr>
              <w:tabs>
                <w:tab w:val="left" w:pos="284"/>
              </w:tabs>
              <w:rPr>
                <w:color w:val="000000"/>
                <w:sz w:val="20"/>
              </w:rPr>
            </w:pPr>
            <w:r w:rsidRPr="002954BC">
              <w:rPr>
                <w:color w:val="000000"/>
                <w:sz w:val="20"/>
              </w:rPr>
              <w:tab/>
              <w:t>.................................................................................................</w:t>
            </w:r>
            <w:r w:rsidRPr="002954BC">
              <w:rPr>
                <w:color w:val="000000"/>
              </w:rPr>
              <w:br/>
            </w:r>
            <w:r w:rsidRPr="002954BC">
              <w:rPr>
                <w:color w:val="000000"/>
                <w:sz w:val="20"/>
              </w:rPr>
              <w:tab/>
              <w:t>Preuve de disponibilité:</w:t>
            </w:r>
            <w:r w:rsidRPr="002954BC">
              <w:rPr>
                <w:color w:val="000000"/>
              </w:rPr>
              <w:br/>
            </w:r>
            <w:r w:rsidR="005349CF" w:rsidRPr="002954BC">
              <w:rPr>
                <w:color w:val="000000"/>
                <w:sz w:val="20"/>
              </w:rPr>
              <w:tab/>
              <w:t>Fonction, contenu de la li</w:t>
            </w:r>
            <w:r w:rsidRPr="002954BC">
              <w:rPr>
                <w:color w:val="000000"/>
                <w:sz w:val="20"/>
              </w:rPr>
              <w:t>vraison:..........................</w:t>
            </w:r>
            <w:r w:rsidR="005349CF" w:rsidRPr="002954BC">
              <w:rPr>
                <w:color w:val="000000"/>
                <w:sz w:val="20"/>
              </w:rPr>
              <w:t>................</w:t>
            </w:r>
            <w:r w:rsidRPr="002954BC">
              <w:rPr>
                <w:color w:val="000000"/>
                <w:sz w:val="20"/>
              </w:rPr>
              <w:t>.</w:t>
            </w:r>
          </w:p>
          <w:p w14:paraId="2D12D372" w14:textId="77777777" w:rsidR="003F17F1" w:rsidRPr="002954BC" w:rsidRDefault="003F17F1" w:rsidP="003F17F1">
            <w:pPr>
              <w:tabs>
                <w:tab w:val="left" w:pos="284"/>
              </w:tabs>
              <w:spacing w:after="120"/>
              <w:rPr>
                <w:color w:val="000000"/>
                <w:sz w:val="20"/>
              </w:rPr>
            </w:pPr>
            <w:r w:rsidRPr="002954BC">
              <w:rPr>
                <w:color w:val="000000"/>
                <w:sz w:val="20"/>
              </w:rPr>
              <w:tab/>
              <w:t>.................................................................................................</w:t>
            </w:r>
          </w:p>
        </w:tc>
        <w:tc>
          <w:tcPr>
            <w:tcW w:w="973" w:type="dxa"/>
            <w:tcBorders>
              <w:top w:val="nil"/>
            </w:tcBorders>
          </w:tcPr>
          <w:p w14:paraId="46469488" w14:textId="77777777" w:rsidR="003F17F1" w:rsidRPr="002954BC" w:rsidRDefault="003F17F1" w:rsidP="003F17F1">
            <w:pPr>
              <w:jc w:val="center"/>
              <w:rPr>
                <w:color w:val="000000"/>
                <w:sz w:val="20"/>
                <w:lang w:val="de-CH"/>
              </w:rPr>
            </w:pPr>
          </w:p>
          <w:p w14:paraId="1CBCF043" w14:textId="77777777" w:rsidR="003F17F1" w:rsidRPr="002954BC" w:rsidRDefault="003F17F1" w:rsidP="003F17F1">
            <w:pPr>
              <w:jc w:val="center"/>
              <w:rPr>
                <w:color w:val="000000"/>
                <w:sz w:val="20"/>
                <w:lang w:val="de-CH"/>
              </w:rPr>
            </w:pPr>
          </w:p>
          <w:p w14:paraId="1759FF6D" w14:textId="77777777" w:rsidR="003F17F1" w:rsidRPr="002954BC" w:rsidRDefault="003F17F1" w:rsidP="003F17F1">
            <w:pPr>
              <w:jc w:val="center"/>
              <w:rPr>
                <w:color w:val="000000"/>
                <w:sz w:val="20"/>
                <w:lang w:val="de-CH"/>
              </w:rPr>
            </w:pPr>
          </w:p>
          <w:p w14:paraId="72A8BE34" w14:textId="77777777" w:rsidR="003F17F1" w:rsidRPr="002954BC" w:rsidRDefault="003F17F1" w:rsidP="003F17F1">
            <w:pPr>
              <w:spacing w:after="100"/>
              <w:rPr>
                <w:color w:val="000000"/>
                <w:sz w:val="20"/>
                <w:lang w:val="de-CH"/>
              </w:rPr>
            </w:pPr>
          </w:p>
          <w:p w14:paraId="4E95C747" w14:textId="77777777" w:rsidR="003F17F1" w:rsidRPr="002954BC" w:rsidRDefault="003F17F1" w:rsidP="003F17F1">
            <w:pPr>
              <w:jc w:val="center"/>
              <w:rPr>
                <w:color w:val="000000"/>
                <w:sz w:val="20"/>
                <w:lang w:val="de-CH"/>
              </w:rPr>
            </w:pPr>
            <w:r w:rsidRPr="002954BC">
              <w:rPr>
                <w:color w:val="000000"/>
                <w:sz w:val="20"/>
                <w:lang w:val="de-CH"/>
              </w:rPr>
              <w:t>m</w:t>
            </w:r>
            <w:r w:rsidRPr="002954BC">
              <w:rPr>
                <w:color w:val="000000"/>
                <w:sz w:val="20"/>
                <w:vertAlign w:val="superscript"/>
                <w:lang w:val="de-CH"/>
              </w:rPr>
              <w:t>2</w:t>
            </w:r>
            <w:r w:rsidRPr="002954BC">
              <w:rPr>
                <w:color w:val="000000"/>
                <w:lang w:val="de-CH"/>
              </w:rPr>
              <w:br/>
            </w:r>
            <w:r w:rsidRPr="002954BC">
              <w:rPr>
                <w:color w:val="000000"/>
                <w:sz w:val="20"/>
                <w:lang w:val="de-CH"/>
              </w:rPr>
              <w:t>mm</w:t>
            </w:r>
            <w:r w:rsidRPr="002954BC">
              <w:rPr>
                <w:color w:val="000000"/>
                <w:lang w:val="de-CH"/>
              </w:rPr>
              <w:br/>
            </w:r>
            <w:r w:rsidR="0091223B" w:rsidRPr="002954BC">
              <w:rPr>
                <w:color w:val="000000"/>
                <w:lang w:val="de-CH"/>
              </w:rPr>
              <w:br/>
            </w:r>
            <w:r w:rsidRPr="002954BC">
              <w:rPr>
                <w:color w:val="000000"/>
                <w:lang w:val="de-CH"/>
              </w:rPr>
              <w:br/>
            </w:r>
            <w:r w:rsidRPr="002954BC">
              <w:rPr>
                <w:color w:val="000000"/>
                <w:sz w:val="20"/>
                <w:lang w:val="de-CH"/>
              </w:rPr>
              <w:t>%</w:t>
            </w:r>
            <w:r w:rsidRPr="002954BC">
              <w:rPr>
                <w:color w:val="000000"/>
                <w:lang w:val="de-CH"/>
              </w:rPr>
              <w:br/>
            </w:r>
            <w:r w:rsidRPr="002954BC">
              <w:rPr>
                <w:color w:val="000000"/>
                <w:sz w:val="20"/>
                <w:lang w:val="de-CH"/>
              </w:rPr>
              <w:t>%</w:t>
            </w:r>
          </w:p>
          <w:p w14:paraId="630AC855" w14:textId="77777777" w:rsidR="003F17F1" w:rsidRPr="002954BC" w:rsidRDefault="003F17F1" w:rsidP="003F17F1">
            <w:pPr>
              <w:jc w:val="center"/>
              <w:rPr>
                <w:color w:val="000000"/>
                <w:sz w:val="20"/>
                <w:lang w:val="de-CH"/>
              </w:rPr>
            </w:pPr>
          </w:p>
          <w:p w14:paraId="2FB4410B" w14:textId="77777777" w:rsidR="003F17F1" w:rsidRPr="002954BC" w:rsidRDefault="003F17F1" w:rsidP="003F17F1">
            <w:pPr>
              <w:jc w:val="center"/>
              <w:rPr>
                <w:color w:val="000000"/>
                <w:sz w:val="20"/>
              </w:rPr>
            </w:pPr>
            <w:r w:rsidRPr="002954BC">
              <w:rPr>
                <w:color w:val="000000"/>
              </w:rPr>
              <w:br/>
            </w:r>
            <w:r w:rsidR="005349CF" w:rsidRPr="002954BC">
              <w:rPr>
                <w:color w:val="000000"/>
                <w:sz w:val="20"/>
              </w:rPr>
              <w:br/>
            </w:r>
            <w:r w:rsidR="00946EDB">
              <w:rPr>
                <w:color w:val="000000"/>
                <w:sz w:val="20"/>
              </w:rPr>
              <w:t>°C</w:t>
            </w:r>
          </w:p>
          <w:p w14:paraId="31300682" w14:textId="77777777" w:rsidR="003F17F1" w:rsidRPr="002954BC" w:rsidRDefault="005349CF" w:rsidP="003F17F1">
            <w:pPr>
              <w:jc w:val="center"/>
              <w:rPr>
                <w:color w:val="000000"/>
                <w:sz w:val="20"/>
              </w:rPr>
            </w:pPr>
            <w:r w:rsidRPr="002954BC">
              <w:rPr>
                <w:color w:val="000000"/>
                <w:sz w:val="20"/>
              </w:rPr>
              <w:br/>
            </w:r>
            <w:r w:rsidR="003F17F1" w:rsidRPr="002954BC">
              <w:rPr>
                <w:color w:val="000000"/>
                <w:sz w:val="20"/>
              </w:rPr>
              <w:t>Bm</w:t>
            </w:r>
            <w:r w:rsidR="003F17F1" w:rsidRPr="002954BC">
              <w:rPr>
                <w:color w:val="000000"/>
                <w:sz w:val="20"/>
                <w:vertAlign w:val="superscript"/>
              </w:rPr>
              <w:t>3</w:t>
            </w:r>
            <w:r w:rsidR="003F17F1" w:rsidRPr="002954BC">
              <w:rPr>
                <w:color w:val="000000"/>
                <w:sz w:val="20"/>
              </w:rPr>
              <w:t>/h</w:t>
            </w:r>
            <w:r w:rsidR="003F17F1" w:rsidRPr="002954BC">
              <w:rPr>
                <w:color w:val="000000"/>
              </w:rPr>
              <w:br/>
            </w:r>
          </w:p>
          <w:p w14:paraId="1A7675F5" w14:textId="77777777" w:rsidR="003F17F1" w:rsidRPr="002954BC" w:rsidRDefault="003F17F1" w:rsidP="003F17F1">
            <w:pPr>
              <w:jc w:val="center"/>
              <w:rPr>
                <w:color w:val="000000"/>
                <w:sz w:val="20"/>
              </w:rPr>
            </w:pPr>
            <w:r w:rsidRPr="002954BC">
              <w:rPr>
                <w:color w:val="000000"/>
                <w:sz w:val="20"/>
              </w:rPr>
              <w:t>Pa</w:t>
            </w:r>
            <w:r w:rsidRPr="002954BC">
              <w:rPr>
                <w:color w:val="000000"/>
              </w:rPr>
              <w:br/>
            </w:r>
            <w:r w:rsidRPr="002954BC">
              <w:rPr>
                <w:color w:val="000000"/>
                <w:sz w:val="20"/>
              </w:rPr>
              <w:t>kW</w:t>
            </w:r>
          </w:p>
          <w:p w14:paraId="4D97EB7B" w14:textId="77777777" w:rsidR="003F17F1" w:rsidRPr="002954BC" w:rsidRDefault="00946EDB" w:rsidP="003F17F1">
            <w:pPr>
              <w:jc w:val="center"/>
              <w:rPr>
                <w:color w:val="000000"/>
                <w:sz w:val="20"/>
              </w:rPr>
            </w:pPr>
            <w:r>
              <w:rPr>
                <w:color w:val="000000"/>
                <w:sz w:val="20"/>
              </w:rPr>
              <w:t>°C</w:t>
            </w:r>
          </w:p>
          <w:p w14:paraId="58319F5B" w14:textId="77777777" w:rsidR="003F17F1" w:rsidRPr="002954BC" w:rsidRDefault="003F17F1" w:rsidP="003F17F1">
            <w:pPr>
              <w:jc w:val="center"/>
              <w:rPr>
                <w:color w:val="000000"/>
                <w:sz w:val="20"/>
              </w:rPr>
            </w:pPr>
          </w:p>
          <w:p w14:paraId="02BB3F74" w14:textId="77777777" w:rsidR="003F17F1" w:rsidRPr="002954BC" w:rsidRDefault="003F17F1" w:rsidP="003F17F1">
            <w:pPr>
              <w:jc w:val="center"/>
              <w:rPr>
                <w:color w:val="000000"/>
                <w:sz w:val="20"/>
              </w:rPr>
            </w:pPr>
          </w:p>
          <w:p w14:paraId="647DED00" w14:textId="77777777" w:rsidR="003F17F1" w:rsidRPr="002954BC" w:rsidRDefault="003F17F1" w:rsidP="003F17F1">
            <w:pPr>
              <w:jc w:val="center"/>
              <w:rPr>
                <w:color w:val="000000"/>
                <w:sz w:val="20"/>
              </w:rPr>
            </w:pPr>
          </w:p>
          <w:p w14:paraId="4DFA0B1E" w14:textId="77777777" w:rsidR="003F17F1" w:rsidRPr="002954BC" w:rsidRDefault="003F17F1" w:rsidP="003F17F1">
            <w:pPr>
              <w:spacing w:after="120"/>
              <w:rPr>
                <w:color w:val="000000"/>
                <w:sz w:val="20"/>
              </w:rPr>
            </w:pPr>
          </w:p>
          <w:p w14:paraId="0C8960E2" w14:textId="77777777" w:rsidR="003F17F1" w:rsidRPr="002954BC" w:rsidRDefault="003F17F1" w:rsidP="003F17F1">
            <w:pPr>
              <w:spacing w:after="100"/>
              <w:rPr>
                <w:color w:val="000000"/>
                <w:sz w:val="20"/>
              </w:rPr>
            </w:pPr>
          </w:p>
          <w:p w14:paraId="0D566F8F" w14:textId="77777777" w:rsidR="003F17F1" w:rsidRPr="002954BC" w:rsidRDefault="003F17F1" w:rsidP="003F17F1">
            <w:pPr>
              <w:jc w:val="center"/>
              <w:rPr>
                <w:color w:val="000000"/>
                <w:sz w:val="20"/>
              </w:rPr>
            </w:pPr>
          </w:p>
        </w:tc>
        <w:tc>
          <w:tcPr>
            <w:tcW w:w="973" w:type="dxa"/>
            <w:tcBorders>
              <w:top w:val="nil"/>
            </w:tcBorders>
          </w:tcPr>
          <w:p w14:paraId="48026FEE" w14:textId="77777777" w:rsidR="003F17F1" w:rsidRPr="002954BC" w:rsidRDefault="003F17F1" w:rsidP="003F17F1">
            <w:pPr>
              <w:jc w:val="center"/>
              <w:rPr>
                <w:color w:val="000000"/>
                <w:sz w:val="20"/>
              </w:rPr>
            </w:pPr>
          </w:p>
          <w:p w14:paraId="208CD308" w14:textId="77777777" w:rsidR="003F17F1" w:rsidRPr="002954BC" w:rsidRDefault="003F17F1" w:rsidP="003F17F1">
            <w:pPr>
              <w:jc w:val="center"/>
              <w:rPr>
                <w:color w:val="000000"/>
                <w:sz w:val="20"/>
              </w:rPr>
            </w:pPr>
          </w:p>
          <w:p w14:paraId="55889E04" w14:textId="77777777" w:rsidR="003F17F1" w:rsidRPr="002954BC" w:rsidRDefault="003F17F1" w:rsidP="003F17F1">
            <w:pPr>
              <w:spacing w:after="100"/>
              <w:jc w:val="center"/>
              <w:rPr>
                <w:color w:val="000000"/>
                <w:sz w:val="20"/>
              </w:rPr>
            </w:pPr>
          </w:p>
          <w:p w14:paraId="7522DD8F" w14:textId="77777777" w:rsidR="003F17F1" w:rsidRPr="002954BC" w:rsidRDefault="003F17F1" w:rsidP="003F17F1">
            <w:pPr>
              <w:jc w:val="center"/>
              <w:rPr>
                <w:color w:val="000000"/>
                <w:sz w:val="20"/>
              </w:rPr>
            </w:pPr>
            <w:r w:rsidRPr="002954BC">
              <w:rPr>
                <w:color w:val="000000"/>
              </w:rPr>
              <w:br/>
            </w:r>
            <w:r w:rsidRPr="002954BC">
              <w:rPr>
                <w:color w:val="000000"/>
                <w:sz w:val="20"/>
              </w:rPr>
              <w:t>.......</w:t>
            </w:r>
            <w:r w:rsidRPr="002954BC">
              <w:rPr>
                <w:color w:val="000000"/>
              </w:rPr>
              <w:br/>
            </w:r>
            <w:r w:rsidRPr="002954BC">
              <w:rPr>
                <w:color w:val="000000"/>
                <w:sz w:val="20"/>
              </w:rPr>
              <w:t>.......</w:t>
            </w:r>
          </w:p>
          <w:p w14:paraId="559ABC8C" w14:textId="77777777" w:rsidR="003F17F1" w:rsidRPr="002954BC" w:rsidRDefault="0091223B" w:rsidP="003F17F1">
            <w:pPr>
              <w:jc w:val="center"/>
              <w:rPr>
                <w:color w:val="000000"/>
                <w:sz w:val="20"/>
              </w:rPr>
            </w:pPr>
            <w:r w:rsidRPr="002954BC">
              <w:rPr>
                <w:color w:val="000000"/>
                <w:sz w:val="20"/>
              </w:rPr>
              <w:br/>
            </w:r>
            <w:r w:rsidRPr="002954BC">
              <w:rPr>
                <w:color w:val="000000"/>
                <w:sz w:val="20"/>
              </w:rPr>
              <w:br/>
            </w:r>
            <w:r w:rsidR="003F17F1" w:rsidRPr="002954BC">
              <w:rPr>
                <w:color w:val="000000"/>
                <w:sz w:val="20"/>
              </w:rPr>
              <w:t>.......</w:t>
            </w:r>
          </w:p>
          <w:p w14:paraId="2C401B9B" w14:textId="77777777" w:rsidR="003F17F1" w:rsidRPr="002954BC" w:rsidRDefault="003F17F1" w:rsidP="003F17F1">
            <w:pPr>
              <w:jc w:val="center"/>
              <w:rPr>
                <w:color w:val="000000"/>
                <w:sz w:val="20"/>
              </w:rPr>
            </w:pPr>
            <w:r w:rsidRPr="002954BC">
              <w:rPr>
                <w:color w:val="000000"/>
                <w:sz w:val="20"/>
              </w:rPr>
              <w:t>.......</w:t>
            </w:r>
          </w:p>
          <w:p w14:paraId="326FCD7F" w14:textId="77777777" w:rsidR="003F17F1" w:rsidRPr="002954BC" w:rsidRDefault="003F17F1" w:rsidP="003F17F1">
            <w:pPr>
              <w:jc w:val="center"/>
              <w:rPr>
                <w:color w:val="000000"/>
                <w:sz w:val="20"/>
              </w:rPr>
            </w:pPr>
          </w:p>
          <w:p w14:paraId="062B3FDB" w14:textId="77777777" w:rsidR="003F17F1" w:rsidRPr="002954BC" w:rsidRDefault="003F17F1" w:rsidP="003F17F1">
            <w:pPr>
              <w:jc w:val="center"/>
              <w:rPr>
                <w:color w:val="000000"/>
                <w:sz w:val="20"/>
              </w:rPr>
            </w:pPr>
          </w:p>
          <w:p w14:paraId="443D694F" w14:textId="77777777" w:rsidR="003F17F1" w:rsidRPr="002954BC" w:rsidRDefault="005349CF" w:rsidP="003F17F1">
            <w:pPr>
              <w:jc w:val="center"/>
              <w:rPr>
                <w:color w:val="000000"/>
                <w:sz w:val="20"/>
              </w:rPr>
            </w:pPr>
            <w:r w:rsidRPr="002954BC">
              <w:rPr>
                <w:color w:val="000000"/>
                <w:sz w:val="20"/>
              </w:rPr>
              <w:br/>
            </w:r>
            <w:r w:rsidR="003F17F1" w:rsidRPr="002954BC">
              <w:rPr>
                <w:color w:val="000000"/>
                <w:sz w:val="20"/>
              </w:rPr>
              <w:t>.......</w:t>
            </w:r>
          </w:p>
          <w:p w14:paraId="02FDD0BF" w14:textId="77777777" w:rsidR="003F17F1" w:rsidRPr="002954BC" w:rsidRDefault="005349CF" w:rsidP="003F17F1">
            <w:pPr>
              <w:jc w:val="center"/>
              <w:rPr>
                <w:color w:val="000000"/>
                <w:sz w:val="20"/>
              </w:rPr>
            </w:pPr>
            <w:r w:rsidRPr="002954BC">
              <w:rPr>
                <w:color w:val="000000"/>
                <w:sz w:val="20"/>
              </w:rPr>
              <w:br/>
            </w:r>
            <w:r w:rsidR="003F17F1" w:rsidRPr="002954BC">
              <w:rPr>
                <w:color w:val="000000"/>
                <w:sz w:val="20"/>
              </w:rPr>
              <w:t>......</w:t>
            </w:r>
            <w:r w:rsidR="003F17F1" w:rsidRPr="002954BC">
              <w:rPr>
                <w:color w:val="000000"/>
              </w:rPr>
              <w:br/>
            </w:r>
          </w:p>
          <w:p w14:paraId="5E3DE914" w14:textId="77777777" w:rsidR="003F17F1" w:rsidRPr="002954BC" w:rsidRDefault="003F17F1" w:rsidP="003F17F1">
            <w:pPr>
              <w:jc w:val="center"/>
              <w:rPr>
                <w:color w:val="000000"/>
                <w:sz w:val="20"/>
              </w:rPr>
            </w:pPr>
            <w:r w:rsidRPr="002954BC">
              <w:rPr>
                <w:color w:val="000000"/>
                <w:sz w:val="20"/>
              </w:rPr>
              <w:t>......</w:t>
            </w:r>
            <w:r w:rsidRPr="002954BC">
              <w:rPr>
                <w:color w:val="000000"/>
              </w:rPr>
              <w:br/>
            </w:r>
            <w:r w:rsidRPr="002954BC">
              <w:rPr>
                <w:color w:val="000000"/>
                <w:sz w:val="20"/>
              </w:rPr>
              <w:t>......</w:t>
            </w:r>
          </w:p>
          <w:p w14:paraId="08239F3B" w14:textId="77777777" w:rsidR="003F17F1" w:rsidRPr="002954BC" w:rsidRDefault="003F17F1" w:rsidP="003F17F1">
            <w:pPr>
              <w:jc w:val="center"/>
              <w:rPr>
                <w:color w:val="000000"/>
                <w:sz w:val="20"/>
              </w:rPr>
            </w:pPr>
            <w:r w:rsidRPr="002954BC">
              <w:rPr>
                <w:color w:val="000000"/>
                <w:sz w:val="20"/>
              </w:rPr>
              <w:t>......</w:t>
            </w:r>
          </w:p>
          <w:p w14:paraId="59A04152" w14:textId="77777777" w:rsidR="003F17F1" w:rsidRPr="002954BC" w:rsidRDefault="003F17F1" w:rsidP="003F17F1">
            <w:pPr>
              <w:jc w:val="center"/>
              <w:rPr>
                <w:color w:val="000000"/>
                <w:sz w:val="20"/>
              </w:rPr>
            </w:pPr>
          </w:p>
          <w:p w14:paraId="73F6CB0A" w14:textId="77777777" w:rsidR="003F17F1" w:rsidRPr="002954BC" w:rsidRDefault="003F17F1" w:rsidP="003F17F1">
            <w:pPr>
              <w:jc w:val="center"/>
              <w:rPr>
                <w:color w:val="000000"/>
                <w:sz w:val="20"/>
              </w:rPr>
            </w:pPr>
          </w:p>
          <w:p w14:paraId="5DD8402F" w14:textId="77777777" w:rsidR="003F17F1" w:rsidRPr="002954BC" w:rsidRDefault="003F17F1" w:rsidP="003F17F1">
            <w:pPr>
              <w:jc w:val="center"/>
              <w:rPr>
                <w:color w:val="000000"/>
                <w:sz w:val="20"/>
              </w:rPr>
            </w:pPr>
          </w:p>
          <w:p w14:paraId="4C232729" w14:textId="77777777" w:rsidR="003F17F1" w:rsidRPr="002954BC" w:rsidRDefault="003F17F1" w:rsidP="003F17F1">
            <w:pPr>
              <w:rPr>
                <w:color w:val="000000"/>
                <w:sz w:val="20"/>
              </w:rPr>
            </w:pPr>
          </w:p>
          <w:p w14:paraId="7BA232CC" w14:textId="77777777" w:rsidR="003F17F1" w:rsidRPr="002954BC" w:rsidRDefault="003F17F1" w:rsidP="003F17F1">
            <w:pPr>
              <w:jc w:val="center"/>
              <w:rPr>
                <w:color w:val="000000"/>
                <w:sz w:val="20"/>
              </w:rPr>
            </w:pPr>
          </w:p>
          <w:p w14:paraId="1883B353" w14:textId="77777777" w:rsidR="003F17F1" w:rsidRPr="002954BC" w:rsidRDefault="003F17F1" w:rsidP="003F17F1">
            <w:pPr>
              <w:jc w:val="center"/>
              <w:rPr>
                <w:color w:val="000000"/>
                <w:sz w:val="20"/>
              </w:rPr>
            </w:pPr>
          </w:p>
          <w:p w14:paraId="0F832A55" w14:textId="77777777" w:rsidR="003F17F1" w:rsidRPr="002954BC" w:rsidRDefault="003F17F1" w:rsidP="003F17F1">
            <w:pPr>
              <w:jc w:val="center"/>
              <w:rPr>
                <w:color w:val="000000"/>
                <w:sz w:val="20"/>
              </w:rPr>
            </w:pPr>
          </w:p>
        </w:tc>
        <w:tc>
          <w:tcPr>
            <w:tcW w:w="1590" w:type="dxa"/>
            <w:tcBorders>
              <w:top w:val="nil"/>
            </w:tcBorders>
          </w:tcPr>
          <w:p w14:paraId="35FBB4AE" w14:textId="77777777" w:rsidR="003F17F1" w:rsidRPr="002954BC" w:rsidRDefault="003F17F1">
            <w:pPr>
              <w:tabs>
                <w:tab w:val="left" w:leader="dot" w:pos="1318"/>
              </w:tabs>
              <w:rPr>
                <w:color w:val="000000"/>
                <w:sz w:val="20"/>
              </w:rPr>
            </w:pPr>
          </w:p>
        </w:tc>
      </w:tr>
    </w:tbl>
    <w:p w14:paraId="3E8C97EF" w14:textId="77777777" w:rsidR="003F17F1" w:rsidRPr="002954BC" w:rsidRDefault="003F17F1" w:rsidP="003F17F1">
      <w:pPr>
        <w:rPr>
          <w:color w:val="000000"/>
        </w:rPr>
        <w:sectPr w:rsidR="003F17F1" w:rsidRPr="002954BC">
          <w:pgSz w:w="11906" w:h="16838"/>
          <w:pgMar w:top="1276" w:right="1134" w:bottom="851" w:left="1417" w:header="720" w:footer="720" w:gutter="0"/>
          <w:cols w:space="720"/>
        </w:sectPr>
      </w:pPr>
    </w:p>
    <w:tbl>
      <w:tblPr>
        <w:tblW w:w="9356" w:type="dxa"/>
        <w:jc w:val="center"/>
        <w:tblBorders>
          <w:top w:val="single" w:sz="4" w:space="0" w:color="auto"/>
          <w:left w:val="single" w:sz="4" w:space="0" w:color="auto"/>
          <w:bottom w:val="single" w:sz="4" w:space="0" w:color="auto"/>
          <w:right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820"/>
        <w:gridCol w:w="973"/>
        <w:gridCol w:w="973"/>
        <w:gridCol w:w="1590"/>
      </w:tblGrid>
      <w:tr w:rsidR="003F17F1" w:rsidRPr="002954BC" w14:paraId="4B05D47D" w14:textId="77777777" w:rsidTr="003F17F1">
        <w:trPr>
          <w:jc w:val="center"/>
        </w:trPr>
        <w:tc>
          <w:tcPr>
            <w:tcW w:w="5820" w:type="dxa"/>
            <w:tcBorders>
              <w:top w:val="single" w:sz="4" w:space="0" w:color="auto"/>
              <w:bottom w:val="single" w:sz="4" w:space="0" w:color="auto"/>
            </w:tcBorders>
          </w:tcPr>
          <w:p w14:paraId="32AD85AA" w14:textId="77777777" w:rsidR="003F17F1" w:rsidRPr="002954BC" w:rsidRDefault="003F17F1" w:rsidP="003F17F1">
            <w:pPr>
              <w:rPr>
                <w:color w:val="000000"/>
                <w:sz w:val="20"/>
              </w:rPr>
            </w:pPr>
            <w:r w:rsidRPr="002954BC">
              <w:rPr>
                <w:color w:val="000000"/>
              </w:rPr>
              <w:lastRenderedPageBreak/>
              <w:br w:type="page"/>
            </w:r>
            <w:r w:rsidRPr="002954BC">
              <w:rPr>
                <w:color w:val="000000"/>
              </w:rPr>
              <w:br w:type="page"/>
            </w:r>
            <w:r w:rsidRPr="002954BC">
              <w:rPr>
                <w:color w:val="000000"/>
                <w:sz w:val="20"/>
              </w:rPr>
              <w:t>Désignation</w:t>
            </w:r>
          </w:p>
        </w:tc>
        <w:tc>
          <w:tcPr>
            <w:tcW w:w="973" w:type="dxa"/>
            <w:tcBorders>
              <w:top w:val="single" w:sz="4" w:space="0" w:color="auto"/>
              <w:bottom w:val="single" w:sz="4" w:space="0" w:color="auto"/>
            </w:tcBorders>
          </w:tcPr>
          <w:p w14:paraId="45ED9C6E" w14:textId="77777777" w:rsidR="003F17F1" w:rsidRPr="002954BC" w:rsidRDefault="003F17F1" w:rsidP="003F17F1">
            <w:pPr>
              <w:jc w:val="center"/>
              <w:rPr>
                <w:color w:val="000000"/>
                <w:sz w:val="20"/>
              </w:rPr>
            </w:pPr>
            <w:r w:rsidRPr="002954BC">
              <w:rPr>
                <w:color w:val="000000"/>
                <w:sz w:val="20"/>
              </w:rPr>
              <w:t>Unité</w:t>
            </w:r>
          </w:p>
        </w:tc>
        <w:tc>
          <w:tcPr>
            <w:tcW w:w="973" w:type="dxa"/>
            <w:tcBorders>
              <w:top w:val="single" w:sz="4" w:space="0" w:color="auto"/>
              <w:bottom w:val="single" w:sz="4" w:space="0" w:color="auto"/>
            </w:tcBorders>
          </w:tcPr>
          <w:p w14:paraId="4797015A" w14:textId="77777777" w:rsidR="003F17F1" w:rsidRPr="002954BC" w:rsidRDefault="003F17F1" w:rsidP="003F17F1">
            <w:pPr>
              <w:jc w:val="center"/>
              <w:rPr>
                <w:color w:val="000000"/>
                <w:sz w:val="20"/>
              </w:rPr>
            </w:pPr>
            <w:r w:rsidRPr="002954BC">
              <w:rPr>
                <w:color w:val="000000"/>
                <w:sz w:val="20"/>
              </w:rPr>
              <w:t>Quantité</w:t>
            </w:r>
          </w:p>
        </w:tc>
        <w:tc>
          <w:tcPr>
            <w:tcW w:w="1590" w:type="dxa"/>
            <w:tcBorders>
              <w:top w:val="single" w:sz="4" w:space="0" w:color="auto"/>
              <w:bottom w:val="single" w:sz="4" w:space="0" w:color="auto"/>
            </w:tcBorders>
          </w:tcPr>
          <w:p w14:paraId="071BA7ED" w14:textId="77777777" w:rsidR="003F17F1" w:rsidRPr="002954BC" w:rsidRDefault="003F17F1" w:rsidP="003F17F1">
            <w:pPr>
              <w:tabs>
                <w:tab w:val="left" w:leader="dot" w:pos="1318"/>
              </w:tabs>
              <w:rPr>
                <w:color w:val="000000"/>
                <w:sz w:val="20"/>
              </w:rPr>
            </w:pPr>
            <w:r w:rsidRPr="002954BC">
              <w:rPr>
                <w:color w:val="000000"/>
                <w:sz w:val="20"/>
              </w:rPr>
              <w:t>Montant</w:t>
            </w:r>
          </w:p>
        </w:tc>
      </w:tr>
      <w:tr w:rsidR="003F17F1" w:rsidRPr="002954BC" w14:paraId="555985AE" w14:textId="77777777" w:rsidTr="003F17F1">
        <w:trPr>
          <w:jc w:val="center"/>
        </w:trPr>
        <w:tc>
          <w:tcPr>
            <w:tcW w:w="5820" w:type="dxa"/>
            <w:tcBorders>
              <w:top w:val="nil"/>
              <w:bottom w:val="nil"/>
            </w:tcBorders>
          </w:tcPr>
          <w:p w14:paraId="39B58B63" w14:textId="77777777" w:rsidR="003F17F1" w:rsidRPr="002954BC" w:rsidRDefault="003F17F1" w:rsidP="003F17F1">
            <w:pPr>
              <w:tabs>
                <w:tab w:val="left" w:pos="284"/>
                <w:tab w:val="left" w:pos="3333"/>
              </w:tabs>
              <w:spacing w:before="120"/>
              <w:rPr>
                <w:color w:val="000000"/>
                <w:sz w:val="20"/>
                <w:vertAlign w:val="subscript"/>
              </w:rPr>
            </w:pPr>
            <w:r w:rsidRPr="002954BC">
              <w:rPr>
                <w:color w:val="000000"/>
                <w:sz w:val="20"/>
              </w:rPr>
              <w:sym w:font="Wingdings" w:char="F0A8"/>
            </w:r>
            <w:r w:rsidRPr="002954BC">
              <w:rPr>
                <w:color w:val="000000"/>
                <w:sz w:val="20"/>
              </w:rPr>
              <w:t xml:space="preserve"> </w:t>
            </w:r>
            <w:r w:rsidRPr="002954BC">
              <w:rPr>
                <w:color w:val="000000"/>
                <w:sz w:val="20"/>
              </w:rPr>
              <w:tab/>
              <w:t>Filtre à tissu</w:t>
            </w:r>
            <w:r w:rsidRPr="002954BC">
              <w:rPr>
                <w:color w:val="000000"/>
              </w:rPr>
              <w:br/>
            </w:r>
            <w:r w:rsidRPr="002954BC">
              <w:rPr>
                <w:color w:val="000000"/>
                <w:sz w:val="20"/>
              </w:rPr>
              <w:tab/>
              <w:t>Matériau filtrant: ..............................................................</w:t>
            </w:r>
            <w:r w:rsidRPr="002954BC">
              <w:rPr>
                <w:color w:val="000000"/>
              </w:rPr>
              <w:br/>
            </w:r>
            <w:r w:rsidRPr="002954BC">
              <w:rPr>
                <w:color w:val="000000"/>
                <w:sz w:val="20"/>
              </w:rPr>
              <w:tab/>
              <w:t xml:space="preserve">Durée de fonctionnement minimale  jusqu’à ce </w:t>
            </w:r>
            <w:r w:rsidRPr="002954BC">
              <w:rPr>
                <w:color w:val="000000"/>
              </w:rPr>
              <w:br/>
            </w:r>
            <w:r w:rsidRPr="002954BC">
              <w:rPr>
                <w:color w:val="000000"/>
                <w:sz w:val="20"/>
              </w:rPr>
              <w:t xml:space="preserve"> </w:t>
            </w:r>
            <w:r w:rsidRPr="002954BC">
              <w:rPr>
                <w:color w:val="000000"/>
                <w:sz w:val="20"/>
              </w:rPr>
              <w:tab/>
              <w:t>qu’il faille remplacer le matériau filtrant</w:t>
            </w:r>
            <w:r w:rsidRPr="002954BC">
              <w:rPr>
                <w:color w:val="000000"/>
              </w:rPr>
              <w:br/>
            </w:r>
            <w:r w:rsidRPr="002954BC">
              <w:rPr>
                <w:color w:val="000000"/>
                <w:sz w:val="20"/>
              </w:rPr>
              <w:tab/>
              <w:t xml:space="preserve">Dérivation </w:t>
            </w:r>
            <w:r w:rsidRPr="002954BC">
              <w:rPr>
                <w:color w:val="000000"/>
                <w:sz w:val="20"/>
              </w:rPr>
              <w:sym w:font="Wingdings" w:char="F0A1"/>
            </w:r>
            <w:r w:rsidRPr="002954BC">
              <w:rPr>
                <w:color w:val="000000"/>
                <w:sz w:val="20"/>
              </w:rPr>
              <w:t xml:space="preserve"> oui / </w:t>
            </w:r>
            <w:r w:rsidRPr="002954BC">
              <w:rPr>
                <w:color w:val="000000"/>
                <w:sz w:val="20"/>
              </w:rPr>
              <w:sym w:font="Wingdings" w:char="F0A1"/>
            </w:r>
            <w:r w:rsidRPr="002954BC">
              <w:rPr>
                <w:color w:val="000000"/>
                <w:sz w:val="20"/>
              </w:rPr>
              <w:t xml:space="preserve"> non</w:t>
            </w:r>
            <w:r w:rsidRPr="002954BC">
              <w:rPr>
                <w:color w:val="000000"/>
              </w:rPr>
              <w:br/>
            </w:r>
            <w:r w:rsidRPr="002954BC">
              <w:rPr>
                <w:color w:val="000000"/>
                <w:sz w:val="20"/>
              </w:rPr>
              <w:tab/>
              <w:t xml:space="preserve">Degré de séparation avec une charge en gaz bruts de </w:t>
            </w:r>
            <w:r w:rsidRPr="002954BC">
              <w:rPr>
                <w:color w:val="000000"/>
                <w:sz w:val="20"/>
              </w:rPr>
              <w:tab/>
              <w:t>........... mg/Nm</w:t>
            </w:r>
            <w:r w:rsidRPr="002954BC">
              <w:rPr>
                <w:color w:val="000000"/>
                <w:sz w:val="20"/>
                <w:vertAlign w:val="superscript"/>
              </w:rPr>
              <w:t>3</w:t>
            </w:r>
            <w:r w:rsidRPr="002954BC">
              <w:rPr>
                <w:color w:val="000000"/>
                <w:sz w:val="20"/>
              </w:rPr>
              <w:t xml:space="preserve"> par rapport à ........... % O</w:t>
            </w:r>
            <w:r w:rsidRPr="002954BC">
              <w:rPr>
                <w:color w:val="000000"/>
                <w:sz w:val="20"/>
                <w:vertAlign w:val="subscript"/>
              </w:rPr>
              <w:t xml:space="preserve">2 </w:t>
            </w:r>
            <w:r w:rsidRPr="002954BC">
              <w:rPr>
                <w:color w:val="000000"/>
                <w:sz w:val="20"/>
              </w:rPr>
              <w:t xml:space="preserve">avec </w:t>
            </w:r>
            <w:r w:rsidRPr="002954BC">
              <w:rPr>
                <w:color w:val="000000"/>
                <w:sz w:val="20"/>
              </w:rPr>
              <w:tab/>
            </w:r>
            <w:r w:rsidR="00E24B38" w:rsidRPr="002954BC">
              <w:rPr>
                <w:color w:val="000000"/>
                <w:sz w:val="20"/>
              </w:rPr>
              <w:br/>
            </w:r>
            <w:r w:rsidR="00E24B38" w:rsidRPr="002954BC">
              <w:rPr>
                <w:color w:val="000000"/>
                <w:sz w:val="20"/>
              </w:rPr>
              <w:tab/>
            </w:r>
            <w:r w:rsidRPr="002954BC">
              <w:rPr>
                <w:color w:val="000000"/>
                <w:sz w:val="20"/>
              </w:rPr>
              <w:t>- puissance nominale de la chaudière</w:t>
            </w:r>
            <w:r w:rsidRPr="002954BC">
              <w:rPr>
                <w:color w:val="000000"/>
              </w:rPr>
              <w:br/>
            </w:r>
            <w:r w:rsidRPr="002954BC">
              <w:rPr>
                <w:color w:val="000000"/>
                <w:sz w:val="20"/>
                <w:vertAlign w:val="subscript"/>
              </w:rPr>
              <w:tab/>
            </w:r>
            <w:r w:rsidRPr="002954BC">
              <w:rPr>
                <w:color w:val="000000"/>
                <w:sz w:val="20"/>
              </w:rPr>
              <w:t>- puissance minimale de la chaudière</w:t>
            </w:r>
            <w:r w:rsidRPr="002954BC">
              <w:rPr>
                <w:color w:val="000000"/>
              </w:rPr>
              <w:br/>
            </w:r>
            <w:r w:rsidRPr="002954BC">
              <w:rPr>
                <w:color w:val="000000"/>
                <w:sz w:val="20"/>
                <w:vertAlign w:val="subscript"/>
              </w:rPr>
              <w:tab/>
            </w:r>
            <w:r w:rsidRPr="002954BC">
              <w:rPr>
                <w:color w:val="000000"/>
                <w:sz w:val="20"/>
              </w:rPr>
              <w:t xml:space="preserve">données d’exploitation avec un fonctionnement de la </w:t>
            </w:r>
            <w:r w:rsidR="00E24B38" w:rsidRPr="002954BC">
              <w:rPr>
                <w:color w:val="000000"/>
                <w:sz w:val="20"/>
              </w:rPr>
              <w:tab/>
            </w:r>
            <w:r w:rsidRPr="002954BC">
              <w:rPr>
                <w:color w:val="000000"/>
                <w:sz w:val="20"/>
              </w:rPr>
              <w:t>chaudière à puissance nominale,</w:t>
            </w:r>
            <w:r w:rsidR="00E24B38" w:rsidRPr="002954BC">
              <w:rPr>
                <w:color w:val="000000"/>
                <w:sz w:val="20"/>
              </w:rPr>
              <w:t xml:space="preserve"> </w:t>
            </w:r>
            <w:r w:rsidRPr="002954BC">
              <w:rPr>
                <w:color w:val="000000"/>
                <w:sz w:val="20"/>
              </w:rPr>
              <w:t xml:space="preserve">chaudière propre et </w:t>
            </w:r>
            <w:r w:rsidR="00E24B38" w:rsidRPr="002954BC">
              <w:rPr>
                <w:color w:val="000000"/>
                <w:sz w:val="20"/>
              </w:rPr>
              <w:tab/>
            </w:r>
            <w:r w:rsidRPr="002954BC">
              <w:rPr>
                <w:color w:val="000000"/>
                <w:sz w:val="20"/>
              </w:rPr>
              <w:t>combustible de référence</w:t>
            </w:r>
          </w:p>
          <w:p w14:paraId="04B135DA" w14:textId="77777777" w:rsidR="003F17F1" w:rsidRPr="002954BC" w:rsidRDefault="003F17F1" w:rsidP="003F17F1">
            <w:pPr>
              <w:tabs>
                <w:tab w:val="left" w:pos="284"/>
                <w:tab w:val="left" w:pos="426"/>
                <w:tab w:val="right" w:pos="4111"/>
              </w:tabs>
              <w:ind w:left="284"/>
              <w:rPr>
                <w:color w:val="000000"/>
                <w:sz w:val="20"/>
              </w:rPr>
            </w:pPr>
            <w:r w:rsidRPr="002954BC">
              <w:rPr>
                <w:color w:val="000000"/>
                <w:sz w:val="20"/>
              </w:rPr>
              <w:t>-</w:t>
            </w:r>
            <w:r w:rsidRPr="002954BC">
              <w:rPr>
                <w:color w:val="000000"/>
                <w:sz w:val="20"/>
              </w:rPr>
              <w:tab/>
              <w:t>température des gaz de combustion après le séparateur de particules</w:t>
            </w:r>
          </w:p>
          <w:p w14:paraId="1D6B9A5B" w14:textId="77777777" w:rsidR="003F17F1" w:rsidRPr="002954BC" w:rsidRDefault="003F17F1" w:rsidP="003F17F1">
            <w:pPr>
              <w:tabs>
                <w:tab w:val="left" w:pos="284"/>
                <w:tab w:val="left" w:pos="426"/>
              </w:tabs>
              <w:rPr>
                <w:color w:val="000000"/>
                <w:sz w:val="20"/>
              </w:rPr>
            </w:pPr>
            <w:r w:rsidRPr="002954BC">
              <w:rPr>
                <w:color w:val="000000"/>
                <w:sz w:val="20"/>
              </w:rPr>
              <w:tab/>
              <w:t>-</w:t>
            </w:r>
            <w:r w:rsidRPr="002954BC">
              <w:rPr>
                <w:color w:val="000000"/>
                <w:sz w:val="20"/>
              </w:rPr>
              <w:tab/>
              <w:t xml:space="preserve">débit volumique des gaz de combustion (Bm3/h = débit </w:t>
            </w:r>
            <w:r w:rsidR="00E24B38" w:rsidRPr="002954BC">
              <w:rPr>
                <w:color w:val="000000"/>
                <w:sz w:val="20"/>
              </w:rPr>
              <w:tab/>
            </w:r>
            <w:r w:rsidRPr="002954BC">
              <w:rPr>
                <w:color w:val="000000"/>
                <w:sz w:val="20"/>
              </w:rPr>
              <w:t>volumique de service) après le filtre</w:t>
            </w:r>
            <w:r w:rsidRPr="002954BC">
              <w:rPr>
                <w:color w:val="000000"/>
              </w:rPr>
              <w:br/>
            </w:r>
            <w:r w:rsidRPr="002954BC">
              <w:rPr>
                <w:color w:val="000000"/>
                <w:sz w:val="20"/>
              </w:rPr>
              <w:tab/>
              <w:t>-</w:t>
            </w:r>
            <w:r w:rsidRPr="002954BC">
              <w:rPr>
                <w:color w:val="000000"/>
                <w:sz w:val="20"/>
              </w:rPr>
              <w:tab/>
              <w:t>perte de pression par le séparateur de particules</w:t>
            </w:r>
            <w:r w:rsidRPr="002954BC">
              <w:rPr>
                <w:color w:val="000000"/>
              </w:rPr>
              <w:br/>
            </w:r>
            <w:r w:rsidRPr="002954BC">
              <w:rPr>
                <w:color w:val="000000"/>
                <w:sz w:val="20"/>
              </w:rPr>
              <w:tab/>
              <w:t>-</w:t>
            </w:r>
            <w:r w:rsidRPr="002954BC">
              <w:rPr>
                <w:color w:val="000000"/>
                <w:sz w:val="20"/>
              </w:rPr>
              <w:tab/>
              <w:t>besoins en air comprimé</w:t>
            </w:r>
          </w:p>
          <w:p w14:paraId="440D4457" w14:textId="77777777" w:rsidR="003F17F1" w:rsidRPr="002954BC" w:rsidRDefault="003F17F1" w:rsidP="003F17F1">
            <w:pPr>
              <w:tabs>
                <w:tab w:val="left" w:pos="284"/>
                <w:tab w:val="left" w:pos="426"/>
              </w:tabs>
              <w:rPr>
                <w:color w:val="000000"/>
                <w:sz w:val="20"/>
              </w:rPr>
            </w:pPr>
            <w:r w:rsidRPr="002954BC">
              <w:rPr>
                <w:color w:val="000000"/>
                <w:sz w:val="20"/>
              </w:rPr>
              <w:tab/>
              <w:t>-</w:t>
            </w:r>
            <w:r w:rsidRPr="002954BC">
              <w:rPr>
                <w:color w:val="000000"/>
                <w:sz w:val="20"/>
              </w:rPr>
              <w:tab/>
              <w:t xml:space="preserve">puissance électrique connectée </w:t>
            </w:r>
          </w:p>
          <w:p w14:paraId="4C0388AF" w14:textId="77777777" w:rsidR="003F17F1" w:rsidRPr="002954BC" w:rsidRDefault="003F17F1" w:rsidP="003F17F1">
            <w:pPr>
              <w:tabs>
                <w:tab w:val="left" w:pos="284"/>
                <w:tab w:val="left" w:pos="426"/>
              </w:tabs>
              <w:spacing w:after="60"/>
              <w:rPr>
                <w:color w:val="000000"/>
                <w:sz w:val="20"/>
              </w:rPr>
            </w:pPr>
            <w:r w:rsidRPr="002954BC">
              <w:rPr>
                <w:color w:val="000000"/>
                <w:sz w:val="20"/>
              </w:rPr>
              <w:tab/>
              <w:t xml:space="preserve">température minimale des gaz de combustion requise après </w:t>
            </w:r>
            <w:r w:rsidR="00E24B38" w:rsidRPr="002954BC">
              <w:rPr>
                <w:color w:val="000000"/>
                <w:sz w:val="20"/>
              </w:rPr>
              <w:tab/>
            </w:r>
            <w:r w:rsidRPr="002954BC">
              <w:rPr>
                <w:color w:val="000000"/>
                <w:sz w:val="20"/>
              </w:rPr>
              <w:t>le</w:t>
            </w:r>
            <w:r w:rsidRPr="002954BC">
              <w:rPr>
                <w:color w:val="000000"/>
              </w:rPr>
              <w:br/>
            </w:r>
            <w:r w:rsidRPr="002954BC">
              <w:rPr>
                <w:color w:val="000000"/>
                <w:sz w:val="20"/>
              </w:rPr>
              <w:tab/>
              <w:t>séparateur de particules</w:t>
            </w:r>
            <w:r w:rsidRPr="002954BC">
              <w:rPr>
                <w:color w:val="000000"/>
              </w:rPr>
              <w:br/>
            </w:r>
            <w:r w:rsidRPr="002954BC">
              <w:rPr>
                <w:color w:val="000000"/>
                <w:sz w:val="20"/>
              </w:rPr>
              <w:tab/>
            </w:r>
            <w:r w:rsidRPr="002954BC">
              <w:rPr>
                <w:color w:val="000000"/>
                <w:sz w:val="20"/>
              </w:rPr>
              <w:sym w:font="Wingdings" w:char="F0A8"/>
            </w:r>
            <w:r w:rsidRPr="002954BC">
              <w:rPr>
                <w:color w:val="000000"/>
                <w:sz w:val="20"/>
              </w:rPr>
              <w:t xml:space="preserve"> Contenu de la livraison du chauffage auxiliaire du filtre:</w:t>
            </w:r>
          </w:p>
          <w:p w14:paraId="3E9F7B90" w14:textId="77777777" w:rsidR="003F17F1" w:rsidRPr="002954BC" w:rsidRDefault="003F17F1" w:rsidP="003F17F1">
            <w:pPr>
              <w:tabs>
                <w:tab w:val="left" w:pos="284"/>
              </w:tabs>
              <w:rPr>
                <w:color w:val="000000"/>
                <w:sz w:val="20"/>
              </w:rPr>
            </w:pPr>
            <w:r w:rsidRPr="002954BC">
              <w:rPr>
                <w:color w:val="000000"/>
                <w:sz w:val="20"/>
              </w:rPr>
              <w:tab/>
            </w:r>
            <w:r w:rsidRPr="002954BC">
              <w:rPr>
                <w:color w:val="000000"/>
                <w:sz w:val="20"/>
              </w:rPr>
              <w:sym w:font="Wingdings" w:char="F0A1"/>
            </w:r>
            <w:r w:rsidRPr="002954BC">
              <w:rPr>
                <w:color w:val="000000"/>
                <w:sz w:val="20"/>
              </w:rPr>
              <w:t xml:space="preserve"> Chauffage par résistance électrique</w:t>
            </w:r>
          </w:p>
          <w:p w14:paraId="075422ED" w14:textId="77777777" w:rsidR="003F17F1" w:rsidRPr="002954BC" w:rsidRDefault="003F17F1" w:rsidP="00D87395">
            <w:pPr>
              <w:tabs>
                <w:tab w:val="left" w:pos="284"/>
              </w:tabs>
              <w:rPr>
                <w:color w:val="000000"/>
                <w:sz w:val="20"/>
              </w:rPr>
            </w:pPr>
            <w:r w:rsidRPr="002954BC">
              <w:rPr>
                <w:color w:val="000000"/>
                <w:sz w:val="20"/>
              </w:rPr>
              <w:tab/>
            </w:r>
            <w:r w:rsidRPr="002954BC">
              <w:rPr>
                <w:color w:val="000000"/>
                <w:sz w:val="20"/>
              </w:rPr>
              <w:sym w:font="Wingdings" w:char="F0A1"/>
            </w:r>
            <w:r w:rsidRPr="002954BC">
              <w:rPr>
                <w:color w:val="000000"/>
                <w:sz w:val="20"/>
              </w:rPr>
              <w:t xml:space="preserve"> Système de préparation d'eau chaude</w:t>
            </w:r>
          </w:p>
          <w:p w14:paraId="41CC88E2" w14:textId="77777777" w:rsidR="003F17F1" w:rsidRPr="002954BC" w:rsidRDefault="003F17F1" w:rsidP="003F17F1">
            <w:pPr>
              <w:tabs>
                <w:tab w:val="left" w:pos="284"/>
                <w:tab w:val="left" w:pos="426"/>
              </w:tabs>
              <w:spacing w:after="60"/>
              <w:rPr>
                <w:color w:val="000000"/>
                <w:sz w:val="20"/>
              </w:rPr>
            </w:pPr>
            <w:r w:rsidRPr="002954BC">
              <w:rPr>
                <w:color w:val="000000"/>
                <w:sz w:val="20"/>
              </w:rPr>
              <w:t xml:space="preserve"> </w:t>
            </w:r>
            <w:r w:rsidRPr="002954BC">
              <w:rPr>
                <w:color w:val="000000"/>
                <w:sz w:val="20"/>
              </w:rPr>
              <w:tab/>
              <w:t>.................................................................................................</w:t>
            </w:r>
            <w:r w:rsidRPr="002954BC">
              <w:rPr>
                <w:color w:val="000000"/>
              </w:rPr>
              <w:br/>
            </w:r>
            <w:r w:rsidRPr="002954BC">
              <w:rPr>
                <w:color w:val="000000"/>
                <w:sz w:val="20"/>
              </w:rPr>
              <w:tab/>
              <w:t>Preuve de disponibilité</w:t>
            </w:r>
            <w:r w:rsidR="00037F85" w:rsidRPr="002954BC">
              <w:rPr>
                <w:color w:val="000000"/>
                <w:sz w:val="20"/>
              </w:rPr>
              <w:t>:</w:t>
            </w:r>
            <w:r w:rsidRPr="002954BC">
              <w:rPr>
                <w:color w:val="000000"/>
              </w:rPr>
              <w:br/>
            </w:r>
            <w:r w:rsidRPr="002954BC">
              <w:rPr>
                <w:color w:val="000000"/>
                <w:sz w:val="20"/>
              </w:rPr>
              <w:tab/>
              <w:t>Fonction, contenu de la livraison:...........................................................</w:t>
            </w:r>
          </w:p>
          <w:p w14:paraId="5EAC1513" w14:textId="77777777" w:rsidR="003F17F1" w:rsidRPr="002954BC" w:rsidRDefault="003F17F1" w:rsidP="003F17F1">
            <w:pPr>
              <w:tabs>
                <w:tab w:val="left" w:pos="284"/>
                <w:tab w:val="left" w:pos="426"/>
              </w:tabs>
              <w:rPr>
                <w:color w:val="000000"/>
              </w:rPr>
            </w:pPr>
            <w:r w:rsidRPr="002954BC">
              <w:rPr>
                <w:color w:val="000000"/>
                <w:sz w:val="20"/>
              </w:rPr>
              <w:tab/>
              <w:t>.................................................................................................</w:t>
            </w:r>
            <w:r w:rsidRPr="002954BC">
              <w:rPr>
                <w:color w:val="000000"/>
              </w:rPr>
              <w:br/>
            </w:r>
            <w:r w:rsidRPr="002954BC">
              <w:rPr>
                <w:color w:val="000000"/>
                <w:sz w:val="20"/>
              </w:rPr>
              <w:tab/>
            </w:r>
            <w:r w:rsidRPr="002954BC">
              <w:rPr>
                <w:color w:val="000000"/>
                <w:sz w:val="20"/>
              </w:rPr>
              <w:sym w:font="Wingdings" w:char="F0A8"/>
            </w:r>
            <w:r w:rsidRPr="002954BC">
              <w:rPr>
                <w:color w:val="000000"/>
                <w:sz w:val="20"/>
              </w:rPr>
              <w:tab/>
              <w:t>Agent d’absorption</w:t>
            </w:r>
            <w:r w:rsidR="00037F85" w:rsidRPr="002954BC">
              <w:rPr>
                <w:color w:val="000000"/>
                <w:sz w:val="20"/>
              </w:rPr>
              <w:t>:</w:t>
            </w:r>
            <w:r w:rsidRPr="002954BC">
              <w:rPr>
                <w:color w:val="000000"/>
                <w:sz w:val="20"/>
              </w:rPr>
              <w:t xml:space="preserve"> ........................</w:t>
            </w:r>
            <w:r w:rsidR="00E24B38" w:rsidRPr="002954BC">
              <w:rPr>
                <w:color w:val="000000"/>
                <w:sz w:val="20"/>
              </w:rPr>
              <w:t>..........................</w:t>
            </w:r>
            <w:r w:rsidRPr="002954BC">
              <w:rPr>
                <w:color w:val="000000"/>
                <w:sz w:val="20"/>
              </w:rPr>
              <w:t xml:space="preserve">....... </w:t>
            </w:r>
          </w:p>
        </w:tc>
        <w:tc>
          <w:tcPr>
            <w:tcW w:w="973" w:type="dxa"/>
            <w:tcBorders>
              <w:top w:val="nil"/>
              <w:bottom w:val="nil"/>
            </w:tcBorders>
          </w:tcPr>
          <w:p w14:paraId="0AB164FA" w14:textId="77777777" w:rsidR="003F17F1" w:rsidRPr="0003205D" w:rsidRDefault="003F17F1" w:rsidP="003F17F1">
            <w:pPr>
              <w:spacing w:after="120"/>
              <w:jc w:val="center"/>
              <w:rPr>
                <w:color w:val="000000"/>
                <w:sz w:val="20"/>
                <w:lang w:val="de-CH"/>
              </w:rPr>
            </w:pPr>
            <w:r w:rsidRPr="0003205D">
              <w:rPr>
                <w:color w:val="000000"/>
                <w:lang w:val="de-CH"/>
              </w:rPr>
              <w:br/>
            </w:r>
          </w:p>
          <w:p w14:paraId="527B93F3" w14:textId="77777777" w:rsidR="003F17F1" w:rsidRPr="0003205D" w:rsidRDefault="003F17F1" w:rsidP="003F17F1">
            <w:pPr>
              <w:jc w:val="center"/>
              <w:rPr>
                <w:color w:val="000000"/>
                <w:sz w:val="20"/>
                <w:lang w:val="de-CH"/>
              </w:rPr>
            </w:pPr>
            <w:r w:rsidRPr="0003205D">
              <w:rPr>
                <w:color w:val="000000"/>
                <w:sz w:val="20"/>
                <w:lang w:val="de-CH"/>
              </w:rPr>
              <w:t>VB</w:t>
            </w:r>
            <w:r w:rsidRPr="0003205D">
              <w:rPr>
                <w:color w:val="000000"/>
                <w:lang w:val="de-CH"/>
              </w:rPr>
              <w:br/>
            </w:r>
            <w:r w:rsidRPr="0003205D">
              <w:rPr>
                <w:color w:val="000000"/>
                <w:lang w:val="de-CH"/>
              </w:rPr>
              <w:br/>
            </w:r>
          </w:p>
          <w:p w14:paraId="69E7B5E7" w14:textId="77777777" w:rsidR="003F17F1" w:rsidRPr="0003205D" w:rsidRDefault="003F17F1" w:rsidP="003F17F1">
            <w:pPr>
              <w:jc w:val="center"/>
              <w:rPr>
                <w:color w:val="000000"/>
                <w:sz w:val="20"/>
                <w:lang w:val="de-CH"/>
              </w:rPr>
            </w:pPr>
            <w:r w:rsidRPr="0003205D">
              <w:rPr>
                <w:color w:val="000000"/>
                <w:lang w:val="de-CH"/>
              </w:rPr>
              <w:br/>
            </w:r>
            <w:r w:rsidRPr="0003205D">
              <w:rPr>
                <w:color w:val="000000"/>
                <w:sz w:val="20"/>
                <w:lang w:val="de-CH"/>
              </w:rPr>
              <w:t>%</w:t>
            </w:r>
            <w:r w:rsidRPr="0003205D">
              <w:rPr>
                <w:color w:val="000000"/>
                <w:lang w:val="de-CH"/>
              </w:rPr>
              <w:br/>
            </w:r>
            <w:r w:rsidRPr="0003205D">
              <w:rPr>
                <w:color w:val="000000"/>
                <w:sz w:val="20"/>
                <w:lang w:val="de-CH"/>
              </w:rPr>
              <w:t>%</w:t>
            </w:r>
            <w:r w:rsidRPr="0003205D">
              <w:rPr>
                <w:color w:val="000000"/>
                <w:lang w:val="de-CH"/>
              </w:rPr>
              <w:br/>
            </w:r>
            <w:r w:rsidRPr="0003205D">
              <w:rPr>
                <w:color w:val="000000"/>
                <w:lang w:val="de-CH"/>
              </w:rPr>
              <w:br/>
            </w:r>
          </w:p>
          <w:p w14:paraId="793A5CF2" w14:textId="77777777" w:rsidR="00E24B38" w:rsidRPr="002954BC" w:rsidRDefault="00E24B38" w:rsidP="003F17F1">
            <w:pPr>
              <w:jc w:val="center"/>
              <w:rPr>
                <w:color w:val="000000"/>
                <w:sz w:val="20"/>
                <w:lang w:val="de-CH"/>
              </w:rPr>
            </w:pPr>
            <w:r w:rsidRPr="002954BC">
              <w:rPr>
                <w:color w:val="000000"/>
                <w:sz w:val="20"/>
                <w:lang w:val="de-CH"/>
              </w:rPr>
              <w:br/>
            </w:r>
            <w:r w:rsidRPr="002954BC">
              <w:rPr>
                <w:color w:val="000000"/>
                <w:sz w:val="20"/>
                <w:lang w:val="de-CH"/>
              </w:rPr>
              <w:br/>
            </w:r>
            <w:r w:rsidR="00946EDB">
              <w:rPr>
                <w:color w:val="000000"/>
                <w:sz w:val="20"/>
                <w:lang w:val="de-CH"/>
              </w:rPr>
              <w:t>°C</w:t>
            </w:r>
            <w:r w:rsidR="003F17F1" w:rsidRPr="002954BC">
              <w:rPr>
                <w:color w:val="000000"/>
                <w:lang w:val="de-CH"/>
              </w:rPr>
              <w:br/>
            </w:r>
          </w:p>
          <w:p w14:paraId="4F0C9DAF" w14:textId="77777777" w:rsidR="00E24B38" w:rsidRPr="002954BC" w:rsidRDefault="003F17F1" w:rsidP="003F17F1">
            <w:pPr>
              <w:jc w:val="center"/>
              <w:rPr>
                <w:color w:val="000000"/>
                <w:sz w:val="20"/>
                <w:lang w:val="de-CH"/>
              </w:rPr>
            </w:pPr>
            <w:r w:rsidRPr="002954BC">
              <w:rPr>
                <w:color w:val="000000"/>
                <w:sz w:val="20"/>
                <w:lang w:val="de-CH"/>
              </w:rPr>
              <w:t>Bm</w:t>
            </w:r>
            <w:r w:rsidRPr="002954BC">
              <w:rPr>
                <w:color w:val="000000"/>
                <w:sz w:val="20"/>
                <w:vertAlign w:val="superscript"/>
                <w:lang w:val="de-CH"/>
              </w:rPr>
              <w:t>3</w:t>
            </w:r>
            <w:r w:rsidRPr="002954BC">
              <w:rPr>
                <w:color w:val="000000"/>
                <w:sz w:val="20"/>
                <w:lang w:val="de-CH"/>
              </w:rPr>
              <w:t>/h</w:t>
            </w:r>
          </w:p>
          <w:p w14:paraId="320A2076" w14:textId="77777777" w:rsidR="003F17F1" w:rsidRPr="002954BC" w:rsidRDefault="003F17F1" w:rsidP="00E24B38">
            <w:pPr>
              <w:spacing w:before="120"/>
              <w:jc w:val="center"/>
              <w:rPr>
                <w:color w:val="000000"/>
                <w:sz w:val="20"/>
                <w:lang w:val="de-CH"/>
              </w:rPr>
            </w:pPr>
            <w:r w:rsidRPr="002954BC">
              <w:rPr>
                <w:color w:val="000000"/>
                <w:sz w:val="20"/>
                <w:lang w:val="de-CH"/>
              </w:rPr>
              <w:t>Pa</w:t>
            </w:r>
            <w:r w:rsidRPr="002954BC">
              <w:rPr>
                <w:color w:val="000000"/>
                <w:lang w:val="de-CH"/>
              </w:rPr>
              <w:br/>
            </w:r>
            <w:r w:rsidRPr="002954BC">
              <w:rPr>
                <w:color w:val="000000"/>
                <w:sz w:val="20"/>
                <w:lang w:val="de-CH"/>
              </w:rPr>
              <w:t>m</w:t>
            </w:r>
            <w:r w:rsidRPr="002954BC">
              <w:rPr>
                <w:color w:val="000000"/>
                <w:sz w:val="20"/>
                <w:vertAlign w:val="superscript"/>
                <w:lang w:val="de-CH"/>
              </w:rPr>
              <w:t>3</w:t>
            </w:r>
            <w:r w:rsidRPr="002954BC">
              <w:rPr>
                <w:color w:val="000000"/>
                <w:sz w:val="20"/>
                <w:lang w:val="de-CH"/>
              </w:rPr>
              <w:t>/h</w:t>
            </w:r>
            <w:r w:rsidRPr="002954BC">
              <w:rPr>
                <w:color w:val="000000"/>
                <w:lang w:val="de-CH"/>
              </w:rPr>
              <w:br/>
            </w:r>
            <w:r w:rsidRPr="002954BC">
              <w:rPr>
                <w:color w:val="000000"/>
                <w:sz w:val="20"/>
                <w:lang w:val="de-CH"/>
              </w:rPr>
              <w:t>kW</w:t>
            </w:r>
          </w:p>
          <w:p w14:paraId="498C1932" w14:textId="77777777" w:rsidR="003F17F1" w:rsidRPr="002954BC" w:rsidRDefault="00946EDB" w:rsidP="003F17F1">
            <w:pPr>
              <w:jc w:val="center"/>
              <w:rPr>
                <w:color w:val="000000"/>
                <w:sz w:val="20"/>
                <w:lang w:val="de-CH"/>
              </w:rPr>
            </w:pPr>
            <w:r>
              <w:rPr>
                <w:color w:val="000000"/>
                <w:sz w:val="20"/>
                <w:lang w:val="de-CH"/>
              </w:rPr>
              <w:t>°C</w:t>
            </w:r>
          </w:p>
          <w:p w14:paraId="1EAF7433" w14:textId="77777777" w:rsidR="003F17F1" w:rsidRPr="002954BC" w:rsidRDefault="003F17F1" w:rsidP="003F17F1">
            <w:pPr>
              <w:jc w:val="center"/>
              <w:rPr>
                <w:color w:val="000000"/>
                <w:sz w:val="20"/>
                <w:lang w:val="de-CH"/>
              </w:rPr>
            </w:pPr>
          </w:p>
        </w:tc>
        <w:tc>
          <w:tcPr>
            <w:tcW w:w="973" w:type="dxa"/>
            <w:tcBorders>
              <w:top w:val="nil"/>
              <w:bottom w:val="nil"/>
            </w:tcBorders>
          </w:tcPr>
          <w:p w14:paraId="4C09849F" w14:textId="77777777" w:rsidR="003F17F1" w:rsidRPr="002954BC" w:rsidRDefault="003F17F1" w:rsidP="003F17F1">
            <w:pPr>
              <w:spacing w:after="120"/>
              <w:jc w:val="center"/>
              <w:rPr>
                <w:color w:val="000000"/>
                <w:sz w:val="20"/>
                <w:lang w:val="de-CH"/>
              </w:rPr>
            </w:pPr>
          </w:p>
          <w:p w14:paraId="2431952A" w14:textId="77777777" w:rsidR="003F17F1" w:rsidRPr="002954BC" w:rsidRDefault="003F17F1" w:rsidP="003F17F1">
            <w:pPr>
              <w:jc w:val="center"/>
              <w:rPr>
                <w:color w:val="000000"/>
                <w:sz w:val="20"/>
                <w:lang w:val="de-CH"/>
              </w:rPr>
            </w:pPr>
            <w:r w:rsidRPr="002954BC">
              <w:rPr>
                <w:color w:val="000000"/>
                <w:lang w:val="de-CH"/>
              </w:rPr>
              <w:br/>
            </w:r>
            <w:r w:rsidRPr="002954BC">
              <w:rPr>
                <w:color w:val="000000"/>
                <w:sz w:val="20"/>
                <w:lang w:val="de-CH"/>
              </w:rPr>
              <w:t>.......</w:t>
            </w:r>
            <w:r w:rsidRPr="002954BC">
              <w:rPr>
                <w:color w:val="000000"/>
                <w:lang w:val="de-CH"/>
              </w:rPr>
              <w:br/>
            </w:r>
            <w:r w:rsidRPr="002954BC">
              <w:rPr>
                <w:color w:val="000000"/>
                <w:lang w:val="de-CH"/>
              </w:rPr>
              <w:br/>
            </w:r>
          </w:p>
          <w:p w14:paraId="1D343816" w14:textId="77777777" w:rsidR="003F17F1" w:rsidRPr="002954BC" w:rsidRDefault="003F17F1" w:rsidP="003F17F1">
            <w:pPr>
              <w:jc w:val="center"/>
              <w:rPr>
                <w:color w:val="000000"/>
                <w:sz w:val="20"/>
                <w:lang w:val="de-CH"/>
              </w:rPr>
            </w:pPr>
            <w:r w:rsidRPr="002954BC">
              <w:rPr>
                <w:color w:val="000000"/>
                <w:lang w:val="de-CH"/>
              </w:rPr>
              <w:br/>
            </w:r>
            <w:r w:rsidRPr="002954BC">
              <w:rPr>
                <w:color w:val="000000"/>
                <w:sz w:val="20"/>
                <w:lang w:val="de-CH"/>
              </w:rPr>
              <w:t>.......</w:t>
            </w:r>
          </w:p>
          <w:p w14:paraId="775876EF" w14:textId="77777777" w:rsidR="003F17F1" w:rsidRPr="002954BC" w:rsidRDefault="003F17F1" w:rsidP="003F17F1">
            <w:pPr>
              <w:jc w:val="center"/>
              <w:rPr>
                <w:color w:val="000000"/>
                <w:sz w:val="20"/>
                <w:lang w:val="de-CH"/>
              </w:rPr>
            </w:pPr>
            <w:r w:rsidRPr="002954BC">
              <w:rPr>
                <w:color w:val="000000"/>
                <w:sz w:val="20"/>
                <w:lang w:val="de-CH"/>
              </w:rPr>
              <w:t>.......</w:t>
            </w:r>
          </w:p>
          <w:p w14:paraId="17D7B1F4" w14:textId="77777777" w:rsidR="003F17F1" w:rsidRPr="002954BC" w:rsidRDefault="003F17F1" w:rsidP="003F17F1">
            <w:pPr>
              <w:jc w:val="center"/>
              <w:rPr>
                <w:color w:val="000000"/>
                <w:sz w:val="20"/>
                <w:lang w:val="de-CH"/>
              </w:rPr>
            </w:pPr>
          </w:p>
          <w:p w14:paraId="48D28C52" w14:textId="77777777" w:rsidR="003F17F1" w:rsidRPr="002954BC" w:rsidRDefault="00E24B38" w:rsidP="003F17F1">
            <w:pPr>
              <w:jc w:val="center"/>
              <w:rPr>
                <w:color w:val="000000"/>
                <w:sz w:val="20"/>
                <w:lang w:val="de-CH"/>
              </w:rPr>
            </w:pPr>
            <w:r w:rsidRPr="002954BC">
              <w:rPr>
                <w:color w:val="000000"/>
                <w:sz w:val="20"/>
                <w:lang w:val="de-CH"/>
              </w:rPr>
              <w:br/>
            </w:r>
            <w:r w:rsidRPr="002954BC">
              <w:rPr>
                <w:color w:val="000000"/>
                <w:sz w:val="20"/>
                <w:lang w:val="de-CH"/>
              </w:rPr>
              <w:br/>
            </w:r>
            <w:r w:rsidRPr="002954BC">
              <w:rPr>
                <w:color w:val="000000"/>
                <w:sz w:val="20"/>
                <w:lang w:val="de-CH"/>
              </w:rPr>
              <w:br/>
            </w:r>
            <w:r w:rsidR="003F17F1" w:rsidRPr="002954BC">
              <w:rPr>
                <w:color w:val="000000"/>
                <w:sz w:val="20"/>
                <w:lang w:val="de-CH"/>
              </w:rPr>
              <w:t>.......</w:t>
            </w:r>
          </w:p>
          <w:p w14:paraId="505E05D9" w14:textId="77777777" w:rsidR="00E24B38" w:rsidRPr="002954BC" w:rsidRDefault="00E24B38" w:rsidP="003F17F1">
            <w:pPr>
              <w:jc w:val="center"/>
              <w:rPr>
                <w:color w:val="000000"/>
                <w:sz w:val="20"/>
                <w:lang w:val="de-CH"/>
              </w:rPr>
            </w:pPr>
          </w:p>
          <w:p w14:paraId="42132A6D" w14:textId="77777777" w:rsidR="00E24B38" w:rsidRPr="002954BC" w:rsidRDefault="003F17F1" w:rsidP="003F17F1">
            <w:pPr>
              <w:jc w:val="center"/>
              <w:rPr>
                <w:color w:val="000000"/>
                <w:sz w:val="20"/>
                <w:lang w:val="de-CH"/>
              </w:rPr>
            </w:pPr>
            <w:r w:rsidRPr="002954BC">
              <w:rPr>
                <w:color w:val="000000"/>
                <w:sz w:val="20"/>
                <w:lang w:val="de-CH"/>
              </w:rPr>
              <w:t>.......</w:t>
            </w:r>
          </w:p>
          <w:p w14:paraId="744F7435" w14:textId="77777777" w:rsidR="003F17F1" w:rsidRPr="002954BC" w:rsidRDefault="003F17F1" w:rsidP="00E24B38">
            <w:pPr>
              <w:spacing w:before="120"/>
              <w:jc w:val="center"/>
              <w:rPr>
                <w:color w:val="000000"/>
                <w:sz w:val="20"/>
                <w:lang w:val="de-CH"/>
              </w:rPr>
            </w:pPr>
            <w:r w:rsidRPr="002954BC">
              <w:rPr>
                <w:color w:val="000000"/>
                <w:sz w:val="20"/>
                <w:lang w:val="de-CH"/>
              </w:rPr>
              <w:t>.......</w:t>
            </w:r>
            <w:r w:rsidRPr="002954BC">
              <w:rPr>
                <w:color w:val="000000"/>
                <w:lang w:val="de-CH"/>
              </w:rPr>
              <w:br/>
            </w:r>
            <w:r w:rsidRPr="002954BC">
              <w:rPr>
                <w:color w:val="000000"/>
                <w:sz w:val="20"/>
                <w:lang w:val="de-CH"/>
              </w:rPr>
              <w:t>.......</w:t>
            </w:r>
            <w:r w:rsidRPr="002954BC">
              <w:rPr>
                <w:color w:val="000000"/>
                <w:lang w:val="de-CH"/>
              </w:rPr>
              <w:br/>
            </w:r>
            <w:r w:rsidRPr="002954BC">
              <w:rPr>
                <w:color w:val="000000"/>
                <w:sz w:val="20"/>
                <w:lang w:val="de-CH"/>
              </w:rPr>
              <w:t>.......</w:t>
            </w:r>
          </w:p>
          <w:p w14:paraId="272A0293" w14:textId="77777777" w:rsidR="003F17F1" w:rsidRPr="002954BC" w:rsidRDefault="003F17F1" w:rsidP="003F17F1">
            <w:pPr>
              <w:jc w:val="center"/>
              <w:rPr>
                <w:color w:val="000000"/>
                <w:sz w:val="20"/>
                <w:lang w:val="de-CH"/>
              </w:rPr>
            </w:pPr>
            <w:r w:rsidRPr="002954BC">
              <w:rPr>
                <w:color w:val="000000"/>
                <w:sz w:val="20"/>
                <w:lang w:val="de-CH"/>
              </w:rPr>
              <w:t>.......</w:t>
            </w:r>
          </w:p>
          <w:p w14:paraId="11B19BD8" w14:textId="77777777" w:rsidR="003F17F1" w:rsidRPr="002954BC" w:rsidRDefault="003F17F1" w:rsidP="003F17F1">
            <w:pPr>
              <w:jc w:val="center"/>
              <w:rPr>
                <w:color w:val="000000"/>
                <w:sz w:val="20"/>
                <w:lang w:val="de-CH"/>
              </w:rPr>
            </w:pPr>
          </w:p>
        </w:tc>
        <w:tc>
          <w:tcPr>
            <w:tcW w:w="1590" w:type="dxa"/>
            <w:tcBorders>
              <w:top w:val="nil"/>
              <w:bottom w:val="nil"/>
            </w:tcBorders>
          </w:tcPr>
          <w:p w14:paraId="65B46A29" w14:textId="77777777" w:rsidR="003F17F1" w:rsidRPr="002954BC" w:rsidRDefault="003F17F1">
            <w:pPr>
              <w:tabs>
                <w:tab w:val="left" w:leader="dot" w:pos="1318"/>
              </w:tabs>
              <w:rPr>
                <w:color w:val="000000"/>
                <w:sz w:val="20"/>
                <w:lang w:val="de-CH"/>
              </w:rPr>
            </w:pPr>
          </w:p>
        </w:tc>
      </w:tr>
      <w:tr w:rsidR="003F17F1" w:rsidRPr="002954BC" w14:paraId="3D6533AC" w14:textId="77777777" w:rsidTr="003F17F1">
        <w:trPr>
          <w:jc w:val="center"/>
        </w:trPr>
        <w:tc>
          <w:tcPr>
            <w:tcW w:w="5820" w:type="dxa"/>
            <w:tcBorders>
              <w:top w:val="nil"/>
            </w:tcBorders>
          </w:tcPr>
          <w:p w14:paraId="666A356E" w14:textId="77777777" w:rsidR="003F17F1" w:rsidRPr="002954BC" w:rsidRDefault="003F17F1" w:rsidP="00D87395">
            <w:pPr>
              <w:tabs>
                <w:tab w:val="left" w:pos="284"/>
                <w:tab w:val="right" w:leader="dot" w:pos="4536"/>
              </w:tabs>
              <w:spacing w:before="120"/>
              <w:rPr>
                <w:color w:val="000000"/>
                <w:sz w:val="20"/>
              </w:rPr>
            </w:pPr>
            <w:r w:rsidRPr="002954BC">
              <w:rPr>
                <w:color w:val="000000"/>
                <w:sz w:val="20"/>
              </w:rPr>
              <w:sym w:font="Wingdings" w:char="F0A8"/>
            </w:r>
            <w:r w:rsidRPr="002954BC">
              <w:rPr>
                <w:color w:val="000000"/>
                <w:sz w:val="20"/>
              </w:rPr>
              <w:t xml:space="preserve"> </w:t>
            </w:r>
            <w:r w:rsidRPr="002954BC">
              <w:rPr>
                <w:color w:val="000000"/>
                <w:sz w:val="20"/>
              </w:rPr>
              <w:tab/>
            </w:r>
            <w:r w:rsidRPr="00946EDB">
              <w:rPr>
                <w:color w:val="000000"/>
                <w:sz w:val="20"/>
                <w:highlight w:val="lightGray"/>
              </w:rPr>
              <w:t>...........................................................................</w:t>
            </w:r>
            <w:r w:rsidRPr="002954BC">
              <w:rPr>
                <w:color w:val="000000"/>
              </w:rPr>
              <w:br/>
            </w:r>
            <w:r w:rsidRPr="002954BC">
              <w:rPr>
                <w:color w:val="000000"/>
                <w:sz w:val="20"/>
              </w:rPr>
              <w:tab/>
            </w:r>
            <w:r w:rsidRPr="00946EDB">
              <w:rPr>
                <w:color w:val="000000"/>
                <w:sz w:val="20"/>
                <w:highlight w:val="lightGray"/>
              </w:rPr>
              <w:t>...........................................................................</w:t>
            </w:r>
            <w:r w:rsidRPr="002954BC">
              <w:rPr>
                <w:color w:val="000000"/>
              </w:rPr>
              <w:br/>
            </w:r>
            <w:r w:rsidRPr="002954BC">
              <w:rPr>
                <w:color w:val="000000"/>
                <w:sz w:val="20"/>
              </w:rPr>
              <w:tab/>
            </w:r>
            <w:r w:rsidRPr="00946EDB">
              <w:rPr>
                <w:color w:val="000000"/>
                <w:sz w:val="20"/>
                <w:highlight w:val="lightGray"/>
              </w:rPr>
              <w:t>...........................................................................</w:t>
            </w:r>
          </w:p>
          <w:p w14:paraId="1390B945" w14:textId="77777777" w:rsidR="003F17F1" w:rsidRPr="002954BC" w:rsidRDefault="003F17F1" w:rsidP="003F17F1">
            <w:pPr>
              <w:tabs>
                <w:tab w:val="left" w:pos="284"/>
                <w:tab w:val="right" w:leader="dot" w:pos="4536"/>
              </w:tabs>
              <w:rPr>
                <w:color w:val="000000"/>
                <w:sz w:val="20"/>
              </w:rPr>
            </w:pPr>
            <w:r w:rsidRPr="002954BC">
              <w:rPr>
                <w:color w:val="000000"/>
                <w:sz w:val="20"/>
              </w:rPr>
              <w:tab/>
              <w:t xml:space="preserve">Dérivation </w:t>
            </w:r>
            <w:r w:rsidRPr="002954BC">
              <w:rPr>
                <w:color w:val="000000"/>
                <w:sz w:val="20"/>
              </w:rPr>
              <w:sym w:font="Wingdings" w:char="F0A1"/>
            </w:r>
            <w:r w:rsidRPr="002954BC">
              <w:rPr>
                <w:color w:val="000000"/>
                <w:sz w:val="20"/>
              </w:rPr>
              <w:t xml:space="preserve"> oui / </w:t>
            </w:r>
            <w:r w:rsidRPr="002954BC">
              <w:rPr>
                <w:color w:val="000000"/>
                <w:sz w:val="20"/>
              </w:rPr>
              <w:sym w:font="Wingdings" w:char="F0A1"/>
            </w:r>
            <w:r w:rsidRPr="002954BC">
              <w:rPr>
                <w:color w:val="000000"/>
                <w:sz w:val="20"/>
              </w:rPr>
              <w:t xml:space="preserve"> non</w:t>
            </w:r>
          </w:p>
          <w:p w14:paraId="32204CA8" w14:textId="77777777" w:rsidR="003F17F1" w:rsidRPr="002954BC" w:rsidRDefault="003F17F1" w:rsidP="003F17F1">
            <w:pPr>
              <w:tabs>
                <w:tab w:val="left" w:pos="284"/>
                <w:tab w:val="left" w:pos="3333"/>
                <w:tab w:val="right" w:leader="dot" w:pos="4536"/>
              </w:tabs>
              <w:rPr>
                <w:color w:val="000000"/>
                <w:sz w:val="20"/>
              </w:rPr>
            </w:pPr>
            <w:r w:rsidRPr="002954BC">
              <w:rPr>
                <w:color w:val="000000"/>
                <w:sz w:val="20"/>
              </w:rPr>
              <w:tab/>
              <w:t xml:space="preserve">Degré de séparation avec une charge en gaz bruts de  </w:t>
            </w:r>
            <w:r w:rsidRPr="002954BC">
              <w:rPr>
                <w:color w:val="000000"/>
                <w:sz w:val="20"/>
              </w:rPr>
              <w:tab/>
              <w:t>........... mg/Nm</w:t>
            </w:r>
            <w:r w:rsidRPr="002954BC">
              <w:rPr>
                <w:color w:val="000000"/>
                <w:sz w:val="20"/>
                <w:vertAlign w:val="superscript"/>
              </w:rPr>
              <w:t>3</w:t>
            </w:r>
            <w:r w:rsidRPr="002954BC">
              <w:rPr>
                <w:color w:val="000000"/>
                <w:sz w:val="20"/>
              </w:rPr>
              <w:t xml:space="preserve"> par rapport à ........... % O</w:t>
            </w:r>
            <w:r w:rsidRPr="002954BC">
              <w:rPr>
                <w:color w:val="000000"/>
                <w:sz w:val="20"/>
                <w:vertAlign w:val="subscript"/>
              </w:rPr>
              <w:t xml:space="preserve">2 </w:t>
            </w:r>
            <w:r w:rsidRPr="002954BC">
              <w:rPr>
                <w:color w:val="000000"/>
                <w:sz w:val="20"/>
              </w:rPr>
              <w:t xml:space="preserve">avec </w:t>
            </w:r>
            <w:r w:rsidRPr="002954BC">
              <w:rPr>
                <w:color w:val="000000"/>
                <w:sz w:val="20"/>
              </w:rPr>
              <w:tab/>
            </w:r>
            <w:r w:rsidR="00E24B38" w:rsidRPr="002954BC">
              <w:rPr>
                <w:color w:val="000000"/>
                <w:sz w:val="20"/>
              </w:rPr>
              <w:br/>
            </w:r>
            <w:r w:rsidR="00E24B38" w:rsidRPr="002954BC">
              <w:rPr>
                <w:color w:val="000000"/>
                <w:sz w:val="20"/>
              </w:rPr>
              <w:tab/>
            </w:r>
            <w:r w:rsidRPr="002954BC">
              <w:rPr>
                <w:color w:val="000000"/>
                <w:sz w:val="20"/>
              </w:rPr>
              <w:t>- puissance nominale de la chaudière</w:t>
            </w:r>
            <w:r w:rsidRPr="002954BC">
              <w:rPr>
                <w:color w:val="000000"/>
              </w:rPr>
              <w:br/>
            </w:r>
            <w:r w:rsidR="00E24B38" w:rsidRPr="002954BC">
              <w:rPr>
                <w:color w:val="000000"/>
                <w:sz w:val="20"/>
              </w:rPr>
              <w:tab/>
            </w:r>
            <w:r w:rsidRPr="002954BC">
              <w:rPr>
                <w:color w:val="000000"/>
                <w:sz w:val="20"/>
              </w:rPr>
              <w:t>- puissance minimale de la chaudière</w:t>
            </w:r>
            <w:r w:rsidR="00E24B38" w:rsidRPr="002954BC">
              <w:rPr>
                <w:color w:val="000000"/>
                <w:sz w:val="20"/>
              </w:rPr>
              <w:br/>
            </w:r>
            <w:r w:rsidRPr="002954BC">
              <w:rPr>
                <w:color w:val="000000"/>
                <w:sz w:val="20"/>
                <w:vertAlign w:val="subscript"/>
              </w:rPr>
              <w:tab/>
            </w:r>
            <w:r w:rsidRPr="002954BC">
              <w:rPr>
                <w:color w:val="000000"/>
                <w:sz w:val="20"/>
              </w:rPr>
              <w:t xml:space="preserve">données d’exploitation avec un fonctionnement de la </w:t>
            </w:r>
            <w:r w:rsidR="00E24B38" w:rsidRPr="002954BC">
              <w:rPr>
                <w:color w:val="000000"/>
                <w:sz w:val="20"/>
              </w:rPr>
              <w:tab/>
            </w:r>
            <w:r w:rsidRPr="002954BC">
              <w:rPr>
                <w:color w:val="000000"/>
                <w:sz w:val="20"/>
              </w:rPr>
              <w:t>chaudière à puissance nominale,</w:t>
            </w:r>
            <w:r w:rsidR="00E24B38" w:rsidRPr="002954BC">
              <w:rPr>
                <w:color w:val="000000"/>
                <w:sz w:val="20"/>
              </w:rPr>
              <w:t xml:space="preserve"> </w:t>
            </w:r>
            <w:r w:rsidRPr="002954BC">
              <w:rPr>
                <w:color w:val="000000"/>
                <w:sz w:val="20"/>
              </w:rPr>
              <w:t xml:space="preserve">chaudière propre et </w:t>
            </w:r>
            <w:r w:rsidR="00E24B38" w:rsidRPr="002954BC">
              <w:rPr>
                <w:color w:val="000000"/>
                <w:sz w:val="20"/>
              </w:rPr>
              <w:tab/>
            </w:r>
            <w:r w:rsidRPr="002954BC">
              <w:rPr>
                <w:color w:val="000000"/>
                <w:sz w:val="20"/>
              </w:rPr>
              <w:t>combustible de référence</w:t>
            </w:r>
          </w:p>
          <w:p w14:paraId="1C29928A" w14:textId="77777777" w:rsidR="003F17F1" w:rsidRPr="002954BC" w:rsidRDefault="003F17F1" w:rsidP="003F17F1">
            <w:pPr>
              <w:tabs>
                <w:tab w:val="left" w:pos="284"/>
                <w:tab w:val="left" w:pos="426"/>
                <w:tab w:val="right" w:pos="4111"/>
              </w:tabs>
              <w:ind w:left="284"/>
              <w:rPr>
                <w:color w:val="000000"/>
                <w:sz w:val="20"/>
              </w:rPr>
            </w:pPr>
            <w:r w:rsidRPr="002954BC">
              <w:rPr>
                <w:color w:val="000000"/>
                <w:sz w:val="20"/>
              </w:rPr>
              <w:t>-</w:t>
            </w:r>
            <w:r w:rsidRPr="002954BC">
              <w:rPr>
                <w:color w:val="000000"/>
                <w:sz w:val="20"/>
              </w:rPr>
              <w:tab/>
              <w:t xml:space="preserve">température des gaz de combustion après </w:t>
            </w:r>
            <w:r w:rsidRPr="002954BC">
              <w:rPr>
                <w:color w:val="000000"/>
              </w:rPr>
              <w:t xml:space="preserve">le </w:t>
            </w:r>
            <w:r w:rsidRPr="002954BC">
              <w:rPr>
                <w:color w:val="000000"/>
                <w:sz w:val="20"/>
              </w:rPr>
              <w:t xml:space="preserve">dépoussiéreur/filtre </w:t>
            </w:r>
          </w:p>
          <w:p w14:paraId="01E772E1" w14:textId="77777777" w:rsidR="003F17F1" w:rsidRPr="002954BC" w:rsidRDefault="003F17F1" w:rsidP="003F17F1">
            <w:pPr>
              <w:pStyle w:val="Textkrper"/>
              <w:tabs>
                <w:tab w:val="left" w:pos="284"/>
                <w:tab w:val="left" w:pos="426"/>
                <w:tab w:val="left" w:leader="dot" w:pos="4536"/>
              </w:tabs>
              <w:spacing w:before="0"/>
              <w:rPr>
                <w:color w:val="000000"/>
              </w:rPr>
            </w:pPr>
            <w:r w:rsidRPr="002954BC">
              <w:rPr>
                <w:color w:val="000000"/>
              </w:rPr>
              <w:tab/>
              <w:t>-</w:t>
            </w:r>
            <w:r w:rsidRPr="002954BC">
              <w:rPr>
                <w:color w:val="000000"/>
              </w:rPr>
              <w:tab/>
              <w:t xml:space="preserve">débit volumique des gaz de combustion (débit volumique </w:t>
            </w:r>
            <w:r w:rsidR="00E24B38" w:rsidRPr="002954BC">
              <w:rPr>
                <w:color w:val="000000"/>
              </w:rPr>
              <w:tab/>
            </w:r>
            <w:r w:rsidRPr="002954BC">
              <w:rPr>
                <w:color w:val="000000"/>
              </w:rPr>
              <w:t>de service) après le dépoussiéreur/filtre</w:t>
            </w:r>
            <w:r w:rsidRPr="002954BC">
              <w:rPr>
                <w:color w:val="000000"/>
              </w:rPr>
              <w:br/>
            </w:r>
            <w:r w:rsidRPr="002954BC">
              <w:rPr>
                <w:color w:val="000000"/>
              </w:rPr>
              <w:tab/>
              <w:t>-</w:t>
            </w:r>
            <w:r w:rsidRPr="002954BC">
              <w:rPr>
                <w:color w:val="000000"/>
              </w:rPr>
              <w:tab/>
              <w:t xml:space="preserve">perte de pression par le dépoussiéreur/filtre </w:t>
            </w:r>
            <w:r w:rsidRPr="002954BC">
              <w:rPr>
                <w:color w:val="000000"/>
              </w:rPr>
              <w:br/>
            </w:r>
            <w:r w:rsidRPr="002954BC">
              <w:rPr>
                <w:color w:val="000000"/>
              </w:rPr>
              <w:tab/>
              <w:t>-</w:t>
            </w:r>
            <w:r w:rsidRPr="002954BC">
              <w:rPr>
                <w:color w:val="000000"/>
              </w:rPr>
              <w:tab/>
            </w:r>
            <w:r w:rsidRPr="00946EDB">
              <w:rPr>
                <w:color w:val="000000"/>
                <w:highlight w:val="lightGray"/>
              </w:rPr>
              <w:t>...........................................................................</w:t>
            </w:r>
          </w:p>
          <w:p w14:paraId="272EE4CD" w14:textId="77777777" w:rsidR="003F17F1" w:rsidRPr="002954BC" w:rsidRDefault="003F17F1" w:rsidP="003F17F1">
            <w:pPr>
              <w:tabs>
                <w:tab w:val="left" w:pos="284"/>
                <w:tab w:val="left" w:pos="426"/>
              </w:tabs>
              <w:rPr>
                <w:color w:val="000000"/>
                <w:sz w:val="20"/>
              </w:rPr>
            </w:pPr>
            <w:r w:rsidRPr="002954BC">
              <w:rPr>
                <w:color w:val="000000"/>
              </w:rPr>
              <w:tab/>
              <w:t>-</w:t>
            </w:r>
            <w:r w:rsidRPr="002954BC">
              <w:rPr>
                <w:color w:val="000000"/>
              </w:rPr>
              <w:tab/>
            </w:r>
            <w:r w:rsidRPr="002954BC">
              <w:rPr>
                <w:color w:val="000000"/>
                <w:sz w:val="20"/>
              </w:rPr>
              <w:t xml:space="preserve">puissance électrique connectée </w:t>
            </w:r>
            <w:r w:rsidRPr="002954BC">
              <w:rPr>
                <w:color w:val="000000"/>
              </w:rPr>
              <w:br/>
            </w:r>
            <w:r w:rsidRPr="002954BC">
              <w:rPr>
                <w:color w:val="000000"/>
                <w:sz w:val="20"/>
              </w:rPr>
              <w:tab/>
              <w:t xml:space="preserve">température minimale des gaz de combustion requise après </w:t>
            </w:r>
            <w:r w:rsidR="00E24B38" w:rsidRPr="002954BC">
              <w:rPr>
                <w:color w:val="000000"/>
                <w:sz w:val="20"/>
              </w:rPr>
              <w:tab/>
            </w:r>
            <w:r w:rsidRPr="002954BC">
              <w:rPr>
                <w:color w:val="000000"/>
                <w:sz w:val="20"/>
              </w:rPr>
              <w:t>le dépoussiéreur/filtre</w:t>
            </w:r>
          </w:p>
          <w:p w14:paraId="4D0C55C1" w14:textId="77777777" w:rsidR="003F17F1" w:rsidRPr="002954BC" w:rsidRDefault="003F17F1" w:rsidP="003F17F1">
            <w:pPr>
              <w:tabs>
                <w:tab w:val="left" w:pos="284"/>
                <w:tab w:val="left" w:pos="426"/>
              </w:tabs>
              <w:spacing w:after="60"/>
              <w:rPr>
                <w:color w:val="000000"/>
                <w:sz w:val="20"/>
              </w:rPr>
            </w:pPr>
            <w:r w:rsidRPr="002954BC">
              <w:rPr>
                <w:color w:val="000000"/>
                <w:sz w:val="20"/>
              </w:rPr>
              <w:tab/>
            </w:r>
            <w:r w:rsidRPr="002954BC">
              <w:rPr>
                <w:color w:val="000000"/>
                <w:sz w:val="20"/>
              </w:rPr>
              <w:sym w:font="Wingdings" w:char="F0A8"/>
            </w:r>
            <w:r w:rsidRPr="002954BC">
              <w:rPr>
                <w:color w:val="000000"/>
                <w:sz w:val="20"/>
              </w:rPr>
              <w:t xml:space="preserve"> Contenu de la livraison du chauffage auxiliaire du dépoussiéreur/filtre: </w:t>
            </w:r>
          </w:p>
          <w:p w14:paraId="6D42B051" w14:textId="77777777" w:rsidR="003F17F1" w:rsidRPr="002954BC" w:rsidRDefault="003F17F1" w:rsidP="003F17F1">
            <w:pPr>
              <w:tabs>
                <w:tab w:val="left" w:pos="284"/>
              </w:tabs>
              <w:rPr>
                <w:color w:val="000000"/>
                <w:sz w:val="20"/>
              </w:rPr>
            </w:pPr>
            <w:r w:rsidRPr="002954BC">
              <w:rPr>
                <w:color w:val="000000"/>
                <w:sz w:val="20"/>
              </w:rPr>
              <w:tab/>
            </w:r>
            <w:r w:rsidRPr="002954BC">
              <w:rPr>
                <w:color w:val="000000"/>
                <w:sz w:val="20"/>
              </w:rPr>
              <w:sym w:font="Wingdings" w:char="F0A1"/>
            </w:r>
            <w:r w:rsidRPr="002954BC">
              <w:rPr>
                <w:color w:val="000000"/>
                <w:sz w:val="20"/>
              </w:rPr>
              <w:t xml:space="preserve"> Chauffage par résistance électrique</w:t>
            </w:r>
          </w:p>
          <w:p w14:paraId="32730026" w14:textId="77777777" w:rsidR="003F17F1" w:rsidRPr="002954BC" w:rsidRDefault="003F17F1" w:rsidP="003F17F1">
            <w:pPr>
              <w:tabs>
                <w:tab w:val="left" w:pos="284"/>
              </w:tabs>
              <w:rPr>
                <w:color w:val="000000"/>
                <w:sz w:val="20"/>
              </w:rPr>
            </w:pPr>
            <w:r w:rsidRPr="002954BC">
              <w:rPr>
                <w:color w:val="000000"/>
                <w:sz w:val="20"/>
              </w:rPr>
              <w:tab/>
            </w:r>
            <w:r w:rsidRPr="002954BC">
              <w:rPr>
                <w:color w:val="000000"/>
                <w:sz w:val="20"/>
              </w:rPr>
              <w:sym w:font="Wingdings" w:char="F0A1"/>
            </w:r>
            <w:r w:rsidRPr="002954BC">
              <w:rPr>
                <w:color w:val="000000"/>
                <w:sz w:val="20"/>
              </w:rPr>
              <w:t xml:space="preserve"> Système de préparation d'eau chaude</w:t>
            </w:r>
          </w:p>
          <w:p w14:paraId="00D97ADD" w14:textId="77777777" w:rsidR="003F17F1" w:rsidRPr="002954BC" w:rsidRDefault="003F17F1" w:rsidP="003F17F1">
            <w:pPr>
              <w:tabs>
                <w:tab w:val="left" w:pos="284"/>
                <w:tab w:val="left" w:pos="426"/>
              </w:tabs>
              <w:spacing w:after="60"/>
              <w:rPr>
                <w:color w:val="000000"/>
                <w:sz w:val="20"/>
              </w:rPr>
            </w:pPr>
            <w:r w:rsidRPr="002954BC">
              <w:rPr>
                <w:color w:val="000000"/>
                <w:sz w:val="20"/>
              </w:rPr>
              <w:tab/>
              <w:t>.................................................................................................</w:t>
            </w:r>
          </w:p>
          <w:p w14:paraId="324B2795" w14:textId="77777777" w:rsidR="003F17F1" w:rsidRPr="002954BC" w:rsidRDefault="003F17F1" w:rsidP="003F17F1">
            <w:pPr>
              <w:tabs>
                <w:tab w:val="left" w:pos="284"/>
                <w:tab w:val="left" w:pos="426"/>
              </w:tabs>
              <w:rPr>
                <w:color w:val="000000"/>
                <w:sz w:val="20"/>
              </w:rPr>
            </w:pPr>
            <w:r w:rsidRPr="002954BC">
              <w:rPr>
                <w:color w:val="000000"/>
                <w:sz w:val="20"/>
              </w:rPr>
              <w:tab/>
              <w:t>Preuve de disponibilité</w:t>
            </w:r>
            <w:r w:rsidR="00037F85" w:rsidRPr="002954BC">
              <w:rPr>
                <w:color w:val="000000"/>
                <w:sz w:val="20"/>
              </w:rPr>
              <w:t>:</w:t>
            </w:r>
            <w:r w:rsidRPr="002954BC">
              <w:rPr>
                <w:color w:val="000000"/>
              </w:rPr>
              <w:br/>
            </w:r>
            <w:r w:rsidRPr="002954BC">
              <w:rPr>
                <w:color w:val="000000"/>
                <w:sz w:val="20"/>
              </w:rPr>
              <w:tab/>
              <w:t>Fonction, contenu de la livraison:............................................</w:t>
            </w:r>
          </w:p>
          <w:p w14:paraId="083A5AEC" w14:textId="77777777" w:rsidR="003F17F1" w:rsidRPr="002954BC" w:rsidRDefault="003F17F1" w:rsidP="003F17F1">
            <w:pPr>
              <w:tabs>
                <w:tab w:val="left" w:pos="284"/>
              </w:tabs>
              <w:spacing w:after="120"/>
              <w:rPr>
                <w:color w:val="000000"/>
                <w:sz w:val="20"/>
              </w:rPr>
            </w:pPr>
            <w:r w:rsidRPr="002954BC">
              <w:rPr>
                <w:color w:val="000000"/>
                <w:sz w:val="20"/>
              </w:rPr>
              <w:tab/>
              <w:t>.................................................................................................</w:t>
            </w:r>
          </w:p>
        </w:tc>
        <w:tc>
          <w:tcPr>
            <w:tcW w:w="973" w:type="dxa"/>
            <w:tcBorders>
              <w:top w:val="nil"/>
            </w:tcBorders>
          </w:tcPr>
          <w:p w14:paraId="41BEBBE8" w14:textId="77777777" w:rsidR="003F17F1" w:rsidRPr="002954BC" w:rsidRDefault="003F17F1" w:rsidP="003F17F1">
            <w:pPr>
              <w:spacing w:before="120"/>
              <w:rPr>
                <w:color w:val="000000"/>
                <w:sz w:val="20"/>
              </w:rPr>
            </w:pPr>
          </w:p>
          <w:p w14:paraId="4D3B7CE6" w14:textId="77777777" w:rsidR="003F17F1" w:rsidRPr="002954BC" w:rsidRDefault="003F17F1" w:rsidP="003F17F1">
            <w:pPr>
              <w:spacing w:before="120"/>
              <w:jc w:val="center"/>
              <w:rPr>
                <w:color w:val="000000"/>
                <w:sz w:val="20"/>
              </w:rPr>
            </w:pPr>
            <w:r w:rsidRPr="002954BC">
              <w:rPr>
                <w:color w:val="000000"/>
              </w:rPr>
              <w:br/>
            </w:r>
            <w:r w:rsidRPr="002954BC">
              <w:rPr>
                <w:color w:val="000000"/>
              </w:rPr>
              <w:br/>
            </w:r>
            <w:r w:rsidRPr="002954BC">
              <w:rPr>
                <w:color w:val="000000"/>
              </w:rPr>
              <w:br/>
            </w:r>
            <w:r w:rsidRPr="002954BC">
              <w:rPr>
                <w:color w:val="000000"/>
                <w:sz w:val="20"/>
              </w:rPr>
              <w:t>%</w:t>
            </w:r>
            <w:r w:rsidRPr="002954BC">
              <w:rPr>
                <w:color w:val="000000"/>
              </w:rPr>
              <w:br/>
            </w:r>
            <w:r w:rsidRPr="002954BC">
              <w:rPr>
                <w:color w:val="000000"/>
                <w:sz w:val="20"/>
              </w:rPr>
              <w:t>%</w:t>
            </w:r>
          </w:p>
          <w:p w14:paraId="7E335BF7" w14:textId="77777777" w:rsidR="003F17F1" w:rsidRPr="002954BC" w:rsidRDefault="003F17F1" w:rsidP="003F17F1">
            <w:pPr>
              <w:jc w:val="center"/>
              <w:rPr>
                <w:color w:val="000000"/>
                <w:sz w:val="20"/>
              </w:rPr>
            </w:pPr>
          </w:p>
          <w:p w14:paraId="135C1FD3" w14:textId="77777777" w:rsidR="003F17F1" w:rsidRPr="002954BC" w:rsidRDefault="003F17F1" w:rsidP="003F17F1">
            <w:pPr>
              <w:jc w:val="center"/>
              <w:rPr>
                <w:color w:val="000000"/>
                <w:sz w:val="20"/>
              </w:rPr>
            </w:pPr>
          </w:p>
          <w:p w14:paraId="503D9654" w14:textId="77777777" w:rsidR="00E24B38" w:rsidRPr="002954BC" w:rsidRDefault="00E24B38" w:rsidP="003F17F1">
            <w:pPr>
              <w:jc w:val="center"/>
              <w:rPr>
                <w:color w:val="000000"/>
                <w:sz w:val="20"/>
              </w:rPr>
            </w:pPr>
          </w:p>
          <w:p w14:paraId="65BCE297" w14:textId="77777777" w:rsidR="00E24B38" w:rsidRPr="002954BC" w:rsidRDefault="00E24B38" w:rsidP="003F17F1">
            <w:pPr>
              <w:jc w:val="center"/>
              <w:rPr>
                <w:color w:val="000000"/>
                <w:sz w:val="20"/>
              </w:rPr>
            </w:pPr>
          </w:p>
          <w:p w14:paraId="1A4D9F0A" w14:textId="77777777" w:rsidR="00E24B38" w:rsidRPr="002954BC" w:rsidRDefault="00946EDB" w:rsidP="003F17F1">
            <w:pPr>
              <w:jc w:val="center"/>
              <w:rPr>
                <w:color w:val="000000"/>
                <w:sz w:val="20"/>
              </w:rPr>
            </w:pPr>
            <w:r>
              <w:rPr>
                <w:color w:val="000000"/>
                <w:sz w:val="20"/>
              </w:rPr>
              <w:t>°C</w:t>
            </w:r>
          </w:p>
          <w:p w14:paraId="2EDAF07E" w14:textId="77777777" w:rsidR="003F17F1" w:rsidRPr="002954BC" w:rsidRDefault="003F17F1" w:rsidP="003F17F1">
            <w:pPr>
              <w:jc w:val="center"/>
              <w:rPr>
                <w:color w:val="000000"/>
                <w:sz w:val="20"/>
              </w:rPr>
            </w:pPr>
            <w:r w:rsidRPr="002954BC">
              <w:rPr>
                <w:color w:val="000000"/>
              </w:rPr>
              <w:br/>
            </w:r>
            <w:r w:rsidRPr="002954BC">
              <w:rPr>
                <w:color w:val="000000"/>
                <w:sz w:val="20"/>
              </w:rPr>
              <w:t>Bm</w:t>
            </w:r>
            <w:r w:rsidRPr="002954BC">
              <w:rPr>
                <w:color w:val="000000"/>
                <w:sz w:val="20"/>
                <w:vertAlign w:val="superscript"/>
              </w:rPr>
              <w:t>3</w:t>
            </w:r>
            <w:r w:rsidRPr="002954BC">
              <w:rPr>
                <w:color w:val="000000"/>
                <w:sz w:val="20"/>
              </w:rPr>
              <w:t>/h</w:t>
            </w:r>
            <w:r w:rsidRPr="002954BC">
              <w:rPr>
                <w:color w:val="000000"/>
              </w:rPr>
              <w:br/>
            </w:r>
            <w:r w:rsidRPr="002954BC">
              <w:rPr>
                <w:color w:val="000000"/>
              </w:rPr>
              <w:br/>
            </w:r>
            <w:r w:rsidRPr="002954BC">
              <w:rPr>
                <w:color w:val="000000"/>
                <w:sz w:val="20"/>
              </w:rPr>
              <w:t>Pa</w:t>
            </w:r>
            <w:r w:rsidRPr="002954BC">
              <w:rPr>
                <w:color w:val="000000"/>
              </w:rPr>
              <w:br/>
            </w:r>
            <w:r w:rsidRPr="002954BC">
              <w:rPr>
                <w:color w:val="000000"/>
              </w:rPr>
              <w:br/>
            </w:r>
            <w:r w:rsidRPr="002954BC">
              <w:rPr>
                <w:color w:val="000000"/>
                <w:sz w:val="20"/>
              </w:rPr>
              <w:t>kW</w:t>
            </w:r>
          </w:p>
          <w:p w14:paraId="2048CB8C" w14:textId="77777777" w:rsidR="003F17F1" w:rsidRPr="002954BC" w:rsidRDefault="00946EDB" w:rsidP="003F17F1">
            <w:pPr>
              <w:jc w:val="center"/>
              <w:rPr>
                <w:color w:val="000000"/>
                <w:sz w:val="20"/>
              </w:rPr>
            </w:pPr>
            <w:r>
              <w:rPr>
                <w:color w:val="000000"/>
                <w:sz w:val="20"/>
              </w:rPr>
              <w:t>°C</w:t>
            </w:r>
          </w:p>
          <w:p w14:paraId="23B56F0F" w14:textId="77777777" w:rsidR="003F17F1" w:rsidRPr="002954BC" w:rsidRDefault="003F17F1" w:rsidP="003F17F1">
            <w:pPr>
              <w:spacing w:before="120"/>
              <w:jc w:val="center"/>
              <w:rPr>
                <w:color w:val="000000"/>
                <w:sz w:val="20"/>
              </w:rPr>
            </w:pPr>
          </w:p>
        </w:tc>
        <w:tc>
          <w:tcPr>
            <w:tcW w:w="973" w:type="dxa"/>
            <w:tcBorders>
              <w:top w:val="nil"/>
            </w:tcBorders>
          </w:tcPr>
          <w:p w14:paraId="02726AF2" w14:textId="77777777" w:rsidR="003F17F1" w:rsidRPr="002954BC" w:rsidRDefault="003F17F1" w:rsidP="003F17F1">
            <w:pPr>
              <w:spacing w:line="480" w:lineRule="auto"/>
              <w:rPr>
                <w:color w:val="000000"/>
                <w:sz w:val="20"/>
              </w:rPr>
            </w:pPr>
          </w:p>
          <w:p w14:paraId="7A7D66E1" w14:textId="77777777" w:rsidR="003F17F1" w:rsidRPr="002954BC" w:rsidRDefault="003F17F1" w:rsidP="003F17F1">
            <w:pPr>
              <w:jc w:val="center"/>
              <w:rPr>
                <w:color w:val="000000"/>
                <w:sz w:val="20"/>
              </w:rPr>
            </w:pPr>
            <w:r w:rsidRPr="002954BC">
              <w:rPr>
                <w:color w:val="000000"/>
              </w:rPr>
              <w:br/>
            </w:r>
            <w:r w:rsidRPr="002954BC">
              <w:rPr>
                <w:color w:val="000000"/>
              </w:rPr>
              <w:br/>
            </w:r>
            <w:r w:rsidRPr="002954BC">
              <w:rPr>
                <w:color w:val="000000"/>
              </w:rPr>
              <w:br/>
            </w:r>
            <w:r w:rsidRPr="002954BC">
              <w:rPr>
                <w:color w:val="000000"/>
                <w:sz w:val="20"/>
              </w:rPr>
              <w:t>.......</w:t>
            </w:r>
          </w:p>
          <w:p w14:paraId="37E0C2F2" w14:textId="77777777" w:rsidR="003F17F1" w:rsidRPr="002954BC" w:rsidRDefault="003F17F1" w:rsidP="003F17F1">
            <w:pPr>
              <w:jc w:val="center"/>
              <w:rPr>
                <w:color w:val="000000"/>
                <w:sz w:val="20"/>
              </w:rPr>
            </w:pPr>
            <w:r w:rsidRPr="002954BC">
              <w:rPr>
                <w:color w:val="000000"/>
                <w:sz w:val="20"/>
              </w:rPr>
              <w:t>.......</w:t>
            </w:r>
          </w:p>
          <w:p w14:paraId="44A39C66" w14:textId="77777777" w:rsidR="00E24B38" w:rsidRPr="002954BC" w:rsidRDefault="003F17F1" w:rsidP="003F17F1">
            <w:pPr>
              <w:jc w:val="center"/>
              <w:rPr>
                <w:color w:val="000000"/>
                <w:sz w:val="20"/>
              </w:rPr>
            </w:pPr>
            <w:r w:rsidRPr="002954BC">
              <w:rPr>
                <w:color w:val="000000"/>
              </w:rPr>
              <w:br/>
            </w:r>
          </w:p>
          <w:p w14:paraId="53B3D0C4" w14:textId="77777777" w:rsidR="00E24B38" w:rsidRPr="002954BC" w:rsidRDefault="00E24B38" w:rsidP="003F17F1">
            <w:pPr>
              <w:jc w:val="center"/>
              <w:rPr>
                <w:color w:val="000000"/>
                <w:sz w:val="20"/>
              </w:rPr>
            </w:pPr>
          </w:p>
          <w:p w14:paraId="345CD5A2" w14:textId="77777777" w:rsidR="003F17F1" w:rsidRPr="002954BC" w:rsidRDefault="003F17F1" w:rsidP="003F17F1">
            <w:pPr>
              <w:jc w:val="center"/>
              <w:rPr>
                <w:color w:val="000000"/>
                <w:sz w:val="20"/>
              </w:rPr>
            </w:pPr>
            <w:r w:rsidRPr="002954BC">
              <w:rPr>
                <w:color w:val="000000"/>
                <w:sz w:val="20"/>
              </w:rPr>
              <w:t>.......</w:t>
            </w:r>
            <w:r w:rsidRPr="002954BC">
              <w:rPr>
                <w:color w:val="000000"/>
              </w:rPr>
              <w:br/>
            </w:r>
            <w:r w:rsidRPr="002954BC">
              <w:rPr>
                <w:color w:val="000000"/>
                <w:sz w:val="20"/>
              </w:rPr>
              <w:t>.......</w:t>
            </w:r>
            <w:r w:rsidRPr="002954BC">
              <w:rPr>
                <w:color w:val="000000"/>
              </w:rPr>
              <w:br/>
            </w:r>
            <w:r w:rsidRPr="002954BC">
              <w:rPr>
                <w:color w:val="000000"/>
              </w:rPr>
              <w:br/>
            </w:r>
            <w:r w:rsidRPr="002954BC">
              <w:rPr>
                <w:color w:val="000000"/>
                <w:sz w:val="20"/>
              </w:rPr>
              <w:t>.......</w:t>
            </w:r>
          </w:p>
          <w:p w14:paraId="687C66F0" w14:textId="77777777" w:rsidR="003F17F1" w:rsidRPr="002954BC" w:rsidRDefault="003F17F1" w:rsidP="003F17F1">
            <w:pPr>
              <w:jc w:val="center"/>
              <w:rPr>
                <w:color w:val="000000"/>
                <w:sz w:val="20"/>
              </w:rPr>
            </w:pPr>
            <w:r w:rsidRPr="002954BC">
              <w:rPr>
                <w:color w:val="000000"/>
              </w:rPr>
              <w:br/>
            </w:r>
            <w:r w:rsidRPr="002954BC">
              <w:rPr>
                <w:color w:val="000000"/>
                <w:sz w:val="20"/>
              </w:rPr>
              <w:t>.......</w:t>
            </w:r>
            <w:r w:rsidRPr="002954BC">
              <w:rPr>
                <w:color w:val="000000"/>
              </w:rPr>
              <w:br/>
            </w:r>
            <w:r w:rsidRPr="002954BC">
              <w:rPr>
                <w:color w:val="000000"/>
                <w:sz w:val="20"/>
              </w:rPr>
              <w:t>.......</w:t>
            </w:r>
          </w:p>
          <w:p w14:paraId="07860325" w14:textId="77777777" w:rsidR="003F17F1" w:rsidRPr="002954BC" w:rsidRDefault="003F17F1" w:rsidP="003F17F1">
            <w:pPr>
              <w:spacing w:before="120"/>
              <w:jc w:val="center"/>
              <w:rPr>
                <w:color w:val="000000"/>
                <w:sz w:val="20"/>
              </w:rPr>
            </w:pPr>
          </w:p>
        </w:tc>
        <w:tc>
          <w:tcPr>
            <w:tcW w:w="1590" w:type="dxa"/>
            <w:tcBorders>
              <w:top w:val="nil"/>
            </w:tcBorders>
          </w:tcPr>
          <w:p w14:paraId="3B3362E1" w14:textId="77777777" w:rsidR="003F17F1" w:rsidRPr="002954BC" w:rsidRDefault="003F17F1">
            <w:pPr>
              <w:tabs>
                <w:tab w:val="left" w:leader="dot" w:pos="1318"/>
              </w:tabs>
              <w:spacing w:before="120"/>
              <w:rPr>
                <w:color w:val="000000"/>
                <w:sz w:val="20"/>
              </w:rPr>
            </w:pPr>
          </w:p>
        </w:tc>
      </w:tr>
      <w:tr w:rsidR="003F17F1" w:rsidRPr="002954BC" w14:paraId="620DEA95" w14:textId="77777777" w:rsidTr="003F17F1">
        <w:trPr>
          <w:jc w:val="center"/>
        </w:trPr>
        <w:tc>
          <w:tcPr>
            <w:tcW w:w="5820" w:type="dxa"/>
          </w:tcPr>
          <w:p w14:paraId="6E7C1078" w14:textId="77777777" w:rsidR="003F17F1" w:rsidRPr="002954BC" w:rsidRDefault="003F17F1" w:rsidP="003F17F1">
            <w:pPr>
              <w:spacing w:before="120" w:after="120"/>
              <w:rPr>
                <w:b/>
                <w:color w:val="000000"/>
                <w:sz w:val="20"/>
              </w:rPr>
            </w:pPr>
            <w:r w:rsidRPr="002954BC">
              <w:rPr>
                <w:b/>
                <w:color w:val="000000"/>
                <w:sz w:val="20"/>
              </w:rPr>
              <w:lastRenderedPageBreak/>
              <w:t>Disposition</w:t>
            </w:r>
          </w:p>
          <w:p w14:paraId="2890B445" w14:textId="77777777" w:rsidR="003F17F1" w:rsidRPr="002954BC" w:rsidRDefault="003F17F1" w:rsidP="003F17F1">
            <w:pPr>
              <w:tabs>
                <w:tab w:val="right" w:leader="dot" w:pos="4536"/>
              </w:tabs>
              <w:rPr>
                <w:color w:val="000000"/>
                <w:sz w:val="20"/>
              </w:rPr>
            </w:pPr>
            <w:r w:rsidRPr="002954BC">
              <w:rPr>
                <w:color w:val="000000"/>
                <w:sz w:val="20"/>
              </w:rPr>
              <w:sym w:font="Wingdings" w:char="F0A1"/>
            </w:r>
            <w:r w:rsidRPr="002954BC">
              <w:rPr>
                <w:color w:val="000000"/>
                <w:sz w:val="20"/>
              </w:rPr>
              <w:t xml:space="preserve"> isolé </w:t>
            </w:r>
            <w:r w:rsidRPr="002954BC">
              <w:rPr>
                <w:color w:val="000000"/>
              </w:rPr>
              <w:tab/>
            </w:r>
            <w:r w:rsidRPr="002954BC">
              <w:rPr>
                <w:color w:val="000000"/>
              </w:rPr>
              <w:br/>
            </w:r>
            <w:r w:rsidRPr="002954BC">
              <w:rPr>
                <w:color w:val="000000"/>
                <w:sz w:val="20"/>
              </w:rPr>
              <w:sym w:font="Wingdings" w:char="F0A1"/>
            </w:r>
            <w:r w:rsidRPr="002954BC">
              <w:rPr>
                <w:color w:val="000000"/>
                <w:sz w:val="20"/>
              </w:rPr>
              <w:t xml:space="preserve"> accolé à la chaudière </w:t>
            </w:r>
            <w:r w:rsidRPr="002954BC">
              <w:rPr>
                <w:color w:val="000000"/>
              </w:rPr>
              <w:tab/>
            </w:r>
          </w:p>
        </w:tc>
        <w:tc>
          <w:tcPr>
            <w:tcW w:w="973" w:type="dxa"/>
          </w:tcPr>
          <w:p w14:paraId="52608B77" w14:textId="77777777" w:rsidR="003F17F1" w:rsidRPr="002954BC" w:rsidRDefault="003F17F1" w:rsidP="003F17F1">
            <w:pPr>
              <w:rPr>
                <w:color w:val="000000"/>
                <w:sz w:val="20"/>
              </w:rPr>
            </w:pPr>
          </w:p>
        </w:tc>
        <w:tc>
          <w:tcPr>
            <w:tcW w:w="973" w:type="dxa"/>
          </w:tcPr>
          <w:p w14:paraId="5CD32A3F" w14:textId="77777777" w:rsidR="003F17F1" w:rsidRPr="002954BC" w:rsidRDefault="003F17F1" w:rsidP="003F17F1">
            <w:pPr>
              <w:jc w:val="center"/>
              <w:rPr>
                <w:color w:val="000000"/>
                <w:sz w:val="20"/>
              </w:rPr>
            </w:pPr>
          </w:p>
        </w:tc>
        <w:tc>
          <w:tcPr>
            <w:tcW w:w="1590" w:type="dxa"/>
          </w:tcPr>
          <w:p w14:paraId="2C08A0CF" w14:textId="77777777" w:rsidR="003F17F1" w:rsidRPr="002954BC" w:rsidRDefault="003F17F1" w:rsidP="003F17F1">
            <w:pPr>
              <w:tabs>
                <w:tab w:val="left" w:leader="dot" w:pos="1318"/>
              </w:tabs>
              <w:rPr>
                <w:color w:val="000000"/>
                <w:sz w:val="20"/>
              </w:rPr>
            </w:pPr>
          </w:p>
        </w:tc>
      </w:tr>
      <w:tr w:rsidR="003F17F1" w:rsidRPr="002954BC" w14:paraId="2E3A5E44" w14:textId="77777777" w:rsidTr="003F17F1">
        <w:trPr>
          <w:jc w:val="center"/>
        </w:trPr>
        <w:tc>
          <w:tcPr>
            <w:tcW w:w="5820" w:type="dxa"/>
          </w:tcPr>
          <w:p w14:paraId="4AED379C" w14:textId="77777777" w:rsidR="003F17F1" w:rsidRPr="002954BC" w:rsidRDefault="003F17F1" w:rsidP="00E24B38">
            <w:pPr>
              <w:tabs>
                <w:tab w:val="left" w:pos="4042"/>
              </w:tabs>
              <w:spacing w:before="120"/>
              <w:rPr>
                <w:color w:val="000000"/>
                <w:sz w:val="20"/>
              </w:rPr>
            </w:pPr>
            <w:r w:rsidRPr="002954BC">
              <w:rPr>
                <w:color w:val="000000"/>
                <w:sz w:val="20"/>
              </w:rPr>
              <w:t>Dimensions dépoussiérage fin (au-dessus de l’isolation thermique)</w:t>
            </w:r>
            <w:r w:rsidR="00037F85" w:rsidRPr="002954BC">
              <w:rPr>
                <w:color w:val="000000"/>
                <w:sz w:val="20"/>
              </w:rPr>
              <w:t>:</w:t>
            </w:r>
            <w:r w:rsidRPr="002954BC">
              <w:rPr>
                <w:color w:val="000000"/>
                <w:sz w:val="20"/>
              </w:rPr>
              <w:tab/>
              <w:t>Longueur</w:t>
            </w:r>
          </w:p>
          <w:p w14:paraId="097B4194" w14:textId="77777777" w:rsidR="003F17F1" w:rsidRPr="002954BC" w:rsidRDefault="003F17F1" w:rsidP="00E24B38">
            <w:pPr>
              <w:pStyle w:val="Kopfzeile"/>
              <w:tabs>
                <w:tab w:val="clear" w:pos="4536"/>
                <w:tab w:val="clear" w:pos="9072"/>
                <w:tab w:val="left" w:pos="3617"/>
                <w:tab w:val="left" w:pos="4042"/>
                <w:tab w:val="left" w:pos="4326"/>
              </w:tabs>
              <w:rPr>
                <w:color w:val="000000"/>
                <w:sz w:val="20"/>
              </w:rPr>
            </w:pPr>
            <w:r w:rsidRPr="002954BC">
              <w:rPr>
                <w:color w:val="000000"/>
                <w:sz w:val="20"/>
              </w:rPr>
              <w:tab/>
            </w:r>
            <w:r w:rsidRPr="002954BC">
              <w:rPr>
                <w:color w:val="000000"/>
                <w:sz w:val="20"/>
              </w:rPr>
              <w:tab/>
              <w:t>Largeur</w:t>
            </w:r>
          </w:p>
          <w:p w14:paraId="588F7F70" w14:textId="77777777" w:rsidR="003F17F1" w:rsidRPr="002954BC" w:rsidRDefault="003F17F1" w:rsidP="00E24B38">
            <w:pPr>
              <w:pStyle w:val="Kopfzeile"/>
              <w:tabs>
                <w:tab w:val="clear" w:pos="4536"/>
                <w:tab w:val="clear" w:pos="9072"/>
                <w:tab w:val="left" w:pos="3617"/>
                <w:tab w:val="left" w:pos="4042"/>
                <w:tab w:val="left" w:pos="4326"/>
              </w:tabs>
              <w:rPr>
                <w:color w:val="000000"/>
                <w:sz w:val="20"/>
              </w:rPr>
            </w:pPr>
            <w:r w:rsidRPr="002954BC">
              <w:rPr>
                <w:color w:val="000000"/>
                <w:sz w:val="20"/>
              </w:rPr>
              <w:tab/>
            </w:r>
            <w:r w:rsidRPr="002954BC">
              <w:rPr>
                <w:color w:val="000000"/>
                <w:sz w:val="20"/>
              </w:rPr>
              <w:tab/>
              <w:t>Hauteur</w:t>
            </w:r>
          </w:p>
          <w:p w14:paraId="1418E021" w14:textId="77777777" w:rsidR="003F17F1" w:rsidRPr="002954BC" w:rsidRDefault="00D31124" w:rsidP="003F17F1">
            <w:pPr>
              <w:pStyle w:val="Kopfzeile"/>
              <w:tabs>
                <w:tab w:val="clear" w:pos="4536"/>
                <w:tab w:val="clear" w:pos="9072"/>
                <w:tab w:val="left" w:pos="3617"/>
                <w:tab w:val="left" w:pos="4326"/>
              </w:tabs>
              <w:spacing w:before="120"/>
              <w:rPr>
                <w:color w:val="000000"/>
                <w:sz w:val="20"/>
              </w:rPr>
            </w:pPr>
            <w:r w:rsidRPr="002954BC">
              <w:rPr>
                <w:color w:val="000000"/>
                <w:sz w:val="20"/>
              </w:rPr>
              <w:t>E</w:t>
            </w:r>
            <w:r w:rsidR="003F17F1" w:rsidRPr="002954BC">
              <w:rPr>
                <w:color w:val="000000"/>
                <w:sz w:val="20"/>
              </w:rPr>
              <w:t>paisseur de l’isolation dépoussiérage minutieux</w:t>
            </w:r>
          </w:p>
          <w:p w14:paraId="195B0FCF" w14:textId="77777777" w:rsidR="003F17F1" w:rsidRPr="002954BC" w:rsidRDefault="003F17F1" w:rsidP="003F17F1">
            <w:pPr>
              <w:tabs>
                <w:tab w:val="left" w:pos="284"/>
                <w:tab w:val="left" w:pos="4467"/>
              </w:tabs>
              <w:spacing w:before="140"/>
              <w:rPr>
                <w:color w:val="000000"/>
                <w:sz w:val="20"/>
              </w:rPr>
            </w:pPr>
            <w:r w:rsidRPr="002954BC">
              <w:rPr>
                <w:color w:val="000000"/>
                <w:sz w:val="20"/>
              </w:rPr>
              <w:t>Dimensions de l’armoire de commande</w:t>
            </w:r>
            <w:r w:rsidR="00037F85" w:rsidRPr="002954BC">
              <w:rPr>
                <w:color w:val="000000"/>
                <w:sz w:val="20"/>
              </w:rPr>
              <w:t>:</w:t>
            </w:r>
            <w:r w:rsidRPr="002954BC">
              <w:rPr>
                <w:color w:val="000000"/>
                <w:sz w:val="20"/>
              </w:rPr>
              <w:tab/>
              <w:t>Longueur</w:t>
            </w:r>
          </w:p>
          <w:p w14:paraId="557A260E" w14:textId="77777777" w:rsidR="003F17F1" w:rsidRPr="002954BC" w:rsidRDefault="003F17F1" w:rsidP="003F17F1">
            <w:pPr>
              <w:pStyle w:val="Kopfzeile"/>
              <w:tabs>
                <w:tab w:val="clear" w:pos="4536"/>
                <w:tab w:val="clear" w:pos="9072"/>
                <w:tab w:val="left" w:pos="4467"/>
              </w:tabs>
              <w:ind w:left="73"/>
              <w:rPr>
                <w:color w:val="000000"/>
                <w:sz w:val="20"/>
              </w:rPr>
            </w:pPr>
            <w:r w:rsidRPr="002954BC">
              <w:rPr>
                <w:color w:val="000000"/>
                <w:sz w:val="20"/>
              </w:rPr>
              <w:sym w:font="Wingdings" w:char="F0A1"/>
            </w:r>
            <w:r w:rsidRPr="002954BC">
              <w:rPr>
                <w:color w:val="000000"/>
                <w:sz w:val="20"/>
              </w:rPr>
              <w:t xml:space="preserve"> séparée</w:t>
            </w:r>
            <w:r w:rsidRPr="002954BC">
              <w:rPr>
                <w:color w:val="000000"/>
                <w:sz w:val="20"/>
              </w:rPr>
              <w:tab/>
              <w:t>Largeur</w:t>
            </w:r>
          </w:p>
          <w:p w14:paraId="4A12C738" w14:textId="77777777" w:rsidR="003F17F1" w:rsidRPr="002954BC" w:rsidRDefault="003F17F1" w:rsidP="00C161AC">
            <w:pPr>
              <w:pStyle w:val="Kopfzeile"/>
              <w:tabs>
                <w:tab w:val="clear" w:pos="4536"/>
                <w:tab w:val="clear" w:pos="9072"/>
                <w:tab w:val="left" w:pos="357"/>
                <w:tab w:val="left" w:pos="1207"/>
                <w:tab w:val="left" w:pos="4467"/>
              </w:tabs>
              <w:ind w:left="73"/>
              <w:rPr>
                <w:color w:val="000000"/>
                <w:sz w:val="20"/>
              </w:rPr>
            </w:pPr>
            <w:r w:rsidRPr="002954BC">
              <w:rPr>
                <w:color w:val="000000"/>
                <w:sz w:val="20"/>
              </w:rPr>
              <w:sym w:font="Wingdings" w:char="F0A1"/>
            </w:r>
            <w:r w:rsidRPr="002954BC">
              <w:rPr>
                <w:color w:val="000000"/>
                <w:sz w:val="20"/>
              </w:rPr>
              <w:t xml:space="preserve"> intégrée dans le revêtement</w:t>
            </w:r>
            <w:r w:rsidRPr="002954BC">
              <w:rPr>
                <w:color w:val="000000"/>
                <w:sz w:val="20"/>
              </w:rPr>
              <w:tab/>
              <w:t>Hauteur</w:t>
            </w:r>
            <w:r w:rsidR="00E24B38" w:rsidRPr="002954BC">
              <w:rPr>
                <w:color w:val="000000"/>
                <w:sz w:val="20"/>
              </w:rPr>
              <w:br/>
              <w:t>du dépoussiéreur/filtre</w:t>
            </w:r>
          </w:p>
          <w:p w14:paraId="4D718AE8" w14:textId="77777777" w:rsidR="003F17F1" w:rsidRPr="002954BC" w:rsidRDefault="003F17F1" w:rsidP="003F17F1">
            <w:pPr>
              <w:pStyle w:val="Kopfzeile"/>
              <w:tabs>
                <w:tab w:val="clear" w:pos="4536"/>
                <w:tab w:val="clear" w:pos="9072"/>
                <w:tab w:val="left" w:pos="1207"/>
                <w:tab w:val="left" w:pos="4467"/>
              </w:tabs>
              <w:ind w:left="73"/>
              <w:rPr>
                <w:color w:val="000000"/>
                <w:sz w:val="20"/>
              </w:rPr>
            </w:pPr>
          </w:p>
          <w:p w14:paraId="17EABEC6" w14:textId="77777777" w:rsidR="003F17F1" w:rsidRPr="002954BC" w:rsidRDefault="003F17F1" w:rsidP="003F17F1">
            <w:pPr>
              <w:pStyle w:val="Kopfzeile"/>
              <w:tabs>
                <w:tab w:val="clear" w:pos="4536"/>
                <w:tab w:val="clear" w:pos="9072"/>
                <w:tab w:val="left" w:pos="1207"/>
                <w:tab w:val="left" w:pos="4467"/>
              </w:tabs>
              <w:ind w:left="73"/>
              <w:rPr>
                <w:color w:val="000000"/>
                <w:sz w:val="16"/>
                <w:szCs w:val="16"/>
              </w:rPr>
            </w:pPr>
            <w:r w:rsidRPr="002954BC">
              <w:rPr>
                <w:color w:val="000000"/>
                <w:sz w:val="20"/>
              </w:rPr>
              <w:sym w:font="Wingdings" w:char="F0A8"/>
            </w:r>
            <w:r w:rsidRPr="002954BC">
              <w:rPr>
                <w:color w:val="000000"/>
                <w:sz w:val="20"/>
              </w:rPr>
              <w:t xml:space="preserve"> exigences particulières: </w:t>
            </w:r>
            <w:r w:rsidRPr="002954BC">
              <w:rPr>
                <w:color w:val="000000"/>
                <w:sz w:val="16"/>
              </w:rPr>
              <w:t>(p. ex. densité accrue en cas de dispositif de condensation des gaz de combustion monté en aval)</w:t>
            </w:r>
          </w:p>
          <w:p w14:paraId="23A57943" w14:textId="77777777" w:rsidR="003F17F1" w:rsidRPr="002954BC" w:rsidRDefault="003F17F1" w:rsidP="003F17F1">
            <w:pPr>
              <w:pStyle w:val="Textkrper"/>
              <w:tabs>
                <w:tab w:val="right" w:leader="dot" w:pos="4536"/>
              </w:tabs>
              <w:spacing w:before="0"/>
              <w:rPr>
                <w:color w:val="000000"/>
              </w:rPr>
            </w:pPr>
            <w:r w:rsidRPr="002954BC">
              <w:rPr>
                <w:color w:val="000000"/>
              </w:rPr>
              <w:tab/>
            </w:r>
          </w:p>
          <w:p w14:paraId="1E29D62F" w14:textId="77777777" w:rsidR="003F17F1" w:rsidRPr="002954BC" w:rsidRDefault="003F17F1" w:rsidP="003F17F1">
            <w:pPr>
              <w:pStyle w:val="Textkrper"/>
              <w:tabs>
                <w:tab w:val="right" w:leader="dot" w:pos="4536"/>
              </w:tabs>
              <w:spacing w:before="0"/>
              <w:rPr>
                <w:color w:val="000000"/>
              </w:rPr>
            </w:pPr>
            <w:r w:rsidRPr="002954BC">
              <w:rPr>
                <w:color w:val="000000"/>
              </w:rPr>
              <w:tab/>
            </w:r>
          </w:p>
          <w:p w14:paraId="460A908E" w14:textId="77777777" w:rsidR="003F17F1" w:rsidRPr="002954BC" w:rsidRDefault="003F17F1" w:rsidP="003F17F1">
            <w:pPr>
              <w:pStyle w:val="Kopfzeile"/>
              <w:tabs>
                <w:tab w:val="clear" w:pos="4536"/>
                <w:tab w:val="clear" w:pos="9072"/>
                <w:tab w:val="left" w:pos="1207"/>
                <w:tab w:val="left" w:pos="4467"/>
              </w:tabs>
              <w:spacing w:before="120"/>
              <w:rPr>
                <w:color w:val="000000"/>
                <w:sz w:val="20"/>
              </w:rPr>
            </w:pPr>
            <w:r w:rsidRPr="002954BC">
              <w:rPr>
                <w:color w:val="000000"/>
                <w:sz w:val="20"/>
              </w:rPr>
              <w:t>Marque ...................................................</w:t>
            </w:r>
          </w:p>
        </w:tc>
        <w:tc>
          <w:tcPr>
            <w:tcW w:w="973" w:type="dxa"/>
          </w:tcPr>
          <w:p w14:paraId="1E587C5E" w14:textId="77777777" w:rsidR="003F17F1" w:rsidRPr="002954BC" w:rsidRDefault="003F17F1" w:rsidP="003F17F1">
            <w:pPr>
              <w:spacing w:before="140"/>
              <w:jc w:val="center"/>
              <w:rPr>
                <w:color w:val="000000"/>
                <w:sz w:val="20"/>
              </w:rPr>
            </w:pPr>
          </w:p>
          <w:p w14:paraId="43A7E163" w14:textId="77777777" w:rsidR="003F17F1" w:rsidRPr="002954BC" w:rsidRDefault="003F17F1" w:rsidP="003F17F1">
            <w:pPr>
              <w:jc w:val="center"/>
              <w:rPr>
                <w:color w:val="000000"/>
                <w:sz w:val="20"/>
              </w:rPr>
            </w:pPr>
            <w:r w:rsidRPr="002954BC">
              <w:rPr>
                <w:color w:val="000000"/>
                <w:sz w:val="20"/>
              </w:rPr>
              <w:t>mm</w:t>
            </w:r>
          </w:p>
          <w:p w14:paraId="1A7E787F" w14:textId="77777777" w:rsidR="003F17F1" w:rsidRPr="002954BC" w:rsidRDefault="003F17F1" w:rsidP="003F17F1">
            <w:pPr>
              <w:jc w:val="center"/>
              <w:rPr>
                <w:color w:val="000000"/>
                <w:sz w:val="20"/>
              </w:rPr>
            </w:pPr>
            <w:r w:rsidRPr="002954BC">
              <w:rPr>
                <w:color w:val="000000"/>
                <w:sz w:val="20"/>
              </w:rPr>
              <w:t>mm</w:t>
            </w:r>
          </w:p>
          <w:p w14:paraId="00E15856" w14:textId="77777777" w:rsidR="003F17F1" w:rsidRPr="002954BC" w:rsidRDefault="003F17F1" w:rsidP="003F17F1">
            <w:pPr>
              <w:jc w:val="center"/>
              <w:rPr>
                <w:color w:val="000000"/>
                <w:sz w:val="20"/>
              </w:rPr>
            </w:pPr>
            <w:r w:rsidRPr="002954BC">
              <w:rPr>
                <w:color w:val="000000"/>
                <w:sz w:val="20"/>
              </w:rPr>
              <w:t>mm</w:t>
            </w:r>
          </w:p>
          <w:p w14:paraId="6006978F" w14:textId="77777777" w:rsidR="003F17F1" w:rsidRPr="002954BC" w:rsidRDefault="003F17F1" w:rsidP="003F17F1">
            <w:pPr>
              <w:spacing w:before="120" w:after="140"/>
              <w:jc w:val="center"/>
              <w:rPr>
                <w:color w:val="000000"/>
                <w:sz w:val="20"/>
              </w:rPr>
            </w:pPr>
            <w:r w:rsidRPr="002954BC">
              <w:rPr>
                <w:color w:val="000000"/>
                <w:sz w:val="20"/>
              </w:rPr>
              <w:t>mm</w:t>
            </w:r>
          </w:p>
          <w:p w14:paraId="77F12B41" w14:textId="77777777" w:rsidR="003F17F1" w:rsidRPr="002954BC" w:rsidRDefault="003F17F1" w:rsidP="003F17F1">
            <w:pPr>
              <w:jc w:val="center"/>
              <w:rPr>
                <w:color w:val="000000"/>
                <w:sz w:val="20"/>
              </w:rPr>
            </w:pPr>
            <w:r w:rsidRPr="002954BC">
              <w:rPr>
                <w:color w:val="000000"/>
                <w:sz w:val="20"/>
              </w:rPr>
              <w:t>mm</w:t>
            </w:r>
          </w:p>
          <w:p w14:paraId="7A154DE7" w14:textId="77777777" w:rsidR="003F17F1" w:rsidRPr="002954BC" w:rsidRDefault="003F17F1" w:rsidP="003F17F1">
            <w:pPr>
              <w:jc w:val="center"/>
              <w:rPr>
                <w:color w:val="000000"/>
                <w:sz w:val="20"/>
              </w:rPr>
            </w:pPr>
            <w:r w:rsidRPr="002954BC">
              <w:rPr>
                <w:color w:val="000000"/>
                <w:sz w:val="20"/>
              </w:rPr>
              <w:t>mm</w:t>
            </w:r>
          </w:p>
          <w:p w14:paraId="1E5A8956" w14:textId="77777777" w:rsidR="003F17F1" w:rsidRPr="002954BC" w:rsidRDefault="003F17F1" w:rsidP="003F17F1">
            <w:pPr>
              <w:jc w:val="center"/>
              <w:rPr>
                <w:color w:val="000000"/>
                <w:sz w:val="20"/>
              </w:rPr>
            </w:pPr>
            <w:r w:rsidRPr="002954BC">
              <w:rPr>
                <w:color w:val="000000"/>
                <w:sz w:val="20"/>
              </w:rPr>
              <w:t>mm</w:t>
            </w:r>
          </w:p>
        </w:tc>
        <w:tc>
          <w:tcPr>
            <w:tcW w:w="973" w:type="dxa"/>
          </w:tcPr>
          <w:p w14:paraId="125369CF" w14:textId="77777777" w:rsidR="003F17F1" w:rsidRPr="002954BC" w:rsidRDefault="003F17F1" w:rsidP="003F17F1">
            <w:pPr>
              <w:spacing w:before="140"/>
              <w:jc w:val="center"/>
              <w:rPr>
                <w:color w:val="000000"/>
                <w:sz w:val="20"/>
              </w:rPr>
            </w:pPr>
          </w:p>
          <w:p w14:paraId="250EDB34" w14:textId="77777777" w:rsidR="003F17F1" w:rsidRPr="002954BC" w:rsidRDefault="003F17F1" w:rsidP="003F17F1">
            <w:pPr>
              <w:jc w:val="center"/>
              <w:rPr>
                <w:color w:val="000000"/>
                <w:sz w:val="20"/>
              </w:rPr>
            </w:pPr>
            <w:r w:rsidRPr="002954BC">
              <w:rPr>
                <w:color w:val="000000"/>
                <w:sz w:val="20"/>
              </w:rPr>
              <w:t>.......</w:t>
            </w:r>
          </w:p>
          <w:p w14:paraId="45FC2BCA" w14:textId="77777777" w:rsidR="003F17F1" w:rsidRPr="002954BC" w:rsidRDefault="003F17F1" w:rsidP="003F17F1">
            <w:pPr>
              <w:jc w:val="center"/>
              <w:rPr>
                <w:color w:val="000000"/>
                <w:sz w:val="20"/>
              </w:rPr>
            </w:pPr>
            <w:r w:rsidRPr="002954BC">
              <w:rPr>
                <w:color w:val="000000"/>
                <w:sz w:val="20"/>
              </w:rPr>
              <w:t>.......</w:t>
            </w:r>
          </w:p>
          <w:p w14:paraId="7628AC50" w14:textId="77777777" w:rsidR="003F17F1" w:rsidRPr="002954BC" w:rsidRDefault="003F17F1" w:rsidP="003F17F1">
            <w:pPr>
              <w:jc w:val="center"/>
              <w:rPr>
                <w:color w:val="000000"/>
                <w:sz w:val="20"/>
              </w:rPr>
            </w:pPr>
            <w:r w:rsidRPr="002954BC">
              <w:rPr>
                <w:color w:val="000000"/>
                <w:sz w:val="20"/>
              </w:rPr>
              <w:t>.......</w:t>
            </w:r>
          </w:p>
          <w:p w14:paraId="1167614A" w14:textId="77777777" w:rsidR="003F17F1" w:rsidRPr="002954BC" w:rsidRDefault="003F17F1" w:rsidP="003F17F1">
            <w:pPr>
              <w:spacing w:before="120" w:after="140"/>
              <w:jc w:val="center"/>
              <w:rPr>
                <w:color w:val="000000"/>
                <w:sz w:val="20"/>
              </w:rPr>
            </w:pPr>
            <w:r w:rsidRPr="002954BC">
              <w:rPr>
                <w:color w:val="000000"/>
                <w:sz w:val="20"/>
              </w:rPr>
              <w:t>.......</w:t>
            </w:r>
          </w:p>
          <w:p w14:paraId="460C20D6" w14:textId="77777777" w:rsidR="003F17F1" w:rsidRPr="002954BC" w:rsidRDefault="003F17F1" w:rsidP="003F17F1">
            <w:pPr>
              <w:jc w:val="center"/>
              <w:rPr>
                <w:color w:val="000000"/>
                <w:sz w:val="20"/>
              </w:rPr>
            </w:pPr>
            <w:r w:rsidRPr="002954BC">
              <w:rPr>
                <w:color w:val="000000"/>
                <w:sz w:val="20"/>
              </w:rPr>
              <w:t>.......</w:t>
            </w:r>
          </w:p>
          <w:p w14:paraId="5A547A1F" w14:textId="77777777" w:rsidR="003F17F1" w:rsidRPr="002954BC" w:rsidRDefault="003F17F1" w:rsidP="003F17F1">
            <w:pPr>
              <w:jc w:val="center"/>
              <w:rPr>
                <w:color w:val="000000"/>
                <w:sz w:val="20"/>
              </w:rPr>
            </w:pPr>
            <w:r w:rsidRPr="002954BC">
              <w:rPr>
                <w:color w:val="000000"/>
                <w:sz w:val="20"/>
              </w:rPr>
              <w:t>.......</w:t>
            </w:r>
          </w:p>
          <w:p w14:paraId="75DDE2EE" w14:textId="77777777" w:rsidR="003F17F1" w:rsidRPr="002954BC" w:rsidRDefault="003F17F1" w:rsidP="003F17F1">
            <w:pPr>
              <w:jc w:val="center"/>
              <w:rPr>
                <w:color w:val="000000"/>
                <w:sz w:val="20"/>
              </w:rPr>
            </w:pPr>
            <w:r w:rsidRPr="002954BC">
              <w:rPr>
                <w:color w:val="000000"/>
                <w:sz w:val="20"/>
              </w:rPr>
              <w:t>.......</w:t>
            </w:r>
          </w:p>
        </w:tc>
        <w:tc>
          <w:tcPr>
            <w:tcW w:w="1590" w:type="dxa"/>
          </w:tcPr>
          <w:p w14:paraId="5C57C556" w14:textId="77777777" w:rsidR="003F17F1" w:rsidRPr="002954BC" w:rsidRDefault="003F17F1" w:rsidP="003F17F1">
            <w:pPr>
              <w:tabs>
                <w:tab w:val="left" w:leader="dot" w:pos="1318"/>
              </w:tabs>
              <w:rPr>
                <w:color w:val="000000"/>
                <w:sz w:val="20"/>
              </w:rPr>
            </w:pPr>
          </w:p>
        </w:tc>
      </w:tr>
      <w:tr w:rsidR="003F17F1" w:rsidRPr="002954BC" w14:paraId="783C1E3C" w14:textId="77777777" w:rsidTr="003F17F1">
        <w:trPr>
          <w:jc w:val="center"/>
        </w:trPr>
        <w:tc>
          <w:tcPr>
            <w:tcW w:w="5820" w:type="dxa"/>
            <w:tcBorders>
              <w:top w:val="nil"/>
              <w:bottom w:val="single" w:sz="4" w:space="0" w:color="auto"/>
            </w:tcBorders>
          </w:tcPr>
          <w:p w14:paraId="103F315F" w14:textId="77777777" w:rsidR="003F17F1" w:rsidRPr="002954BC" w:rsidRDefault="003F17F1" w:rsidP="00B95D04">
            <w:pPr>
              <w:spacing w:before="240" w:after="240"/>
              <w:ind w:left="709" w:hanging="709"/>
              <w:rPr>
                <w:b/>
                <w:i/>
                <w:color w:val="000000"/>
                <w:sz w:val="20"/>
              </w:rPr>
            </w:pPr>
            <w:r w:rsidRPr="002954BC">
              <w:rPr>
                <w:b/>
                <w:i/>
                <w:color w:val="000000"/>
                <w:sz w:val="20"/>
              </w:rPr>
              <w:t xml:space="preserve">Prix du dépoussiérage fin </w:t>
            </w:r>
          </w:p>
        </w:tc>
        <w:tc>
          <w:tcPr>
            <w:tcW w:w="973" w:type="dxa"/>
            <w:tcBorders>
              <w:top w:val="nil"/>
              <w:bottom w:val="single" w:sz="4" w:space="0" w:color="auto"/>
            </w:tcBorders>
          </w:tcPr>
          <w:p w14:paraId="6355B4BE" w14:textId="77777777" w:rsidR="003F17F1" w:rsidRPr="002954BC" w:rsidRDefault="003F17F1" w:rsidP="003F17F1">
            <w:pPr>
              <w:spacing w:before="240" w:after="240"/>
              <w:jc w:val="center"/>
              <w:rPr>
                <w:color w:val="000000"/>
                <w:sz w:val="20"/>
              </w:rPr>
            </w:pPr>
            <w:r w:rsidRPr="002954BC">
              <w:rPr>
                <w:color w:val="000000"/>
                <w:sz w:val="20"/>
              </w:rPr>
              <w:t>Pce</w:t>
            </w:r>
          </w:p>
        </w:tc>
        <w:tc>
          <w:tcPr>
            <w:tcW w:w="973" w:type="dxa"/>
            <w:tcBorders>
              <w:top w:val="nil"/>
              <w:bottom w:val="single" w:sz="4" w:space="0" w:color="auto"/>
            </w:tcBorders>
          </w:tcPr>
          <w:p w14:paraId="6A03D5CE" w14:textId="77777777" w:rsidR="003F17F1" w:rsidRPr="002954BC" w:rsidRDefault="003F17F1" w:rsidP="003F17F1">
            <w:pPr>
              <w:spacing w:before="240" w:after="240"/>
              <w:jc w:val="center"/>
              <w:rPr>
                <w:color w:val="000000"/>
                <w:sz w:val="20"/>
              </w:rPr>
            </w:pPr>
            <w:r w:rsidRPr="002954BC">
              <w:rPr>
                <w:color w:val="000000"/>
                <w:sz w:val="20"/>
              </w:rPr>
              <w:t>.......</w:t>
            </w:r>
          </w:p>
        </w:tc>
        <w:tc>
          <w:tcPr>
            <w:tcW w:w="1590" w:type="dxa"/>
            <w:tcBorders>
              <w:top w:val="nil"/>
              <w:bottom w:val="single" w:sz="4" w:space="0" w:color="auto"/>
            </w:tcBorders>
          </w:tcPr>
          <w:p w14:paraId="302E388C" w14:textId="77777777" w:rsidR="003F17F1" w:rsidRPr="002954BC" w:rsidRDefault="003F17F1" w:rsidP="00E24B38">
            <w:pPr>
              <w:tabs>
                <w:tab w:val="left" w:leader="dot" w:pos="1318"/>
              </w:tabs>
              <w:spacing w:before="240" w:after="240"/>
              <w:rPr>
                <w:color w:val="000000"/>
                <w:sz w:val="20"/>
              </w:rPr>
            </w:pPr>
            <w:r w:rsidRPr="002954BC">
              <w:rPr>
                <w:color w:val="000000"/>
                <w:sz w:val="20"/>
              </w:rPr>
              <w:t>CHF ..</w:t>
            </w:r>
            <w:r w:rsidRPr="002954BC">
              <w:rPr>
                <w:color w:val="000000"/>
                <w:sz w:val="20"/>
              </w:rPr>
              <w:tab/>
            </w:r>
          </w:p>
        </w:tc>
      </w:tr>
      <w:tr w:rsidR="003F17F1" w:rsidRPr="002954BC" w14:paraId="20C2AA0E" w14:textId="77777777" w:rsidTr="003F17F1">
        <w:trPr>
          <w:jc w:val="center"/>
        </w:trPr>
        <w:tc>
          <w:tcPr>
            <w:tcW w:w="5820" w:type="dxa"/>
            <w:tcBorders>
              <w:top w:val="nil"/>
              <w:bottom w:val="nil"/>
            </w:tcBorders>
          </w:tcPr>
          <w:p w14:paraId="3560D9A9" w14:textId="77777777" w:rsidR="003F17F1" w:rsidRPr="002954BC" w:rsidRDefault="003F17F1" w:rsidP="00B95D04">
            <w:pPr>
              <w:pStyle w:val="berschrift7"/>
              <w:rPr>
                <w:color w:val="000000"/>
              </w:rPr>
            </w:pPr>
            <w:r w:rsidRPr="002954BC">
              <w:rPr>
                <w:color w:val="000000"/>
              </w:rPr>
              <w:t>Ventilateur des gaz brûlés</w:t>
            </w:r>
          </w:p>
        </w:tc>
        <w:tc>
          <w:tcPr>
            <w:tcW w:w="973" w:type="dxa"/>
            <w:tcBorders>
              <w:top w:val="nil"/>
              <w:bottom w:val="nil"/>
            </w:tcBorders>
          </w:tcPr>
          <w:p w14:paraId="5F8AF798" w14:textId="77777777" w:rsidR="003F17F1" w:rsidRPr="002954BC" w:rsidRDefault="003F17F1">
            <w:pPr>
              <w:pStyle w:val="berschrift7"/>
              <w:rPr>
                <w:b w:val="0"/>
                <w:i w:val="0"/>
                <w:color w:val="000000"/>
              </w:rPr>
            </w:pPr>
          </w:p>
        </w:tc>
        <w:tc>
          <w:tcPr>
            <w:tcW w:w="973" w:type="dxa"/>
            <w:tcBorders>
              <w:top w:val="nil"/>
              <w:bottom w:val="nil"/>
            </w:tcBorders>
          </w:tcPr>
          <w:p w14:paraId="71495BD5" w14:textId="77777777" w:rsidR="003F17F1" w:rsidRPr="002954BC" w:rsidRDefault="003F17F1">
            <w:pPr>
              <w:pStyle w:val="berschrift7"/>
              <w:rPr>
                <w:b w:val="0"/>
                <w:i w:val="0"/>
                <w:color w:val="000000"/>
              </w:rPr>
            </w:pPr>
          </w:p>
        </w:tc>
        <w:tc>
          <w:tcPr>
            <w:tcW w:w="1590" w:type="dxa"/>
            <w:tcBorders>
              <w:top w:val="nil"/>
              <w:bottom w:val="nil"/>
            </w:tcBorders>
          </w:tcPr>
          <w:p w14:paraId="2654DD83" w14:textId="77777777" w:rsidR="003F17F1" w:rsidRPr="002954BC" w:rsidRDefault="003F17F1">
            <w:pPr>
              <w:pStyle w:val="berschrift7"/>
              <w:rPr>
                <w:b w:val="0"/>
                <w:i w:val="0"/>
                <w:color w:val="000000"/>
              </w:rPr>
            </w:pPr>
          </w:p>
        </w:tc>
      </w:tr>
      <w:tr w:rsidR="003F17F1" w:rsidRPr="002954BC" w14:paraId="2DB5B51C" w14:textId="77777777" w:rsidTr="003F17F1">
        <w:trPr>
          <w:jc w:val="center"/>
        </w:trPr>
        <w:tc>
          <w:tcPr>
            <w:tcW w:w="5820" w:type="dxa"/>
            <w:tcBorders>
              <w:top w:val="nil"/>
              <w:bottom w:val="nil"/>
            </w:tcBorders>
          </w:tcPr>
          <w:p w14:paraId="6702AF27" w14:textId="77777777" w:rsidR="003F17F1" w:rsidRPr="002954BC" w:rsidRDefault="003F17F1">
            <w:pPr>
              <w:pStyle w:val="Textkrper"/>
              <w:tabs>
                <w:tab w:val="right" w:leader="dot" w:pos="4536"/>
              </w:tabs>
              <w:spacing w:before="0"/>
              <w:rPr>
                <w:color w:val="000000"/>
              </w:rPr>
            </w:pPr>
            <w:r w:rsidRPr="002954BC">
              <w:rPr>
                <w:color w:val="000000"/>
              </w:rPr>
              <w:t xml:space="preserve">Ventilateur pour la production de la sous-pression de la chaudière </w:t>
            </w:r>
            <w:r w:rsidRPr="002954BC">
              <w:rPr>
                <w:color w:val="000000"/>
              </w:rPr>
              <w:br/>
              <w:t>Construction ventilateur des gaz brûlés (matériel):</w:t>
            </w:r>
            <w:r w:rsidRPr="002954BC">
              <w:rPr>
                <w:color w:val="000000"/>
              </w:rPr>
              <w:br/>
            </w:r>
            <w:r w:rsidRPr="002954BC">
              <w:rPr>
                <w:color w:val="000000"/>
              </w:rPr>
              <w:tab/>
            </w:r>
          </w:p>
          <w:p w14:paraId="6D0663BA" w14:textId="77777777" w:rsidR="003F17F1" w:rsidRPr="002954BC" w:rsidRDefault="003F17F1">
            <w:pPr>
              <w:pStyle w:val="Textkrper"/>
              <w:tabs>
                <w:tab w:val="right" w:leader="dot" w:pos="4536"/>
              </w:tabs>
              <w:spacing w:before="0"/>
              <w:rPr>
                <w:color w:val="000000"/>
              </w:rPr>
            </w:pPr>
            <w:r w:rsidRPr="002954BC">
              <w:rPr>
                <w:color w:val="000000"/>
              </w:rPr>
              <w:tab/>
            </w:r>
          </w:p>
          <w:p w14:paraId="292CBA60" w14:textId="77777777" w:rsidR="003F17F1" w:rsidRPr="002954BC" w:rsidRDefault="003F17F1">
            <w:pPr>
              <w:pStyle w:val="Textkrper"/>
              <w:tabs>
                <w:tab w:val="right" w:leader="dot" w:pos="4536"/>
              </w:tabs>
              <w:spacing w:before="0"/>
              <w:rPr>
                <w:color w:val="000000"/>
              </w:rPr>
            </w:pPr>
            <w:r w:rsidRPr="002954BC">
              <w:rPr>
                <w:color w:val="000000"/>
              </w:rPr>
              <w:tab/>
            </w:r>
            <w:r w:rsidRPr="002954BC">
              <w:rPr>
                <w:color w:val="000000"/>
              </w:rPr>
              <w:br/>
              <w:t>Le ventilateur des gaz brûlés doit pouvoir être nettoyé sans entraîner un démontage des carneaux d’évacuation des gaz brûlés (conduits d’évacuation des gaz brûlés)</w:t>
            </w:r>
          </w:p>
          <w:p w14:paraId="33F6CC9E" w14:textId="77777777" w:rsidR="003F17F1" w:rsidRPr="002954BC" w:rsidRDefault="003F17F1">
            <w:pPr>
              <w:rPr>
                <w:color w:val="000000"/>
                <w:sz w:val="20"/>
              </w:rPr>
            </w:pPr>
          </w:p>
          <w:p w14:paraId="1E1497C7" w14:textId="77777777" w:rsidR="003F17F1" w:rsidRPr="002954BC" w:rsidRDefault="003F17F1">
            <w:pPr>
              <w:spacing w:line="360" w:lineRule="auto"/>
              <w:rPr>
                <w:color w:val="000000"/>
                <w:sz w:val="20"/>
              </w:rPr>
            </w:pPr>
            <w:r w:rsidRPr="002954BC">
              <w:rPr>
                <w:color w:val="000000"/>
                <w:sz w:val="20"/>
              </w:rPr>
              <w:t xml:space="preserve">Puissance du moteur entraînant le ventilateur des gaz brûlés </w:t>
            </w:r>
          </w:p>
          <w:p w14:paraId="170F609F" w14:textId="77777777" w:rsidR="003F17F1" w:rsidRPr="002954BC" w:rsidRDefault="003F17F1">
            <w:pPr>
              <w:spacing w:line="360" w:lineRule="auto"/>
              <w:rPr>
                <w:color w:val="000000"/>
                <w:sz w:val="20"/>
              </w:rPr>
            </w:pPr>
            <w:r w:rsidRPr="002954BC">
              <w:rPr>
                <w:color w:val="000000"/>
                <w:sz w:val="20"/>
              </w:rPr>
              <w:t xml:space="preserve">Débit ventilateur des gaz brûlés, volume aux conditions normales </w:t>
            </w:r>
            <w:r w:rsidRPr="002954BC">
              <w:rPr>
                <w:color w:val="000000"/>
              </w:rPr>
              <w:br/>
            </w:r>
            <w:r w:rsidRPr="002954BC">
              <w:rPr>
                <w:color w:val="000000"/>
                <w:sz w:val="20"/>
              </w:rPr>
              <w:t xml:space="preserve">avec </w:t>
            </w:r>
            <w:r w:rsidRPr="002954BC">
              <w:rPr>
                <w:color w:val="000000"/>
                <w:sz w:val="20"/>
              </w:rPr>
              <w:sym w:font="Symbol" w:char="F044"/>
            </w:r>
            <w:r w:rsidRPr="002954BC">
              <w:rPr>
                <w:color w:val="000000"/>
                <w:sz w:val="20"/>
              </w:rPr>
              <w:t xml:space="preserve">p = ........ mbar </w:t>
            </w:r>
          </w:p>
          <w:p w14:paraId="43FA777F" w14:textId="77777777" w:rsidR="003F17F1" w:rsidRPr="002954BC" w:rsidRDefault="003F17F1">
            <w:pPr>
              <w:tabs>
                <w:tab w:val="left" w:pos="284"/>
              </w:tabs>
              <w:rPr>
                <w:color w:val="000000"/>
                <w:sz w:val="20"/>
                <w:vertAlign w:val="subscript"/>
              </w:rPr>
            </w:pPr>
            <w:r w:rsidRPr="002954BC">
              <w:rPr>
                <w:color w:val="000000"/>
                <w:sz w:val="20"/>
              </w:rPr>
              <w:t>Volume sonore côté refoulement pour un ventilateur à puissance nominale</w:t>
            </w:r>
            <w:r w:rsidRPr="002954BC">
              <w:rPr>
                <w:color w:val="000000"/>
              </w:rPr>
              <w:br/>
            </w:r>
            <w:r w:rsidRPr="002954BC">
              <w:rPr>
                <w:color w:val="000000"/>
                <w:sz w:val="20"/>
              </w:rPr>
              <w:tab/>
              <w:t>Données d’exploitation avec un fonctionnement de la chaudière à puissance nominale</w:t>
            </w:r>
            <w:r w:rsidR="00C161AC" w:rsidRPr="002954BC">
              <w:rPr>
                <w:color w:val="000000"/>
                <w:sz w:val="20"/>
              </w:rPr>
              <w:t xml:space="preserve"> </w:t>
            </w:r>
            <w:r w:rsidRPr="002954BC">
              <w:rPr>
                <w:color w:val="000000"/>
                <w:sz w:val="20"/>
              </w:rPr>
              <w:t>et une chaudière propre</w:t>
            </w:r>
          </w:p>
          <w:p w14:paraId="7AC724C4" w14:textId="77777777" w:rsidR="003F17F1" w:rsidRPr="002954BC" w:rsidRDefault="003F17F1">
            <w:pPr>
              <w:tabs>
                <w:tab w:val="left" w:pos="284"/>
                <w:tab w:val="left" w:pos="426"/>
                <w:tab w:val="right" w:pos="4111"/>
              </w:tabs>
              <w:ind w:left="284"/>
              <w:rPr>
                <w:color w:val="000000"/>
                <w:sz w:val="20"/>
              </w:rPr>
            </w:pPr>
            <w:r w:rsidRPr="002954BC">
              <w:rPr>
                <w:color w:val="000000"/>
                <w:sz w:val="20"/>
              </w:rPr>
              <w:t>-</w:t>
            </w:r>
            <w:r w:rsidRPr="002954BC">
              <w:rPr>
                <w:color w:val="000000"/>
                <w:sz w:val="20"/>
              </w:rPr>
              <w:tab/>
              <w:t>température des gaz de combustion après le ventilateur</w:t>
            </w:r>
          </w:p>
          <w:p w14:paraId="44DA670B" w14:textId="77777777" w:rsidR="003F17F1" w:rsidRPr="002954BC" w:rsidRDefault="003F17F1" w:rsidP="00C161AC">
            <w:pPr>
              <w:tabs>
                <w:tab w:val="left" w:pos="426"/>
              </w:tabs>
              <w:ind w:left="284"/>
              <w:rPr>
                <w:color w:val="000000"/>
                <w:sz w:val="20"/>
              </w:rPr>
            </w:pPr>
            <w:r w:rsidRPr="002954BC">
              <w:rPr>
                <w:color w:val="000000"/>
                <w:sz w:val="20"/>
              </w:rPr>
              <w:t>-</w:t>
            </w:r>
            <w:r w:rsidRPr="002954BC">
              <w:rPr>
                <w:color w:val="000000"/>
                <w:sz w:val="20"/>
              </w:rPr>
              <w:tab/>
              <w:t xml:space="preserve">débit volumique des gaz de combustion (débit volumique </w:t>
            </w:r>
            <w:r w:rsidR="00C161AC" w:rsidRPr="002954BC">
              <w:rPr>
                <w:color w:val="000000"/>
                <w:sz w:val="20"/>
              </w:rPr>
              <w:tab/>
            </w:r>
            <w:r w:rsidRPr="002954BC">
              <w:rPr>
                <w:color w:val="000000"/>
                <w:sz w:val="20"/>
              </w:rPr>
              <w:t>de service) après le ventilateur</w:t>
            </w:r>
            <w:r w:rsidRPr="002954BC">
              <w:rPr>
                <w:color w:val="000000"/>
              </w:rPr>
              <w:br/>
            </w:r>
            <w:r w:rsidRPr="002954BC">
              <w:rPr>
                <w:color w:val="000000"/>
                <w:sz w:val="20"/>
              </w:rPr>
              <w:t>-</w:t>
            </w:r>
            <w:r w:rsidRPr="002954BC">
              <w:rPr>
                <w:color w:val="000000"/>
                <w:sz w:val="20"/>
              </w:rPr>
              <w:tab/>
              <w:t>débit volumique normalisé après le ventilateur</w:t>
            </w:r>
            <w:r w:rsidRPr="002954BC">
              <w:rPr>
                <w:color w:val="000000"/>
              </w:rPr>
              <w:br/>
            </w:r>
            <w:r w:rsidRPr="002954BC">
              <w:rPr>
                <w:color w:val="000000"/>
                <w:sz w:val="20"/>
              </w:rPr>
              <w:t xml:space="preserve">- Différence de pression </w:t>
            </w:r>
            <w:r w:rsidRPr="002954BC">
              <w:rPr>
                <w:color w:val="000000"/>
                <w:sz w:val="20"/>
              </w:rPr>
              <w:sym w:font="Symbol" w:char="F044"/>
            </w:r>
            <w:r w:rsidRPr="002954BC">
              <w:rPr>
                <w:color w:val="000000"/>
                <w:sz w:val="20"/>
              </w:rPr>
              <w:t xml:space="preserve">p via le ventilateur avec une </w:t>
            </w:r>
            <w:r w:rsidR="00C161AC" w:rsidRPr="002954BC">
              <w:rPr>
                <w:color w:val="000000"/>
                <w:sz w:val="20"/>
              </w:rPr>
              <w:tab/>
            </w:r>
            <w:r w:rsidRPr="002954BC">
              <w:rPr>
                <w:color w:val="000000"/>
                <w:sz w:val="20"/>
              </w:rPr>
              <w:t>chaudière propre</w:t>
            </w:r>
          </w:p>
        </w:tc>
        <w:tc>
          <w:tcPr>
            <w:tcW w:w="973" w:type="dxa"/>
            <w:tcBorders>
              <w:top w:val="nil"/>
              <w:bottom w:val="nil"/>
            </w:tcBorders>
          </w:tcPr>
          <w:p w14:paraId="09AFE3F2" w14:textId="77777777" w:rsidR="003F17F1" w:rsidRPr="002954BC" w:rsidRDefault="003F17F1">
            <w:pPr>
              <w:jc w:val="center"/>
              <w:rPr>
                <w:color w:val="000000"/>
                <w:sz w:val="20"/>
              </w:rPr>
            </w:pPr>
          </w:p>
          <w:p w14:paraId="3BC87150" w14:textId="77777777" w:rsidR="003F17F1" w:rsidRPr="002954BC" w:rsidRDefault="003F17F1">
            <w:pPr>
              <w:jc w:val="center"/>
              <w:rPr>
                <w:color w:val="000000"/>
                <w:sz w:val="20"/>
              </w:rPr>
            </w:pPr>
          </w:p>
          <w:p w14:paraId="13AFDEF6" w14:textId="77777777" w:rsidR="003F17F1" w:rsidRPr="002954BC" w:rsidRDefault="003F17F1">
            <w:pPr>
              <w:jc w:val="center"/>
              <w:rPr>
                <w:color w:val="000000"/>
                <w:sz w:val="20"/>
              </w:rPr>
            </w:pPr>
          </w:p>
          <w:p w14:paraId="5D092F20" w14:textId="77777777" w:rsidR="003F17F1" w:rsidRPr="002954BC" w:rsidRDefault="003F17F1">
            <w:pPr>
              <w:jc w:val="center"/>
              <w:rPr>
                <w:color w:val="000000"/>
                <w:sz w:val="20"/>
              </w:rPr>
            </w:pPr>
          </w:p>
          <w:p w14:paraId="4461BB76" w14:textId="77777777" w:rsidR="003F17F1" w:rsidRPr="002954BC" w:rsidRDefault="003F17F1">
            <w:pPr>
              <w:jc w:val="center"/>
              <w:rPr>
                <w:color w:val="000000"/>
                <w:sz w:val="20"/>
              </w:rPr>
            </w:pPr>
          </w:p>
          <w:p w14:paraId="746179BA" w14:textId="77777777" w:rsidR="003F17F1" w:rsidRPr="002954BC" w:rsidRDefault="003F17F1">
            <w:pPr>
              <w:jc w:val="center"/>
              <w:rPr>
                <w:color w:val="000000"/>
                <w:sz w:val="20"/>
              </w:rPr>
            </w:pPr>
          </w:p>
          <w:p w14:paraId="5A87C8EF" w14:textId="77777777" w:rsidR="003F17F1" w:rsidRPr="002954BC" w:rsidRDefault="003F17F1">
            <w:pPr>
              <w:jc w:val="center"/>
              <w:rPr>
                <w:color w:val="000000"/>
                <w:sz w:val="20"/>
              </w:rPr>
            </w:pPr>
          </w:p>
          <w:p w14:paraId="2634561D" w14:textId="77777777" w:rsidR="003F17F1" w:rsidRPr="002954BC" w:rsidRDefault="003F17F1">
            <w:pPr>
              <w:rPr>
                <w:color w:val="000000"/>
                <w:sz w:val="20"/>
              </w:rPr>
            </w:pPr>
          </w:p>
          <w:p w14:paraId="40D84F7B" w14:textId="77777777" w:rsidR="00C161AC" w:rsidRPr="002954BC" w:rsidRDefault="00C161AC">
            <w:pPr>
              <w:pStyle w:val="Kopfzeile"/>
              <w:tabs>
                <w:tab w:val="clear" w:pos="4536"/>
                <w:tab w:val="clear" w:pos="9072"/>
              </w:tabs>
              <w:spacing w:line="360" w:lineRule="auto"/>
              <w:jc w:val="center"/>
              <w:rPr>
                <w:color w:val="000000"/>
                <w:sz w:val="20"/>
              </w:rPr>
            </w:pPr>
          </w:p>
          <w:p w14:paraId="456DFD52" w14:textId="77777777" w:rsidR="003F17F1" w:rsidRPr="002954BC" w:rsidRDefault="003F17F1" w:rsidP="00C161AC">
            <w:pPr>
              <w:pStyle w:val="Kopfzeile"/>
              <w:tabs>
                <w:tab w:val="clear" w:pos="4536"/>
                <w:tab w:val="clear" w:pos="9072"/>
              </w:tabs>
              <w:spacing w:before="120" w:line="360" w:lineRule="auto"/>
              <w:jc w:val="center"/>
              <w:rPr>
                <w:color w:val="000000"/>
                <w:sz w:val="20"/>
                <w:lang w:val="en-US"/>
              </w:rPr>
            </w:pPr>
            <w:r w:rsidRPr="002954BC">
              <w:rPr>
                <w:color w:val="000000"/>
                <w:sz w:val="20"/>
                <w:lang w:val="en-US"/>
              </w:rPr>
              <w:t>kW</w:t>
            </w:r>
          </w:p>
          <w:p w14:paraId="279C1240" w14:textId="77777777" w:rsidR="00C161AC" w:rsidRPr="002954BC" w:rsidRDefault="003F17F1">
            <w:pPr>
              <w:jc w:val="center"/>
              <w:rPr>
                <w:color w:val="000000"/>
                <w:sz w:val="20"/>
                <w:lang w:val="en-US"/>
              </w:rPr>
            </w:pPr>
            <w:r w:rsidRPr="002954BC">
              <w:rPr>
                <w:color w:val="000000"/>
                <w:sz w:val="20"/>
                <w:lang w:val="en-US"/>
              </w:rPr>
              <w:t>Nm</w:t>
            </w:r>
            <w:r w:rsidRPr="002954BC">
              <w:rPr>
                <w:color w:val="000000"/>
                <w:sz w:val="20"/>
                <w:vertAlign w:val="superscript"/>
                <w:lang w:val="en-US"/>
              </w:rPr>
              <w:t>3</w:t>
            </w:r>
            <w:r w:rsidRPr="002954BC">
              <w:rPr>
                <w:color w:val="000000"/>
                <w:sz w:val="20"/>
                <w:lang w:val="en-US"/>
              </w:rPr>
              <w:t>/h</w:t>
            </w:r>
            <w:r w:rsidRPr="002954BC">
              <w:rPr>
                <w:color w:val="000000"/>
                <w:lang w:val="en-US"/>
              </w:rPr>
              <w:br/>
            </w:r>
            <w:r w:rsidRPr="002954BC">
              <w:rPr>
                <w:color w:val="000000"/>
                <w:lang w:val="en-US"/>
              </w:rPr>
              <w:br/>
            </w:r>
            <w:r w:rsidRPr="002954BC">
              <w:rPr>
                <w:color w:val="000000"/>
                <w:lang w:val="en-US"/>
              </w:rPr>
              <w:br/>
            </w:r>
          </w:p>
          <w:p w14:paraId="2974E476" w14:textId="77777777" w:rsidR="003F17F1" w:rsidRPr="002954BC" w:rsidRDefault="003F17F1">
            <w:pPr>
              <w:jc w:val="center"/>
              <w:rPr>
                <w:color w:val="000000"/>
                <w:sz w:val="20"/>
                <w:lang w:val="en-US"/>
              </w:rPr>
            </w:pPr>
            <w:r w:rsidRPr="002954BC">
              <w:rPr>
                <w:color w:val="000000"/>
                <w:sz w:val="20"/>
                <w:lang w:val="en-US"/>
              </w:rPr>
              <w:t>dB(A)</w:t>
            </w:r>
          </w:p>
          <w:p w14:paraId="046D5A16" w14:textId="77777777" w:rsidR="003F17F1" w:rsidRPr="002954BC" w:rsidRDefault="003F17F1">
            <w:pPr>
              <w:jc w:val="center"/>
              <w:rPr>
                <w:color w:val="000000"/>
                <w:sz w:val="20"/>
                <w:lang w:val="en-US"/>
              </w:rPr>
            </w:pPr>
          </w:p>
          <w:p w14:paraId="7225C1F3" w14:textId="77777777" w:rsidR="00C161AC" w:rsidRPr="002954BC" w:rsidRDefault="003F17F1">
            <w:pPr>
              <w:jc w:val="center"/>
              <w:rPr>
                <w:color w:val="000000"/>
                <w:sz w:val="20"/>
                <w:lang w:val="en-US"/>
              </w:rPr>
            </w:pPr>
            <w:r w:rsidRPr="002954BC">
              <w:rPr>
                <w:color w:val="000000"/>
                <w:lang w:val="en-US"/>
              </w:rPr>
              <w:br/>
            </w:r>
          </w:p>
          <w:p w14:paraId="2D8E7DD1" w14:textId="77777777" w:rsidR="003F17F1" w:rsidRPr="00B82FF9" w:rsidRDefault="00946EDB">
            <w:pPr>
              <w:jc w:val="center"/>
              <w:rPr>
                <w:color w:val="000000"/>
                <w:sz w:val="20"/>
                <w:lang w:val="en-US"/>
              </w:rPr>
            </w:pPr>
            <w:r w:rsidRPr="00B82FF9">
              <w:rPr>
                <w:color w:val="000000"/>
                <w:sz w:val="20"/>
                <w:lang w:val="en-US"/>
              </w:rPr>
              <w:t>°C</w:t>
            </w:r>
            <w:r w:rsidR="003F17F1" w:rsidRPr="00B82FF9">
              <w:rPr>
                <w:color w:val="000000"/>
                <w:lang w:val="en-US"/>
              </w:rPr>
              <w:br/>
            </w:r>
            <w:r w:rsidR="003F17F1" w:rsidRPr="00B82FF9">
              <w:rPr>
                <w:color w:val="000000"/>
                <w:sz w:val="20"/>
                <w:lang w:val="en-US"/>
              </w:rPr>
              <w:t>m</w:t>
            </w:r>
            <w:r w:rsidR="003F17F1" w:rsidRPr="00B82FF9">
              <w:rPr>
                <w:color w:val="000000"/>
                <w:sz w:val="20"/>
                <w:vertAlign w:val="superscript"/>
                <w:lang w:val="en-US"/>
              </w:rPr>
              <w:t>3</w:t>
            </w:r>
            <w:r w:rsidR="003F17F1" w:rsidRPr="00B82FF9">
              <w:rPr>
                <w:color w:val="000000"/>
                <w:sz w:val="20"/>
                <w:lang w:val="en-US"/>
              </w:rPr>
              <w:t>/h</w:t>
            </w:r>
            <w:r w:rsidR="003F17F1" w:rsidRPr="00B82FF9">
              <w:rPr>
                <w:color w:val="000000"/>
                <w:lang w:val="en-US"/>
              </w:rPr>
              <w:br/>
            </w:r>
            <w:r w:rsidR="003F17F1" w:rsidRPr="00B82FF9">
              <w:rPr>
                <w:color w:val="000000"/>
                <w:lang w:val="en-US"/>
              </w:rPr>
              <w:br/>
            </w:r>
            <w:r w:rsidR="003F17F1" w:rsidRPr="00B82FF9">
              <w:rPr>
                <w:color w:val="000000"/>
                <w:sz w:val="20"/>
                <w:lang w:val="en-US"/>
              </w:rPr>
              <w:t>Nm</w:t>
            </w:r>
            <w:r w:rsidR="003F17F1" w:rsidRPr="00B82FF9">
              <w:rPr>
                <w:color w:val="000000"/>
                <w:sz w:val="20"/>
                <w:vertAlign w:val="superscript"/>
                <w:lang w:val="en-US"/>
              </w:rPr>
              <w:t>3</w:t>
            </w:r>
            <w:r w:rsidR="003F17F1" w:rsidRPr="00B82FF9">
              <w:rPr>
                <w:color w:val="000000"/>
                <w:sz w:val="20"/>
                <w:lang w:val="en-US"/>
              </w:rPr>
              <w:t>/h</w:t>
            </w:r>
            <w:r w:rsidR="003F17F1" w:rsidRPr="00B82FF9">
              <w:rPr>
                <w:color w:val="000000"/>
                <w:lang w:val="en-US"/>
              </w:rPr>
              <w:br/>
            </w:r>
            <w:r w:rsidR="003F17F1" w:rsidRPr="00B82FF9">
              <w:rPr>
                <w:color w:val="000000"/>
                <w:sz w:val="20"/>
                <w:lang w:val="en-US"/>
              </w:rPr>
              <w:t>mbar</w:t>
            </w:r>
          </w:p>
        </w:tc>
        <w:tc>
          <w:tcPr>
            <w:tcW w:w="973" w:type="dxa"/>
            <w:tcBorders>
              <w:top w:val="nil"/>
              <w:bottom w:val="nil"/>
            </w:tcBorders>
          </w:tcPr>
          <w:p w14:paraId="4E7D7C30" w14:textId="77777777" w:rsidR="003F17F1" w:rsidRPr="00B82FF9" w:rsidRDefault="003F17F1">
            <w:pPr>
              <w:rPr>
                <w:color w:val="000000"/>
                <w:sz w:val="20"/>
                <w:lang w:val="en-US"/>
              </w:rPr>
            </w:pPr>
          </w:p>
          <w:p w14:paraId="3F121F4B" w14:textId="77777777" w:rsidR="003F17F1" w:rsidRPr="00B82FF9" w:rsidRDefault="003F17F1">
            <w:pPr>
              <w:rPr>
                <w:color w:val="000000"/>
                <w:sz w:val="20"/>
                <w:lang w:val="en-US"/>
              </w:rPr>
            </w:pPr>
          </w:p>
          <w:p w14:paraId="354762A1" w14:textId="77777777" w:rsidR="003F17F1" w:rsidRPr="00B82FF9" w:rsidRDefault="003F17F1">
            <w:pPr>
              <w:pStyle w:val="Kopfzeile"/>
              <w:tabs>
                <w:tab w:val="clear" w:pos="4536"/>
                <w:tab w:val="clear" w:pos="9072"/>
              </w:tabs>
              <w:rPr>
                <w:color w:val="000000"/>
                <w:sz w:val="20"/>
                <w:lang w:val="en-US"/>
              </w:rPr>
            </w:pPr>
          </w:p>
          <w:p w14:paraId="0E9F80ED" w14:textId="77777777" w:rsidR="003F17F1" w:rsidRPr="00B82FF9" w:rsidRDefault="003F17F1">
            <w:pPr>
              <w:pStyle w:val="Kopfzeile"/>
              <w:tabs>
                <w:tab w:val="clear" w:pos="4536"/>
                <w:tab w:val="clear" w:pos="9072"/>
              </w:tabs>
              <w:spacing w:line="360" w:lineRule="auto"/>
              <w:rPr>
                <w:color w:val="000000"/>
                <w:sz w:val="20"/>
                <w:lang w:val="en-US"/>
              </w:rPr>
            </w:pPr>
          </w:p>
          <w:p w14:paraId="1821ADB0" w14:textId="77777777" w:rsidR="003F17F1" w:rsidRPr="00B82FF9" w:rsidRDefault="003F17F1">
            <w:pPr>
              <w:pStyle w:val="Kopfzeile"/>
              <w:tabs>
                <w:tab w:val="clear" w:pos="4536"/>
                <w:tab w:val="clear" w:pos="9072"/>
              </w:tabs>
              <w:spacing w:line="360" w:lineRule="auto"/>
              <w:rPr>
                <w:color w:val="000000"/>
                <w:sz w:val="20"/>
                <w:lang w:val="en-US"/>
              </w:rPr>
            </w:pPr>
          </w:p>
          <w:p w14:paraId="5F10E525" w14:textId="77777777" w:rsidR="003F17F1" w:rsidRPr="00B82FF9" w:rsidRDefault="003F17F1">
            <w:pPr>
              <w:rPr>
                <w:color w:val="000000"/>
                <w:lang w:val="en-US"/>
              </w:rPr>
            </w:pPr>
          </w:p>
          <w:p w14:paraId="26339CBA" w14:textId="77777777" w:rsidR="003F17F1" w:rsidRPr="00B82FF9" w:rsidRDefault="003F17F1">
            <w:pPr>
              <w:pStyle w:val="Kopfzeile"/>
              <w:tabs>
                <w:tab w:val="clear" w:pos="4536"/>
                <w:tab w:val="clear" w:pos="9072"/>
              </w:tabs>
              <w:rPr>
                <w:color w:val="000000"/>
                <w:lang w:val="en-US"/>
              </w:rPr>
            </w:pPr>
          </w:p>
          <w:p w14:paraId="25104EB5" w14:textId="77777777" w:rsidR="00C161AC" w:rsidRPr="00B82FF9" w:rsidRDefault="00C161AC">
            <w:pPr>
              <w:spacing w:line="360" w:lineRule="auto"/>
              <w:jc w:val="center"/>
              <w:rPr>
                <w:color w:val="000000"/>
                <w:sz w:val="20"/>
                <w:lang w:val="en-US"/>
              </w:rPr>
            </w:pPr>
          </w:p>
          <w:p w14:paraId="7DA84600" w14:textId="77777777" w:rsidR="003F17F1" w:rsidRPr="002954BC" w:rsidRDefault="003F17F1" w:rsidP="00C161AC">
            <w:pPr>
              <w:spacing w:before="60" w:line="360" w:lineRule="auto"/>
              <w:jc w:val="center"/>
              <w:rPr>
                <w:color w:val="000000"/>
                <w:sz w:val="20"/>
                <w:lang w:val="en-US"/>
              </w:rPr>
            </w:pPr>
            <w:r w:rsidRPr="002954BC">
              <w:rPr>
                <w:color w:val="000000"/>
                <w:sz w:val="20"/>
                <w:lang w:val="en-US"/>
              </w:rPr>
              <w:t>.......</w:t>
            </w:r>
          </w:p>
          <w:p w14:paraId="3B925C72" w14:textId="77777777" w:rsidR="003F17F1" w:rsidRPr="002954BC" w:rsidRDefault="003F17F1">
            <w:pPr>
              <w:spacing w:line="360" w:lineRule="auto"/>
              <w:jc w:val="center"/>
              <w:rPr>
                <w:color w:val="000000"/>
                <w:sz w:val="20"/>
                <w:lang w:val="en-US"/>
              </w:rPr>
            </w:pPr>
            <w:r w:rsidRPr="002954BC">
              <w:rPr>
                <w:color w:val="000000"/>
                <w:sz w:val="20"/>
                <w:lang w:val="en-US"/>
              </w:rPr>
              <w:t>.......</w:t>
            </w:r>
          </w:p>
          <w:p w14:paraId="78F1515C" w14:textId="77777777" w:rsidR="003F17F1" w:rsidRPr="002954BC" w:rsidRDefault="003F17F1">
            <w:pPr>
              <w:spacing w:line="360" w:lineRule="auto"/>
              <w:jc w:val="center"/>
              <w:rPr>
                <w:color w:val="000000"/>
                <w:sz w:val="20"/>
                <w:lang w:val="en-US"/>
              </w:rPr>
            </w:pPr>
          </w:p>
          <w:p w14:paraId="5CCB2F5B" w14:textId="77777777" w:rsidR="00C161AC" w:rsidRPr="002954BC" w:rsidRDefault="00C161AC">
            <w:pPr>
              <w:jc w:val="center"/>
              <w:rPr>
                <w:color w:val="000000"/>
                <w:sz w:val="20"/>
                <w:lang w:val="en-US"/>
              </w:rPr>
            </w:pPr>
          </w:p>
          <w:p w14:paraId="79E4967D" w14:textId="77777777" w:rsidR="003F17F1" w:rsidRPr="002954BC" w:rsidRDefault="003F17F1">
            <w:pPr>
              <w:jc w:val="center"/>
              <w:rPr>
                <w:color w:val="000000"/>
                <w:sz w:val="20"/>
                <w:lang w:val="en-US"/>
              </w:rPr>
            </w:pPr>
            <w:r w:rsidRPr="002954BC">
              <w:rPr>
                <w:color w:val="000000"/>
                <w:sz w:val="20"/>
                <w:lang w:val="en-US"/>
              </w:rPr>
              <w:t>.......</w:t>
            </w:r>
          </w:p>
          <w:p w14:paraId="516E30D8" w14:textId="77777777" w:rsidR="00C161AC" w:rsidRPr="002954BC" w:rsidRDefault="003F17F1">
            <w:pPr>
              <w:jc w:val="center"/>
              <w:rPr>
                <w:color w:val="000000"/>
                <w:sz w:val="20"/>
                <w:lang w:val="en-US"/>
              </w:rPr>
            </w:pPr>
            <w:r w:rsidRPr="002954BC">
              <w:rPr>
                <w:color w:val="000000"/>
                <w:lang w:val="en-US"/>
              </w:rPr>
              <w:br/>
            </w:r>
          </w:p>
          <w:p w14:paraId="0B54BCFE" w14:textId="77777777" w:rsidR="00C161AC" w:rsidRPr="002954BC" w:rsidRDefault="00C161AC">
            <w:pPr>
              <w:jc w:val="center"/>
              <w:rPr>
                <w:color w:val="000000"/>
                <w:sz w:val="20"/>
                <w:lang w:val="en-US"/>
              </w:rPr>
            </w:pPr>
          </w:p>
          <w:p w14:paraId="4CE30CAD" w14:textId="77777777" w:rsidR="003F17F1" w:rsidRPr="002954BC" w:rsidRDefault="003F17F1">
            <w:pPr>
              <w:jc w:val="center"/>
              <w:rPr>
                <w:color w:val="000000"/>
                <w:lang w:val="en-US"/>
              </w:rPr>
            </w:pPr>
            <w:r w:rsidRPr="002954BC">
              <w:rPr>
                <w:color w:val="000000"/>
                <w:sz w:val="20"/>
                <w:lang w:val="en-US"/>
              </w:rPr>
              <w:t>.......</w:t>
            </w:r>
            <w:r w:rsidRPr="002954BC">
              <w:rPr>
                <w:color w:val="000000"/>
                <w:lang w:val="en-US"/>
              </w:rPr>
              <w:br/>
            </w:r>
            <w:r w:rsidRPr="002954BC">
              <w:rPr>
                <w:color w:val="000000"/>
                <w:sz w:val="20"/>
                <w:lang w:val="en-US"/>
              </w:rPr>
              <w:t>.......</w:t>
            </w:r>
            <w:r w:rsidRPr="002954BC">
              <w:rPr>
                <w:color w:val="000000"/>
                <w:lang w:val="en-US"/>
              </w:rPr>
              <w:br/>
            </w:r>
            <w:r w:rsidRPr="002954BC">
              <w:rPr>
                <w:color w:val="000000"/>
                <w:lang w:val="en-US"/>
              </w:rPr>
              <w:br/>
            </w:r>
            <w:r w:rsidRPr="002954BC">
              <w:rPr>
                <w:color w:val="000000"/>
                <w:sz w:val="20"/>
                <w:lang w:val="en-US"/>
              </w:rPr>
              <w:t>.......</w:t>
            </w:r>
            <w:r w:rsidRPr="002954BC">
              <w:rPr>
                <w:color w:val="000000"/>
                <w:lang w:val="en-US"/>
              </w:rPr>
              <w:br/>
            </w:r>
            <w:r w:rsidRPr="002954BC">
              <w:rPr>
                <w:color w:val="000000"/>
                <w:sz w:val="20"/>
                <w:lang w:val="en-US"/>
              </w:rPr>
              <w:t>.......</w:t>
            </w:r>
          </w:p>
        </w:tc>
        <w:tc>
          <w:tcPr>
            <w:tcW w:w="1590" w:type="dxa"/>
            <w:tcBorders>
              <w:top w:val="nil"/>
              <w:bottom w:val="nil"/>
            </w:tcBorders>
          </w:tcPr>
          <w:p w14:paraId="3D6A2FBA" w14:textId="77777777" w:rsidR="003F17F1" w:rsidRPr="002954BC" w:rsidRDefault="003F17F1">
            <w:pPr>
              <w:pStyle w:val="berschrift3"/>
              <w:rPr>
                <w:color w:val="000000"/>
                <w:lang w:val="en-US"/>
              </w:rPr>
            </w:pPr>
          </w:p>
        </w:tc>
      </w:tr>
      <w:tr w:rsidR="003F17F1" w:rsidRPr="002954BC" w14:paraId="54EA064F" w14:textId="77777777" w:rsidTr="003F17F1">
        <w:trPr>
          <w:jc w:val="center"/>
        </w:trPr>
        <w:tc>
          <w:tcPr>
            <w:tcW w:w="5820" w:type="dxa"/>
            <w:tcBorders>
              <w:top w:val="nil"/>
              <w:bottom w:val="single" w:sz="4" w:space="0" w:color="auto"/>
            </w:tcBorders>
          </w:tcPr>
          <w:p w14:paraId="2EF1B20A" w14:textId="77777777" w:rsidR="003F17F1" w:rsidRPr="002954BC" w:rsidRDefault="003F17F1" w:rsidP="00B95D04">
            <w:pPr>
              <w:pStyle w:val="berschrift7"/>
              <w:spacing w:before="240" w:after="240"/>
              <w:rPr>
                <w:color w:val="000000"/>
              </w:rPr>
            </w:pPr>
            <w:r w:rsidRPr="002954BC">
              <w:rPr>
                <w:color w:val="000000"/>
              </w:rPr>
              <w:t xml:space="preserve">Prix du ventilateur des gaz brûlés </w:t>
            </w:r>
          </w:p>
        </w:tc>
        <w:tc>
          <w:tcPr>
            <w:tcW w:w="973" w:type="dxa"/>
            <w:tcBorders>
              <w:top w:val="nil"/>
              <w:bottom w:val="single" w:sz="4" w:space="0" w:color="auto"/>
            </w:tcBorders>
          </w:tcPr>
          <w:p w14:paraId="0947EC53" w14:textId="77777777" w:rsidR="003F17F1" w:rsidRPr="002954BC" w:rsidRDefault="003F17F1">
            <w:pPr>
              <w:spacing w:before="240" w:after="240"/>
              <w:jc w:val="center"/>
              <w:rPr>
                <w:color w:val="000000"/>
                <w:sz w:val="20"/>
              </w:rPr>
            </w:pPr>
            <w:r w:rsidRPr="002954BC">
              <w:rPr>
                <w:color w:val="000000"/>
                <w:sz w:val="20"/>
              </w:rPr>
              <w:t>Pce</w:t>
            </w:r>
          </w:p>
        </w:tc>
        <w:tc>
          <w:tcPr>
            <w:tcW w:w="973" w:type="dxa"/>
            <w:tcBorders>
              <w:top w:val="nil"/>
              <w:bottom w:val="single" w:sz="4" w:space="0" w:color="auto"/>
            </w:tcBorders>
          </w:tcPr>
          <w:p w14:paraId="2741D298" w14:textId="77777777" w:rsidR="003F17F1" w:rsidRPr="002954BC" w:rsidRDefault="003F17F1">
            <w:pPr>
              <w:spacing w:before="240" w:after="240"/>
              <w:jc w:val="center"/>
              <w:rPr>
                <w:color w:val="000000"/>
                <w:sz w:val="20"/>
              </w:rPr>
            </w:pPr>
            <w:r w:rsidRPr="002954BC">
              <w:rPr>
                <w:color w:val="000000"/>
                <w:sz w:val="20"/>
              </w:rPr>
              <w:t>.......</w:t>
            </w:r>
          </w:p>
        </w:tc>
        <w:tc>
          <w:tcPr>
            <w:tcW w:w="1590" w:type="dxa"/>
            <w:tcBorders>
              <w:top w:val="nil"/>
              <w:bottom w:val="single" w:sz="4" w:space="0" w:color="auto"/>
            </w:tcBorders>
          </w:tcPr>
          <w:p w14:paraId="2338CBAA" w14:textId="77777777" w:rsidR="003F17F1" w:rsidRPr="002954BC" w:rsidRDefault="003F17F1" w:rsidP="00427347">
            <w:pPr>
              <w:tabs>
                <w:tab w:val="left" w:leader="dot" w:pos="1318"/>
              </w:tabs>
              <w:spacing w:before="240" w:after="240"/>
              <w:rPr>
                <w:color w:val="000000"/>
                <w:sz w:val="20"/>
              </w:rPr>
            </w:pPr>
            <w:r w:rsidRPr="002954BC">
              <w:rPr>
                <w:color w:val="000000"/>
                <w:sz w:val="20"/>
              </w:rPr>
              <w:t>CHF..</w:t>
            </w:r>
            <w:r w:rsidRPr="002954BC">
              <w:rPr>
                <w:color w:val="000000"/>
                <w:sz w:val="20"/>
              </w:rPr>
              <w:tab/>
            </w:r>
          </w:p>
        </w:tc>
      </w:tr>
      <w:tr w:rsidR="003F17F1" w:rsidRPr="002954BC" w14:paraId="7B32ABFD" w14:textId="77777777" w:rsidTr="003F17F1">
        <w:trPr>
          <w:jc w:val="center"/>
        </w:trPr>
        <w:tc>
          <w:tcPr>
            <w:tcW w:w="5820" w:type="dxa"/>
            <w:tcBorders>
              <w:top w:val="nil"/>
              <w:bottom w:val="single" w:sz="4" w:space="0" w:color="auto"/>
            </w:tcBorders>
          </w:tcPr>
          <w:p w14:paraId="3100DE77" w14:textId="77777777" w:rsidR="003F17F1" w:rsidRPr="002954BC" w:rsidRDefault="00B95D04" w:rsidP="00B95D04">
            <w:pPr>
              <w:pStyle w:val="berschrift4"/>
              <w:spacing w:after="90"/>
              <w:rPr>
                <w:color w:val="000000"/>
              </w:rPr>
            </w:pPr>
            <w:r w:rsidRPr="002954BC">
              <w:rPr>
                <w:color w:val="000000"/>
              </w:rPr>
              <w:t>Prix 4.4.</w:t>
            </w:r>
            <w:r w:rsidR="003F17F1" w:rsidRPr="002954BC">
              <w:rPr>
                <w:color w:val="000000"/>
              </w:rPr>
              <w:t xml:space="preserve">7 </w:t>
            </w:r>
            <w:r w:rsidR="00D31124" w:rsidRPr="002954BC">
              <w:rPr>
                <w:color w:val="000000"/>
              </w:rPr>
              <w:t>E</w:t>
            </w:r>
            <w:r w:rsidR="003F17F1" w:rsidRPr="002954BC">
              <w:rPr>
                <w:color w:val="000000"/>
              </w:rPr>
              <w:t>puration des gaz brûlés / ventilateur des gaz brûlés</w:t>
            </w:r>
          </w:p>
        </w:tc>
        <w:tc>
          <w:tcPr>
            <w:tcW w:w="973" w:type="dxa"/>
            <w:tcBorders>
              <w:top w:val="nil"/>
              <w:bottom w:val="single" w:sz="4" w:space="0" w:color="auto"/>
            </w:tcBorders>
          </w:tcPr>
          <w:p w14:paraId="096345F0" w14:textId="77777777" w:rsidR="003F17F1" w:rsidRPr="002954BC" w:rsidRDefault="003F17F1">
            <w:pPr>
              <w:pStyle w:val="berschrift4"/>
              <w:rPr>
                <w:color w:val="000000"/>
              </w:rPr>
            </w:pPr>
          </w:p>
        </w:tc>
        <w:tc>
          <w:tcPr>
            <w:tcW w:w="973" w:type="dxa"/>
            <w:tcBorders>
              <w:top w:val="nil"/>
              <w:bottom w:val="single" w:sz="4" w:space="0" w:color="auto"/>
            </w:tcBorders>
          </w:tcPr>
          <w:p w14:paraId="407EBF56" w14:textId="77777777" w:rsidR="003F17F1" w:rsidRPr="002954BC" w:rsidRDefault="003F17F1">
            <w:pPr>
              <w:pStyle w:val="berschrift4"/>
              <w:rPr>
                <w:color w:val="000000"/>
              </w:rPr>
            </w:pPr>
          </w:p>
        </w:tc>
        <w:tc>
          <w:tcPr>
            <w:tcW w:w="1590" w:type="dxa"/>
            <w:tcBorders>
              <w:top w:val="nil"/>
              <w:bottom w:val="single" w:sz="4" w:space="0" w:color="auto"/>
            </w:tcBorders>
          </w:tcPr>
          <w:p w14:paraId="597F1417" w14:textId="77777777" w:rsidR="003F17F1" w:rsidRPr="002954BC" w:rsidRDefault="003F17F1">
            <w:pPr>
              <w:spacing w:before="120"/>
              <w:rPr>
                <w:color w:val="000000"/>
                <w:sz w:val="20"/>
              </w:rPr>
            </w:pPr>
            <w:r w:rsidRPr="002954BC">
              <w:rPr>
                <w:color w:val="000000"/>
                <w:sz w:val="20"/>
              </w:rPr>
              <w:t>CHF.................</w:t>
            </w:r>
          </w:p>
        </w:tc>
      </w:tr>
    </w:tbl>
    <w:p w14:paraId="61FD0FDB" w14:textId="77777777" w:rsidR="003F17F1" w:rsidRPr="002954BC" w:rsidRDefault="003F17F1" w:rsidP="003F17F1">
      <w:pPr>
        <w:rPr>
          <w:color w:val="000000"/>
        </w:rPr>
        <w:sectPr w:rsidR="003F17F1" w:rsidRPr="002954BC">
          <w:pgSz w:w="11906" w:h="16838"/>
          <w:pgMar w:top="1276" w:right="1134" w:bottom="851" w:left="1417" w:header="720" w:footer="720" w:gutter="0"/>
          <w:cols w:space="720"/>
        </w:sectPr>
      </w:pPr>
    </w:p>
    <w:tbl>
      <w:tblPr>
        <w:tblW w:w="9356" w:type="dxa"/>
        <w:jc w:val="center"/>
        <w:tblBorders>
          <w:top w:val="single" w:sz="4" w:space="0" w:color="auto"/>
          <w:left w:val="single" w:sz="4" w:space="0" w:color="auto"/>
          <w:bottom w:val="single" w:sz="4" w:space="0" w:color="auto"/>
          <w:right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820"/>
        <w:gridCol w:w="973"/>
        <w:gridCol w:w="973"/>
        <w:gridCol w:w="1590"/>
      </w:tblGrid>
      <w:tr w:rsidR="003F17F1" w:rsidRPr="002954BC" w14:paraId="70990DCC" w14:textId="77777777" w:rsidTr="003F17F1">
        <w:trPr>
          <w:jc w:val="center"/>
        </w:trPr>
        <w:tc>
          <w:tcPr>
            <w:tcW w:w="5820" w:type="dxa"/>
            <w:tcBorders>
              <w:top w:val="single" w:sz="4" w:space="0" w:color="auto"/>
              <w:bottom w:val="single" w:sz="4" w:space="0" w:color="auto"/>
            </w:tcBorders>
          </w:tcPr>
          <w:p w14:paraId="445623A5" w14:textId="77777777" w:rsidR="003F17F1" w:rsidRPr="002954BC" w:rsidRDefault="003F17F1" w:rsidP="003F17F1">
            <w:pPr>
              <w:rPr>
                <w:color w:val="000000"/>
                <w:sz w:val="20"/>
              </w:rPr>
            </w:pPr>
            <w:r w:rsidRPr="002954BC">
              <w:rPr>
                <w:color w:val="000000"/>
              </w:rPr>
              <w:lastRenderedPageBreak/>
              <w:br w:type="page"/>
            </w:r>
            <w:r w:rsidRPr="002954BC">
              <w:rPr>
                <w:color w:val="000000"/>
              </w:rPr>
              <w:br w:type="page"/>
            </w:r>
            <w:r w:rsidRPr="002954BC">
              <w:rPr>
                <w:color w:val="000000"/>
              </w:rPr>
              <w:br w:type="page"/>
            </w:r>
            <w:r w:rsidRPr="002954BC">
              <w:rPr>
                <w:color w:val="000000"/>
              </w:rPr>
              <w:br w:type="page"/>
            </w:r>
            <w:r w:rsidRPr="002954BC">
              <w:rPr>
                <w:color w:val="000000"/>
                <w:sz w:val="20"/>
              </w:rPr>
              <w:t>Désignation</w:t>
            </w:r>
          </w:p>
        </w:tc>
        <w:tc>
          <w:tcPr>
            <w:tcW w:w="973" w:type="dxa"/>
            <w:tcBorders>
              <w:top w:val="single" w:sz="4" w:space="0" w:color="auto"/>
              <w:bottom w:val="single" w:sz="4" w:space="0" w:color="auto"/>
            </w:tcBorders>
          </w:tcPr>
          <w:p w14:paraId="37A237AD" w14:textId="77777777" w:rsidR="003F17F1" w:rsidRPr="002954BC" w:rsidRDefault="003F17F1" w:rsidP="003F17F1">
            <w:pPr>
              <w:jc w:val="center"/>
              <w:rPr>
                <w:color w:val="000000"/>
                <w:sz w:val="20"/>
              </w:rPr>
            </w:pPr>
            <w:r w:rsidRPr="002954BC">
              <w:rPr>
                <w:color w:val="000000"/>
                <w:sz w:val="20"/>
              </w:rPr>
              <w:t>Unité</w:t>
            </w:r>
          </w:p>
        </w:tc>
        <w:tc>
          <w:tcPr>
            <w:tcW w:w="973" w:type="dxa"/>
            <w:tcBorders>
              <w:top w:val="single" w:sz="4" w:space="0" w:color="auto"/>
              <w:bottom w:val="single" w:sz="4" w:space="0" w:color="auto"/>
            </w:tcBorders>
          </w:tcPr>
          <w:p w14:paraId="653EAD4E" w14:textId="77777777" w:rsidR="003F17F1" w:rsidRPr="002954BC" w:rsidRDefault="003F17F1" w:rsidP="003F17F1">
            <w:pPr>
              <w:jc w:val="center"/>
              <w:rPr>
                <w:color w:val="000000"/>
                <w:sz w:val="20"/>
              </w:rPr>
            </w:pPr>
            <w:r w:rsidRPr="002954BC">
              <w:rPr>
                <w:color w:val="000000"/>
                <w:sz w:val="20"/>
              </w:rPr>
              <w:t>Quantité</w:t>
            </w:r>
          </w:p>
        </w:tc>
        <w:tc>
          <w:tcPr>
            <w:tcW w:w="1590" w:type="dxa"/>
            <w:tcBorders>
              <w:top w:val="single" w:sz="4" w:space="0" w:color="auto"/>
              <w:bottom w:val="single" w:sz="4" w:space="0" w:color="auto"/>
            </w:tcBorders>
          </w:tcPr>
          <w:p w14:paraId="308B71CA" w14:textId="77777777" w:rsidR="003F17F1" w:rsidRPr="002954BC" w:rsidRDefault="003F17F1" w:rsidP="003F17F1">
            <w:pPr>
              <w:tabs>
                <w:tab w:val="left" w:leader="dot" w:pos="1318"/>
              </w:tabs>
              <w:rPr>
                <w:color w:val="000000"/>
                <w:sz w:val="20"/>
              </w:rPr>
            </w:pPr>
            <w:r w:rsidRPr="002954BC">
              <w:rPr>
                <w:color w:val="000000"/>
                <w:sz w:val="20"/>
              </w:rPr>
              <w:t>Montant</w:t>
            </w:r>
          </w:p>
        </w:tc>
      </w:tr>
      <w:tr w:rsidR="003F17F1" w:rsidRPr="002954BC" w14:paraId="4D33A5C2" w14:textId="77777777" w:rsidTr="003F17F1">
        <w:trPr>
          <w:jc w:val="center"/>
        </w:trPr>
        <w:tc>
          <w:tcPr>
            <w:tcW w:w="5820" w:type="dxa"/>
            <w:tcBorders>
              <w:top w:val="nil"/>
              <w:bottom w:val="nil"/>
            </w:tcBorders>
          </w:tcPr>
          <w:p w14:paraId="3AB34CE3" w14:textId="77777777" w:rsidR="003F17F1" w:rsidRPr="002954BC" w:rsidRDefault="003F17F1" w:rsidP="00B95D04">
            <w:pPr>
              <w:pStyle w:val="berschrift4"/>
              <w:rPr>
                <w:color w:val="000000"/>
              </w:rPr>
            </w:pPr>
            <w:r w:rsidRPr="002954BC">
              <w:rPr>
                <w:color w:val="000000"/>
              </w:rPr>
              <w:sym w:font="Wingdings" w:char="F0A8"/>
            </w:r>
            <w:r w:rsidR="00B95D04" w:rsidRPr="002954BC">
              <w:rPr>
                <w:color w:val="000000"/>
              </w:rPr>
              <w:t xml:space="preserve"> </w:t>
            </w:r>
            <w:r w:rsidR="00B95D04" w:rsidRPr="002954BC">
              <w:t>4.4.</w:t>
            </w:r>
            <w:r w:rsidRPr="002954BC">
              <w:t>8 Procédé de réduction des oxydes d’azote</w:t>
            </w:r>
            <w:r w:rsidRPr="002954BC">
              <w:rPr>
                <w:color w:val="000000"/>
              </w:rPr>
              <w:t xml:space="preserve"> </w:t>
            </w:r>
          </w:p>
        </w:tc>
        <w:tc>
          <w:tcPr>
            <w:tcW w:w="973" w:type="dxa"/>
            <w:tcBorders>
              <w:top w:val="nil"/>
              <w:bottom w:val="nil"/>
            </w:tcBorders>
          </w:tcPr>
          <w:p w14:paraId="0B996B06" w14:textId="77777777" w:rsidR="003F17F1" w:rsidRPr="002954BC" w:rsidRDefault="003F17F1">
            <w:pPr>
              <w:pStyle w:val="berschrift3"/>
              <w:rPr>
                <w:color w:val="000000"/>
              </w:rPr>
            </w:pPr>
          </w:p>
        </w:tc>
        <w:tc>
          <w:tcPr>
            <w:tcW w:w="973" w:type="dxa"/>
            <w:tcBorders>
              <w:top w:val="nil"/>
              <w:bottom w:val="nil"/>
            </w:tcBorders>
          </w:tcPr>
          <w:p w14:paraId="17AB6E65" w14:textId="77777777" w:rsidR="003F17F1" w:rsidRPr="002954BC" w:rsidRDefault="003F17F1">
            <w:pPr>
              <w:pStyle w:val="berschrift3"/>
              <w:rPr>
                <w:color w:val="000000"/>
              </w:rPr>
            </w:pPr>
          </w:p>
        </w:tc>
        <w:tc>
          <w:tcPr>
            <w:tcW w:w="1590" w:type="dxa"/>
            <w:tcBorders>
              <w:top w:val="nil"/>
              <w:bottom w:val="nil"/>
            </w:tcBorders>
          </w:tcPr>
          <w:p w14:paraId="26B6C86C" w14:textId="77777777" w:rsidR="003F17F1" w:rsidRPr="002954BC" w:rsidRDefault="003F17F1">
            <w:pPr>
              <w:pStyle w:val="berschrift3"/>
              <w:rPr>
                <w:color w:val="000000"/>
              </w:rPr>
            </w:pPr>
          </w:p>
        </w:tc>
      </w:tr>
      <w:tr w:rsidR="003F17F1" w:rsidRPr="002954BC" w14:paraId="45D960B9" w14:textId="77777777" w:rsidTr="003F17F1">
        <w:trPr>
          <w:jc w:val="center"/>
        </w:trPr>
        <w:tc>
          <w:tcPr>
            <w:tcW w:w="5820" w:type="dxa"/>
            <w:tcBorders>
              <w:top w:val="nil"/>
            </w:tcBorders>
          </w:tcPr>
          <w:p w14:paraId="516AEB1A" w14:textId="77777777" w:rsidR="003F17F1" w:rsidRPr="002954BC" w:rsidRDefault="003F17F1">
            <w:pPr>
              <w:pStyle w:val="Kopfzeile"/>
              <w:tabs>
                <w:tab w:val="clear" w:pos="4536"/>
                <w:tab w:val="clear" w:pos="9072"/>
              </w:tabs>
              <w:spacing w:before="120" w:after="120"/>
              <w:rPr>
                <w:color w:val="000000"/>
                <w:sz w:val="20"/>
              </w:rPr>
            </w:pPr>
            <w:r w:rsidRPr="002954BC">
              <w:rPr>
                <w:color w:val="000000"/>
                <w:sz w:val="20"/>
              </w:rPr>
              <w:t>Procédé de réduction des oxydes d’azote selon description séparée des fournitures détaillées afin de respecter les valeurs limites</w:t>
            </w:r>
            <w:r w:rsidRPr="002954BC">
              <w:rPr>
                <w:color w:val="000000"/>
              </w:rPr>
              <w:br/>
            </w:r>
            <w:r w:rsidRPr="002954BC">
              <w:rPr>
                <w:color w:val="000000"/>
                <w:sz w:val="20"/>
              </w:rPr>
              <w:t>NO</w:t>
            </w:r>
            <w:r w:rsidRPr="002954BC">
              <w:rPr>
                <w:color w:val="000000"/>
                <w:sz w:val="20"/>
                <w:vertAlign w:val="subscript"/>
              </w:rPr>
              <w:t>x</w:t>
            </w:r>
            <w:r w:rsidRPr="002954BC">
              <w:rPr>
                <w:color w:val="000000"/>
                <w:sz w:val="20"/>
              </w:rPr>
              <w:t xml:space="preserve"> (NO et NO</w:t>
            </w:r>
            <w:r w:rsidRPr="002954BC">
              <w:rPr>
                <w:color w:val="000000"/>
                <w:sz w:val="20"/>
                <w:vertAlign w:val="subscript"/>
              </w:rPr>
              <w:t>2</w:t>
            </w:r>
            <w:r w:rsidRPr="002954BC">
              <w:rPr>
                <w:color w:val="000000"/>
                <w:sz w:val="20"/>
              </w:rPr>
              <w:t xml:space="preserve"> exprimées en NO</w:t>
            </w:r>
            <w:r w:rsidRPr="002954BC">
              <w:rPr>
                <w:color w:val="000000"/>
                <w:sz w:val="20"/>
                <w:vertAlign w:val="subscript"/>
              </w:rPr>
              <w:t>2</w:t>
            </w:r>
            <w:r w:rsidRPr="002954BC">
              <w:rPr>
                <w:color w:val="000000"/>
                <w:sz w:val="20"/>
              </w:rPr>
              <w:t xml:space="preserve">) conformément aux spécifications concernant les émissions. </w:t>
            </w:r>
          </w:p>
        </w:tc>
        <w:tc>
          <w:tcPr>
            <w:tcW w:w="973" w:type="dxa"/>
            <w:tcBorders>
              <w:top w:val="nil"/>
            </w:tcBorders>
          </w:tcPr>
          <w:p w14:paraId="0DCA264E" w14:textId="77777777" w:rsidR="003F17F1" w:rsidRPr="002954BC" w:rsidRDefault="003F17F1">
            <w:pPr>
              <w:jc w:val="center"/>
              <w:rPr>
                <w:color w:val="000000"/>
                <w:sz w:val="20"/>
              </w:rPr>
            </w:pPr>
          </w:p>
        </w:tc>
        <w:tc>
          <w:tcPr>
            <w:tcW w:w="973" w:type="dxa"/>
            <w:tcBorders>
              <w:top w:val="nil"/>
            </w:tcBorders>
          </w:tcPr>
          <w:p w14:paraId="1F2C3A5B" w14:textId="77777777" w:rsidR="003F17F1" w:rsidRPr="002954BC" w:rsidRDefault="003F17F1">
            <w:pPr>
              <w:jc w:val="center"/>
              <w:rPr>
                <w:color w:val="000000"/>
                <w:sz w:val="20"/>
              </w:rPr>
            </w:pPr>
          </w:p>
        </w:tc>
        <w:tc>
          <w:tcPr>
            <w:tcW w:w="1590" w:type="dxa"/>
            <w:tcBorders>
              <w:top w:val="nil"/>
            </w:tcBorders>
          </w:tcPr>
          <w:p w14:paraId="7EC77B7D" w14:textId="77777777" w:rsidR="003F17F1" w:rsidRPr="002954BC" w:rsidRDefault="003F17F1">
            <w:pPr>
              <w:tabs>
                <w:tab w:val="left" w:leader="dot" w:pos="1318"/>
              </w:tabs>
              <w:rPr>
                <w:color w:val="000000"/>
                <w:sz w:val="20"/>
              </w:rPr>
            </w:pPr>
          </w:p>
        </w:tc>
      </w:tr>
      <w:tr w:rsidR="003F17F1" w:rsidRPr="002954BC" w14:paraId="63552B17" w14:textId="77777777" w:rsidTr="003F17F1">
        <w:trPr>
          <w:jc w:val="center"/>
        </w:trPr>
        <w:tc>
          <w:tcPr>
            <w:tcW w:w="5820" w:type="dxa"/>
          </w:tcPr>
          <w:p w14:paraId="3F606BDA" w14:textId="77777777" w:rsidR="003F17F1" w:rsidRPr="002954BC" w:rsidRDefault="003F17F1" w:rsidP="003F17F1">
            <w:pPr>
              <w:pStyle w:val="Kopfzeile"/>
              <w:tabs>
                <w:tab w:val="clear" w:pos="4536"/>
                <w:tab w:val="clear" w:pos="9072"/>
                <w:tab w:val="left" w:pos="1207"/>
              </w:tabs>
              <w:rPr>
                <w:color w:val="000000"/>
                <w:sz w:val="20"/>
              </w:rPr>
            </w:pPr>
            <w:r w:rsidRPr="002954BC">
              <w:rPr>
                <w:color w:val="000000"/>
                <w:sz w:val="20"/>
              </w:rPr>
              <w:t>Procédé avec indication du moyen de réduction et du contenu de la livraison</w:t>
            </w:r>
            <w:r w:rsidR="00037F85" w:rsidRPr="002954BC">
              <w:rPr>
                <w:color w:val="000000"/>
                <w:sz w:val="20"/>
              </w:rPr>
              <w:t>:</w:t>
            </w:r>
            <w:r w:rsidRPr="002954BC">
              <w:rPr>
                <w:color w:val="000000"/>
                <w:sz w:val="20"/>
              </w:rPr>
              <w:t>......................................................................</w:t>
            </w:r>
            <w:r w:rsidRPr="002954BC">
              <w:rPr>
                <w:color w:val="000000"/>
              </w:rPr>
              <w:br/>
            </w:r>
            <w:r w:rsidRPr="002954BC">
              <w:rPr>
                <w:color w:val="000000"/>
                <w:sz w:val="20"/>
              </w:rPr>
              <w:t>..................................................................................................</w:t>
            </w:r>
          </w:p>
          <w:p w14:paraId="71167172" w14:textId="77777777" w:rsidR="003F17F1" w:rsidRPr="002954BC" w:rsidRDefault="003F17F1" w:rsidP="003F17F1">
            <w:pPr>
              <w:pStyle w:val="Kopfzeile"/>
              <w:tabs>
                <w:tab w:val="clear" w:pos="4536"/>
                <w:tab w:val="clear" w:pos="9072"/>
                <w:tab w:val="left" w:pos="1207"/>
              </w:tabs>
              <w:rPr>
                <w:color w:val="000000"/>
                <w:sz w:val="20"/>
              </w:rPr>
            </w:pPr>
            <w:r w:rsidRPr="002954BC">
              <w:rPr>
                <w:color w:val="000000"/>
                <w:sz w:val="20"/>
              </w:rPr>
              <w:t>..................................................................................................</w:t>
            </w:r>
          </w:p>
          <w:p w14:paraId="050B07CC" w14:textId="77777777" w:rsidR="003F17F1" w:rsidRPr="002954BC" w:rsidRDefault="003F17F1" w:rsidP="003F17F1">
            <w:pPr>
              <w:pStyle w:val="Kopfzeile"/>
              <w:tabs>
                <w:tab w:val="clear" w:pos="4536"/>
                <w:tab w:val="clear" w:pos="9072"/>
                <w:tab w:val="left" w:pos="1207"/>
              </w:tabs>
              <w:rPr>
                <w:color w:val="000000"/>
                <w:sz w:val="20"/>
              </w:rPr>
            </w:pPr>
            <w:r w:rsidRPr="002954BC">
              <w:rPr>
                <w:color w:val="000000"/>
                <w:sz w:val="20"/>
              </w:rPr>
              <w:t>..................................................................................................</w:t>
            </w:r>
          </w:p>
          <w:p w14:paraId="1336C772" w14:textId="77777777" w:rsidR="003F17F1" w:rsidRPr="002954BC" w:rsidRDefault="003F17F1" w:rsidP="003F17F1">
            <w:pPr>
              <w:pStyle w:val="Kopfzeile"/>
              <w:tabs>
                <w:tab w:val="clear" w:pos="4536"/>
                <w:tab w:val="clear" w:pos="9072"/>
                <w:tab w:val="left" w:pos="1207"/>
              </w:tabs>
              <w:rPr>
                <w:color w:val="000000"/>
                <w:sz w:val="20"/>
              </w:rPr>
            </w:pPr>
            <w:r w:rsidRPr="002954BC">
              <w:rPr>
                <w:color w:val="000000"/>
                <w:sz w:val="20"/>
              </w:rPr>
              <w:t>..................................................................................................</w:t>
            </w:r>
          </w:p>
          <w:p w14:paraId="378E2BF1" w14:textId="77777777" w:rsidR="003F17F1" w:rsidRPr="002954BC" w:rsidRDefault="003F17F1" w:rsidP="003F17F1">
            <w:pPr>
              <w:pStyle w:val="Kopfzeile"/>
              <w:tabs>
                <w:tab w:val="clear" w:pos="4536"/>
                <w:tab w:val="clear" w:pos="9072"/>
                <w:tab w:val="left" w:pos="1207"/>
              </w:tabs>
              <w:ind w:left="1134"/>
              <w:rPr>
                <w:color w:val="000000"/>
                <w:sz w:val="20"/>
              </w:rPr>
            </w:pPr>
          </w:p>
          <w:p w14:paraId="643899FC" w14:textId="77777777" w:rsidR="003F17F1" w:rsidRPr="002954BC" w:rsidRDefault="003F17F1" w:rsidP="003F17F1">
            <w:pPr>
              <w:pStyle w:val="Kopfzeile"/>
              <w:tabs>
                <w:tab w:val="clear" w:pos="4536"/>
                <w:tab w:val="clear" w:pos="9072"/>
                <w:tab w:val="left" w:pos="1207"/>
              </w:tabs>
              <w:rPr>
                <w:color w:val="000000"/>
                <w:sz w:val="20"/>
              </w:rPr>
            </w:pPr>
            <w:r w:rsidRPr="002954BC">
              <w:rPr>
                <w:color w:val="000000"/>
                <w:sz w:val="20"/>
              </w:rPr>
              <w:t>Mesure des émissions de NO</w:t>
            </w:r>
            <w:r w:rsidRPr="002954BC">
              <w:rPr>
                <w:color w:val="000000"/>
                <w:sz w:val="20"/>
                <w:vertAlign w:val="subscript"/>
              </w:rPr>
              <w:t>x</w:t>
            </w:r>
            <w:r w:rsidRPr="002954BC">
              <w:rPr>
                <w:color w:val="000000"/>
              </w:rPr>
              <w:br/>
            </w:r>
            <w:r w:rsidRPr="002954BC">
              <w:rPr>
                <w:color w:val="000000"/>
                <w:sz w:val="20"/>
              </w:rPr>
              <w:t>Procédé de mesure:.........................................................................</w:t>
            </w:r>
          </w:p>
          <w:p w14:paraId="6A7845CA" w14:textId="77777777" w:rsidR="003F17F1" w:rsidRPr="002954BC" w:rsidRDefault="003F17F1" w:rsidP="003F17F1">
            <w:pPr>
              <w:pStyle w:val="Kopfzeile"/>
              <w:tabs>
                <w:tab w:val="clear" w:pos="4536"/>
                <w:tab w:val="clear" w:pos="9072"/>
                <w:tab w:val="left" w:pos="1207"/>
              </w:tabs>
              <w:spacing w:after="120"/>
              <w:rPr>
                <w:color w:val="000000"/>
                <w:sz w:val="20"/>
              </w:rPr>
            </w:pPr>
            <w:r w:rsidRPr="002954BC">
              <w:rPr>
                <w:color w:val="000000"/>
                <w:sz w:val="20"/>
              </w:rPr>
              <w:sym w:font="Wingdings" w:char="F0A1"/>
            </w:r>
            <w:r w:rsidRPr="002954BC">
              <w:rPr>
                <w:color w:val="000000"/>
                <w:sz w:val="20"/>
              </w:rPr>
              <w:t xml:space="preserve"> Point de mesure dans les gaz bruts</w:t>
            </w:r>
            <w:r w:rsidRPr="002954BC">
              <w:rPr>
                <w:color w:val="000000"/>
              </w:rPr>
              <w:br/>
            </w:r>
            <w:r w:rsidRPr="002954BC">
              <w:rPr>
                <w:color w:val="000000"/>
                <w:sz w:val="20"/>
              </w:rPr>
              <w:sym w:font="Wingdings" w:char="F0A1"/>
            </w:r>
            <w:r w:rsidRPr="002954BC">
              <w:rPr>
                <w:color w:val="000000"/>
                <w:sz w:val="20"/>
              </w:rPr>
              <w:t xml:space="preserve"> Point de mesure dans les gaz épurés</w:t>
            </w:r>
          </w:p>
        </w:tc>
        <w:tc>
          <w:tcPr>
            <w:tcW w:w="973" w:type="dxa"/>
          </w:tcPr>
          <w:p w14:paraId="231A5025" w14:textId="77777777" w:rsidR="003F17F1" w:rsidRPr="002954BC" w:rsidRDefault="003F17F1">
            <w:pPr>
              <w:jc w:val="center"/>
              <w:rPr>
                <w:color w:val="000000"/>
                <w:sz w:val="20"/>
              </w:rPr>
            </w:pPr>
          </w:p>
        </w:tc>
        <w:tc>
          <w:tcPr>
            <w:tcW w:w="973" w:type="dxa"/>
          </w:tcPr>
          <w:p w14:paraId="43815549" w14:textId="77777777" w:rsidR="003F17F1" w:rsidRPr="002954BC" w:rsidRDefault="003F17F1">
            <w:pPr>
              <w:jc w:val="center"/>
              <w:rPr>
                <w:color w:val="000000"/>
                <w:sz w:val="20"/>
              </w:rPr>
            </w:pPr>
          </w:p>
        </w:tc>
        <w:tc>
          <w:tcPr>
            <w:tcW w:w="1590" w:type="dxa"/>
          </w:tcPr>
          <w:p w14:paraId="53B1B40D" w14:textId="77777777" w:rsidR="003F17F1" w:rsidRPr="002954BC" w:rsidRDefault="003F17F1">
            <w:pPr>
              <w:tabs>
                <w:tab w:val="left" w:leader="dot" w:pos="1318"/>
              </w:tabs>
              <w:rPr>
                <w:color w:val="000000"/>
                <w:sz w:val="20"/>
              </w:rPr>
            </w:pPr>
          </w:p>
        </w:tc>
      </w:tr>
      <w:tr w:rsidR="003F17F1" w:rsidRPr="002954BC" w14:paraId="787EFB1B" w14:textId="77777777" w:rsidTr="003F17F1">
        <w:trPr>
          <w:jc w:val="center"/>
        </w:trPr>
        <w:tc>
          <w:tcPr>
            <w:tcW w:w="5820" w:type="dxa"/>
            <w:tcBorders>
              <w:top w:val="nil"/>
              <w:bottom w:val="nil"/>
            </w:tcBorders>
          </w:tcPr>
          <w:p w14:paraId="5562FF6D" w14:textId="77777777" w:rsidR="003F17F1" w:rsidRPr="002954BC" w:rsidRDefault="00D31124">
            <w:pPr>
              <w:rPr>
                <w:color w:val="000000"/>
                <w:sz w:val="20"/>
              </w:rPr>
            </w:pPr>
            <w:r w:rsidRPr="002954BC">
              <w:rPr>
                <w:color w:val="000000"/>
                <w:sz w:val="20"/>
              </w:rPr>
              <w:t>E</w:t>
            </w:r>
            <w:r w:rsidR="003F17F1" w:rsidRPr="002954BC">
              <w:rPr>
                <w:color w:val="000000"/>
                <w:sz w:val="20"/>
              </w:rPr>
              <w:t>mission maximale de NO</w:t>
            </w:r>
            <w:r w:rsidR="003F17F1" w:rsidRPr="002954BC">
              <w:rPr>
                <w:color w:val="000000"/>
                <w:sz w:val="20"/>
                <w:vertAlign w:val="subscript"/>
              </w:rPr>
              <w:t>x</w:t>
            </w:r>
            <w:r w:rsidR="003F17F1" w:rsidRPr="002954BC">
              <w:rPr>
                <w:color w:val="000000"/>
                <w:sz w:val="20"/>
              </w:rPr>
              <w:t xml:space="preserve"> garantie sur toute la </w:t>
            </w:r>
            <w:r w:rsidR="003F17F1" w:rsidRPr="002954BC">
              <w:rPr>
                <w:color w:val="000000"/>
              </w:rPr>
              <w:br/>
            </w:r>
            <w:r w:rsidR="003F17F1" w:rsidRPr="002954BC">
              <w:rPr>
                <w:color w:val="000000"/>
                <w:sz w:val="20"/>
              </w:rPr>
              <w:t>gamme de puissance, pour le combustible de référence défini, avec une teneur en azote maximum de N</w:t>
            </w:r>
            <w:r w:rsidR="003F17F1" w:rsidRPr="002954BC">
              <w:rPr>
                <w:color w:val="000000"/>
                <w:sz w:val="20"/>
                <w:vertAlign w:val="subscript"/>
              </w:rPr>
              <w:t>Max</w:t>
            </w:r>
            <w:r w:rsidR="003F17F1" w:rsidRPr="002954BC">
              <w:rPr>
                <w:color w:val="000000"/>
                <w:sz w:val="20"/>
              </w:rPr>
              <w:t xml:space="preserve"> &lt;……..% pour une teneur en oxygène de …….% dans les gaz de combustion</w:t>
            </w:r>
          </w:p>
          <w:p w14:paraId="51EDCBEB" w14:textId="77777777" w:rsidR="003F17F1" w:rsidRPr="002954BC" w:rsidRDefault="003F17F1" w:rsidP="003F17F1">
            <w:pPr>
              <w:spacing w:before="120"/>
              <w:rPr>
                <w:b/>
                <w:color w:val="000000"/>
                <w:sz w:val="20"/>
              </w:rPr>
            </w:pPr>
            <w:r w:rsidRPr="002954BC">
              <w:rPr>
                <w:color w:val="000000"/>
                <w:sz w:val="20"/>
              </w:rPr>
              <w:t>Marque ...................................................</w:t>
            </w:r>
          </w:p>
        </w:tc>
        <w:tc>
          <w:tcPr>
            <w:tcW w:w="973" w:type="dxa"/>
            <w:tcBorders>
              <w:top w:val="nil"/>
              <w:bottom w:val="nil"/>
            </w:tcBorders>
          </w:tcPr>
          <w:p w14:paraId="2AB4CF9D" w14:textId="77777777" w:rsidR="003F17F1" w:rsidRPr="002954BC" w:rsidRDefault="003F17F1">
            <w:pPr>
              <w:jc w:val="center"/>
              <w:rPr>
                <w:color w:val="000000"/>
                <w:sz w:val="20"/>
              </w:rPr>
            </w:pPr>
            <w:r w:rsidRPr="002954BC">
              <w:rPr>
                <w:color w:val="000000"/>
                <w:sz w:val="20"/>
              </w:rPr>
              <w:t>mg/m</w:t>
            </w:r>
            <w:r w:rsidRPr="002954BC">
              <w:rPr>
                <w:color w:val="000000"/>
                <w:sz w:val="20"/>
                <w:vertAlign w:val="superscript"/>
              </w:rPr>
              <w:t>3</w:t>
            </w:r>
          </w:p>
        </w:tc>
        <w:tc>
          <w:tcPr>
            <w:tcW w:w="973" w:type="dxa"/>
            <w:tcBorders>
              <w:top w:val="nil"/>
              <w:bottom w:val="nil"/>
            </w:tcBorders>
          </w:tcPr>
          <w:p w14:paraId="758D7A52" w14:textId="77777777" w:rsidR="003F17F1" w:rsidRPr="002954BC" w:rsidRDefault="003F17F1">
            <w:pPr>
              <w:pStyle w:val="Kopfzeile"/>
              <w:tabs>
                <w:tab w:val="clear" w:pos="4536"/>
                <w:tab w:val="clear" w:pos="9072"/>
              </w:tabs>
              <w:jc w:val="center"/>
              <w:rPr>
                <w:color w:val="000000"/>
                <w:sz w:val="20"/>
              </w:rPr>
            </w:pPr>
            <w:r w:rsidRPr="002954BC">
              <w:rPr>
                <w:color w:val="000000"/>
                <w:sz w:val="20"/>
              </w:rPr>
              <w:t>.......</w:t>
            </w:r>
          </w:p>
        </w:tc>
        <w:tc>
          <w:tcPr>
            <w:tcW w:w="1590" w:type="dxa"/>
            <w:tcBorders>
              <w:top w:val="nil"/>
              <w:bottom w:val="nil"/>
            </w:tcBorders>
          </w:tcPr>
          <w:p w14:paraId="4F9A9625" w14:textId="77777777" w:rsidR="003F17F1" w:rsidRPr="002954BC" w:rsidRDefault="003F17F1">
            <w:pPr>
              <w:rPr>
                <w:color w:val="000000"/>
              </w:rPr>
            </w:pPr>
          </w:p>
        </w:tc>
      </w:tr>
      <w:tr w:rsidR="003F17F1" w:rsidRPr="002954BC" w14:paraId="4BB45AE9" w14:textId="77777777" w:rsidTr="003F17F1">
        <w:trPr>
          <w:jc w:val="center"/>
        </w:trPr>
        <w:tc>
          <w:tcPr>
            <w:tcW w:w="5820" w:type="dxa"/>
            <w:tcBorders>
              <w:top w:val="nil"/>
              <w:bottom w:val="single" w:sz="4" w:space="0" w:color="auto"/>
            </w:tcBorders>
          </w:tcPr>
          <w:p w14:paraId="3A7429B4" w14:textId="77777777" w:rsidR="003F17F1" w:rsidRPr="002954BC" w:rsidRDefault="00B95D04" w:rsidP="00B95D04">
            <w:pPr>
              <w:pStyle w:val="berschrift4"/>
              <w:rPr>
                <w:color w:val="000000"/>
              </w:rPr>
            </w:pPr>
            <w:r w:rsidRPr="002954BC">
              <w:rPr>
                <w:color w:val="000000"/>
              </w:rPr>
              <w:t>Prix 4.4.</w:t>
            </w:r>
            <w:r w:rsidR="003F17F1" w:rsidRPr="002954BC">
              <w:rPr>
                <w:color w:val="000000"/>
              </w:rPr>
              <w:t xml:space="preserve">8 Procédé de réduction des oxydes d’azote </w:t>
            </w:r>
          </w:p>
        </w:tc>
        <w:tc>
          <w:tcPr>
            <w:tcW w:w="973" w:type="dxa"/>
            <w:tcBorders>
              <w:top w:val="nil"/>
              <w:bottom w:val="single" w:sz="4" w:space="0" w:color="auto"/>
            </w:tcBorders>
          </w:tcPr>
          <w:p w14:paraId="1570B1A4" w14:textId="77777777" w:rsidR="003F17F1" w:rsidRPr="002954BC" w:rsidRDefault="003F17F1">
            <w:pPr>
              <w:pStyle w:val="berschrift7"/>
              <w:jc w:val="center"/>
              <w:rPr>
                <w:b w:val="0"/>
                <w:i w:val="0"/>
                <w:color w:val="000000"/>
              </w:rPr>
            </w:pPr>
            <w:r w:rsidRPr="002954BC">
              <w:rPr>
                <w:b w:val="0"/>
                <w:i w:val="0"/>
                <w:color w:val="000000"/>
              </w:rPr>
              <w:t>Pce</w:t>
            </w:r>
          </w:p>
        </w:tc>
        <w:tc>
          <w:tcPr>
            <w:tcW w:w="973" w:type="dxa"/>
            <w:tcBorders>
              <w:top w:val="nil"/>
              <w:bottom w:val="single" w:sz="4" w:space="0" w:color="auto"/>
            </w:tcBorders>
          </w:tcPr>
          <w:p w14:paraId="1F5B8C7D" w14:textId="77777777" w:rsidR="003F17F1" w:rsidRPr="002954BC" w:rsidRDefault="003F17F1">
            <w:pPr>
              <w:pStyle w:val="berschrift7"/>
              <w:jc w:val="center"/>
              <w:rPr>
                <w:b w:val="0"/>
                <w:i w:val="0"/>
                <w:color w:val="000000"/>
              </w:rPr>
            </w:pPr>
            <w:r w:rsidRPr="002954BC">
              <w:rPr>
                <w:b w:val="0"/>
                <w:i w:val="0"/>
                <w:color w:val="000000"/>
              </w:rPr>
              <w:t>.......</w:t>
            </w:r>
          </w:p>
        </w:tc>
        <w:tc>
          <w:tcPr>
            <w:tcW w:w="1590" w:type="dxa"/>
            <w:tcBorders>
              <w:top w:val="nil"/>
              <w:bottom w:val="single" w:sz="4" w:space="0" w:color="auto"/>
            </w:tcBorders>
          </w:tcPr>
          <w:p w14:paraId="16295BD3" w14:textId="77777777" w:rsidR="003F17F1" w:rsidRPr="002954BC" w:rsidRDefault="003F17F1">
            <w:pPr>
              <w:pStyle w:val="berschrift4"/>
              <w:rPr>
                <w:b w:val="0"/>
                <w:color w:val="000000"/>
              </w:rPr>
            </w:pPr>
            <w:r w:rsidRPr="002954BC">
              <w:rPr>
                <w:b w:val="0"/>
                <w:color w:val="000000"/>
              </w:rPr>
              <w:t>CHF..................</w:t>
            </w:r>
          </w:p>
        </w:tc>
      </w:tr>
      <w:tr w:rsidR="003F17F1" w:rsidRPr="002954BC" w14:paraId="56F46B52" w14:textId="77777777" w:rsidTr="003F17F1">
        <w:trPr>
          <w:jc w:val="center"/>
        </w:trPr>
        <w:tc>
          <w:tcPr>
            <w:tcW w:w="5820" w:type="dxa"/>
            <w:tcBorders>
              <w:top w:val="single" w:sz="4" w:space="0" w:color="auto"/>
              <w:bottom w:val="nil"/>
            </w:tcBorders>
          </w:tcPr>
          <w:p w14:paraId="61106B64" w14:textId="77777777" w:rsidR="003F17F1" w:rsidRPr="002954BC" w:rsidRDefault="003F17F1" w:rsidP="00B95D04">
            <w:pPr>
              <w:pStyle w:val="berschrift4"/>
              <w:rPr>
                <w:color w:val="000000"/>
              </w:rPr>
            </w:pPr>
            <w:r w:rsidRPr="002954BC">
              <w:rPr>
                <w:color w:val="000000"/>
              </w:rPr>
              <w:sym w:font="Wingdings" w:char="F0A8"/>
            </w:r>
            <w:r w:rsidRPr="002954BC">
              <w:rPr>
                <w:color w:val="000000"/>
              </w:rPr>
              <w:t xml:space="preserve"> </w:t>
            </w:r>
            <w:r w:rsidR="00B95D04" w:rsidRPr="002954BC">
              <w:t>4.4.</w:t>
            </w:r>
            <w:r w:rsidRPr="002954BC">
              <w:t>9 Recirculation des gaz de combustion</w:t>
            </w:r>
            <w:r w:rsidRPr="002954BC">
              <w:rPr>
                <w:color w:val="000000"/>
              </w:rPr>
              <w:t xml:space="preserve"> </w:t>
            </w:r>
          </w:p>
        </w:tc>
        <w:tc>
          <w:tcPr>
            <w:tcW w:w="973" w:type="dxa"/>
            <w:tcBorders>
              <w:top w:val="single" w:sz="4" w:space="0" w:color="auto"/>
              <w:bottom w:val="nil"/>
            </w:tcBorders>
          </w:tcPr>
          <w:p w14:paraId="4DF4D7DC" w14:textId="77777777" w:rsidR="003F17F1" w:rsidRPr="002954BC" w:rsidRDefault="003F17F1">
            <w:pPr>
              <w:pStyle w:val="berschrift3"/>
              <w:rPr>
                <w:color w:val="000000"/>
              </w:rPr>
            </w:pPr>
          </w:p>
        </w:tc>
        <w:tc>
          <w:tcPr>
            <w:tcW w:w="973" w:type="dxa"/>
            <w:tcBorders>
              <w:top w:val="single" w:sz="4" w:space="0" w:color="auto"/>
              <w:bottom w:val="nil"/>
            </w:tcBorders>
          </w:tcPr>
          <w:p w14:paraId="4509E86A" w14:textId="77777777" w:rsidR="003F17F1" w:rsidRPr="002954BC" w:rsidRDefault="003F17F1">
            <w:pPr>
              <w:pStyle w:val="berschrift3"/>
              <w:rPr>
                <w:color w:val="000000"/>
              </w:rPr>
            </w:pPr>
          </w:p>
        </w:tc>
        <w:tc>
          <w:tcPr>
            <w:tcW w:w="1590" w:type="dxa"/>
            <w:tcBorders>
              <w:top w:val="single" w:sz="4" w:space="0" w:color="auto"/>
              <w:bottom w:val="nil"/>
            </w:tcBorders>
          </w:tcPr>
          <w:p w14:paraId="28260E04" w14:textId="77777777" w:rsidR="003F17F1" w:rsidRPr="002954BC" w:rsidRDefault="003F17F1">
            <w:pPr>
              <w:pStyle w:val="berschrift3"/>
              <w:rPr>
                <w:color w:val="000000"/>
              </w:rPr>
            </w:pPr>
          </w:p>
        </w:tc>
      </w:tr>
      <w:tr w:rsidR="003F17F1" w:rsidRPr="002954BC" w14:paraId="67450241" w14:textId="77777777" w:rsidTr="003F17F1">
        <w:trPr>
          <w:jc w:val="center"/>
        </w:trPr>
        <w:tc>
          <w:tcPr>
            <w:tcW w:w="5820" w:type="dxa"/>
            <w:tcBorders>
              <w:top w:val="nil"/>
            </w:tcBorders>
          </w:tcPr>
          <w:p w14:paraId="79C607A5" w14:textId="77777777" w:rsidR="003F17F1" w:rsidRPr="002954BC" w:rsidRDefault="003F17F1">
            <w:pPr>
              <w:pStyle w:val="Kopfzeile"/>
              <w:tabs>
                <w:tab w:val="clear" w:pos="4536"/>
                <w:tab w:val="clear" w:pos="9072"/>
              </w:tabs>
              <w:rPr>
                <w:color w:val="000000"/>
                <w:sz w:val="20"/>
              </w:rPr>
            </w:pPr>
            <w:r w:rsidRPr="002954BC">
              <w:rPr>
                <w:color w:val="000000"/>
                <w:sz w:val="20"/>
              </w:rPr>
              <w:t xml:space="preserve">Recirculation des gaz de combustion comprenant ventilateur, conduits, clapets, isolations </w:t>
            </w:r>
          </w:p>
          <w:p w14:paraId="3D20437F" w14:textId="77777777" w:rsidR="003F17F1" w:rsidRPr="002954BC" w:rsidRDefault="003F17F1" w:rsidP="003F17F1">
            <w:pPr>
              <w:pStyle w:val="Kopfzeile"/>
              <w:tabs>
                <w:tab w:val="clear" w:pos="4536"/>
                <w:tab w:val="clear" w:pos="9072"/>
              </w:tabs>
              <w:rPr>
                <w:color w:val="000000"/>
                <w:sz w:val="20"/>
              </w:rPr>
            </w:pPr>
          </w:p>
          <w:p w14:paraId="19CA3109" w14:textId="77777777" w:rsidR="003F17F1" w:rsidRPr="002954BC" w:rsidRDefault="003F17F1" w:rsidP="003F17F1">
            <w:pPr>
              <w:pStyle w:val="Kopfzeile"/>
              <w:tabs>
                <w:tab w:val="clear" w:pos="4536"/>
                <w:tab w:val="clear" w:pos="9072"/>
              </w:tabs>
              <w:rPr>
                <w:color w:val="000000"/>
                <w:sz w:val="20"/>
              </w:rPr>
            </w:pPr>
            <w:r w:rsidRPr="002954BC">
              <w:rPr>
                <w:color w:val="000000"/>
                <w:sz w:val="20"/>
              </w:rPr>
              <w:t>Matériau des conduits de recirculation des gaz: .......</w:t>
            </w:r>
            <w:r w:rsidR="00427347" w:rsidRPr="002954BC">
              <w:rPr>
                <w:color w:val="000000"/>
                <w:sz w:val="20"/>
              </w:rPr>
              <w:t>.............</w:t>
            </w:r>
            <w:r w:rsidRPr="002954BC">
              <w:rPr>
                <w:color w:val="000000"/>
                <w:sz w:val="20"/>
              </w:rPr>
              <w:t>.....</w:t>
            </w:r>
          </w:p>
          <w:p w14:paraId="7CC7EE33" w14:textId="77777777" w:rsidR="003F17F1" w:rsidRPr="002954BC" w:rsidRDefault="003F17F1">
            <w:pPr>
              <w:pStyle w:val="Kopfzeile"/>
              <w:tabs>
                <w:tab w:val="clear" w:pos="4536"/>
                <w:tab w:val="clear" w:pos="9072"/>
              </w:tabs>
              <w:rPr>
                <w:color w:val="000000"/>
                <w:sz w:val="20"/>
              </w:rPr>
            </w:pPr>
          </w:p>
        </w:tc>
        <w:tc>
          <w:tcPr>
            <w:tcW w:w="973" w:type="dxa"/>
            <w:tcBorders>
              <w:top w:val="nil"/>
            </w:tcBorders>
          </w:tcPr>
          <w:p w14:paraId="1D0A02C1" w14:textId="77777777" w:rsidR="003F17F1" w:rsidRPr="002954BC" w:rsidRDefault="003F17F1">
            <w:pPr>
              <w:jc w:val="center"/>
              <w:rPr>
                <w:color w:val="000000"/>
                <w:sz w:val="20"/>
              </w:rPr>
            </w:pPr>
          </w:p>
        </w:tc>
        <w:tc>
          <w:tcPr>
            <w:tcW w:w="973" w:type="dxa"/>
            <w:tcBorders>
              <w:top w:val="nil"/>
            </w:tcBorders>
          </w:tcPr>
          <w:p w14:paraId="24187311" w14:textId="77777777" w:rsidR="003F17F1" w:rsidRPr="002954BC" w:rsidRDefault="003F17F1">
            <w:pPr>
              <w:jc w:val="center"/>
              <w:rPr>
                <w:color w:val="000000"/>
                <w:sz w:val="20"/>
              </w:rPr>
            </w:pPr>
          </w:p>
        </w:tc>
        <w:tc>
          <w:tcPr>
            <w:tcW w:w="1590" w:type="dxa"/>
            <w:tcBorders>
              <w:top w:val="nil"/>
            </w:tcBorders>
          </w:tcPr>
          <w:p w14:paraId="59031B8E" w14:textId="77777777" w:rsidR="003F17F1" w:rsidRPr="002954BC" w:rsidRDefault="003F17F1">
            <w:pPr>
              <w:tabs>
                <w:tab w:val="left" w:leader="dot" w:pos="1318"/>
              </w:tabs>
              <w:rPr>
                <w:color w:val="000000"/>
                <w:sz w:val="20"/>
              </w:rPr>
            </w:pPr>
          </w:p>
        </w:tc>
      </w:tr>
      <w:tr w:rsidR="003F17F1" w:rsidRPr="002954BC" w14:paraId="3998D4CF" w14:textId="77777777" w:rsidTr="003F17F1">
        <w:trPr>
          <w:jc w:val="center"/>
        </w:trPr>
        <w:tc>
          <w:tcPr>
            <w:tcW w:w="5820" w:type="dxa"/>
            <w:tcBorders>
              <w:bottom w:val="nil"/>
            </w:tcBorders>
          </w:tcPr>
          <w:p w14:paraId="5D74787D" w14:textId="77777777" w:rsidR="003F17F1" w:rsidRPr="002954BC" w:rsidRDefault="003F17F1">
            <w:pPr>
              <w:pStyle w:val="Kopfzeile"/>
              <w:tabs>
                <w:tab w:val="clear" w:pos="4536"/>
                <w:tab w:val="clear" w:pos="9072"/>
                <w:tab w:val="left" w:pos="3261"/>
              </w:tabs>
              <w:rPr>
                <w:color w:val="000000"/>
                <w:sz w:val="20"/>
              </w:rPr>
            </w:pPr>
            <w:r w:rsidRPr="002954BC">
              <w:rPr>
                <w:color w:val="000000"/>
                <w:sz w:val="20"/>
              </w:rPr>
              <w:sym w:font="Wingdings" w:char="F0A1"/>
            </w:r>
            <w:r w:rsidRPr="002954BC">
              <w:rPr>
                <w:color w:val="000000"/>
                <w:sz w:val="20"/>
              </w:rPr>
              <w:t xml:space="preserve"> Surveillance de la direction d’écoulement</w:t>
            </w:r>
            <w:r w:rsidR="00037F85" w:rsidRPr="002954BC">
              <w:rPr>
                <w:color w:val="000000"/>
                <w:sz w:val="20"/>
              </w:rPr>
              <w:t>:</w:t>
            </w:r>
            <w:r w:rsidR="00427347" w:rsidRPr="002954BC">
              <w:rPr>
                <w:color w:val="000000"/>
                <w:sz w:val="20"/>
              </w:rPr>
              <w:t xml:space="preserve"> ...................</w:t>
            </w:r>
            <w:r w:rsidRPr="002954BC">
              <w:rPr>
                <w:color w:val="000000"/>
                <w:sz w:val="20"/>
              </w:rPr>
              <w:t>...........</w:t>
            </w:r>
            <w:r w:rsidRPr="002954BC">
              <w:rPr>
                <w:color w:val="000000"/>
              </w:rPr>
              <w:br/>
            </w:r>
            <w:r w:rsidRPr="002954BC">
              <w:rPr>
                <w:color w:val="000000"/>
                <w:sz w:val="20"/>
              </w:rPr>
              <w:sym w:font="Wingdings" w:char="F0A1"/>
            </w:r>
            <w:r w:rsidRPr="002954BC">
              <w:rPr>
                <w:color w:val="000000"/>
                <w:sz w:val="20"/>
              </w:rPr>
              <w:t xml:space="preserve"> Régulation du débit selon:</w:t>
            </w:r>
          </w:p>
          <w:p w14:paraId="583F3D6F" w14:textId="77777777" w:rsidR="003F17F1" w:rsidRPr="002954BC" w:rsidRDefault="003F17F1">
            <w:pPr>
              <w:pStyle w:val="Kopfzeile"/>
              <w:tabs>
                <w:tab w:val="clear" w:pos="4536"/>
                <w:tab w:val="clear" w:pos="9072"/>
                <w:tab w:val="left" w:pos="215"/>
              </w:tabs>
              <w:rPr>
                <w:color w:val="000000"/>
                <w:sz w:val="20"/>
              </w:rPr>
            </w:pPr>
            <w:r w:rsidRPr="002954BC">
              <w:rPr>
                <w:color w:val="000000"/>
                <w:sz w:val="20"/>
              </w:rPr>
              <w:tab/>
            </w:r>
            <w:r w:rsidRPr="002954BC">
              <w:rPr>
                <w:color w:val="000000"/>
                <w:sz w:val="20"/>
              </w:rPr>
              <w:sym w:font="Wingdings" w:char="F0A1"/>
            </w:r>
            <w:r w:rsidRPr="002954BC">
              <w:rPr>
                <w:color w:val="000000"/>
                <w:sz w:val="20"/>
              </w:rPr>
              <w:t xml:space="preserve"> puissance chaudière</w:t>
            </w:r>
          </w:p>
          <w:p w14:paraId="0D24A5FE" w14:textId="77777777" w:rsidR="003F17F1" w:rsidRPr="002954BC" w:rsidRDefault="003F17F1" w:rsidP="003F17F1">
            <w:pPr>
              <w:pStyle w:val="Kopfzeile"/>
              <w:tabs>
                <w:tab w:val="clear" w:pos="4536"/>
                <w:tab w:val="clear" w:pos="9072"/>
                <w:tab w:val="left" w:pos="215"/>
              </w:tabs>
              <w:spacing w:after="60"/>
              <w:rPr>
                <w:color w:val="000000"/>
                <w:sz w:val="20"/>
              </w:rPr>
            </w:pPr>
            <w:r w:rsidRPr="002954BC">
              <w:rPr>
                <w:color w:val="000000"/>
                <w:sz w:val="20"/>
              </w:rPr>
              <w:tab/>
            </w:r>
            <w:r w:rsidRPr="002954BC">
              <w:rPr>
                <w:color w:val="000000"/>
                <w:sz w:val="20"/>
              </w:rPr>
              <w:sym w:font="Wingdings" w:char="F0A1"/>
            </w:r>
            <w:r w:rsidRPr="002954BC">
              <w:rPr>
                <w:color w:val="000000"/>
                <w:sz w:val="20"/>
              </w:rPr>
              <w:t xml:space="preserve"> température foyer</w:t>
            </w:r>
            <w:r w:rsidRPr="002954BC">
              <w:rPr>
                <w:color w:val="000000"/>
              </w:rPr>
              <w:br/>
            </w:r>
            <w:r w:rsidRPr="002954BC">
              <w:rPr>
                <w:color w:val="000000"/>
                <w:sz w:val="20"/>
              </w:rPr>
              <w:tab/>
            </w:r>
            <w:r w:rsidRPr="002954BC">
              <w:rPr>
                <w:color w:val="000000"/>
                <w:sz w:val="20"/>
              </w:rPr>
              <w:sym w:font="Wingdings" w:char="F0A1"/>
            </w:r>
            <w:r w:rsidRPr="002954BC">
              <w:rPr>
                <w:color w:val="000000"/>
                <w:sz w:val="20"/>
              </w:rPr>
              <w:t xml:space="preserve"> excédent d’air</w:t>
            </w:r>
          </w:p>
          <w:p w14:paraId="5200AC82" w14:textId="77777777" w:rsidR="003F17F1" w:rsidRPr="002954BC" w:rsidRDefault="003F17F1" w:rsidP="003F17F1">
            <w:pPr>
              <w:pStyle w:val="Kopfzeile"/>
              <w:tabs>
                <w:tab w:val="clear" w:pos="4536"/>
                <w:tab w:val="clear" w:pos="9072"/>
                <w:tab w:val="left" w:pos="215"/>
              </w:tabs>
              <w:spacing w:after="60"/>
              <w:rPr>
                <w:color w:val="000000"/>
                <w:sz w:val="20"/>
              </w:rPr>
            </w:pPr>
            <w:r w:rsidRPr="002954BC">
              <w:rPr>
                <w:color w:val="000000"/>
                <w:sz w:val="20"/>
              </w:rPr>
              <w:t xml:space="preserve">Injection des gaz de recirculation </w:t>
            </w:r>
            <w:r w:rsidRPr="002954BC">
              <w:rPr>
                <w:color w:val="000000"/>
              </w:rPr>
              <w:br/>
            </w:r>
            <w:r w:rsidRPr="002954BC">
              <w:rPr>
                <w:color w:val="000000"/>
                <w:sz w:val="20"/>
              </w:rPr>
              <w:tab/>
            </w:r>
            <w:r w:rsidRPr="002954BC">
              <w:rPr>
                <w:color w:val="000000"/>
                <w:sz w:val="20"/>
              </w:rPr>
              <w:sym w:font="Wingdings" w:char="F0A1"/>
            </w:r>
            <w:r w:rsidRPr="002954BC">
              <w:rPr>
                <w:color w:val="000000"/>
                <w:sz w:val="20"/>
              </w:rPr>
              <w:t xml:space="preserve"> sous la grille (zone d’air primaire)</w:t>
            </w:r>
            <w:r w:rsidRPr="002954BC">
              <w:rPr>
                <w:color w:val="000000"/>
              </w:rPr>
              <w:br/>
            </w:r>
            <w:r w:rsidRPr="002954BC">
              <w:rPr>
                <w:color w:val="000000"/>
                <w:sz w:val="20"/>
              </w:rPr>
              <w:tab/>
            </w:r>
            <w:r w:rsidRPr="002954BC">
              <w:rPr>
                <w:color w:val="000000"/>
                <w:sz w:val="20"/>
              </w:rPr>
              <w:sym w:font="Wingdings" w:char="F0A1"/>
            </w:r>
            <w:r w:rsidRPr="002954BC">
              <w:rPr>
                <w:color w:val="000000"/>
                <w:sz w:val="20"/>
              </w:rPr>
              <w:t xml:space="preserve"> dans le foyer, au-dessus du lit de combustible</w:t>
            </w:r>
            <w:r w:rsidRPr="002954BC">
              <w:rPr>
                <w:color w:val="000000"/>
              </w:rPr>
              <w:br/>
            </w:r>
            <w:r w:rsidRPr="002954BC">
              <w:rPr>
                <w:color w:val="000000"/>
                <w:sz w:val="20"/>
              </w:rPr>
              <w:tab/>
            </w:r>
            <w:r w:rsidRPr="002954BC">
              <w:rPr>
                <w:color w:val="000000"/>
                <w:sz w:val="20"/>
              </w:rPr>
              <w:sym w:font="Wingdings" w:char="F0A1"/>
            </w:r>
            <w:r w:rsidRPr="002954BC">
              <w:rPr>
                <w:color w:val="000000"/>
                <w:sz w:val="20"/>
              </w:rPr>
              <w:t xml:space="preserve"> pré-mélange gaz de recirculation/air comburant</w:t>
            </w:r>
          </w:p>
          <w:p w14:paraId="7EE6C9A5" w14:textId="77777777" w:rsidR="003F17F1" w:rsidRPr="002954BC" w:rsidRDefault="003F17F1" w:rsidP="003F17F1">
            <w:pPr>
              <w:pStyle w:val="Kopfzeile"/>
              <w:tabs>
                <w:tab w:val="clear" w:pos="4536"/>
                <w:tab w:val="clear" w:pos="9072"/>
                <w:tab w:val="left" w:pos="215"/>
              </w:tabs>
              <w:rPr>
                <w:color w:val="000000"/>
                <w:sz w:val="20"/>
              </w:rPr>
            </w:pPr>
            <w:r w:rsidRPr="002954BC">
              <w:rPr>
                <w:color w:val="000000"/>
                <w:sz w:val="20"/>
              </w:rPr>
              <w:t xml:space="preserve">Recyclage des gaz de combustion </w:t>
            </w:r>
            <w:r w:rsidRPr="002954BC">
              <w:rPr>
                <w:color w:val="000000"/>
              </w:rPr>
              <w:br/>
            </w:r>
            <w:r w:rsidRPr="002954BC">
              <w:rPr>
                <w:color w:val="000000"/>
                <w:sz w:val="20"/>
              </w:rPr>
              <w:tab/>
            </w:r>
            <w:r w:rsidRPr="002954BC">
              <w:rPr>
                <w:color w:val="000000"/>
                <w:sz w:val="20"/>
              </w:rPr>
              <w:sym w:font="Wingdings" w:char="F0A1"/>
            </w:r>
            <w:r w:rsidRPr="002954BC">
              <w:rPr>
                <w:color w:val="000000"/>
                <w:sz w:val="20"/>
              </w:rPr>
              <w:t xml:space="preserve"> après la chaudière</w:t>
            </w:r>
            <w:r w:rsidRPr="002954BC">
              <w:rPr>
                <w:color w:val="000000"/>
              </w:rPr>
              <w:br/>
            </w:r>
            <w:r w:rsidRPr="002954BC">
              <w:rPr>
                <w:color w:val="000000"/>
                <w:sz w:val="20"/>
              </w:rPr>
              <w:tab/>
            </w:r>
            <w:r w:rsidRPr="002954BC">
              <w:rPr>
                <w:color w:val="000000"/>
                <w:sz w:val="20"/>
              </w:rPr>
              <w:sym w:font="Wingdings" w:char="F0A1"/>
            </w:r>
            <w:r w:rsidRPr="002954BC">
              <w:rPr>
                <w:color w:val="000000"/>
                <w:sz w:val="20"/>
              </w:rPr>
              <w:t xml:space="preserve"> après la séparation sommaire</w:t>
            </w:r>
            <w:r w:rsidRPr="002954BC">
              <w:rPr>
                <w:color w:val="000000"/>
              </w:rPr>
              <w:br/>
            </w:r>
            <w:r w:rsidRPr="002954BC">
              <w:rPr>
                <w:color w:val="000000"/>
                <w:sz w:val="20"/>
              </w:rPr>
              <w:tab/>
            </w:r>
            <w:r w:rsidRPr="002954BC">
              <w:rPr>
                <w:color w:val="000000"/>
                <w:sz w:val="20"/>
              </w:rPr>
              <w:sym w:font="Wingdings" w:char="F0A1"/>
            </w:r>
            <w:r w:rsidRPr="002954BC">
              <w:rPr>
                <w:color w:val="000000"/>
                <w:sz w:val="20"/>
              </w:rPr>
              <w:t xml:space="preserve"> après le dépoussiérage fin</w:t>
            </w:r>
          </w:p>
        </w:tc>
        <w:tc>
          <w:tcPr>
            <w:tcW w:w="973" w:type="dxa"/>
            <w:tcBorders>
              <w:bottom w:val="nil"/>
            </w:tcBorders>
          </w:tcPr>
          <w:p w14:paraId="76D2B7A6" w14:textId="77777777" w:rsidR="003F17F1" w:rsidRPr="002954BC" w:rsidRDefault="003F17F1">
            <w:pPr>
              <w:jc w:val="center"/>
              <w:rPr>
                <w:color w:val="000000"/>
                <w:sz w:val="20"/>
              </w:rPr>
            </w:pPr>
          </w:p>
        </w:tc>
        <w:tc>
          <w:tcPr>
            <w:tcW w:w="973" w:type="dxa"/>
            <w:tcBorders>
              <w:bottom w:val="nil"/>
            </w:tcBorders>
          </w:tcPr>
          <w:p w14:paraId="0CDC4D20" w14:textId="77777777" w:rsidR="003F17F1" w:rsidRPr="002954BC" w:rsidRDefault="003F17F1">
            <w:pPr>
              <w:jc w:val="center"/>
              <w:rPr>
                <w:color w:val="000000"/>
                <w:sz w:val="20"/>
              </w:rPr>
            </w:pPr>
          </w:p>
        </w:tc>
        <w:tc>
          <w:tcPr>
            <w:tcW w:w="1590" w:type="dxa"/>
            <w:tcBorders>
              <w:bottom w:val="nil"/>
            </w:tcBorders>
          </w:tcPr>
          <w:p w14:paraId="7A8774CD" w14:textId="77777777" w:rsidR="003F17F1" w:rsidRPr="002954BC" w:rsidRDefault="003F17F1">
            <w:pPr>
              <w:tabs>
                <w:tab w:val="left" w:leader="dot" w:pos="1318"/>
              </w:tabs>
              <w:rPr>
                <w:color w:val="000000"/>
                <w:sz w:val="20"/>
              </w:rPr>
            </w:pPr>
          </w:p>
        </w:tc>
      </w:tr>
      <w:tr w:rsidR="003F17F1" w:rsidRPr="002954BC" w14:paraId="37D58ABA" w14:textId="77777777" w:rsidTr="003F17F1">
        <w:trPr>
          <w:jc w:val="center"/>
        </w:trPr>
        <w:tc>
          <w:tcPr>
            <w:tcW w:w="5820" w:type="dxa"/>
            <w:tcBorders>
              <w:top w:val="nil"/>
              <w:bottom w:val="single" w:sz="4" w:space="0" w:color="auto"/>
            </w:tcBorders>
          </w:tcPr>
          <w:p w14:paraId="3728D840" w14:textId="77777777" w:rsidR="003F17F1" w:rsidRPr="002954BC" w:rsidRDefault="00B95D04" w:rsidP="00B95D04">
            <w:pPr>
              <w:pStyle w:val="berschrift4"/>
              <w:rPr>
                <w:color w:val="000000"/>
              </w:rPr>
            </w:pPr>
            <w:r w:rsidRPr="002954BC">
              <w:rPr>
                <w:color w:val="000000"/>
              </w:rPr>
              <w:t>Prix 4.4.</w:t>
            </w:r>
            <w:r w:rsidR="003F17F1" w:rsidRPr="002954BC">
              <w:rPr>
                <w:color w:val="000000"/>
              </w:rPr>
              <w:t xml:space="preserve">9 Recirculation des gaz de combustion </w:t>
            </w:r>
          </w:p>
        </w:tc>
        <w:tc>
          <w:tcPr>
            <w:tcW w:w="973" w:type="dxa"/>
            <w:tcBorders>
              <w:top w:val="nil"/>
              <w:bottom w:val="single" w:sz="4" w:space="0" w:color="auto"/>
            </w:tcBorders>
          </w:tcPr>
          <w:p w14:paraId="34FCDAEE" w14:textId="77777777" w:rsidR="003F17F1" w:rsidRPr="002954BC" w:rsidRDefault="003F17F1">
            <w:pPr>
              <w:pStyle w:val="berschrift7"/>
              <w:jc w:val="center"/>
              <w:rPr>
                <w:b w:val="0"/>
                <w:i w:val="0"/>
                <w:color w:val="000000"/>
              </w:rPr>
            </w:pPr>
            <w:r w:rsidRPr="002954BC">
              <w:rPr>
                <w:b w:val="0"/>
                <w:i w:val="0"/>
                <w:color w:val="000000"/>
              </w:rPr>
              <w:t>Pce</w:t>
            </w:r>
          </w:p>
        </w:tc>
        <w:tc>
          <w:tcPr>
            <w:tcW w:w="973" w:type="dxa"/>
            <w:tcBorders>
              <w:top w:val="nil"/>
              <w:bottom w:val="single" w:sz="4" w:space="0" w:color="auto"/>
            </w:tcBorders>
          </w:tcPr>
          <w:p w14:paraId="6367A178" w14:textId="77777777" w:rsidR="003F17F1" w:rsidRPr="002954BC" w:rsidRDefault="003F17F1">
            <w:pPr>
              <w:pStyle w:val="berschrift7"/>
              <w:jc w:val="center"/>
              <w:rPr>
                <w:b w:val="0"/>
                <w:i w:val="0"/>
                <w:color w:val="000000"/>
              </w:rPr>
            </w:pPr>
            <w:r w:rsidRPr="002954BC">
              <w:rPr>
                <w:b w:val="0"/>
                <w:i w:val="0"/>
                <w:color w:val="000000"/>
              </w:rPr>
              <w:t>.......</w:t>
            </w:r>
          </w:p>
        </w:tc>
        <w:tc>
          <w:tcPr>
            <w:tcW w:w="1590" w:type="dxa"/>
            <w:tcBorders>
              <w:top w:val="nil"/>
              <w:bottom w:val="single" w:sz="4" w:space="0" w:color="auto"/>
            </w:tcBorders>
          </w:tcPr>
          <w:p w14:paraId="19AA5D9A" w14:textId="77777777" w:rsidR="003F17F1" w:rsidRPr="002954BC" w:rsidRDefault="003F17F1">
            <w:pPr>
              <w:pStyle w:val="berschrift4"/>
              <w:rPr>
                <w:b w:val="0"/>
                <w:color w:val="000000"/>
              </w:rPr>
            </w:pPr>
            <w:r w:rsidRPr="002954BC">
              <w:rPr>
                <w:b w:val="0"/>
                <w:color w:val="000000"/>
              </w:rPr>
              <w:t>CHF..................</w:t>
            </w:r>
          </w:p>
        </w:tc>
      </w:tr>
      <w:tr w:rsidR="003F17F1" w:rsidRPr="002954BC" w14:paraId="7B2E1C19" w14:textId="77777777" w:rsidTr="003F17F1">
        <w:trPr>
          <w:jc w:val="center"/>
        </w:trPr>
        <w:tc>
          <w:tcPr>
            <w:tcW w:w="5820" w:type="dxa"/>
            <w:tcBorders>
              <w:top w:val="nil"/>
              <w:bottom w:val="single" w:sz="4" w:space="0" w:color="auto"/>
            </w:tcBorders>
          </w:tcPr>
          <w:p w14:paraId="1637DABD" w14:textId="77777777" w:rsidR="003F17F1" w:rsidRPr="002954BC" w:rsidRDefault="005D2A27" w:rsidP="005D2A27">
            <w:pPr>
              <w:spacing w:before="120"/>
              <w:ind w:left="709" w:hanging="709"/>
              <w:rPr>
                <w:b/>
                <w:szCs w:val="22"/>
              </w:rPr>
            </w:pPr>
            <w:r w:rsidRPr="002954BC">
              <w:rPr>
                <w:b/>
                <w:szCs w:val="22"/>
              </w:rPr>
              <w:t xml:space="preserve">Prix 4.4 </w:t>
            </w:r>
            <w:r w:rsidR="003F17F1" w:rsidRPr="002954BC">
              <w:rPr>
                <w:b/>
                <w:szCs w:val="22"/>
              </w:rPr>
              <w:t xml:space="preserve">Foyer, chaudière, nettoyage des gaz de </w:t>
            </w:r>
            <w:r w:rsidR="00427347" w:rsidRPr="002954BC">
              <w:rPr>
                <w:b/>
                <w:szCs w:val="22"/>
              </w:rPr>
              <w:tab/>
            </w:r>
            <w:r w:rsidR="003F17F1" w:rsidRPr="002954BC">
              <w:rPr>
                <w:b/>
                <w:szCs w:val="22"/>
              </w:rPr>
              <w:t>combustion</w:t>
            </w:r>
          </w:p>
        </w:tc>
        <w:tc>
          <w:tcPr>
            <w:tcW w:w="973" w:type="dxa"/>
            <w:tcBorders>
              <w:top w:val="nil"/>
              <w:bottom w:val="single" w:sz="4" w:space="0" w:color="auto"/>
            </w:tcBorders>
          </w:tcPr>
          <w:p w14:paraId="77CF3DFA" w14:textId="77777777" w:rsidR="003F17F1" w:rsidRPr="002954BC" w:rsidRDefault="003F17F1" w:rsidP="001F37BA">
            <w:pPr>
              <w:spacing w:before="120"/>
              <w:ind w:left="709" w:hanging="709"/>
              <w:rPr>
                <w:b/>
                <w:szCs w:val="22"/>
              </w:rPr>
            </w:pPr>
          </w:p>
        </w:tc>
        <w:tc>
          <w:tcPr>
            <w:tcW w:w="973" w:type="dxa"/>
            <w:tcBorders>
              <w:top w:val="nil"/>
              <w:bottom w:val="single" w:sz="4" w:space="0" w:color="auto"/>
            </w:tcBorders>
          </w:tcPr>
          <w:p w14:paraId="64899E4C" w14:textId="77777777" w:rsidR="003F17F1" w:rsidRPr="002954BC" w:rsidRDefault="003F17F1" w:rsidP="001F37BA">
            <w:pPr>
              <w:spacing w:before="120"/>
              <w:ind w:left="709" w:hanging="709"/>
              <w:rPr>
                <w:b/>
                <w:szCs w:val="22"/>
              </w:rPr>
            </w:pPr>
          </w:p>
        </w:tc>
        <w:tc>
          <w:tcPr>
            <w:tcW w:w="1590" w:type="dxa"/>
            <w:tcBorders>
              <w:top w:val="nil"/>
              <w:bottom w:val="single" w:sz="4" w:space="0" w:color="auto"/>
            </w:tcBorders>
          </w:tcPr>
          <w:p w14:paraId="0E8ABAD4" w14:textId="77777777" w:rsidR="003F17F1" w:rsidRPr="002954BC" w:rsidRDefault="003F17F1" w:rsidP="001F37BA">
            <w:pPr>
              <w:spacing w:before="120"/>
              <w:ind w:left="709" w:hanging="709"/>
              <w:rPr>
                <w:b/>
                <w:szCs w:val="22"/>
              </w:rPr>
            </w:pPr>
            <w:r w:rsidRPr="002954BC">
              <w:rPr>
                <w:b/>
                <w:szCs w:val="22"/>
              </w:rPr>
              <w:t>CHF................</w:t>
            </w:r>
          </w:p>
        </w:tc>
      </w:tr>
    </w:tbl>
    <w:p w14:paraId="32F8D70E" w14:textId="77777777" w:rsidR="003F17F1" w:rsidRPr="002954BC" w:rsidRDefault="003F17F1" w:rsidP="003F17F1">
      <w:pPr>
        <w:rPr>
          <w:color w:val="000000"/>
        </w:rPr>
        <w:sectPr w:rsidR="003F17F1" w:rsidRPr="002954BC">
          <w:pgSz w:w="11906" w:h="16838"/>
          <w:pgMar w:top="1276" w:right="1134" w:bottom="851" w:left="1417" w:header="720" w:footer="720" w:gutter="0"/>
          <w:cols w:space="720"/>
        </w:sectPr>
      </w:pPr>
    </w:p>
    <w:tbl>
      <w:tblPr>
        <w:tblW w:w="9356" w:type="dxa"/>
        <w:jc w:val="center"/>
        <w:tblBorders>
          <w:top w:val="single" w:sz="4" w:space="0" w:color="auto"/>
          <w:left w:val="single" w:sz="4" w:space="0" w:color="auto"/>
          <w:bottom w:val="single" w:sz="4" w:space="0" w:color="auto"/>
          <w:right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820"/>
        <w:gridCol w:w="973"/>
        <w:gridCol w:w="973"/>
        <w:gridCol w:w="1590"/>
      </w:tblGrid>
      <w:tr w:rsidR="003F17F1" w:rsidRPr="002954BC" w14:paraId="79FBAA37" w14:textId="77777777" w:rsidTr="003F17F1">
        <w:trPr>
          <w:tblHeader/>
          <w:jc w:val="center"/>
        </w:trPr>
        <w:tc>
          <w:tcPr>
            <w:tcW w:w="5820" w:type="dxa"/>
            <w:tcBorders>
              <w:top w:val="single" w:sz="4" w:space="0" w:color="auto"/>
              <w:bottom w:val="single" w:sz="4" w:space="0" w:color="auto"/>
            </w:tcBorders>
          </w:tcPr>
          <w:p w14:paraId="0F5F0430" w14:textId="77777777" w:rsidR="003F17F1" w:rsidRPr="002954BC" w:rsidRDefault="003F17F1">
            <w:pPr>
              <w:rPr>
                <w:color w:val="000000"/>
                <w:sz w:val="20"/>
              </w:rPr>
            </w:pPr>
            <w:r w:rsidRPr="002954BC">
              <w:rPr>
                <w:color w:val="000000"/>
                <w:sz w:val="20"/>
              </w:rPr>
              <w:lastRenderedPageBreak/>
              <w:t>Désignation</w:t>
            </w:r>
          </w:p>
        </w:tc>
        <w:tc>
          <w:tcPr>
            <w:tcW w:w="973" w:type="dxa"/>
            <w:tcBorders>
              <w:top w:val="single" w:sz="4" w:space="0" w:color="auto"/>
              <w:bottom w:val="single" w:sz="4" w:space="0" w:color="auto"/>
            </w:tcBorders>
          </w:tcPr>
          <w:p w14:paraId="4B305F95" w14:textId="77777777" w:rsidR="003F17F1" w:rsidRPr="002954BC" w:rsidRDefault="003F17F1">
            <w:pPr>
              <w:jc w:val="center"/>
              <w:rPr>
                <w:color w:val="000000"/>
                <w:sz w:val="20"/>
              </w:rPr>
            </w:pPr>
            <w:r w:rsidRPr="002954BC">
              <w:rPr>
                <w:color w:val="000000"/>
                <w:sz w:val="20"/>
              </w:rPr>
              <w:t>Unité</w:t>
            </w:r>
          </w:p>
        </w:tc>
        <w:tc>
          <w:tcPr>
            <w:tcW w:w="973" w:type="dxa"/>
            <w:tcBorders>
              <w:top w:val="single" w:sz="4" w:space="0" w:color="auto"/>
              <w:bottom w:val="single" w:sz="4" w:space="0" w:color="auto"/>
            </w:tcBorders>
          </w:tcPr>
          <w:p w14:paraId="19CFAF2C" w14:textId="77777777" w:rsidR="003F17F1" w:rsidRPr="002954BC" w:rsidRDefault="003F17F1">
            <w:pPr>
              <w:jc w:val="center"/>
              <w:rPr>
                <w:color w:val="000000"/>
                <w:sz w:val="20"/>
              </w:rPr>
            </w:pPr>
            <w:r w:rsidRPr="002954BC">
              <w:rPr>
                <w:color w:val="000000"/>
                <w:sz w:val="20"/>
              </w:rPr>
              <w:t>Quantité</w:t>
            </w:r>
          </w:p>
        </w:tc>
        <w:tc>
          <w:tcPr>
            <w:tcW w:w="1590" w:type="dxa"/>
            <w:tcBorders>
              <w:top w:val="single" w:sz="4" w:space="0" w:color="auto"/>
              <w:bottom w:val="single" w:sz="4" w:space="0" w:color="auto"/>
            </w:tcBorders>
          </w:tcPr>
          <w:p w14:paraId="4F7FEEDE" w14:textId="77777777" w:rsidR="003F17F1" w:rsidRPr="002954BC" w:rsidRDefault="003F17F1">
            <w:pPr>
              <w:tabs>
                <w:tab w:val="left" w:leader="dot" w:pos="1318"/>
              </w:tabs>
              <w:rPr>
                <w:color w:val="000000"/>
                <w:sz w:val="20"/>
              </w:rPr>
            </w:pPr>
            <w:r w:rsidRPr="002954BC">
              <w:rPr>
                <w:color w:val="000000"/>
                <w:sz w:val="20"/>
              </w:rPr>
              <w:t>Montant</w:t>
            </w:r>
          </w:p>
        </w:tc>
      </w:tr>
      <w:tr w:rsidR="003F17F1" w:rsidRPr="002954BC" w14:paraId="0909992E" w14:textId="77777777" w:rsidTr="003F17F1">
        <w:trPr>
          <w:jc w:val="center"/>
        </w:trPr>
        <w:tc>
          <w:tcPr>
            <w:tcW w:w="5820" w:type="dxa"/>
            <w:tcBorders>
              <w:top w:val="single" w:sz="4" w:space="0" w:color="auto"/>
            </w:tcBorders>
          </w:tcPr>
          <w:p w14:paraId="46BDEB94" w14:textId="77777777" w:rsidR="003F17F1" w:rsidRPr="002954BC" w:rsidRDefault="003F17F1" w:rsidP="00B039A3">
            <w:pPr>
              <w:pStyle w:val="berschrift2"/>
              <w:tabs>
                <w:tab w:val="left" w:pos="640"/>
              </w:tabs>
              <w:spacing w:before="120"/>
              <w:ind w:left="-69" w:firstLine="69"/>
              <w:rPr>
                <w:color w:val="000000"/>
              </w:rPr>
            </w:pPr>
            <w:bookmarkStart w:id="133" w:name="_Toc46565767"/>
            <w:bookmarkStart w:id="134" w:name="_Toc263573900"/>
            <w:bookmarkStart w:id="135" w:name="_Toc349555765"/>
            <w:bookmarkStart w:id="136" w:name="_Toc358556939"/>
            <w:r w:rsidRPr="002954BC">
              <w:rPr>
                <w:color w:val="000000"/>
              </w:rPr>
              <w:t xml:space="preserve">4.5 </w:t>
            </w:r>
            <w:r w:rsidRPr="002954BC">
              <w:rPr>
                <w:color w:val="000000"/>
              </w:rPr>
              <w:tab/>
              <w:t>Extraction des cendres, nettoyage</w:t>
            </w:r>
            <w:bookmarkEnd w:id="133"/>
            <w:bookmarkEnd w:id="134"/>
            <w:bookmarkEnd w:id="135"/>
            <w:bookmarkEnd w:id="136"/>
          </w:p>
          <w:p w14:paraId="7F03604F" w14:textId="77777777" w:rsidR="003F17F1" w:rsidRPr="002954BC" w:rsidRDefault="003F17F1" w:rsidP="00E8160F">
            <w:pPr>
              <w:tabs>
                <w:tab w:val="left" w:pos="640"/>
              </w:tabs>
              <w:rPr>
                <w:color w:val="000000"/>
                <w:sz w:val="20"/>
              </w:rPr>
            </w:pPr>
            <w:r w:rsidRPr="002954BC">
              <w:rPr>
                <w:color w:val="000000"/>
              </w:rPr>
              <w:tab/>
            </w:r>
            <w:r w:rsidRPr="002954BC">
              <w:rPr>
                <w:color w:val="000000"/>
                <w:sz w:val="20"/>
              </w:rPr>
              <w:t xml:space="preserve">Le système doit être étanche à la poussière sur tout </w:t>
            </w:r>
            <w:r w:rsidR="00AF580F" w:rsidRPr="002954BC">
              <w:rPr>
                <w:color w:val="000000"/>
                <w:sz w:val="20"/>
              </w:rPr>
              <w:tab/>
            </w:r>
            <w:r w:rsidRPr="002954BC">
              <w:rPr>
                <w:color w:val="000000"/>
                <w:sz w:val="20"/>
              </w:rPr>
              <w:t xml:space="preserve">l’itinéraire de transport des cendres (du foyer jusqu’au </w:t>
            </w:r>
            <w:r w:rsidR="00AF580F" w:rsidRPr="002954BC">
              <w:rPr>
                <w:color w:val="000000"/>
                <w:sz w:val="20"/>
              </w:rPr>
              <w:tab/>
            </w:r>
            <w:r w:rsidRPr="002954BC">
              <w:rPr>
                <w:color w:val="000000"/>
                <w:sz w:val="20"/>
              </w:rPr>
              <w:t>bac/à la fosse des cendres).</w:t>
            </w:r>
          </w:p>
        </w:tc>
        <w:tc>
          <w:tcPr>
            <w:tcW w:w="973" w:type="dxa"/>
            <w:tcBorders>
              <w:top w:val="single" w:sz="4" w:space="0" w:color="auto"/>
            </w:tcBorders>
          </w:tcPr>
          <w:p w14:paraId="3F92A4D8" w14:textId="77777777" w:rsidR="003F17F1" w:rsidRPr="002954BC" w:rsidRDefault="003F17F1" w:rsidP="00B039A3">
            <w:pPr>
              <w:pStyle w:val="berschrift2"/>
              <w:spacing w:before="120"/>
              <w:rPr>
                <w:b w:val="0"/>
                <w:color w:val="000000"/>
              </w:rPr>
            </w:pPr>
          </w:p>
        </w:tc>
        <w:tc>
          <w:tcPr>
            <w:tcW w:w="973" w:type="dxa"/>
            <w:tcBorders>
              <w:top w:val="single" w:sz="4" w:space="0" w:color="auto"/>
            </w:tcBorders>
          </w:tcPr>
          <w:p w14:paraId="77CACCE7" w14:textId="77777777" w:rsidR="003F17F1" w:rsidRPr="002954BC" w:rsidRDefault="003F17F1" w:rsidP="00B039A3">
            <w:pPr>
              <w:pStyle w:val="berschrift2"/>
              <w:spacing w:before="120"/>
              <w:rPr>
                <w:b w:val="0"/>
                <w:color w:val="000000"/>
              </w:rPr>
            </w:pPr>
          </w:p>
        </w:tc>
        <w:tc>
          <w:tcPr>
            <w:tcW w:w="1590" w:type="dxa"/>
            <w:tcBorders>
              <w:top w:val="single" w:sz="4" w:space="0" w:color="auto"/>
            </w:tcBorders>
          </w:tcPr>
          <w:p w14:paraId="3A23C356" w14:textId="77777777" w:rsidR="003F17F1" w:rsidRPr="002954BC" w:rsidRDefault="003F17F1" w:rsidP="00B039A3">
            <w:pPr>
              <w:pStyle w:val="berschrift2"/>
              <w:spacing w:before="120"/>
              <w:rPr>
                <w:b w:val="0"/>
                <w:color w:val="000000"/>
              </w:rPr>
            </w:pPr>
          </w:p>
        </w:tc>
      </w:tr>
      <w:tr w:rsidR="003F17F1" w:rsidRPr="002954BC" w14:paraId="7A693E15" w14:textId="77777777" w:rsidTr="003F17F1">
        <w:trPr>
          <w:jc w:val="center"/>
        </w:trPr>
        <w:tc>
          <w:tcPr>
            <w:tcW w:w="5820" w:type="dxa"/>
          </w:tcPr>
          <w:p w14:paraId="50463282" w14:textId="77777777" w:rsidR="003F17F1" w:rsidRPr="002954BC" w:rsidRDefault="003F17F1" w:rsidP="0016293E">
            <w:pPr>
              <w:pStyle w:val="berschrift3"/>
            </w:pPr>
            <w:bookmarkStart w:id="137" w:name="_Toc349555766"/>
            <w:bookmarkStart w:id="138" w:name="_Toc358556940"/>
            <w:r w:rsidRPr="002954BC">
              <w:t>4.5.1</w:t>
            </w:r>
            <w:r w:rsidRPr="002954BC">
              <w:tab/>
              <w:t>Extraction et transport des cendres</w:t>
            </w:r>
            <w:bookmarkEnd w:id="137"/>
            <w:bookmarkEnd w:id="138"/>
          </w:p>
        </w:tc>
        <w:tc>
          <w:tcPr>
            <w:tcW w:w="973" w:type="dxa"/>
          </w:tcPr>
          <w:p w14:paraId="300C72EE" w14:textId="77777777" w:rsidR="003F17F1" w:rsidRPr="002954BC" w:rsidRDefault="003F17F1" w:rsidP="004C5AB3">
            <w:pPr>
              <w:pStyle w:val="berschrift3"/>
            </w:pPr>
          </w:p>
        </w:tc>
        <w:tc>
          <w:tcPr>
            <w:tcW w:w="973" w:type="dxa"/>
          </w:tcPr>
          <w:p w14:paraId="68A1D5CC" w14:textId="77777777" w:rsidR="003F17F1" w:rsidRPr="002954BC" w:rsidRDefault="003F17F1" w:rsidP="004C5AB3">
            <w:pPr>
              <w:pStyle w:val="berschrift3"/>
            </w:pPr>
          </w:p>
        </w:tc>
        <w:tc>
          <w:tcPr>
            <w:tcW w:w="1590" w:type="dxa"/>
          </w:tcPr>
          <w:p w14:paraId="2393DBF0" w14:textId="77777777" w:rsidR="003F17F1" w:rsidRPr="002954BC" w:rsidRDefault="003F17F1" w:rsidP="004C5AB3">
            <w:pPr>
              <w:pStyle w:val="berschrift3"/>
            </w:pPr>
          </w:p>
        </w:tc>
      </w:tr>
      <w:tr w:rsidR="003F17F1" w:rsidRPr="002954BC" w14:paraId="0588EB13" w14:textId="77777777" w:rsidTr="003F17F1">
        <w:trPr>
          <w:jc w:val="center"/>
        </w:trPr>
        <w:tc>
          <w:tcPr>
            <w:tcW w:w="5820" w:type="dxa"/>
          </w:tcPr>
          <w:p w14:paraId="327F98CD" w14:textId="77777777" w:rsidR="003F17F1" w:rsidRPr="002954BC" w:rsidRDefault="003F17F1" w:rsidP="0016293E">
            <w:pPr>
              <w:pStyle w:val="berschrift6"/>
              <w:spacing w:before="120"/>
              <w:rPr>
                <w:color w:val="000000"/>
              </w:rPr>
            </w:pPr>
            <w:r w:rsidRPr="002954BC">
              <w:rPr>
                <w:color w:val="000000"/>
              </w:rPr>
              <w:t>Extraction des cendres du foyer</w:t>
            </w:r>
          </w:p>
        </w:tc>
        <w:tc>
          <w:tcPr>
            <w:tcW w:w="973" w:type="dxa"/>
          </w:tcPr>
          <w:p w14:paraId="6415BCF9" w14:textId="77777777" w:rsidR="003F17F1" w:rsidRPr="002954BC" w:rsidRDefault="003F17F1">
            <w:pPr>
              <w:spacing w:before="120" w:line="360" w:lineRule="auto"/>
              <w:rPr>
                <w:color w:val="000000"/>
                <w:sz w:val="20"/>
              </w:rPr>
            </w:pPr>
          </w:p>
        </w:tc>
        <w:tc>
          <w:tcPr>
            <w:tcW w:w="973" w:type="dxa"/>
          </w:tcPr>
          <w:p w14:paraId="30FF87C1" w14:textId="77777777" w:rsidR="003F17F1" w:rsidRPr="002954BC" w:rsidRDefault="003F17F1">
            <w:pPr>
              <w:spacing w:before="120" w:line="360" w:lineRule="auto"/>
              <w:rPr>
                <w:color w:val="000000"/>
                <w:sz w:val="20"/>
              </w:rPr>
            </w:pPr>
          </w:p>
        </w:tc>
        <w:tc>
          <w:tcPr>
            <w:tcW w:w="1590" w:type="dxa"/>
          </w:tcPr>
          <w:p w14:paraId="5607D526" w14:textId="77777777" w:rsidR="003F17F1" w:rsidRPr="002954BC" w:rsidRDefault="003F17F1">
            <w:pPr>
              <w:tabs>
                <w:tab w:val="left" w:leader="dot" w:pos="1318"/>
              </w:tabs>
              <w:spacing w:before="120" w:line="360" w:lineRule="auto"/>
              <w:rPr>
                <w:color w:val="000000"/>
                <w:sz w:val="20"/>
              </w:rPr>
            </w:pPr>
          </w:p>
        </w:tc>
      </w:tr>
      <w:tr w:rsidR="003F17F1" w:rsidRPr="002954BC" w14:paraId="4D381D33" w14:textId="77777777" w:rsidTr="003F17F1">
        <w:trPr>
          <w:jc w:val="center"/>
        </w:trPr>
        <w:tc>
          <w:tcPr>
            <w:tcW w:w="5820" w:type="dxa"/>
          </w:tcPr>
          <w:p w14:paraId="70AEEA54" w14:textId="77777777" w:rsidR="003F17F1" w:rsidRPr="002954BC" w:rsidRDefault="003F17F1">
            <w:pPr>
              <w:pStyle w:val="Kopfzeile"/>
              <w:tabs>
                <w:tab w:val="clear" w:pos="4536"/>
                <w:tab w:val="clear" w:pos="9072"/>
                <w:tab w:val="left" w:pos="284"/>
              </w:tabs>
              <w:spacing w:before="120"/>
              <w:rPr>
                <w:color w:val="000000"/>
                <w:sz w:val="20"/>
              </w:rPr>
            </w:pPr>
            <w:r w:rsidRPr="002954BC">
              <w:rPr>
                <w:color w:val="000000"/>
                <w:sz w:val="20"/>
              </w:rPr>
              <w:sym w:font="Wingdings" w:char="F0A8"/>
            </w:r>
            <w:r w:rsidRPr="002954BC">
              <w:rPr>
                <w:color w:val="000000"/>
                <w:sz w:val="20"/>
              </w:rPr>
              <w:tab/>
              <w:t>élimination manuelle par tiroir</w:t>
            </w:r>
            <w:r w:rsidRPr="002954BC">
              <w:rPr>
                <w:color w:val="000000"/>
              </w:rPr>
              <w:br/>
            </w:r>
            <w:r w:rsidRPr="002954BC">
              <w:rPr>
                <w:color w:val="000000"/>
                <w:sz w:val="20"/>
              </w:rPr>
              <w:sym w:font="Wingdings" w:char="F0A8"/>
            </w:r>
            <w:r w:rsidRPr="002954BC">
              <w:rPr>
                <w:color w:val="000000"/>
                <w:sz w:val="20"/>
              </w:rPr>
              <w:t xml:space="preserve"> </w:t>
            </w:r>
            <w:r w:rsidRPr="002954BC">
              <w:rPr>
                <w:color w:val="000000"/>
                <w:sz w:val="20"/>
              </w:rPr>
              <w:tab/>
              <w:t xml:space="preserve">évacuation manuelle des cendres de grille avec </w:t>
            </w:r>
            <w:r w:rsidRPr="002954BC">
              <w:rPr>
                <w:color w:val="000000"/>
              </w:rPr>
              <w:br/>
            </w:r>
            <w:r w:rsidR="00AF580F" w:rsidRPr="002954BC">
              <w:rPr>
                <w:color w:val="000000"/>
                <w:sz w:val="20"/>
              </w:rPr>
              <w:tab/>
            </w:r>
            <w:r w:rsidRPr="002954BC">
              <w:rPr>
                <w:color w:val="000000"/>
                <w:sz w:val="20"/>
              </w:rPr>
              <w:t xml:space="preserve">système de transport mécanique dans des tonneaux </w:t>
            </w:r>
            <w:r w:rsidR="00AF580F" w:rsidRPr="002954BC">
              <w:rPr>
                <w:color w:val="000000"/>
                <w:sz w:val="20"/>
              </w:rPr>
              <w:tab/>
            </w:r>
            <w:r w:rsidRPr="002954BC">
              <w:rPr>
                <w:color w:val="000000"/>
                <w:sz w:val="20"/>
              </w:rPr>
              <w:t>métalliques (seaux) ou des conteneurs</w:t>
            </w:r>
            <w:r w:rsidRPr="002954BC">
              <w:rPr>
                <w:color w:val="000000"/>
              </w:rPr>
              <w:br/>
            </w:r>
            <w:r w:rsidRPr="002954BC">
              <w:rPr>
                <w:color w:val="000000"/>
                <w:sz w:val="20"/>
              </w:rPr>
              <w:sym w:font="Wingdings" w:char="F0A8"/>
            </w:r>
            <w:r w:rsidRPr="002954BC">
              <w:rPr>
                <w:color w:val="000000"/>
                <w:sz w:val="20"/>
              </w:rPr>
              <w:t xml:space="preserve"> </w:t>
            </w:r>
            <w:r w:rsidRPr="002954BC">
              <w:rPr>
                <w:color w:val="000000"/>
                <w:sz w:val="20"/>
              </w:rPr>
              <w:tab/>
              <w:t xml:space="preserve">évacuation automatique des cendres de grille dans </w:t>
            </w:r>
            <w:r w:rsidRPr="002954BC">
              <w:rPr>
                <w:color w:val="000000"/>
              </w:rPr>
              <w:br/>
            </w:r>
            <w:r w:rsidRPr="002954BC">
              <w:rPr>
                <w:color w:val="000000"/>
                <w:sz w:val="20"/>
              </w:rPr>
              <w:t xml:space="preserve"> </w:t>
            </w:r>
            <w:r w:rsidRPr="002954BC">
              <w:rPr>
                <w:color w:val="000000"/>
                <w:sz w:val="20"/>
              </w:rPr>
              <w:tab/>
              <w:t>un conteneur situé sous le chauffage</w:t>
            </w:r>
            <w:r w:rsidRPr="002954BC">
              <w:rPr>
                <w:color w:val="000000"/>
              </w:rPr>
              <w:br/>
            </w:r>
            <w:r w:rsidRPr="002954BC">
              <w:rPr>
                <w:color w:val="000000"/>
                <w:sz w:val="20"/>
              </w:rPr>
              <w:sym w:font="Wingdings" w:char="F0A8"/>
            </w:r>
            <w:r w:rsidRPr="002954BC">
              <w:rPr>
                <w:color w:val="000000"/>
                <w:sz w:val="20"/>
              </w:rPr>
              <w:t xml:space="preserve"> </w:t>
            </w:r>
            <w:r w:rsidRPr="002954BC">
              <w:rPr>
                <w:color w:val="000000"/>
                <w:sz w:val="20"/>
              </w:rPr>
              <w:tab/>
              <w:t xml:space="preserve">évacuation automatique des cendres par </w:t>
            </w:r>
            <w:r w:rsidRPr="002954BC">
              <w:rPr>
                <w:color w:val="000000"/>
              </w:rPr>
              <w:br/>
            </w:r>
            <w:r w:rsidRPr="002954BC">
              <w:rPr>
                <w:color w:val="000000"/>
                <w:sz w:val="20"/>
              </w:rPr>
              <w:t>système de transport selon plan</w:t>
            </w:r>
          </w:p>
          <w:p w14:paraId="01607BBA" w14:textId="77777777" w:rsidR="003F17F1" w:rsidRPr="002954BC" w:rsidRDefault="003F17F1">
            <w:pPr>
              <w:pStyle w:val="Kopfzeile"/>
              <w:tabs>
                <w:tab w:val="clear" w:pos="4536"/>
                <w:tab w:val="clear" w:pos="9072"/>
                <w:tab w:val="left" w:pos="284"/>
              </w:tabs>
              <w:spacing w:before="120"/>
              <w:rPr>
                <w:color w:val="000000"/>
                <w:sz w:val="20"/>
              </w:rPr>
            </w:pPr>
            <w:r w:rsidRPr="002954BC">
              <w:rPr>
                <w:color w:val="000000"/>
                <w:sz w:val="20"/>
              </w:rPr>
              <w:sym w:font="Wingdings" w:char="F0A8"/>
            </w:r>
            <w:r w:rsidRPr="002954BC">
              <w:rPr>
                <w:color w:val="000000"/>
                <w:sz w:val="20"/>
              </w:rPr>
              <w:tab/>
              <w:t>.................................................</w:t>
            </w:r>
          </w:p>
        </w:tc>
        <w:tc>
          <w:tcPr>
            <w:tcW w:w="973" w:type="dxa"/>
          </w:tcPr>
          <w:p w14:paraId="6D772E90" w14:textId="77777777" w:rsidR="003F17F1" w:rsidRPr="002954BC" w:rsidRDefault="003F17F1">
            <w:pPr>
              <w:spacing w:before="120"/>
              <w:jc w:val="center"/>
              <w:rPr>
                <w:color w:val="000000"/>
                <w:sz w:val="20"/>
              </w:rPr>
            </w:pPr>
          </w:p>
        </w:tc>
        <w:tc>
          <w:tcPr>
            <w:tcW w:w="973" w:type="dxa"/>
          </w:tcPr>
          <w:p w14:paraId="104239A9" w14:textId="77777777" w:rsidR="003F17F1" w:rsidRPr="002954BC" w:rsidRDefault="003F17F1">
            <w:pPr>
              <w:spacing w:before="120"/>
              <w:jc w:val="center"/>
              <w:rPr>
                <w:color w:val="000000"/>
                <w:sz w:val="20"/>
              </w:rPr>
            </w:pPr>
          </w:p>
        </w:tc>
        <w:tc>
          <w:tcPr>
            <w:tcW w:w="1590" w:type="dxa"/>
          </w:tcPr>
          <w:p w14:paraId="57AAC443" w14:textId="77777777" w:rsidR="003F17F1" w:rsidRPr="002954BC" w:rsidRDefault="003F17F1">
            <w:pPr>
              <w:tabs>
                <w:tab w:val="left" w:leader="dot" w:pos="1318"/>
              </w:tabs>
              <w:spacing w:before="120"/>
              <w:rPr>
                <w:color w:val="000000"/>
                <w:sz w:val="20"/>
              </w:rPr>
            </w:pPr>
          </w:p>
        </w:tc>
      </w:tr>
      <w:tr w:rsidR="003F17F1" w:rsidRPr="002954BC" w14:paraId="1C13A253" w14:textId="77777777" w:rsidTr="003F17F1">
        <w:trPr>
          <w:jc w:val="center"/>
        </w:trPr>
        <w:tc>
          <w:tcPr>
            <w:tcW w:w="5820" w:type="dxa"/>
            <w:tcBorders>
              <w:bottom w:val="nil"/>
            </w:tcBorders>
          </w:tcPr>
          <w:p w14:paraId="7CC505B7" w14:textId="77777777" w:rsidR="003F17F1" w:rsidRPr="002954BC" w:rsidRDefault="003F17F1">
            <w:pPr>
              <w:pStyle w:val="Kopfzeile"/>
              <w:tabs>
                <w:tab w:val="clear" w:pos="4536"/>
                <w:tab w:val="clear" w:pos="9072"/>
              </w:tabs>
              <w:spacing w:before="120"/>
              <w:rPr>
                <w:color w:val="000000"/>
                <w:sz w:val="20"/>
              </w:rPr>
            </w:pPr>
            <w:r w:rsidRPr="002954BC">
              <w:rPr>
                <w:color w:val="000000"/>
                <w:sz w:val="20"/>
              </w:rPr>
              <w:t>Système de transport des cendres de grille</w:t>
            </w:r>
          </w:p>
        </w:tc>
        <w:tc>
          <w:tcPr>
            <w:tcW w:w="973" w:type="dxa"/>
            <w:tcBorders>
              <w:bottom w:val="nil"/>
            </w:tcBorders>
          </w:tcPr>
          <w:p w14:paraId="2D7935AB" w14:textId="77777777" w:rsidR="003F17F1" w:rsidRPr="002954BC" w:rsidRDefault="003F17F1">
            <w:pPr>
              <w:spacing w:before="120"/>
              <w:jc w:val="center"/>
              <w:rPr>
                <w:color w:val="000000"/>
                <w:sz w:val="20"/>
              </w:rPr>
            </w:pPr>
          </w:p>
        </w:tc>
        <w:tc>
          <w:tcPr>
            <w:tcW w:w="973" w:type="dxa"/>
            <w:tcBorders>
              <w:bottom w:val="nil"/>
            </w:tcBorders>
          </w:tcPr>
          <w:p w14:paraId="1E0CA216" w14:textId="77777777" w:rsidR="003F17F1" w:rsidRPr="002954BC" w:rsidRDefault="003F17F1">
            <w:pPr>
              <w:spacing w:before="120"/>
              <w:jc w:val="center"/>
              <w:rPr>
                <w:color w:val="000000"/>
                <w:sz w:val="20"/>
              </w:rPr>
            </w:pPr>
          </w:p>
        </w:tc>
        <w:tc>
          <w:tcPr>
            <w:tcW w:w="1590" w:type="dxa"/>
            <w:tcBorders>
              <w:bottom w:val="nil"/>
            </w:tcBorders>
          </w:tcPr>
          <w:p w14:paraId="65B2EBF9" w14:textId="77777777" w:rsidR="003F17F1" w:rsidRPr="002954BC" w:rsidRDefault="003F17F1">
            <w:pPr>
              <w:tabs>
                <w:tab w:val="left" w:leader="dot" w:pos="1318"/>
              </w:tabs>
              <w:spacing w:before="120"/>
              <w:rPr>
                <w:color w:val="000000"/>
                <w:sz w:val="20"/>
              </w:rPr>
            </w:pPr>
          </w:p>
        </w:tc>
      </w:tr>
      <w:tr w:rsidR="003F17F1" w:rsidRPr="002954BC" w14:paraId="47592B1D" w14:textId="77777777" w:rsidTr="003F17F1">
        <w:trPr>
          <w:jc w:val="center"/>
        </w:trPr>
        <w:tc>
          <w:tcPr>
            <w:tcW w:w="5820" w:type="dxa"/>
            <w:tcBorders>
              <w:bottom w:val="nil"/>
            </w:tcBorders>
          </w:tcPr>
          <w:p w14:paraId="38470F16" w14:textId="77777777" w:rsidR="003F17F1" w:rsidRPr="002954BC" w:rsidRDefault="003F17F1">
            <w:pPr>
              <w:pStyle w:val="Kopfzeile"/>
              <w:tabs>
                <w:tab w:val="clear" w:pos="4536"/>
                <w:tab w:val="clear" w:pos="9072"/>
                <w:tab w:val="left" w:pos="284"/>
              </w:tabs>
              <w:spacing w:before="120"/>
              <w:rPr>
                <w:color w:val="000000"/>
                <w:sz w:val="20"/>
              </w:rPr>
            </w:pPr>
            <w:r w:rsidRPr="002954BC">
              <w:rPr>
                <w:color w:val="000000"/>
                <w:sz w:val="20"/>
              </w:rPr>
              <w:sym w:font="Wingdings" w:char="F0A1"/>
            </w:r>
            <w:r w:rsidRPr="002954BC">
              <w:rPr>
                <w:color w:val="000000"/>
                <w:sz w:val="20"/>
              </w:rPr>
              <w:tab/>
              <w:t>Vis transporteuse des cendres de grille</w:t>
            </w:r>
          </w:p>
        </w:tc>
        <w:tc>
          <w:tcPr>
            <w:tcW w:w="973" w:type="dxa"/>
            <w:tcBorders>
              <w:bottom w:val="nil"/>
            </w:tcBorders>
          </w:tcPr>
          <w:p w14:paraId="191A9D08" w14:textId="77777777" w:rsidR="003F17F1" w:rsidRPr="002954BC" w:rsidRDefault="003F17F1">
            <w:pPr>
              <w:spacing w:before="120"/>
              <w:jc w:val="center"/>
              <w:rPr>
                <w:color w:val="000000"/>
                <w:sz w:val="20"/>
              </w:rPr>
            </w:pPr>
            <w:r w:rsidRPr="002954BC">
              <w:rPr>
                <w:color w:val="000000"/>
                <w:sz w:val="20"/>
              </w:rPr>
              <w:t>Pce</w:t>
            </w:r>
          </w:p>
        </w:tc>
        <w:tc>
          <w:tcPr>
            <w:tcW w:w="973" w:type="dxa"/>
            <w:tcBorders>
              <w:bottom w:val="nil"/>
            </w:tcBorders>
          </w:tcPr>
          <w:p w14:paraId="2D06EDCF" w14:textId="77777777" w:rsidR="003F17F1" w:rsidRPr="002954BC" w:rsidRDefault="003F17F1">
            <w:pPr>
              <w:spacing w:before="120"/>
              <w:jc w:val="center"/>
              <w:rPr>
                <w:color w:val="000000"/>
                <w:sz w:val="20"/>
              </w:rPr>
            </w:pPr>
            <w:r w:rsidRPr="002954BC">
              <w:rPr>
                <w:color w:val="000000"/>
                <w:sz w:val="20"/>
              </w:rPr>
              <w:t>.......</w:t>
            </w:r>
          </w:p>
        </w:tc>
        <w:tc>
          <w:tcPr>
            <w:tcW w:w="1590" w:type="dxa"/>
            <w:tcBorders>
              <w:bottom w:val="nil"/>
            </w:tcBorders>
          </w:tcPr>
          <w:p w14:paraId="7DDDF6FC" w14:textId="77777777" w:rsidR="003F17F1" w:rsidRPr="002954BC" w:rsidRDefault="003F17F1">
            <w:pPr>
              <w:tabs>
                <w:tab w:val="left" w:leader="dot" w:pos="1318"/>
              </w:tabs>
              <w:spacing w:before="120"/>
              <w:rPr>
                <w:color w:val="000000"/>
                <w:sz w:val="20"/>
              </w:rPr>
            </w:pPr>
          </w:p>
        </w:tc>
      </w:tr>
      <w:tr w:rsidR="003F17F1" w:rsidRPr="002954BC" w14:paraId="3EA6E9D5" w14:textId="77777777" w:rsidTr="003F17F1">
        <w:trPr>
          <w:jc w:val="center"/>
        </w:trPr>
        <w:tc>
          <w:tcPr>
            <w:tcW w:w="5820" w:type="dxa"/>
            <w:tcBorders>
              <w:top w:val="nil"/>
              <w:bottom w:val="nil"/>
            </w:tcBorders>
          </w:tcPr>
          <w:p w14:paraId="42D7E442" w14:textId="77777777" w:rsidR="003F17F1" w:rsidRPr="002954BC" w:rsidRDefault="003F17F1" w:rsidP="00AF580F">
            <w:pPr>
              <w:pStyle w:val="Kopfzeile"/>
              <w:tabs>
                <w:tab w:val="clear" w:pos="4536"/>
                <w:tab w:val="clear" w:pos="9072"/>
                <w:tab w:val="left" w:pos="3050"/>
              </w:tabs>
              <w:rPr>
                <w:color w:val="000000"/>
                <w:sz w:val="20"/>
              </w:rPr>
            </w:pPr>
            <w:r w:rsidRPr="002954BC">
              <w:rPr>
                <w:color w:val="000000"/>
                <w:sz w:val="20"/>
              </w:rPr>
              <w:tab/>
              <w:t>Diamètre nominal</w:t>
            </w:r>
          </w:p>
          <w:p w14:paraId="6F5C80F4" w14:textId="77777777" w:rsidR="003F17F1" w:rsidRPr="002954BC" w:rsidRDefault="003F17F1" w:rsidP="00AF580F">
            <w:pPr>
              <w:pStyle w:val="Kopfzeile"/>
              <w:tabs>
                <w:tab w:val="clear" w:pos="4536"/>
                <w:tab w:val="clear" w:pos="9072"/>
                <w:tab w:val="left" w:pos="3050"/>
              </w:tabs>
              <w:rPr>
                <w:color w:val="000000"/>
                <w:sz w:val="20"/>
              </w:rPr>
            </w:pPr>
            <w:r w:rsidRPr="002954BC">
              <w:rPr>
                <w:color w:val="000000"/>
                <w:sz w:val="20"/>
              </w:rPr>
              <w:tab/>
              <w:t xml:space="preserve">Puissance d’entraînement </w:t>
            </w:r>
          </w:p>
          <w:p w14:paraId="4ACC0DB2" w14:textId="77777777" w:rsidR="003F17F1" w:rsidRPr="002954BC" w:rsidRDefault="003F17F1">
            <w:pPr>
              <w:pStyle w:val="Kopfzeile"/>
              <w:tabs>
                <w:tab w:val="clear" w:pos="4536"/>
                <w:tab w:val="clear" w:pos="9072"/>
                <w:tab w:val="left" w:pos="284"/>
                <w:tab w:val="left" w:pos="567"/>
                <w:tab w:val="left" w:pos="1276"/>
              </w:tabs>
              <w:rPr>
                <w:color w:val="000000"/>
                <w:sz w:val="20"/>
              </w:rPr>
            </w:pPr>
            <w:r w:rsidRPr="002954BC">
              <w:rPr>
                <w:color w:val="000000"/>
                <w:sz w:val="20"/>
              </w:rPr>
              <w:tab/>
            </w:r>
            <w:r w:rsidRPr="002954BC">
              <w:rPr>
                <w:color w:val="000000"/>
                <w:sz w:val="20"/>
              </w:rPr>
              <w:sym w:font="Wingdings" w:char="F0A1"/>
            </w:r>
            <w:r w:rsidRPr="002954BC">
              <w:rPr>
                <w:color w:val="000000"/>
                <w:sz w:val="20"/>
              </w:rPr>
              <w:t xml:space="preserve"> </w:t>
            </w:r>
            <w:r w:rsidRPr="002954BC">
              <w:rPr>
                <w:color w:val="000000"/>
                <w:sz w:val="20"/>
              </w:rPr>
              <w:tab/>
              <w:t>Vis transporteuse des cendres de grille refroidie par eau</w:t>
            </w:r>
          </w:p>
        </w:tc>
        <w:tc>
          <w:tcPr>
            <w:tcW w:w="973" w:type="dxa"/>
            <w:tcBorders>
              <w:top w:val="nil"/>
              <w:bottom w:val="nil"/>
            </w:tcBorders>
          </w:tcPr>
          <w:p w14:paraId="113645A6" w14:textId="77777777" w:rsidR="003F17F1" w:rsidRPr="002954BC" w:rsidRDefault="003F17F1">
            <w:pPr>
              <w:jc w:val="center"/>
              <w:rPr>
                <w:color w:val="000000"/>
                <w:sz w:val="20"/>
              </w:rPr>
            </w:pPr>
            <w:r w:rsidRPr="002954BC">
              <w:rPr>
                <w:color w:val="000000"/>
                <w:sz w:val="20"/>
              </w:rPr>
              <w:t>mm</w:t>
            </w:r>
          </w:p>
          <w:p w14:paraId="6A1ABEEE" w14:textId="77777777" w:rsidR="003F17F1" w:rsidRPr="002954BC" w:rsidRDefault="003F17F1">
            <w:pPr>
              <w:jc w:val="center"/>
              <w:rPr>
                <w:color w:val="000000"/>
                <w:sz w:val="20"/>
              </w:rPr>
            </w:pPr>
            <w:r w:rsidRPr="002954BC">
              <w:rPr>
                <w:color w:val="000000"/>
                <w:sz w:val="20"/>
              </w:rPr>
              <w:t>kW</w:t>
            </w:r>
          </w:p>
        </w:tc>
        <w:tc>
          <w:tcPr>
            <w:tcW w:w="973" w:type="dxa"/>
            <w:tcBorders>
              <w:top w:val="nil"/>
              <w:bottom w:val="nil"/>
            </w:tcBorders>
          </w:tcPr>
          <w:p w14:paraId="1F1B9132" w14:textId="77777777" w:rsidR="003F17F1" w:rsidRPr="002954BC" w:rsidRDefault="003F17F1">
            <w:pPr>
              <w:jc w:val="center"/>
              <w:rPr>
                <w:color w:val="000000"/>
                <w:sz w:val="20"/>
              </w:rPr>
            </w:pPr>
            <w:r w:rsidRPr="002954BC">
              <w:rPr>
                <w:color w:val="000000"/>
                <w:sz w:val="20"/>
              </w:rPr>
              <w:t>.......</w:t>
            </w:r>
          </w:p>
          <w:p w14:paraId="7F9DF1BE" w14:textId="77777777" w:rsidR="003F17F1" w:rsidRPr="002954BC" w:rsidRDefault="003F17F1">
            <w:pPr>
              <w:jc w:val="center"/>
              <w:rPr>
                <w:color w:val="000000"/>
                <w:sz w:val="20"/>
              </w:rPr>
            </w:pPr>
            <w:r w:rsidRPr="002954BC">
              <w:rPr>
                <w:color w:val="000000"/>
                <w:sz w:val="20"/>
              </w:rPr>
              <w:t>.......</w:t>
            </w:r>
          </w:p>
        </w:tc>
        <w:tc>
          <w:tcPr>
            <w:tcW w:w="1590" w:type="dxa"/>
            <w:tcBorders>
              <w:top w:val="nil"/>
              <w:bottom w:val="nil"/>
            </w:tcBorders>
          </w:tcPr>
          <w:p w14:paraId="69500A45" w14:textId="77777777" w:rsidR="003F17F1" w:rsidRPr="002954BC" w:rsidRDefault="003F17F1">
            <w:pPr>
              <w:tabs>
                <w:tab w:val="left" w:leader="dot" w:pos="1318"/>
              </w:tabs>
              <w:rPr>
                <w:color w:val="000000"/>
                <w:sz w:val="20"/>
              </w:rPr>
            </w:pPr>
          </w:p>
        </w:tc>
      </w:tr>
      <w:tr w:rsidR="003F17F1" w:rsidRPr="002954BC" w14:paraId="2C9B8F29" w14:textId="77777777" w:rsidTr="003F17F1">
        <w:trPr>
          <w:jc w:val="center"/>
        </w:trPr>
        <w:tc>
          <w:tcPr>
            <w:tcW w:w="5820" w:type="dxa"/>
            <w:tcBorders>
              <w:top w:val="nil"/>
              <w:bottom w:val="nil"/>
            </w:tcBorders>
          </w:tcPr>
          <w:p w14:paraId="24657862" w14:textId="77777777" w:rsidR="003F17F1" w:rsidRPr="002954BC" w:rsidRDefault="003F17F1">
            <w:pPr>
              <w:pStyle w:val="Kopfzeile"/>
              <w:tabs>
                <w:tab w:val="clear" w:pos="4536"/>
                <w:tab w:val="clear" w:pos="9072"/>
                <w:tab w:val="left" w:pos="284"/>
              </w:tabs>
              <w:spacing w:before="120"/>
              <w:rPr>
                <w:color w:val="000000"/>
                <w:sz w:val="20"/>
              </w:rPr>
            </w:pPr>
            <w:r w:rsidRPr="002954BC">
              <w:rPr>
                <w:color w:val="000000"/>
                <w:sz w:val="20"/>
              </w:rPr>
              <w:sym w:font="Wingdings" w:char="F0A1"/>
            </w:r>
            <w:r w:rsidRPr="002954BC">
              <w:rPr>
                <w:color w:val="000000"/>
                <w:sz w:val="20"/>
              </w:rPr>
              <w:tab/>
              <w:t>Tige mobile pour le transport des cendres de grille</w:t>
            </w:r>
          </w:p>
        </w:tc>
        <w:tc>
          <w:tcPr>
            <w:tcW w:w="973" w:type="dxa"/>
            <w:tcBorders>
              <w:top w:val="nil"/>
              <w:bottom w:val="nil"/>
            </w:tcBorders>
          </w:tcPr>
          <w:p w14:paraId="63C7FF92" w14:textId="77777777" w:rsidR="003F17F1" w:rsidRPr="002954BC" w:rsidRDefault="003F17F1">
            <w:pPr>
              <w:spacing w:before="120"/>
              <w:jc w:val="center"/>
              <w:rPr>
                <w:color w:val="000000"/>
                <w:sz w:val="20"/>
              </w:rPr>
            </w:pPr>
            <w:r w:rsidRPr="002954BC">
              <w:rPr>
                <w:color w:val="000000"/>
                <w:sz w:val="20"/>
              </w:rPr>
              <w:t>Pce</w:t>
            </w:r>
          </w:p>
        </w:tc>
        <w:tc>
          <w:tcPr>
            <w:tcW w:w="973" w:type="dxa"/>
            <w:tcBorders>
              <w:top w:val="nil"/>
              <w:bottom w:val="nil"/>
            </w:tcBorders>
          </w:tcPr>
          <w:p w14:paraId="0AA4782E" w14:textId="77777777" w:rsidR="003F17F1" w:rsidRPr="002954BC" w:rsidRDefault="003F17F1">
            <w:pPr>
              <w:spacing w:before="120"/>
              <w:jc w:val="center"/>
              <w:rPr>
                <w:color w:val="000000"/>
                <w:sz w:val="20"/>
              </w:rPr>
            </w:pPr>
            <w:r w:rsidRPr="002954BC">
              <w:rPr>
                <w:color w:val="000000"/>
                <w:sz w:val="20"/>
              </w:rPr>
              <w:t>.......</w:t>
            </w:r>
          </w:p>
        </w:tc>
        <w:tc>
          <w:tcPr>
            <w:tcW w:w="1590" w:type="dxa"/>
            <w:tcBorders>
              <w:top w:val="nil"/>
              <w:bottom w:val="nil"/>
            </w:tcBorders>
          </w:tcPr>
          <w:p w14:paraId="62A34504" w14:textId="77777777" w:rsidR="003F17F1" w:rsidRPr="002954BC" w:rsidRDefault="003F17F1">
            <w:pPr>
              <w:tabs>
                <w:tab w:val="left" w:leader="dot" w:pos="1318"/>
              </w:tabs>
              <w:spacing w:before="120"/>
              <w:rPr>
                <w:color w:val="000000"/>
                <w:sz w:val="20"/>
              </w:rPr>
            </w:pPr>
          </w:p>
        </w:tc>
      </w:tr>
      <w:tr w:rsidR="003F17F1" w:rsidRPr="002954BC" w14:paraId="13296848" w14:textId="77777777" w:rsidTr="003F17F1">
        <w:trPr>
          <w:jc w:val="center"/>
        </w:trPr>
        <w:tc>
          <w:tcPr>
            <w:tcW w:w="5820" w:type="dxa"/>
            <w:tcBorders>
              <w:top w:val="nil"/>
              <w:bottom w:val="nil"/>
            </w:tcBorders>
          </w:tcPr>
          <w:p w14:paraId="66CFD02A" w14:textId="77777777" w:rsidR="003F17F1" w:rsidRPr="002954BC" w:rsidRDefault="003F17F1" w:rsidP="00AF580F">
            <w:pPr>
              <w:pStyle w:val="Kopfzeile"/>
              <w:tabs>
                <w:tab w:val="clear" w:pos="4536"/>
                <w:tab w:val="clear" w:pos="9072"/>
                <w:tab w:val="left" w:pos="-3188"/>
                <w:tab w:val="left" w:pos="3050"/>
              </w:tabs>
              <w:rPr>
                <w:color w:val="000000"/>
                <w:sz w:val="20"/>
              </w:rPr>
            </w:pPr>
            <w:r w:rsidRPr="002954BC">
              <w:rPr>
                <w:color w:val="000000"/>
                <w:sz w:val="20"/>
              </w:rPr>
              <w:tab/>
              <w:t>Largeur</w:t>
            </w:r>
          </w:p>
          <w:p w14:paraId="4D71C4E8" w14:textId="77777777" w:rsidR="003F17F1" w:rsidRPr="002954BC" w:rsidRDefault="003F17F1" w:rsidP="00AF580F">
            <w:pPr>
              <w:pStyle w:val="Kopfzeile"/>
              <w:tabs>
                <w:tab w:val="clear" w:pos="4536"/>
                <w:tab w:val="clear" w:pos="9072"/>
                <w:tab w:val="left" w:pos="-3188"/>
                <w:tab w:val="left" w:pos="3050"/>
              </w:tabs>
              <w:rPr>
                <w:color w:val="000000"/>
                <w:sz w:val="20"/>
              </w:rPr>
            </w:pPr>
            <w:r w:rsidRPr="002954BC">
              <w:rPr>
                <w:color w:val="000000"/>
                <w:sz w:val="20"/>
              </w:rPr>
              <w:tab/>
              <w:t xml:space="preserve">Puissance d’entraînement </w:t>
            </w:r>
          </w:p>
        </w:tc>
        <w:tc>
          <w:tcPr>
            <w:tcW w:w="973" w:type="dxa"/>
            <w:tcBorders>
              <w:top w:val="nil"/>
              <w:bottom w:val="nil"/>
            </w:tcBorders>
          </w:tcPr>
          <w:p w14:paraId="209BD678" w14:textId="77777777" w:rsidR="003F17F1" w:rsidRPr="002954BC" w:rsidRDefault="003F17F1">
            <w:pPr>
              <w:jc w:val="center"/>
              <w:rPr>
                <w:color w:val="000000"/>
                <w:sz w:val="20"/>
              </w:rPr>
            </w:pPr>
            <w:r w:rsidRPr="002954BC">
              <w:rPr>
                <w:color w:val="000000"/>
                <w:sz w:val="20"/>
              </w:rPr>
              <w:t>mm</w:t>
            </w:r>
          </w:p>
          <w:p w14:paraId="157F7970" w14:textId="77777777" w:rsidR="003F17F1" w:rsidRPr="002954BC" w:rsidRDefault="003F17F1">
            <w:pPr>
              <w:jc w:val="center"/>
              <w:rPr>
                <w:color w:val="000000"/>
                <w:sz w:val="20"/>
              </w:rPr>
            </w:pPr>
            <w:r w:rsidRPr="002954BC">
              <w:rPr>
                <w:color w:val="000000"/>
                <w:sz w:val="20"/>
              </w:rPr>
              <w:t>kW</w:t>
            </w:r>
          </w:p>
        </w:tc>
        <w:tc>
          <w:tcPr>
            <w:tcW w:w="973" w:type="dxa"/>
            <w:tcBorders>
              <w:top w:val="nil"/>
              <w:bottom w:val="nil"/>
            </w:tcBorders>
          </w:tcPr>
          <w:p w14:paraId="566267DF" w14:textId="77777777" w:rsidR="003F17F1" w:rsidRPr="002954BC" w:rsidRDefault="003F17F1">
            <w:pPr>
              <w:jc w:val="center"/>
              <w:rPr>
                <w:color w:val="000000"/>
                <w:sz w:val="20"/>
              </w:rPr>
            </w:pPr>
            <w:r w:rsidRPr="002954BC">
              <w:rPr>
                <w:color w:val="000000"/>
                <w:sz w:val="20"/>
              </w:rPr>
              <w:t>.......</w:t>
            </w:r>
          </w:p>
          <w:p w14:paraId="1837B9F8" w14:textId="77777777" w:rsidR="003F17F1" w:rsidRPr="002954BC" w:rsidRDefault="003F17F1">
            <w:pPr>
              <w:jc w:val="center"/>
              <w:rPr>
                <w:color w:val="000000"/>
                <w:sz w:val="20"/>
              </w:rPr>
            </w:pPr>
            <w:r w:rsidRPr="002954BC">
              <w:rPr>
                <w:color w:val="000000"/>
                <w:sz w:val="20"/>
              </w:rPr>
              <w:t>.......</w:t>
            </w:r>
          </w:p>
        </w:tc>
        <w:tc>
          <w:tcPr>
            <w:tcW w:w="1590" w:type="dxa"/>
            <w:tcBorders>
              <w:top w:val="nil"/>
              <w:bottom w:val="nil"/>
            </w:tcBorders>
          </w:tcPr>
          <w:p w14:paraId="2CE61E69" w14:textId="77777777" w:rsidR="003F17F1" w:rsidRPr="002954BC" w:rsidRDefault="003F17F1">
            <w:pPr>
              <w:tabs>
                <w:tab w:val="left" w:leader="dot" w:pos="1318"/>
              </w:tabs>
              <w:rPr>
                <w:color w:val="000000"/>
                <w:sz w:val="20"/>
              </w:rPr>
            </w:pPr>
          </w:p>
        </w:tc>
      </w:tr>
      <w:tr w:rsidR="003F17F1" w:rsidRPr="002954BC" w14:paraId="720A10E8" w14:textId="77777777" w:rsidTr="003F17F1">
        <w:trPr>
          <w:jc w:val="center"/>
        </w:trPr>
        <w:tc>
          <w:tcPr>
            <w:tcW w:w="5820" w:type="dxa"/>
            <w:tcBorders>
              <w:top w:val="nil"/>
            </w:tcBorders>
          </w:tcPr>
          <w:p w14:paraId="3692463B" w14:textId="77777777" w:rsidR="003F17F1" w:rsidRPr="002954BC" w:rsidRDefault="003F17F1" w:rsidP="007E3B13">
            <w:pPr>
              <w:pStyle w:val="berschrift6"/>
              <w:spacing w:before="120"/>
              <w:rPr>
                <w:color w:val="000000"/>
              </w:rPr>
            </w:pPr>
            <w:r w:rsidRPr="002954BC">
              <w:rPr>
                <w:i w:val="0"/>
                <w:color w:val="000000"/>
              </w:rPr>
              <w:sym w:font="Wingdings" w:char="F0A8"/>
            </w:r>
            <w:r w:rsidRPr="002954BC">
              <w:rPr>
                <w:color w:val="000000"/>
              </w:rPr>
              <w:t xml:space="preserve"> Extraction auto</w:t>
            </w:r>
            <w:r w:rsidR="005944C6" w:rsidRPr="002954BC">
              <w:rPr>
                <w:color w:val="000000"/>
              </w:rPr>
              <w:t>.</w:t>
            </w:r>
            <w:r w:rsidRPr="002954BC">
              <w:rPr>
                <w:color w:val="000000"/>
              </w:rPr>
              <w:t xml:space="preserve"> des cendres sous la grille</w:t>
            </w:r>
          </w:p>
        </w:tc>
        <w:tc>
          <w:tcPr>
            <w:tcW w:w="973" w:type="dxa"/>
            <w:tcBorders>
              <w:top w:val="nil"/>
            </w:tcBorders>
          </w:tcPr>
          <w:p w14:paraId="249D287E" w14:textId="77777777" w:rsidR="003F17F1" w:rsidRPr="002954BC" w:rsidRDefault="003F17F1" w:rsidP="00B039A3">
            <w:pPr>
              <w:pStyle w:val="berschrift6"/>
              <w:spacing w:before="120"/>
              <w:rPr>
                <w:b w:val="0"/>
                <w:i w:val="0"/>
                <w:color w:val="000000"/>
              </w:rPr>
            </w:pPr>
          </w:p>
        </w:tc>
        <w:tc>
          <w:tcPr>
            <w:tcW w:w="973" w:type="dxa"/>
            <w:tcBorders>
              <w:top w:val="nil"/>
            </w:tcBorders>
          </w:tcPr>
          <w:p w14:paraId="3C272232" w14:textId="77777777" w:rsidR="003F17F1" w:rsidRPr="002954BC" w:rsidRDefault="003F17F1" w:rsidP="00B039A3">
            <w:pPr>
              <w:pStyle w:val="berschrift6"/>
              <w:spacing w:before="120"/>
              <w:rPr>
                <w:b w:val="0"/>
                <w:i w:val="0"/>
                <w:color w:val="000000"/>
              </w:rPr>
            </w:pPr>
          </w:p>
        </w:tc>
        <w:tc>
          <w:tcPr>
            <w:tcW w:w="1590" w:type="dxa"/>
            <w:tcBorders>
              <w:top w:val="nil"/>
            </w:tcBorders>
          </w:tcPr>
          <w:p w14:paraId="4457A963" w14:textId="77777777" w:rsidR="003F17F1" w:rsidRPr="002954BC" w:rsidRDefault="003F17F1" w:rsidP="00B039A3">
            <w:pPr>
              <w:pStyle w:val="berschrift6"/>
              <w:spacing w:before="120"/>
              <w:rPr>
                <w:b w:val="0"/>
                <w:i w:val="0"/>
                <w:color w:val="000000"/>
              </w:rPr>
            </w:pPr>
          </w:p>
        </w:tc>
      </w:tr>
      <w:tr w:rsidR="003F17F1" w:rsidRPr="002954BC" w14:paraId="1BD548BB" w14:textId="77777777" w:rsidTr="003F17F1">
        <w:trPr>
          <w:jc w:val="center"/>
        </w:trPr>
        <w:tc>
          <w:tcPr>
            <w:tcW w:w="5820" w:type="dxa"/>
            <w:tcBorders>
              <w:bottom w:val="nil"/>
            </w:tcBorders>
          </w:tcPr>
          <w:p w14:paraId="07377B3D" w14:textId="77777777" w:rsidR="003F17F1" w:rsidRPr="002954BC" w:rsidRDefault="003F17F1">
            <w:pPr>
              <w:pStyle w:val="Kopfzeile"/>
              <w:tabs>
                <w:tab w:val="clear" w:pos="4536"/>
                <w:tab w:val="clear" w:pos="9072"/>
                <w:tab w:val="left" w:pos="284"/>
              </w:tabs>
              <w:spacing w:before="120"/>
              <w:rPr>
                <w:color w:val="000000"/>
                <w:sz w:val="20"/>
              </w:rPr>
            </w:pPr>
            <w:r w:rsidRPr="002954BC">
              <w:rPr>
                <w:color w:val="000000"/>
                <w:sz w:val="20"/>
              </w:rPr>
              <w:sym w:font="Wingdings" w:char="F0A1"/>
            </w:r>
            <w:r w:rsidRPr="002954BC">
              <w:rPr>
                <w:color w:val="000000"/>
                <w:sz w:val="20"/>
              </w:rPr>
              <w:tab/>
              <w:t>Vis d’évacuation des «cendres sous grille»</w:t>
            </w:r>
          </w:p>
        </w:tc>
        <w:tc>
          <w:tcPr>
            <w:tcW w:w="973" w:type="dxa"/>
            <w:tcBorders>
              <w:bottom w:val="nil"/>
            </w:tcBorders>
          </w:tcPr>
          <w:p w14:paraId="767F7673" w14:textId="77777777" w:rsidR="003F17F1" w:rsidRPr="002954BC" w:rsidRDefault="003F17F1">
            <w:pPr>
              <w:spacing w:before="120"/>
              <w:jc w:val="center"/>
              <w:rPr>
                <w:color w:val="000000"/>
                <w:sz w:val="20"/>
              </w:rPr>
            </w:pPr>
            <w:r w:rsidRPr="002954BC">
              <w:rPr>
                <w:color w:val="000000"/>
                <w:sz w:val="20"/>
              </w:rPr>
              <w:t>Pce</w:t>
            </w:r>
          </w:p>
        </w:tc>
        <w:tc>
          <w:tcPr>
            <w:tcW w:w="973" w:type="dxa"/>
            <w:tcBorders>
              <w:bottom w:val="nil"/>
            </w:tcBorders>
          </w:tcPr>
          <w:p w14:paraId="12F008D3" w14:textId="77777777" w:rsidR="003F17F1" w:rsidRPr="002954BC" w:rsidRDefault="003F17F1">
            <w:pPr>
              <w:spacing w:before="120"/>
              <w:jc w:val="center"/>
              <w:rPr>
                <w:color w:val="000000"/>
                <w:sz w:val="20"/>
              </w:rPr>
            </w:pPr>
            <w:r w:rsidRPr="002954BC">
              <w:rPr>
                <w:color w:val="000000"/>
                <w:sz w:val="20"/>
              </w:rPr>
              <w:t>.......</w:t>
            </w:r>
          </w:p>
        </w:tc>
        <w:tc>
          <w:tcPr>
            <w:tcW w:w="1590" w:type="dxa"/>
            <w:tcBorders>
              <w:bottom w:val="nil"/>
            </w:tcBorders>
          </w:tcPr>
          <w:p w14:paraId="1D8F41A0" w14:textId="77777777" w:rsidR="003F17F1" w:rsidRPr="002954BC" w:rsidRDefault="003F17F1">
            <w:pPr>
              <w:tabs>
                <w:tab w:val="left" w:leader="dot" w:pos="1318"/>
              </w:tabs>
              <w:spacing w:before="120"/>
              <w:rPr>
                <w:color w:val="000000"/>
                <w:sz w:val="20"/>
              </w:rPr>
            </w:pPr>
          </w:p>
        </w:tc>
      </w:tr>
      <w:tr w:rsidR="003F17F1" w:rsidRPr="002954BC" w14:paraId="5CEF7622" w14:textId="77777777" w:rsidTr="003F17F1">
        <w:trPr>
          <w:jc w:val="center"/>
        </w:trPr>
        <w:tc>
          <w:tcPr>
            <w:tcW w:w="5820" w:type="dxa"/>
            <w:tcBorders>
              <w:top w:val="nil"/>
              <w:bottom w:val="nil"/>
            </w:tcBorders>
          </w:tcPr>
          <w:p w14:paraId="6053EAD9" w14:textId="77777777" w:rsidR="003F17F1" w:rsidRPr="002954BC" w:rsidRDefault="003F17F1" w:rsidP="00AF580F">
            <w:pPr>
              <w:pStyle w:val="Kopfzeile"/>
              <w:tabs>
                <w:tab w:val="clear" w:pos="4536"/>
                <w:tab w:val="clear" w:pos="9072"/>
                <w:tab w:val="left" w:pos="3050"/>
              </w:tabs>
              <w:rPr>
                <w:color w:val="000000"/>
                <w:sz w:val="20"/>
              </w:rPr>
            </w:pPr>
            <w:r w:rsidRPr="002954BC">
              <w:rPr>
                <w:color w:val="000000"/>
                <w:sz w:val="20"/>
              </w:rPr>
              <w:tab/>
              <w:t>Diamètre nominal</w:t>
            </w:r>
          </w:p>
          <w:p w14:paraId="0E657A86" w14:textId="77777777" w:rsidR="003F17F1" w:rsidRPr="002954BC" w:rsidRDefault="003F17F1" w:rsidP="00AF580F">
            <w:pPr>
              <w:pStyle w:val="Kopfzeile"/>
              <w:tabs>
                <w:tab w:val="clear" w:pos="4536"/>
                <w:tab w:val="clear" w:pos="9072"/>
                <w:tab w:val="left" w:pos="3050"/>
              </w:tabs>
              <w:rPr>
                <w:color w:val="000000"/>
                <w:sz w:val="20"/>
              </w:rPr>
            </w:pPr>
            <w:r w:rsidRPr="002954BC">
              <w:rPr>
                <w:color w:val="000000"/>
                <w:sz w:val="20"/>
              </w:rPr>
              <w:tab/>
              <w:t xml:space="preserve">Puissance d’entraînement </w:t>
            </w:r>
          </w:p>
          <w:p w14:paraId="661A2B89" w14:textId="77777777" w:rsidR="003F17F1" w:rsidRPr="002954BC" w:rsidRDefault="003F17F1" w:rsidP="00AF580F">
            <w:pPr>
              <w:pStyle w:val="Kopfzeile"/>
              <w:tabs>
                <w:tab w:val="clear" w:pos="4536"/>
                <w:tab w:val="clear" w:pos="9072"/>
                <w:tab w:val="left" w:pos="284"/>
              </w:tabs>
              <w:ind w:left="640" w:hanging="640"/>
              <w:rPr>
                <w:color w:val="000000"/>
                <w:sz w:val="20"/>
              </w:rPr>
            </w:pPr>
            <w:r w:rsidRPr="002954BC">
              <w:rPr>
                <w:color w:val="000000"/>
                <w:sz w:val="20"/>
              </w:rPr>
              <w:tab/>
            </w:r>
            <w:r w:rsidRPr="002954BC">
              <w:rPr>
                <w:color w:val="000000"/>
                <w:sz w:val="20"/>
              </w:rPr>
              <w:sym w:font="Wingdings" w:char="F0A1"/>
            </w:r>
            <w:r w:rsidRPr="002954BC">
              <w:rPr>
                <w:color w:val="000000"/>
                <w:sz w:val="20"/>
              </w:rPr>
              <w:t xml:space="preserve"> Vis d’évacuation des «cendres sous grille» refroidie </w:t>
            </w:r>
            <w:r w:rsidR="00AF580F" w:rsidRPr="002954BC">
              <w:rPr>
                <w:color w:val="000000"/>
                <w:sz w:val="20"/>
              </w:rPr>
              <w:br/>
            </w:r>
            <w:r w:rsidRPr="002954BC">
              <w:rPr>
                <w:color w:val="000000"/>
                <w:sz w:val="20"/>
              </w:rPr>
              <w:t>par eau</w:t>
            </w:r>
          </w:p>
        </w:tc>
        <w:tc>
          <w:tcPr>
            <w:tcW w:w="973" w:type="dxa"/>
            <w:tcBorders>
              <w:top w:val="nil"/>
              <w:bottom w:val="nil"/>
            </w:tcBorders>
          </w:tcPr>
          <w:p w14:paraId="15052434" w14:textId="77777777" w:rsidR="003F17F1" w:rsidRPr="002954BC" w:rsidRDefault="003F17F1">
            <w:pPr>
              <w:jc w:val="center"/>
              <w:rPr>
                <w:color w:val="000000"/>
                <w:sz w:val="20"/>
              </w:rPr>
            </w:pPr>
            <w:r w:rsidRPr="002954BC">
              <w:rPr>
                <w:color w:val="000000"/>
                <w:sz w:val="20"/>
              </w:rPr>
              <w:t>mm</w:t>
            </w:r>
          </w:p>
          <w:p w14:paraId="014A94EB" w14:textId="77777777" w:rsidR="003F17F1" w:rsidRPr="002954BC" w:rsidRDefault="003F17F1">
            <w:pPr>
              <w:jc w:val="center"/>
              <w:rPr>
                <w:color w:val="000000"/>
                <w:sz w:val="20"/>
              </w:rPr>
            </w:pPr>
            <w:r w:rsidRPr="002954BC">
              <w:rPr>
                <w:color w:val="000000"/>
                <w:sz w:val="20"/>
              </w:rPr>
              <w:t>kW</w:t>
            </w:r>
          </w:p>
        </w:tc>
        <w:tc>
          <w:tcPr>
            <w:tcW w:w="973" w:type="dxa"/>
            <w:tcBorders>
              <w:top w:val="nil"/>
              <w:bottom w:val="nil"/>
            </w:tcBorders>
          </w:tcPr>
          <w:p w14:paraId="253FAD6D" w14:textId="77777777" w:rsidR="003F17F1" w:rsidRPr="002954BC" w:rsidRDefault="003F17F1">
            <w:pPr>
              <w:jc w:val="center"/>
              <w:rPr>
                <w:color w:val="000000"/>
                <w:sz w:val="20"/>
              </w:rPr>
            </w:pPr>
            <w:r w:rsidRPr="002954BC">
              <w:rPr>
                <w:color w:val="000000"/>
                <w:sz w:val="20"/>
              </w:rPr>
              <w:t>.......</w:t>
            </w:r>
          </w:p>
          <w:p w14:paraId="16ECEEF7" w14:textId="77777777" w:rsidR="003F17F1" w:rsidRPr="002954BC" w:rsidRDefault="003F17F1">
            <w:pPr>
              <w:jc w:val="center"/>
              <w:rPr>
                <w:color w:val="000000"/>
                <w:sz w:val="20"/>
              </w:rPr>
            </w:pPr>
            <w:r w:rsidRPr="002954BC">
              <w:rPr>
                <w:color w:val="000000"/>
                <w:sz w:val="20"/>
              </w:rPr>
              <w:t>.......</w:t>
            </w:r>
          </w:p>
        </w:tc>
        <w:tc>
          <w:tcPr>
            <w:tcW w:w="1590" w:type="dxa"/>
            <w:tcBorders>
              <w:top w:val="nil"/>
              <w:bottom w:val="nil"/>
            </w:tcBorders>
          </w:tcPr>
          <w:p w14:paraId="1A9839D6" w14:textId="77777777" w:rsidR="003F17F1" w:rsidRPr="002954BC" w:rsidRDefault="003F17F1">
            <w:pPr>
              <w:tabs>
                <w:tab w:val="left" w:leader="dot" w:pos="1318"/>
              </w:tabs>
              <w:rPr>
                <w:color w:val="000000"/>
                <w:sz w:val="20"/>
              </w:rPr>
            </w:pPr>
          </w:p>
        </w:tc>
      </w:tr>
      <w:tr w:rsidR="003F17F1" w:rsidRPr="002954BC" w14:paraId="6375D458" w14:textId="77777777" w:rsidTr="003F17F1">
        <w:trPr>
          <w:jc w:val="center"/>
        </w:trPr>
        <w:tc>
          <w:tcPr>
            <w:tcW w:w="5820" w:type="dxa"/>
            <w:tcBorders>
              <w:top w:val="nil"/>
              <w:bottom w:val="nil"/>
            </w:tcBorders>
          </w:tcPr>
          <w:p w14:paraId="6993DF10" w14:textId="77777777" w:rsidR="003F17F1" w:rsidRPr="002954BC" w:rsidRDefault="003F17F1" w:rsidP="00AF580F">
            <w:pPr>
              <w:pStyle w:val="Kopfzeile"/>
              <w:tabs>
                <w:tab w:val="clear" w:pos="4536"/>
                <w:tab w:val="clear" w:pos="9072"/>
                <w:tab w:val="left" w:pos="284"/>
              </w:tabs>
              <w:spacing w:before="120"/>
              <w:rPr>
                <w:color w:val="000000"/>
                <w:sz w:val="20"/>
              </w:rPr>
            </w:pPr>
            <w:r w:rsidRPr="002954BC">
              <w:rPr>
                <w:color w:val="000000"/>
                <w:sz w:val="20"/>
              </w:rPr>
              <w:sym w:font="Wingdings" w:char="F0A1"/>
            </w:r>
            <w:r w:rsidRPr="002954BC">
              <w:rPr>
                <w:color w:val="000000"/>
                <w:sz w:val="20"/>
              </w:rPr>
              <w:tab/>
              <w:t xml:space="preserve">Système à poussoirs pour l’évacuation des cendres sous la </w:t>
            </w:r>
            <w:r w:rsidR="00AF580F" w:rsidRPr="002954BC">
              <w:rPr>
                <w:color w:val="000000"/>
                <w:sz w:val="20"/>
              </w:rPr>
              <w:tab/>
            </w:r>
            <w:r w:rsidRPr="002954BC">
              <w:rPr>
                <w:color w:val="000000"/>
                <w:sz w:val="20"/>
              </w:rPr>
              <w:t xml:space="preserve">grille (transporteur par poussée, extracteur de fond à </w:t>
            </w:r>
            <w:r w:rsidR="00AF580F" w:rsidRPr="002954BC">
              <w:rPr>
                <w:color w:val="000000"/>
                <w:sz w:val="20"/>
              </w:rPr>
              <w:tab/>
            </w:r>
            <w:r w:rsidRPr="002954BC">
              <w:rPr>
                <w:color w:val="000000"/>
                <w:sz w:val="20"/>
              </w:rPr>
              <w:t>poussoirs)</w:t>
            </w:r>
          </w:p>
        </w:tc>
        <w:tc>
          <w:tcPr>
            <w:tcW w:w="973" w:type="dxa"/>
            <w:tcBorders>
              <w:top w:val="nil"/>
              <w:bottom w:val="nil"/>
            </w:tcBorders>
          </w:tcPr>
          <w:p w14:paraId="68E14FC3" w14:textId="77777777" w:rsidR="003F17F1" w:rsidRPr="002954BC" w:rsidRDefault="003F17F1">
            <w:pPr>
              <w:spacing w:before="120"/>
              <w:jc w:val="center"/>
              <w:rPr>
                <w:color w:val="000000"/>
                <w:sz w:val="20"/>
              </w:rPr>
            </w:pPr>
            <w:r w:rsidRPr="002954BC">
              <w:rPr>
                <w:color w:val="000000"/>
                <w:sz w:val="20"/>
              </w:rPr>
              <w:t>Pce</w:t>
            </w:r>
          </w:p>
        </w:tc>
        <w:tc>
          <w:tcPr>
            <w:tcW w:w="973" w:type="dxa"/>
            <w:tcBorders>
              <w:top w:val="nil"/>
              <w:bottom w:val="nil"/>
            </w:tcBorders>
          </w:tcPr>
          <w:p w14:paraId="26BDDBB6" w14:textId="77777777" w:rsidR="003F17F1" w:rsidRPr="002954BC" w:rsidRDefault="003F17F1">
            <w:pPr>
              <w:spacing w:before="120"/>
              <w:jc w:val="center"/>
              <w:rPr>
                <w:color w:val="000000"/>
                <w:sz w:val="20"/>
              </w:rPr>
            </w:pPr>
            <w:r w:rsidRPr="002954BC">
              <w:rPr>
                <w:color w:val="000000"/>
                <w:sz w:val="20"/>
              </w:rPr>
              <w:t>.......</w:t>
            </w:r>
          </w:p>
        </w:tc>
        <w:tc>
          <w:tcPr>
            <w:tcW w:w="1590" w:type="dxa"/>
            <w:tcBorders>
              <w:top w:val="nil"/>
              <w:bottom w:val="nil"/>
            </w:tcBorders>
          </w:tcPr>
          <w:p w14:paraId="5CA28FDC" w14:textId="77777777" w:rsidR="003F17F1" w:rsidRPr="002954BC" w:rsidRDefault="003F17F1">
            <w:pPr>
              <w:tabs>
                <w:tab w:val="left" w:leader="dot" w:pos="1318"/>
              </w:tabs>
              <w:spacing w:before="120"/>
              <w:rPr>
                <w:color w:val="000000"/>
                <w:sz w:val="20"/>
              </w:rPr>
            </w:pPr>
          </w:p>
        </w:tc>
      </w:tr>
      <w:tr w:rsidR="003F17F1" w:rsidRPr="002954BC" w14:paraId="2965CC83" w14:textId="77777777" w:rsidTr="003F17F1">
        <w:trPr>
          <w:jc w:val="center"/>
        </w:trPr>
        <w:tc>
          <w:tcPr>
            <w:tcW w:w="5820" w:type="dxa"/>
            <w:tcBorders>
              <w:top w:val="nil"/>
              <w:bottom w:val="nil"/>
            </w:tcBorders>
          </w:tcPr>
          <w:p w14:paraId="3A60239D" w14:textId="77777777" w:rsidR="003F17F1" w:rsidRPr="002954BC" w:rsidRDefault="003F17F1" w:rsidP="00AF580F">
            <w:pPr>
              <w:pStyle w:val="Kopfzeile"/>
              <w:tabs>
                <w:tab w:val="clear" w:pos="4536"/>
                <w:tab w:val="clear" w:pos="9072"/>
                <w:tab w:val="left" w:pos="3050"/>
              </w:tabs>
              <w:rPr>
                <w:color w:val="000000"/>
                <w:sz w:val="20"/>
              </w:rPr>
            </w:pPr>
            <w:r w:rsidRPr="002954BC">
              <w:rPr>
                <w:color w:val="000000"/>
                <w:sz w:val="20"/>
              </w:rPr>
              <w:tab/>
              <w:t>Largeur</w:t>
            </w:r>
          </w:p>
          <w:p w14:paraId="15430A3D" w14:textId="77777777" w:rsidR="003F17F1" w:rsidRPr="002954BC" w:rsidRDefault="003F17F1" w:rsidP="00AF580F">
            <w:pPr>
              <w:pStyle w:val="Kopfzeile"/>
              <w:tabs>
                <w:tab w:val="clear" w:pos="4536"/>
                <w:tab w:val="clear" w:pos="9072"/>
                <w:tab w:val="left" w:pos="3050"/>
              </w:tabs>
              <w:rPr>
                <w:color w:val="000000"/>
                <w:sz w:val="20"/>
              </w:rPr>
            </w:pPr>
            <w:r w:rsidRPr="002954BC">
              <w:rPr>
                <w:color w:val="000000"/>
                <w:sz w:val="20"/>
              </w:rPr>
              <w:tab/>
              <w:t xml:space="preserve">Puissance d’entraînement </w:t>
            </w:r>
          </w:p>
        </w:tc>
        <w:tc>
          <w:tcPr>
            <w:tcW w:w="973" w:type="dxa"/>
            <w:tcBorders>
              <w:top w:val="nil"/>
              <w:bottom w:val="nil"/>
            </w:tcBorders>
          </w:tcPr>
          <w:p w14:paraId="47EC9596" w14:textId="77777777" w:rsidR="003F17F1" w:rsidRPr="002954BC" w:rsidRDefault="003F17F1">
            <w:pPr>
              <w:jc w:val="center"/>
              <w:rPr>
                <w:color w:val="000000"/>
                <w:sz w:val="20"/>
              </w:rPr>
            </w:pPr>
            <w:r w:rsidRPr="002954BC">
              <w:rPr>
                <w:color w:val="000000"/>
                <w:sz w:val="20"/>
              </w:rPr>
              <w:t>mm</w:t>
            </w:r>
          </w:p>
          <w:p w14:paraId="5A3363A6" w14:textId="77777777" w:rsidR="003F17F1" w:rsidRPr="002954BC" w:rsidRDefault="003F17F1">
            <w:pPr>
              <w:jc w:val="center"/>
              <w:rPr>
                <w:color w:val="000000"/>
                <w:sz w:val="20"/>
              </w:rPr>
            </w:pPr>
            <w:r w:rsidRPr="002954BC">
              <w:rPr>
                <w:color w:val="000000"/>
                <w:sz w:val="20"/>
              </w:rPr>
              <w:t>kW</w:t>
            </w:r>
          </w:p>
        </w:tc>
        <w:tc>
          <w:tcPr>
            <w:tcW w:w="973" w:type="dxa"/>
            <w:tcBorders>
              <w:top w:val="nil"/>
              <w:bottom w:val="nil"/>
            </w:tcBorders>
          </w:tcPr>
          <w:p w14:paraId="0082AE13" w14:textId="77777777" w:rsidR="003F17F1" w:rsidRPr="002954BC" w:rsidRDefault="003F17F1">
            <w:pPr>
              <w:jc w:val="center"/>
              <w:rPr>
                <w:color w:val="000000"/>
                <w:sz w:val="20"/>
              </w:rPr>
            </w:pPr>
            <w:r w:rsidRPr="002954BC">
              <w:rPr>
                <w:color w:val="000000"/>
                <w:sz w:val="20"/>
              </w:rPr>
              <w:t>.......</w:t>
            </w:r>
          </w:p>
          <w:p w14:paraId="305CCF6B" w14:textId="77777777" w:rsidR="003F17F1" w:rsidRPr="002954BC" w:rsidRDefault="003F17F1">
            <w:pPr>
              <w:jc w:val="center"/>
              <w:rPr>
                <w:color w:val="000000"/>
                <w:sz w:val="20"/>
              </w:rPr>
            </w:pPr>
            <w:r w:rsidRPr="002954BC">
              <w:rPr>
                <w:color w:val="000000"/>
                <w:sz w:val="20"/>
              </w:rPr>
              <w:t>.......</w:t>
            </w:r>
          </w:p>
        </w:tc>
        <w:tc>
          <w:tcPr>
            <w:tcW w:w="1590" w:type="dxa"/>
            <w:tcBorders>
              <w:top w:val="nil"/>
              <w:bottom w:val="nil"/>
            </w:tcBorders>
          </w:tcPr>
          <w:p w14:paraId="738DFE68" w14:textId="77777777" w:rsidR="003F17F1" w:rsidRPr="002954BC" w:rsidRDefault="003F17F1">
            <w:pPr>
              <w:tabs>
                <w:tab w:val="left" w:leader="dot" w:pos="1318"/>
              </w:tabs>
              <w:rPr>
                <w:color w:val="000000"/>
                <w:sz w:val="20"/>
              </w:rPr>
            </w:pPr>
          </w:p>
        </w:tc>
      </w:tr>
      <w:tr w:rsidR="003F17F1" w:rsidRPr="002954BC" w14:paraId="5F414DEE" w14:textId="77777777" w:rsidTr="003F17F1">
        <w:trPr>
          <w:trHeight w:val="1187"/>
          <w:jc w:val="center"/>
        </w:trPr>
        <w:tc>
          <w:tcPr>
            <w:tcW w:w="5820" w:type="dxa"/>
          </w:tcPr>
          <w:p w14:paraId="41638F0A" w14:textId="77777777" w:rsidR="003F17F1" w:rsidRPr="002954BC" w:rsidRDefault="003F17F1">
            <w:pPr>
              <w:tabs>
                <w:tab w:val="left" w:pos="284"/>
              </w:tabs>
              <w:spacing w:before="120"/>
              <w:rPr>
                <w:color w:val="000000"/>
                <w:sz w:val="20"/>
              </w:rPr>
            </w:pPr>
            <w:r w:rsidRPr="002954BC">
              <w:rPr>
                <w:color w:val="000000"/>
                <w:sz w:val="20"/>
              </w:rPr>
              <w:t>Description du système, fonctionnement et matériel</w:t>
            </w:r>
            <w:r w:rsidR="003441B1" w:rsidRPr="002954BC">
              <w:rPr>
                <w:color w:val="000000"/>
                <w:sz w:val="20"/>
              </w:rPr>
              <w:t>:</w:t>
            </w:r>
          </w:p>
          <w:p w14:paraId="2373371F" w14:textId="77777777" w:rsidR="003F17F1" w:rsidRPr="002954BC" w:rsidRDefault="003F17F1">
            <w:pPr>
              <w:pStyle w:val="Kopfzeile"/>
              <w:tabs>
                <w:tab w:val="clear" w:pos="4536"/>
                <w:tab w:val="clear" w:pos="9072"/>
                <w:tab w:val="left" w:leader="dot" w:pos="5103"/>
              </w:tabs>
              <w:rPr>
                <w:color w:val="000000"/>
                <w:sz w:val="20"/>
              </w:rPr>
            </w:pPr>
            <w:r w:rsidRPr="002954BC">
              <w:rPr>
                <w:color w:val="000000"/>
                <w:sz w:val="20"/>
              </w:rPr>
              <w:tab/>
            </w:r>
          </w:p>
          <w:p w14:paraId="1616547D" w14:textId="77777777" w:rsidR="003F17F1" w:rsidRPr="002954BC" w:rsidRDefault="003F17F1">
            <w:pPr>
              <w:pStyle w:val="Kopfzeile"/>
              <w:tabs>
                <w:tab w:val="clear" w:pos="4536"/>
                <w:tab w:val="clear" w:pos="9072"/>
                <w:tab w:val="left" w:leader="dot" w:pos="5103"/>
              </w:tabs>
              <w:rPr>
                <w:color w:val="000000"/>
                <w:sz w:val="20"/>
              </w:rPr>
            </w:pPr>
            <w:r w:rsidRPr="002954BC">
              <w:rPr>
                <w:color w:val="000000"/>
                <w:sz w:val="20"/>
              </w:rPr>
              <w:tab/>
            </w:r>
          </w:p>
          <w:p w14:paraId="71B40A09" w14:textId="77777777" w:rsidR="003F17F1" w:rsidRPr="002954BC" w:rsidRDefault="003F17F1">
            <w:pPr>
              <w:pStyle w:val="Kopfzeile"/>
              <w:tabs>
                <w:tab w:val="clear" w:pos="4536"/>
                <w:tab w:val="clear" w:pos="9072"/>
                <w:tab w:val="left" w:leader="dot" w:pos="5103"/>
              </w:tabs>
              <w:rPr>
                <w:color w:val="000000"/>
              </w:rPr>
            </w:pPr>
            <w:r w:rsidRPr="002954BC">
              <w:rPr>
                <w:color w:val="000000"/>
                <w:sz w:val="20"/>
              </w:rPr>
              <w:tab/>
            </w:r>
          </w:p>
        </w:tc>
        <w:tc>
          <w:tcPr>
            <w:tcW w:w="973" w:type="dxa"/>
          </w:tcPr>
          <w:p w14:paraId="22F1F82D" w14:textId="77777777" w:rsidR="003F17F1" w:rsidRPr="002954BC" w:rsidRDefault="003F17F1">
            <w:pPr>
              <w:spacing w:before="120"/>
              <w:jc w:val="center"/>
              <w:rPr>
                <w:color w:val="000000"/>
                <w:sz w:val="20"/>
              </w:rPr>
            </w:pPr>
          </w:p>
        </w:tc>
        <w:tc>
          <w:tcPr>
            <w:tcW w:w="973" w:type="dxa"/>
          </w:tcPr>
          <w:p w14:paraId="37CAA865" w14:textId="77777777" w:rsidR="003F17F1" w:rsidRPr="002954BC" w:rsidRDefault="003F17F1">
            <w:pPr>
              <w:spacing w:before="120"/>
              <w:jc w:val="center"/>
              <w:rPr>
                <w:color w:val="000000"/>
                <w:sz w:val="20"/>
              </w:rPr>
            </w:pPr>
          </w:p>
        </w:tc>
        <w:tc>
          <w:tcPr>
            <w:tcW w:w="1590" w:type="dxa"/>
          </w:tcPr>
          <w:p w14:paraId="74AB008E" w14:textId="77777777" w:rsidR="003F17F1" w:rsidRPr="002954BC" w:rsidRDefault="003F17F1">
            <w:pPr>
              <w:tabs>
                <w:tab w:val="left" w:leader="dot" w:pos="1318"/>
              </w:tabs>
              <w:spacing w:before="120"/>
              <w:rPr>
                <w:color w:val="000000"/>
                <w:sz w:val="20"/>
              </w:rPr>
            </w:pPr>
          </w:p>
        </w:tc>
      </w:tr>
      <w:tr w:rsidR="003F17F1" w:rsidRPr="002954BC" w14:paraId="7C84FA8A" w14:textId="77777777" w:rsidTr="003F17F1">
        <w:trPr>
          <w:jc w:val="center"/>
        </w:trPr>
        <w:tc>
          <w:tcPr>
            <w:tcW w:w="5820" w:type="dxa"/>
          </w:tcPr>
          <w:p w14:paraId="67579786" w14:textId="77777777" w:rsidR="003F17F1" w:rsidRPr="002954BC" w:rsidRDefault="003F17F1" w:rsidP="003949AF">
            <w:pPr>
              <w:tabs>
                <w:tab w:val="left" w:pos="284"/>
              </w:tabs>
              <w:rPr>
                <w:color w:val="000000"/>
                <w:sz w:val="20"/>
              </w:rPr>
            </w:pPr>
            <w:r w:rsidRPr="002954BC">
              <w:rPr>
                <w:color w:val="000000"/>
                <w:sz w:val="20"/>
              </w:rPr>
              <w:sym w:font="Wingdings" w:char="F0A1"/>
            </w:r>
            <w:r w:rsidRPr="002954BC">
              <w:rPr>
                <w:color w:val="000000"/>
                <w:sz w:val="20"/>
              </w:rPr>
              <w:t xml:space="preserve"> </w:t>
            </w:r>
            <w:r w:rsidRPr="002954BC">
              <w:rPr>
                <w:color w:val="000000"/>
                <w:sz w:val="20"/>
              </w:rPr>
              <w:tab/>
              <w:t>Extraction commune des cendres avec système de transport</w:t>
            </w:r>
            <w:r w:rsidRPr="002954BC">
              <w:rPr>
                <w:color w:val="000000"/>
              </w:rPr>
              <w:br/>
            </w:r>
            <w:r w:rsidRPr="002954BC">
              <w:rPr>
                <w:color w:val="000000"/>
                <w:sz w:val="20"/>
              </w:rPr>
              <w:t xml:space="preserve"> </w:t>
            </w:r>
            <w:r w:rsidRPr="002954BC">
              <w:rPr>
                <w:color w:val="000000"/>
                <w:sz w:val="20"/>
              </w:rPr>
              <w:tab/>
              <w:t>cendres de grille via le système de transport des cendres</w:t>
            </w:r>
          </w:p>
          <w:p w14:paraId="265CD762" w14:textId="77777777" w:rsidR="003F17F1" w:rsidRPr="002954BC" w:rsidRDefault="003F17F1" w:rsidP="003949AF">
            <w:pPr>
              <w:tabs>
                <w:tab w:val="left" w:pos="284"/>
              </w:tabs>
              <w:spacing w:before="120"/>
              <w:rPr>
                <w:color w:val="000000"/>
                <w:sz w:val="20"/>
              </w:rPr>
            </w:pPr>
            <w:r w:rsidRPr="002954BC">
              <w:rPr>
                <w:color w:val="000000"/>
                <w:sz w:val="20"/>
              </w:rPr>
              <w:sym w:font="Wingdings" w:char="F0A1"/>
            </w:r>
            <w:r w:rsidRPr="002954BC">
              <w:rPr>
                <w:color w:val="000000"/>
                <w:sz w:val="20"/>
              </w:rPr>
              <w:t xml:space="preserve"> </w:t>
            </w:r>
            <w:r w:rsidRPr="002954BC">
              <w:rPr>
                <w:color w:val="000000"/>
                <w:sz w:val="20"/>
              </w:rPr>
              <w:tab/>
              <w:t xml:space="preserve">Extraction séparée des cendres avec système de transport </w:t>
            </w:r>
            <w:r w:rsidRPr="002954BC">
              <w:rPr>
                <w:color w:val="000000"/>
              </w:rPr>
              <w:br/>
            </w:r>
            <w:r w:rsidRPr="002954BC">
              <w:rPr>
                <w:color w:val="000000"/>
                <w:sz w:val="20"/>
              </w:rPr>
              <w:t xml:space="preserve"> </w:t>
            </w:r>
            <w:r w:rsidRPr="002954BC">
              <w:rPr>
                <w:color w:val="000000"/>
                <w:sz w:val="20"/>
              </w:rPr>
              <w:tab/>
              <w:t xml:space="preserve">des «cendres sous grille» via le système de transport des </w:t>
            </w:r>
            <w:r w:rsidR="00AF580F" w:rsidRPr="002954BC">
              <w:rPr>
                <w:color w:val="000000"/>
                <w:sz w:val="20"/>
              </w:rPr>
              <w:tab/>
            </w:r>
            <w:r w:rsidRPr="002954BC">
              <w:rPr>
                <w:color w:val="000000"/>
                <w:sz w:val="20"/>
              </w:rPr>
              <w:t>cendres</w:t>
            </w:r>
          </w:p>
        </w:tc>
        <w:tc>
          <w:tcPr>
            <w:tcW w:w="973" w:type="dxa"/>
          </w:tcPr>
          <w:p w14:paraId="52BF8D10" w14:textId="77777777" w:rsidR="003F17F1" w:rsidRPr="002954BC" w:rsidRDefault="003F17F1">
            <w:pPr>
              <w:jc w:val="center"/>
              <w:rPr>
                <w:color w:val="000000"/>
                <w:sz w:val="20"/>
              </w:rPr>
            </w:pPr>
          </w:p>
        </w:tc>
        <w:tc>
          <w:tcPr>
            <w:tcW w:w="973" w:type="dxa"/>
          </w:tcPr>
          <w:p w14:paraId="19937D13" w14:textId="77777777" w:rsidR="003F17F1" w:rsidRPr="002954BC" w:rsidRDefault="003F17F1">
            <w:pPr>
              <w:jc w:val="center"/>
              <w:rPr>
                <w:color w:val="000000"/>
                <w:sz w:val="20"/>
              </w:rPr>
            </w:pPr>
          </w:p>
        </w:tc>
        <w:tc>
          <w:tcPr>
            <w:tcW w:w="1590" w:type="dxa"/>
          </w:tcPr>
          <w:p w14:paraId="4A3208B6" w14:textId="77777777" w:rsidR="003F17F1" w:rsidRPr="002954BC" w:rsidRDefault="003F17F1">
            <w:pPr>
              <w:tabs>
                <w:tab w:val="left" w:leader="dot" w:pos="1318"/>
              </w:tabs>
              <w:rPr>
                <w:color w:val="000000"/>
                <w:sz w:val="20"/>
              </w:rPr>
            </w:pPr>
          </w:p>
        </w:tc>
      </w:tr>
      <w:tr w:rsidR="003F17F1" w:rsidRPr="002954BC" w14:paraId="57B38696" w14:textId="77777777" w:rsidTr="003F17F1">
        <w:trPr>
          <w:jc w:val="center"/>
        </w:trPr>
        <w:tc>
          <w:tcPr>
            <w:tcW w:w="5820" w:type="dxa"/>
            <w:tcBorders>
              <w:bottom w:val="nil"/>
            </w:tcBorders>
          </w:tcPr>
          <w:p w14:paraId="148C8AD4" w14:textId="77777777" w:rsidR="003F17F1" w:rsidRPr="002954BC" w:rsidRDefault="003F17F1">
            <w:pPr>
              <w:pStyle w:val="Kopfzeile"/>
              <w:tabs>
                <w:tab w:val="clear" w:pos="4536"/>
                <w:tab w:val="clear" w:pos="9072"/>
                <w:tab w:val="left" w:pos="284"/>
              </w:tabs>
              <w:spacing w:before="120"/>
              <w:rPr>
                <w:color w:val="000000"/>
                <w:sz w:val="20"/>
              </w:rPr>
            </w:pPr>
            <w:r w:rsidRPr="002954BC">
              <w:rPr>
                <w:color w:val="000000"/>
                <w:sz w:val="20"/>
              </w:rPr>
              <w:tab/>
            </w:r>
            <w:r w:rsidRPr="002954BC">
              <w:rPr>
                <w:color w:val="000000"/>
                <w:sz w:val="20"/>
              </w:rPr>
              <w:sym w:font="Wingdings" w:char="F0A1"/>
            </w:r>
            <w:r w:rsidRPr="002954BC">
              <w:rPr>
                <w:color w:val="000000"/>
                <w:sz w:val="20"/>
              </w:rPr>
              <w:tab/>
              <w:t>Vis transporteuse «cendres sous grille»</w:t>
            </w:r>
          </w:p>
        </w:tc>
        <w:tc>
          <w:tcPr>
            <w:tcW w:w="973" w:type="dxa"/>
            <w:tcBorders>
              <w:bottom w:val="nil"/>
            </w:tcBorders>
          </w:tcPr>
          <w:p w14:paraId="6EB6A2E1" w14:textId="77777777" w:rsidR="003F17F1" w:rsidRPr="002954BC" w:rsidRDefault="003F17F1">
            <w:pPr>
              <w:spacing w:before="120"/>
              <w:jc w:val="center"/>
              <w:rPr>
                <w:color w:val="000000"/>
                <w:sz w:val="20"/>
              </w:rPr>
            </w:pPr>
            <w:r w:rsidRPr="002954BC">
              <w:rPr>
                <w:color w:val="000000"/>
                <w:sz w:val="20"/>
              </w:rPr>
              <w:t>Pce</w:t>
            </w:r>
          </w:p>
        </w:tc>
        <w:tc>
          <w:tcPr>
            <w:tcW w:w="973" w:type="dxa"/>
            <w:tcBorders>
              <w:bottom w:val="nil"/>
            </w:tcBorders>
          </w:tcPr>
          <w:p w14:paraId="6F9396F5" w14:textId="77777777" w:rsidR="003F17F1" w:rsidRPr="002954BC" w:rsidRDefault="003F17F1">
            <w:pPr>
              <w:spacing w:before="120"/>
              <w:jc w:val="center"/>
              <w:rPr>
                <w:color w:val="000000"/>
                <w:sz w:val="20"/>
              </w:rPr>
            </w:pPr>
            <w:r w:rsidRPr="002954BC">
              <w:rPr>
                <w:color w:val="000000"/>
                <w:sz w:val="20"/>
              </w:rPr>
              <w:t>.......</w:t>
            </w:r>
          </w:p>
        </w:tc>
        <w:tc>
          <w:tcPr>
            <w:tcW w:w="1590" w:type="dxa"/>
            <w:tcBorders>
              <w:bottom w:val="nil"/>
            </w:tcBorders>
          </w:tcPr>
          <w:p w14:paraId="0C1333B6" w14:textId="77777777" w:rsidR="003F17F1" w:rsidRPr="002954BC" w:rsidRDefault="003F17F1">
            <w:pPr>
              <w:tabs>
                <w:tab w:val="left" w:leader="dot" w:pos="1318"/>
              </w:tabs>
              <w:spacing w:before="120"/>
              <w:rPr>
                <w:color w:val="000000"/>
                <w:sz w:val="20"/>
              </w:rPr>
            </w:pPr>
          </w:p>
        </w:tc>
      </w:tr>
      <w:tr w:rsidR="003F17F1" w:rsidRPr="002954BC" w14:paraId="479B1282" w14:textId="77777777" w:rsidTr="003F17F1">
        <w:trPr>
          <w:jc w:val="center"/>
        </w:trPr>
        <w:tc>
          <w:tcPr>
            <w:tcW w:w="5820" w:type="dxa"/>
            <w:tcBorders>
              <w:top w:val="nil"/>
              <w:bottom w:val="nil"/>
            </w:tcBorders>
          </w:tcPr>
          <w:p w14:paraId="1D3F0E8C" w14:textId="77777777" w:rsidR="003F17F1" w:rsidRPr="002954BC" w:rsidRDefault="003F17F1" w:rsidP="00AF580F">
            <w:pPr>
              <w:pStyle w:val="Kopfzeile"/>
              <w:tabs>
                <w:tab w:val="clear" w:pos="4536"/>
                <w:tab w:val="clear" w:pos="9072"/>
                <w:tab w:val="left" w:pos="3050"/>
              </w:tabs>
              <w:rPr>
                <w:color w:val="000000"/>
                <w:sz w:val="20"/>
              </w:rPr>
            </w:pPr>
            <w:r w:rsidRPr="002954BC">
              <w:rPr>
                <w:color w:val="000000"/>
                <w:sz w:val="20"/>
              </w:rPr>
              <w:tab/>
              <w:t>Diamètre nominal</w:t>
            </w:r>
          </w:p>
          <w:p w14:paraId="171DD379" w14:textId="77777777" w:rsidR="003F17F1" w:rsidRPr="002954BC" w:rsidRDefault="003F17F1" w:rsidP="00AF580F">
            <w:pPr>
              <w:pStyle w:val="Kopfzeile"/>
              <w:tabs>
                <w:tab w:val="clear" w:pos="4536"/>
                <w:tab w:val="clear" w:pos="9072"/>
                <w:tab w:val="left" w:pos="3050"/>
              </w:tabs>
              <w:rPr>
                <w:color w:val="000000"/>
                <w:sz w:val="20"/>
              </w:rPr>
            </w:pPr>
            <w:r w:rsidRPr="002954BC">
              <w:rPr>
                <w:color w:val="000000"/>
                <w:sz w:val="20"/>
              </w:rPr>
              <w:tab/>
              <w:t xml:space="preserve">Puissance d’entraînement </w:t>
            </w:r>
          </w:p>
        </w:tc>
        <w:tc>
          <w:tcPr>
            <w:tcW w:w="973" w:type="dxa"/>
            <w:tcBorders>
              <w:top w:val="nil"/>
              <w:bottom w:val="nil"/>
            </w:tcBorders>
          </w:tcPr>
          <w:p w14:paraId="6E468ECA" w14:textId="77777777" w:rsidR="003F17F1" w:rsidRPr="002954BC" w:rsidRDefault="003F17F1">
            <w:pPr>
              <w:jc w:val="center"/>
              <w:rPr>
                <w:color w:val="000000"/>
                <w:sz w:val="20"/>
              </w:rPr>
            </w:pPr>
            <w:r w:rsidRPr="002954BC">
              <w:rPr>
                <w:color w:val="000000"/>
                <w:sz w:val="20"/>
              </w:rPr>
              <w:t>mm</w:t>
            </w:r>
          </w:p>
          <w:p w14:paraId="23E0C050" w14:textId="77777777" w:rsidR="003F17F1" w:rsidRPr="002954BC" w:rsidRDefault="003F17F1">
            <w:pPr>
              <w:jc w:val="center"/>
              <w:rPr>
                <w:color w:val="000000"/>
                <w:sz w:val="20"/>
              </w:rPr>
            </w:pPr>
            <w:r w:rsidRPr="002954BC">
              <w:rPr>
                <w:color w:val="000000"/>
                <w:sz w:val="20"/>
              </w:rPr>
              <w:t>kW</w:t>
            </w:r>
          </w:p>
        </w:tc>
        <w:tc>
          <w:tcPr>
            <w:tcW w:w="973" w:type="dxa"/>
            <w:tcBorders>
              <w:top w:val="nil"/>
              <w:bottom w:val="nil"/>
            </w:tcBorders>
          </w:tcPr>
          <w:p w14:paraId="003E8A51" w14:textId="77777777" w:rsidR="003F17F1" w:rsidRPr="002954BC" w:rsidRDefault="003F17F1">
            <w:pPr>
              <w:jc w:val="center"/>
              <w:rPr>
                <w:color w:val="000000"/>
                <w:sz w:val="20"/>
              </w:rPr>
            </w:pPr>
            <w:r w:rsidRPr="002954BC">
              <w:rPr>
                <w:color w:val="000000"/>
                <w:sz w:val="20"/>
              </w:rPr>
              <w:t>.......</w:t>
            </w:r>
          </w:p>
          <w:p w14:paraId="7A4D0350" w14:textId="77777777" w:rsidR="003F17F1" w:rsidRPr="002954BC" w:rsidRDefault="003F17F1">
            <w:pPr>
              <w:jc w:val="center"/>
              <w:rPr>
                <w:color w:val="000000"/>
                <w:sz w:val="20"/>
              </w:rPr>
            </w:pPr>
            <w:r w:rsidRPr="002954BC">
              <w:rPr>
                <w:color w:val="000000"/>
                <w:sz w:val="20"/>
              </w:rPr>
              <w:t>.......</w:t>
            </w:r>
          </w:p>
        </w:tc>
        <w:tc>
          <w:tcPr>
            <w:tcW w:w="1590" w:type="dxa"/>
            <w:tcBorders>
              <w:top w:val="nil"/>
              <w:bottom w:val="nil"/>
            </w:tcBorders>
          </w:tcPr>
          <w:p w14:paraId="7785159D" w14:textId="77777777" w:rsidR="003F17F1" w:rsidRPr="002954BC" w:rsidRDefault="003F17F1">
            <w:pPr>
              <w:tabs>
                <w:tab w:val="left" w:leader="dot" w:pos="1318"/>
              </w:tabs>
              <w:rPr>
                <w:color w:val="000000"/>
                <w:sz w:val="20"/>
              </w:rPr>
            </w:pPr>
          </w:p>
        </w:tc>
      </w:tr>
      <w:tr w:rsidR="003F17F1" w:rsidRPr="002954BC" w14:paraId="72CC0DFA" w14:textId="77777777" w:rsidTr="003F17F1">
        <w:trPr>
          <w:jc w:val="center"/>
        </w:trPr>
        <w:tc>
          <w:tcPr>
            <w:tcW w:w="5820" w:type="dxa"/>
            <w:tcBorders>
              <w:top w:val="nil"/>
              <w:bottom w:val="nil"/>
            </w:tcBorders>
          </w:tcPr>
          <w:p w14:paraId="2321E36A" w14:textId="77777777" w:rsidR="003F17F1" w:rsidRPr="002954BC" w:rsidRDefault="003F17F1" w:rsidP="003949AF">
            <w:pPr>
              <w:pStyle w:val="Kopfzeile"/>
              <w:tabs>
                <w:tab w:val="clear" w:pos="4536"/>
                <w:tab w:val="clear" w:pos="9072"/>
                <w:tab w:val="left" w:pos="284"/>
              </w:tabs>
              <w:rPr>
                <w:color w:val="000000"/>
                <w:sz w:val="20"/>
              </w:rPr>
            </w:pPr>
            <w:r w:rsidRPr="002954BC">
              <w:rPr>
                <w:color w:val="000000"/>
                <w:sz w:val="20"/>
              </w:rPr>
              <w:tab/>
            </w:r>
            <w:r w:rsidRPr="002954BC">
              <w:rPr>
                <w:color w:val="000000"/>
                <w:sz w:val="20"/>
              </w:rPr>
              <w:sym w:font="Wingdings" w:char="F0A1"/>
            </w:r>
            <w:r w:rsidRPr="002954BC">
              <w:rPr>
                <w:color w:val="000000"/>
                <w:sz w:val="20"/>
              </w:rPr>
              <w:tab/>
              <w:t xml:space="preserve">Transporteur par poussée pour les «cendres sous </w:t>
            </w:r>
            <w:r w:rsidR="00AF580F" w:rsidRPr="002954BC">
              <w:rPr>
                <w:color w:val="000000"/>
                <w:sz w:val="20"/>
              </w:rPr>
              <w:tab/>
            </w:r>
            <w:r w:rsidR="00AF580F" w:rsidRPr="002954BC">
              <w:rPr>
                <w:color w:val="000000"/>
                <w:sz w:val="20"/>
              </w:rPr>
              <w:tab/>
            </w:r>
            <w:r w:rsidRPr="002954BC">
              <w:rPr>
                <w:color w:val="000000"/>
                <w:sz w:val="20"/>
              </w:rPr>
              <w:t>grille»</w:t>
            </w:r>
          </w:p>
        </w:tc>
        <w:tc>
          <w:tcPr>
            <w:tcW w:w="973" w:type="dxa"/>
            <w:tcBorders>
              <w:top w:val="nil"/>
              <w:bottom w:val="nil"/>
            </w:tcBorders>
          </w:tcPr>
          <w:p w14:paraId="661E1958" w14:textId="77777777" w:rsidR="003F17F1" w:rsidRPr="002954BC" w:rsidRDefault="003F17F1" w:rsidP="003949AF">
            <w:pPr>
              <w:jc w:val="center"/>
              <w:rPr>
                <w:color w:val="000000"/>
                <w:sz w:val="20"/>
              </w:rPr>
            </w:pPr>
            <w:r w:rsidRPr="002954BC">
              <w:rPr>
                <w:color w:val="000000"/>
                <w:sz w:val="20"/>
              </w:rPr>
              <w:t>Pce</w:t>
            </w:r>
          </w:p>
        </w:tc>
        <w:tc>
          <w:tcPr>
            <w:tcW w:w="973" w:type="dxa"/>
            <w:tcBorders>
              <w:top w:val="nil"/>
              <w:bottom w:val="nil"/>
            </w:tcBorders>
          </w:tcPr>
          <w:p w14:paraId="2BBF3BE2" w14:textId="77777777" w:rsidR="003F17F1" w:rsidRPr="002954BC" w:rsidRDefault="003F17F1" w:rsidP="003949AF">
            <w:pPr>
              <w:jc w:val="center"/>
              <w:rPr>
                <w:color w:val="000000"/>
                <w:sz w:val="20"/>
              </w:rPr>
            </w:pPr>
            <w:r w:rsidRPr="002954BC">
              <w:rPr>
                <w:color w:val="000000"/>
                <w:sz w:val="20"/>
              </w:rPr>
              <w:t>.......</w:t>
            </w:r>
          </w:p>
        </w:tc>
        <w:tc>
          <w:tcPr>
            <w:tcW w:w="1590" w:type="dxa"/>
            <w:tcBorders>
              <w:top w:val="nil"/>
              <w:bottom w:val="nil"/>
            </w:tcBorders>
          </w:tcPr>
          <w:p w14:paraId="62690AB1" w14:textId="77777777" w:rsidR="003F17F1" w:rsidRPr="002954BC" w:rsidRDefault="003F17F1" w:rsidP="003949AF">
            <w:pPr>
              <w:tabs>
                <w:tab w:val="left" w:leader="dot" w:pos="1318"/>
              </w:tabs>
              <w:rPr>
                <w:color w:val="000000"/>
                <w:sz w:val="20"/>
              </w:rPr>
            </w:pPr>
          </w:p>
        </w:tc>
      </w:tr>
      <w:tr w:rsidR="003F17F1" w:rsidRPr="002954BC" w14:paraId="768E500F" w14:textId="77777777" w:rsidTr="003F17F1">
        <w:trPr>
          <w:jc w:val="center"/>
        </w:trPr>
        <w:tc>
          <w:tcPr>
            <w:tcW w:w="5820" w:type="dxa"/>
            <w:tcBorders>
              <w:top w:val="nil"/>
              <w:bottom w:val="nil"/>
            </w:tcBorders>
          </w:tcPr>
          <w:p w14:paraId="19411C52" w14:textId="77777777" w:rsidR="003F17F1" w:rsidRPr="002954BC" w:rsidRDefault="003F17F1" w:rsidP="00AF580F">
            <w:pPr>
              <w:pStyle w:val="Kopfzeile"/>
              <w:tabs>
                <w:tab w:val="clear" w:pos="4536"/>
                <w:tab w:val="clear" w:pos="9072"/>
                <w:tab w:val="left" w:pos="3050"/>
              </w:tabs>
              <w:rPr>
                <w:color w:val="000000"/>
                <w:sz w:val="20"/>
              </w:rPr>
            </w:pPr>
            <w:r w:rsidRPr="002954BC">
              <w:rPr>
                <w:color w:val="000000"/>
                <w:sz w:val="20"/>
              </w:rPr>
              <w:tab/>
              <w:t>Largeur</w:t>
            </w:r>
          </w:p>
          <w:p w14:paraId="71E829DD" w14:textId="77777777" w:rsidR="003F17F1" w:rsidRPr="002954BC" w:rsidRDefault="003F17F1" w:rsidP="00AF580F">
            <w:pPr>
              <w:pStyle w:val="Kopfzeile"/>
              <w:tabs>
                <w:tab w:val="clear" w:pos="4536"/>
                <w:tab w:val="clear" w:pos="9072"/>
                <w:tab w:val="left" w:pos="3050"/>
              </w:tabs>
              <w:rPr>
                <w:color w:val="000000"/>
                <w:sz w:val="20"/>
              </w:rPr>
            </w:pPr>
            <w:r w:rsidRPr="002954BC">
              <w:rPr>
                <w:color w:val="000000"/>
                <w:sz w:val="20"/>
              </w:rPr>
              <w:tab/>
              <w:t xml:space="preserve">Puissance d’entraînement </w:t>
            </w:r>
          </w:p>
        </w:tc>
        <w:tc>
          <w:tcPr>
            <w:tcW w:w="973" w:type="dxa"/>
            <w:tcBorders>
              <w:top w:val="nil"/>
              <w:bottom w:val="nil"/>
            </w:tcBorders>
          </w:tcPr>
          <w:p w14:paraId="729AE656" w14:textId="77777777" w:rsidR="003F17F1" w:rsidRPr="002954BC" w:rsidRDefault="003F17F1">
            <w:pPr>
              <w:jc w:val="center"/>
              <w:rPr>
                <w:color w:val="000000"/>
                <w:sz w:val="20"/>
              </w:rPr>
            </w:pPr>
            <w:r w:rsidRPr="002954BC">
              <w:rPr>
                <w:color w:val="000000"/>
                <w:sz w:val="20"/>
              </w:rPr>
              <w:t>mm</w:t>
            </w:r>
          </w:p>
          <w:p w14:paraId="3B83768A" w14:textId="77777777" w:rsidR="003F17F1" w:rsidRPr="002954BC" w:rsidRDefault="003F17F1">
            <w:pPr>
              <w:jc w:val="center"/>
              <w:rPr>
                <w:color w:val="000000"/>
                <w:sz w:val="20"/>
              </w:rPr>
            </w:pPr>
            <w:r w:rsidRPr="002954BC">
              <w:rPr>
                <w:color w:val="000000"/>
                <w:sz w:val="20"/>
              </w:rPr>
              <w:t>kW</w:t>
            </w:r>
          </w:p>
        </w:tc>
        <w:tc>
          <w:tcPr>
            <w:tcW w:w="973" w:type="dxa"/>
            <w:tcBorders>
              <w:top w:val="nil"/>
              <w:bottom w:val="nil"/>
            </w:tcBorders>
          </w:tcPr>
          <w:p w14:paraId="3D676B5E" w14:textId="77777777" w:rsidR="003F17F1" w:rsidRPr="002954BC" w:rsidRDefault="003F17F1">
            <w:pPr>
              <w:jc w:val="center"/>
              <w:rPr>
                <w:color w:val="000000"/>
                <w:sz w:val="20"/>
              </w:rPr>
            </w:pPr>
            <w:r w:rsidRPr="002954BC">
              <w:rPr>
                <w:color w:val="000000"/>
                <w:sz w:val="20"/>
              </w:rPr>
              <w:t>.......</w:t>
            </w:r>
          </w:p>
          <w:p w14:paraId="438EC9D1" w14:textId="77777777" w:rsidR="003F17F1" w:rsidRPr="002954BC" w:rsidRDefault="003F17F1">
            <w:pPr>
              <w:jc w:val="center"/>
              <w:rPr>
                <w:color w:val="000000"/>
                <w:sz w:val="20"/>
              </w:rPr>
            </w:pPr>
            <w:r w:rsidRPr="002954BC">
              <w:rPr>
                <w:color w:val="000000"/>
                <w:sz w:val="20"/>
              </w:rPr>
              <w:t>.......</w:t>
            </w:r>
          </w:p>
        </w:tc>
        <w:tc>
          <w:tcPr>
            <w:tcW w:w="1590" w:type="dxa"/>
            <w:tcBorders>
              <w:top w:val="nil"/>
              <w:bottom w:val="nil"/>
            </w:tcBorders>
          </w:tcPr>
          <w:p w14:paraId="57E13A81" w14:textId="77777777" w:rsidR="003F17F1" w:rsidRPr="002954BC" w:rsidRDefault="003F17F1">
            <w:pPr>
              <w:tabs>
                <w:tab w:val="left" w:leader="dot" w:pos="1318"/>
              </w:tabs>
              <w:rPr>
                <w:color w:val="000000"/>
                <w:sz w:val="20"/>
              </w:rPr>
            </w:pPr>
          </w:p>
        </w:tc>
      </w:tr>
      <w:tr w:rsidR="003F17F1" w:rsidRPr="002954BC" w14:paraId="4219EFAB" w14:textId="77777777" w:rsidTr="003F17F1">
        <w:trPr>
          <w:jc w:val="center"/>
        </w:trPr>
        <w:tc>
          <w:tcPr>
            <w:tcW w:w="5820" w:type="dxa"/>
            <w:tcBorders>
              <w:top w:val="nil"/>
              <w:bottom w:val="single" w:sz="4" w:space="0" w:color="auto"/>
            </w:tcBorders>
          </w:tcPr>
          <w:p w14:paraId="4CA2508D" w14:textId="77777777" w:rsidR="003F17F1" w:rsidRPr="002954BC" w:rsidRDefault="003F17F1" w:rsidP="007E3B13">
            <w:pPr>
              <w:rPr>
                <w:b/>
                <w:i/>
                <w:color w:val="000000"/>
                <w:sz w:val="20"/>
              </w:rPr>
            </w:pPr>
            <w:r w:rsidRPr="002954BC">
              <w:rPr>
                <w:b/>
                <w:i/>
                <w:color w:val="000000"/>
                <w:sz w:val="20"/>
              </w:rPr>
              <w:t>Prix de l’extraction automatique des cendres sous la grille</w:t>
            </w:r>
          </w:p>
        </w:tc>
        <w:tc>
          <w:tcPr>
            <w:tcW w:w="973" w:type="dxa"/>
            <w:tcBorders>
              <w:top w:val="nil"/>
              <w:bottom w:val="single" w:sz="4" w:space="0" w:color="auto"/>
            </w:tcBorders>
          </w:tcPr>
          <w:p w14:paraId="09F909DE" w14:textId="77777777" w:rsidR="003F17F1" w:rsidRPr="002954BC" w:rsidRDefault="003F17F1" w:rsidP="00415B3E">
            <w:pPr>
              <w:spacing w:before="120"/>
              <w:jc w:val="center"/>
              <w:rPr>
                <w:color w:val="000000"/>
                <w:sz w:val="20"/>
              </w:rPr>
            </w:pPr>
            <w:r w:rsidRPr="002954BC">
              <w:rPr>
                <w:color w:val="000000"/>
                <w:sz w:val="20"/>
              </w:rPr>
              <w:t>Pce</w:t>
            </w:r>
          </w:p>
        </w:tc>
        <w:tc>
          <w:tcPr>
            <w:tcW w:w="973" w:type="dxa"/>
            <w:tcBorders>
              <w:top w:val="nil"/>
              <w:bottom w:val="single" w:sz="4" w:space="0" w:color="auto"/>
            </w:tcBorders>
          </w:tcPr>
          <w:p w14:paraId="31FC388E" w14:textId="77777777" w:rsidR="003F17F1" w:rsidRPr="002954BC" w:rsidRDefault="003F17F1" w:rsidP="00415B3E">
            <w:pPr>
              <w:spacing w:before="120"/>
              <w:jc w:val="center"/>
              <w:rPr>
                <w:color w:val="000000"/>
                <w:sz w:val="20"/>
              </w:rPr>
            </w:pPr>
            <w:r w:rsidRPr="002954BC">
              <w:rPr>
                <w:color w:val="000000"/>
                <w:sz w:val="20"/>
              </w:rPr>
              <w:t>.......</w:t>
            </w:r>
          </w:p>
        </w:tc>
        <w:tc>
          <w:tcPr>
            <w:tcW w:w="1590" w:type="dxa"/>
            <w:tcBorders>
              <w:top w:val="nil"/>
              <w:bottom w:val="single" w:sz="4" w:space="0" w:color="auto"/>
            </w:tcBorders>
          </w:tcPr>
          <w:p w14:paraId="34126E30" w14:textId="77777777" w:rsidR="003F17F1" w:rsidRPr="002954BC" w:rsidRDefault="003F17F1" w:rsidP="00415B3E">
            <w:pPr>
              <w:tabs>
                <w:tab w:val="left" w:leader="dot" w:pos="1318"/>
              </w:tabs>
              <w:spacing w:before="120"/>
              <w:rPr>
                <w:color w:val="000000"/>
                <w:sz w:val="20"/>
              </w:rPr>
            </w:pPr>
            <w:r w:rsidRPr="002954BC">
              <w:rPr>
                <w:color w:val="000000"/>
                <w:sz w:val="20"/>
              </w:rPr>
              <w:t>CHF..................</w:t>
            </w:r>
          </w:p>
        </w:tc>
      </w:tr>
      <w:tr w:rsidR="003F17F1" w:rsidRPr="002954BC" w14:paraId="744EB080" w14:textId="77777777" w:rsidTr="003F17F1">
        <w:trPr>
          <w:jc w:val="center"/>
        </w:trPr>
        <w:tc>
          <w:tcPr>
            <w:tcW w:w="5820" w:type="dxa"/>
          </w:tcPr>
          <w:p w14:paraId="780C50DA" w14:textId="77777777" w:rsidR="003F17F1" w:rsidRPr="002954BC" w:rsidRDefault="00D31124" w:rsidP="007E3B13">
            <w:pPr>
              <w:pStyle w:val="berschrift6"/>
              <w:spacing w:before="120"/>
              <w:rPr>
                <w:color w:val="000000"/>
              </w:rPr>
            </w:pPr>
            <w:r w:rsidRPr="002954BC">
              <w:rPr>
                <w:color w:val="000000"/>
              </w:rPr>
              <w:lastRenderedPageBreak/>
              <w:t>E</w:t>
            </w:r>
            <w:r w:rsidR="003F17F1" w:rsidRPr="002954BC">
              <w:rPr>
                <w:color w:val="000000"/>
              </w:rPr>
              <w:t>vacuation des cendres, dépoussiérage sommaire</w:t>
            </w:r>
          </w:p>
        </w:tc>
        <w:tc>
          <w:tcPr>
            <w:tcW w:w="973" w:type="dxa"/>
          </w:tcPr>
          <w:p w14:paraId="0B86C451" w14:textId="77777777" w:rsidR="003F17F1" w:rsidRPr="002954BC" w:rsidRDefault="003F17F1">
            <w:pPr>
              <w:pStyle w:val="berschrift6"/>
              <w:rPr>
                <w:b w:val="0"/>
                <w:i w:val="0"/>
                <w:color w:val="000000"/>
              </w:rPr>
            </w:pPr>
          </w:p>
        </w:tc>
        <w:tc>
          <w:tcPr>
            <w:tcW w:w="973" w:type="dxa"/>
          </w:tcPr>
          <w:p w14:paraId="4C261A7C" w14:textId="77777777" w:rsidR="003F17F1" w:rsidRPr="002954BC" w:rsidRDefault="003F17F1">
            <w:pPr>
              <w:pStyle w:val="berschrift6"/>
              <w:rPr>
                <w:b w:val="0"/>
                <w:i w:val="0"/>
                <w:color w:val="000000"/>
              </w:rPr>
            </w:pPr>
          </w:p>
        </w:tc>
        <w:tc>
          <w:tcPr>
            <w:tcW w:w="1590" w:type="dxa"/>
          </w:tcPr>
          <w:p w14:paraId="6CD2F6B0" w14:textId="77777777" w:rsidR="003F17F1" w:rsidRPr="002954BC" w:rsidRDefault="003F17F1">
            <w:pPr>
              <w:pStyle w:val="berschrift6"/>
              <w:rPr>
                <w:b w:val="0"/>
                <w:i w:val="0"/>
                <w:color w:val="000000"/>
              </w:rPr>
            </w:pPr>
          </w:p>
        </w:tc>
      </w:tr>
      <w:tr w:rsidR="003F17F1" w:rsidRPr="002954BC" w14:paraId="6E9BC6EF" w14:textId="77777777" w:rsidTr="003F17F1">
        <w:trPr>
          <w:jc w:val="center"/>
        </w:trPr>
        <w:tc>
          <w:tcPr>
            <w:tcW w:w="5820" w:type="dxa"/>
          </w:tcPr>
          <w:p w14:paraId="09D6145E" w14:textId="77777777" w:rsidR="003F17F1" w:rsidRPr="002954BC" w:rsidRDefault="003F17F1">
            <w:pPr>
              <w:pStyle w:val="Kopfzeile"/>
              <w:tabs>
                <w:tab w:val="clear" w:pos="4536"/>
                <w:tab w:val="clear" w:pos="9072"/>
              </w:tabs>
              <w:spacing w:before="120"/>
              <w:rPr>
                <w:color w:val="000000"/>
                <w:sz w:val="20"/>
              </w:rPr>
            </w:pPr>
            <w:r w:rsidRPr="002954BC">
              <w:rPr>
                <w:color w:val="000000"/>
                <w:sz w:val="20"/>
              </w:rPr>
              <w:sym w:font="Wingdings" w:char="F0A8"/>
            </w:r>
            <w:r w:rsidRPr="002954BC">
              <w:rPr>
                <w:color w:val="000000"/>
                <w:sz w:val="20"/>
              </w:rPr>
              <w:t xml:space="preserve"> directement dans des bacs/fosses à </w:t>
            </w:r>
            <w:r w:rsidR="008E1065" w:rsidRPr="002954BC">
              <w:rPr>
                <w:color w:val="000000"/>
                <w:sz w:val="20"/>
              </w:rPr>
              <w:t>cendres</w:t>
            </w:r>
            <w:r w:rsidRPr="002954BC">
              <w:rPr>
                <w:color w:val="000000"/>
                <w:sz w:val="20"/>
              </w:rPr>
              <w:t xml:space="preserve"> distincts</w:t>
            </w:r>
            <w:r w:rsidRPr="002954BC">
              <w:rPr>
                <w:color w:val="000000"/>
              </w:rPr>
              <w:br/>
            </w:r>
            <w:r w:rsidRPr="002954BC">
              <w:rPr>
                <w:color w:val="000000"/>
                <w:sz w:val="20"/>
              </w:rPr>
              <w:sym w:font="Wingdings" w:char="F0A8"/>
            </w:r>
            <w:r w:rsidRPr="002954BC">
              <w:rPr>
                <w:color w:val="000000"/>
                <w:sz w:val="20"/>
              </w:rPr>
              <w:t xml:space="preserve"> automatiquement via le système de transport des cendres</w:t>
            </w:r>
          </w:p>
          <w:p w14:paraId="74D802FB" w14:textId="77777777" w:rsidR="003F17F1" w:rsidRPr="002954BC" w:rsidRDefault="003F17F1">
            <w:pPr>
              <w:pStyle w:val="Kopfzeile"/>
              <w:tabs>
                <w:tab w:val="clear" w:pos="4536"/>
                <w:tab w:val="clear" w:pos="9072"/>
              </w:tabs>
              <w:spacing w:before="120"/>
              <w:rPr>
                <w:color w:val="000000"/>
                <w:sz w:val="20"/>
              </w:rPr>
            </w:pPr>
            <w:r w:rsidRPr="002954BC">
              <w:rPr>
                <w:color w:val="000000"/>
                <w:sz w:val="20"/>
              </w:rPr>
              <w:t>Sas à roue cellulaire</w:t>
            </w:r>
          </w:p>
        </w:tc>
        <w:tc>
          <w:tcPr>
            <w:tcW w:w="973" w:type="dxa"/>
          </w:tcPr>
          <w:p w14:paraId="1DF7572A" w14:textId="77777777" w:rsidR="003F17F1" w:rsidRPr="002954BC" w:rsidRDefault="003F17F1">
            <w:pPr>
              <w:spacing w:before="120" w:line="480" w:lineRule="auto"/>
              <w:rPr>
                <w:color w:val="000000"/>
                <w:sz w:val="20"/>
              </w:rPr>
            </w:pPr>
          </w:p>
          <w:p w14:paraId="34D7A307" w14:textId="77777777" w:rsidR="003F17F1" w:rsidRPr="002954BC" w:rsidRDefault="003F17F1">
            <w:pPr>
              <w:spacing w:before="120"/>
              <w:jc w:val="center"/>
              <w:rPr>
                <w:color w:val="000000"/>
                <w:sz w:val="20"/>
              </w:rPr>
            </w:pPr>
            <w:r w:rsidRPr="002954BC">
              <w:rPr>
                <w:color w:val="000000"/>
                <w:sz w:val="20"/>
              </w:rPr>
              <w:t>Pce</w:t>
            </w:r>
          </w:p>
        </w:tc>
        <w:tc>
          <w:tcPr>
            <w:tcW w:w="973" w:type="dxa"/>
          </w:tcPr>
          <w:p w14:paraId="4F9602EF" w14:textId="77777777" w:rsidR="003F17F1" w:rsidRPr="002954BC" w:rsidRDefault="003F17F1">
            <w:pPr>
              <w:spacing w:before="120" w:line="480" w:lineRule="auto"/>
              <w:jc w:val="center"/>
              <w:rPr>
                <w:color w:val="000000"/>
                <w:sz w:val="20"/>
              </w:rPr>
            </w:pPr>
          </w:p>
          <w:p w14:paraId="48FB57ED" w14:textId="77777777" w:rsidR="003F17F1" w:rsidRPr="002954BC" w:rsidRDefault="003F17F1">
            <w:pPr>
              <w:spacing w:before="120"/>
              <w:jc w:val="center"/>
              <w:rPr>
                <w:color w:val="000000"/>
                <w:sz w:val="20"/>
              </w:rPr>
            </w:pPr>
            <w:r w:rsidRPr="002954BC">
              <w:rPr>
                <w:color w:val="000000"/>
                <w:sz w:val="20"/>
              </w:rPr>
              <w:t>.......</w:t>
            </w:r>
          </w:p>
        </w:tc>
        <w:tc>
          <w:tcPr>
            <w:tcW w:w="1590" w:type="dxa"/>
          </w:tcPr>
          <w:p w14:paraId="6D68F56A" w14:textId="77777777" w:rsidR="003F17F1" w:rsidRPr="002954BC" w:rsidRDefault="003F17F1">
            <w:pPr>
              <w:tabs>
                <w:tab w:val="left" w:leader="dot" w:pos="1318"/>
              </w:tabs>
              <w:spacing w:before="120"/>
              <w:rPr>
                <w:color w:val="000000"/>
                <w:sz w:val="20"/>
              </w:rPr>
            </w:pPr>
          </w:p>
        </w:tc>
      </w:tr>
      <w:tr w:rsidR="003F17F1" w:rsidRPr="002954BC" w14:paraId="2B243812" w14:textId="77777777" w:rsidTr="003F17F1">
        <w:trPr>
          <w:jc w:val="center"/>
        </w:trPr>
        <w:tc>
          <w:tcPr>
            <w:tcW w:w="5820" w:type="dxa"/>
            <w:tcBorders>
              <w:bottom w:val="nil"/>
            </w:tcBorders>
          </w:tcPr>
          <w:p w14:paraId="692BC086" w14:textId="77777777" w:rsidR="003F17F1" w:rsidRPr="002954BC" w:rsidRDefault="003F17F1">
            <w:pPr>
              <w:pStyle w:val="Kopfzeile"/>
              <w:tabs>
                <w:tab w:val="clear" w:pos="4536"/>
                <w:tab w:val="clear" w:pos="9072"/>
              </w:tabs>
              <w:spacing w:before="120"/>
              <w:rPr>
                <w:color w:val="000000"/>
                <w:sz w:val="20"/>
              </w:rPr>
            </w:pPr>
            <w:r w:rsidRPr="002954BC">
              <w:rPr>
                <w:color w:val="000000"/>
                <w:sz w:val="20"/>
              </w:rPr>
              <w:t>Vis de décendrage</w:t>
            </w:r>
          </w:p>
        </w:tc>
        <w:tc>
          <w:tcPr>
            <w:tcW w:w="973" w:type="dxa"/>
            <w:tcBorders>
              <w:bottom w:val="nil"/>
            </w:tcBorders>
          </w:tcPr>
          <w:p w14:paraId="4E85BEB4" w14:textId="77777777" w:rsidR="003F17F1" w:rsidRPr="002954BC" w:rsidRDefault="003F17F1">
            <w:pPr>
              <w:spacing w:before="120"/>
              <w:jc w:val="center"/>
              <w:rPr>
                <w:color w:val="000000"/>
                <w:sz w:val="20"/>
              </w:rPr>
            </w:pPr>
            <w:r w:rsidRPr="002954BC">
              <w:rPr>
                <w:color w:val="000000"/>
                <w:sz w:val="20"/>
              </w:rPr>
              <w:t>Pce</w:t>
            </w:r>
          </w:p>
        </w:tc>
        <w:tc>
          <w:tcPr>
            <w:tcW w:w="973" w:type="dxa"/>
            <w:tcBorders>
              <w:bottom w:val="nil"/>
            </w:tcBorders>
          </w:tcPr>
          <w:p w14:paraId="7BF1DA0D" w14:textId="77777777" w:rsidR="003F17F1" w:rsidRPr="002954BC" w:rsidRDefault="003F17F1">
            <w:pPr>
              <w:spacing w:before="120"/>
              <w:jc w:val="center"/>
              <w:rPr>
                <w:color w:val="000000"/>
                <w:sz w:val="20"/>
              </w:rPr>
            </w:pPr>
            <w:r w:rsidRPr="002954BC">
              <w:rPr>
                <w:color w:val="000000"/>
                <w:sz w:val="20"/>
              </w:rPr>
              <w:t>.......</w:t>
            </w:r>
          </w:p>
        </w:tc>
        <w:tc>
          <w:tcPr>
            <w:tcW w:w="1590" w:type="dxa"/>
            <w:tcBorders>
              <w:bottom w:val="nil"/>
            </w:tcBorders>
          </w:tcPr>
          <w:p w14:paraId="08471CB0" w14:textId="77777777" w:rsidR="003F17F1" w:rsidRPr="002954BC" w:rsidRDefault="003F17F1">
            <w:pPr>
              <w:tabs>
                <w:tab w:val="left" w:leader="dot" w:pos="1318"/>
              </w:tabs>
              <w:spacing w:before="120"/>
              <w:rPr>
                <w:color w:val="000000"/>
                <w:sz w:val="20"/>
              </w:rPr>
            </w:pPr>
          </w:p>
        </w:tc>
      </w:tr>
      <w:tr w:rsidR="003F17F1" w:rsidRPr="002954BC" w14:paraId="2534D7FF" w14:textId="77777777" w:rsidTr="003F17F1">
        <w:trPr>
          <w:jc w:val="center"/>
        </w:trPr>
        <w:tc>
          <w:tcPr>
            <w:tcW w:w="5820" w:type="dxa"/>
            <w:tcBorders>
              <w:top w:val="nil"/>
              <w:bottom w:val="nil"/>
            </w:tcBorders>
          </w:tcPr>
          <w:p w14:paraId="2787E3DB" w14:textId="77777777" w:rsidR="003F17F1" w:rsidRPr="002954BC" w:rsidRDefault="003F17F1" w:rsidP="00FB02F7">
            <w:pPr>
              <w:pStyle w:val="Kopfzeile"/>
              <w:tabs>
                <w:tab w:val="clear" w:pos="4536"/>
                <w:tab w:val="clear" w:pos="9072"/>
                <w:tab w:val="left" w:pos="3050"/>
              </w:tabs>
              <w:rPr>
                <w:color w:val="000000"/>
                <w:sz w:val="20"/>
              </w:rPr>
            </w:pPr>
            <w:r w:rsidRPr="002954BC">
              <w:rPr>
                <w:color w:val="000000"/>
                <w:sz w:val="20"/>
              </w:rPr>
              <w:tab/>
              <w:t>Diamètre nominal</w:t>
            </w:r>
          </w:p>
          <w:p w14:paraId="233D0FD1" w14:textId="77777777" w:rsidR="003F17F1" w:rsidRPr="002954BC" w:rsidRDefault="003F17F1" w:rsidP="00FB02F7">
            <w:pPr>
              <w:pStyle w:val="Kopfzeile"/>
              <w:tabs>
                <w:tab w:val="clear" w:pos="4536"/>
                <w:tab w:val="clear" w:pos="9072"/>
                <w:tab w:val="left" w:pos="3050"/>
              </w:tabs>
              <w:rPr>
                <w:color w:val="000000"/>
                <w:sz w:val="20"/>
              </w:rPr>
            </w:pPr>
            <w:r w:rsidRPr="002954BC">
              <w:rPr>
                <w:color w:val="000000"/>
                <w:sz w:val="20"/>
              </w:rPr>
              <w:tab/>
              <w:t xml:space="preserve">Puissance d’entraînement </w:t>
            </w:r>
          </w:p>
        </w:tc>
        <w:tc>
          <w:tcPr>
            <w:tcW w:w="973" w:type="dxa"/>
            <w:tcBorders>
              <w:top w:val="nil"/>
              <w:bottom w:val="nil"/>
            </w:tcBorders>
          </w:tcPr>
          <w:p w14:paraId="789494CC" w14:textId="77777777" w:rsidR="003F17F1" w:rsidRPr="002954BC" w:rsidRDefault="003F17F1">
            <w:pPr>
              <w:jc w:val="center"/>
              <w:rPr>
                <w:color w:val="000000"/>
                <w:sz w:val="20"/>
              </w:rPr>
            </w:pPr>
            <w:r w:rsidRPr="002954BC">
              <w:rPr>
                <w:color w:val="000000"/>
                <w:sz w:val="20"/>
              </w:rPr>
              <w:t>mm</w:t>
            </w:r>
          </w:p>
          <w:p w14:paraId="771D4813" w14:textId="77777777" w:rsidR="003F17F1" w:rsidRPr="002954BC" w:rsidRDefault="003F17F1">
            <w:pPr>
              <w:jc w:val="center"/>
              <w:rPr>
                <w:color w:val="000000"/>
                <w:sz w:val="20"/>
              </w:rPr>
            </w:pPr>
            <w:r w:rsidRPr="002954BC">
              <w:rPr>
                <w:color w:val="000000"/>
                <w:sz w:val="20"/>
              </w:rPr>
              <w:t>kW</w:t>
            </w:r>
          </w:p>
        </w:tc>
        <w:tc>
          <w:tcPr>
            <w:tcW w:w="973" w:type="dxa"/>
            <w:tcBorders>
              <w:top w:val="nil"/>
              <w:bottom w:val="nil"/>
            </w:tcBorders>
          </w:tcPr>
          <w:p w14:paraId="3962E562" w14:textId="77777777" w:rsidR="003F17F1" w:rsidRPr="002954BC" w:rsidRDefault="003F17F1">
            <w:pPr>
              <w:jc w:val="center"/>
              <w:rPr>
                <w:color w:val="000000"/>
                <w:sz w:val="20"/>
              </w:rPr>
            </w:pPr>
            <w:r w:rsidRPr="002954BC">
              <w:rPr>
                <w:color w:val="000000"/>
                <w:sz w:val="20"/>
              </w:rPr>
              <w:t>.......</w:t>
            </w:r>
          </w:p>
          <w:p w14:paraId="2206AA68" w14:textId="77777777" w:rsidR="003F17F1" w:rsidRPr="002954BC" w:rsidRDefault="003F17F1">
            <w:pPr>
              <w:jc w:val="center"/>
              <w:rPr>
                <w:color w:val="000000"/>
                <w:sz w:val="20"/>
              </w:rPr>
            </w:pPr>
            <w:r w:rsidRPr="002954BC">
              <w:rPr>
                <w:color w:val="000000"/>
                <w:sz w:val="20"/>
              </w:rPr>
              <w:t>.......</w:t>
            </w:r>
          </w:p>
        </w:tc>
        <w:tc>
          <w:tcPr>
            <w:tcW w:w="1590" w:type="dxa"/>
            <w:tcBorders>
              <w:top w:val="nil"/>
              <w:bottom w:val="nil"/>
            </w:tcBorders>
          </w:tcPr>
          <w:p w14:paraId="74C42E65" w14:textId="77777777" w:rsidR="003F17F1" w:rsidRPr="002954BC" w:rsidRDefault="003F17F1">
            <w:pPr>
              <w:tabs>
                <w:tab w:val="left" w:leader="dot" w:pos="1318"/>
              </w:tabs>
              <w:rPr>
                <w:color w:val="000000"/>
                <w:sz w:val="20"/>
              </w:rPr>
            </w:pPr>
          </w:p>
        </w:tc>
      </w:tr>
      <w:tr w:rsidR="003F17F1" w:rsidRPr="002954BC" w14:paraId="2D997548" w14:textId="77777777" w:rsidTr="003F17F1">
        <w:trPr>
          <w:jc w:val="center"/>
        </w:trPr>
        <w:tc>
          <w:tcPr>
            <w:tcW w:w="5820" w:type="dxa"/>
            <w:tcBorders>
              <w:top w:val="nil"/>
              <w:bottom w:val="single" w:sz="4" w:space="0" w:color="auto"/>
            </w:tcBorders>
          </w:tcPr>
          <w:p w14:paraId="774F1C7D" w14:textId="77777777" w:rsidR="003F17F1" w:rsidRPr="002954BC" w:rsidRDefault="003F17F1">
            <w:pPr>
              <w:pStyle w:val="berschrift3"/>
              <w:rPr>
                <w:color w:val="000000"/>
              </w:rPr>
            </w:pPr>
          </w:p>
        </w:tc>
        <w:tc>
          <w:tcPr>
            <w:tcW w:w="973" w:type="dxa"/>
            <w:tcBorders>
              <w:top w:val="nil"/>
              <w:bottom w:val="single" w:sz="4" w:space="0" w:color="auto"/>
            </w:tcBorders>
          </w:tcPr>
          <w:p w14:paraId="3104D2DC" w14:textId="77777777" w:rsidR="003F17F1" w:rsidRPr="002954BC" w:rsidRDefault="003F17F1">
            <w:pPr>
              <w:jc w:val="center"/>
              <w:rPr>
                <w:color w:val="000000"/>
                <w:sz w:val="20"/>
              </w:rPr>
            </w:pPr>
          </w:p>
        </w:tc>
        <w:tc>
          <w:tcPr>
            <w:tcW w:w="973" w:type="dxa"/>
            <w:tcBorders>
              <w:top w:val="nil"/>
              <w:bottom w:val="single" w:sz="4" w:space="0" w:color="auto"/>
            </w:tcBorders>
          </w:tcPr>
          <w:p w14:paraId="211A07AF" w14:textId="77777777" w:rsidR="003F17F1" w:rsidRPr="002954BC" w:rsidRDefault="003F17F1">
            <w:pPr>
              <w:jc w:val="center"/>
              <w:rPr>
                <w:color w:val="000000"/>
                <w:sz w:val="20"/>
              </w:rPr>
            </w:pPr>
          </w:p>
        </w:tc>
        <w:tc>
          <w:tcPr>
            <w:tcW w:w="1590" w:type="dxa"/>
            <w:tcBorders>
              <w:top w:val="nil"/>
              <w:bottom w:val="single" w:sz="4" w:space="0" w:color="auto"/>
            </w:tcBorders>
          </w:tcPr>
          <w:p w14:paraId="7EA57C2B" w14:textId="77777777" w:rsidR="003F17F1" w:rsidRPr="002954BC" w:rsidRDefault="003F17F1">
            <w:pPr>
              <w:tabs>
                <w:tab w:val="left" w:leader="dot" w:pos="1318"/>
              </w:tabs>
              <w:rPr>
                <w:color w:val="000000"/>
                <w:sz w:val="20"/>
              </w:rPr>
            </w:pPr>
          </w:p>
        </w:tc>
      </w:tr>
      <w:tr w:rsidR="003F17F1" w:rsidRPr="002954BC" w14:paraId="2E5D7161" w14:textId="77777777" w:rsidTr="003F17F1">
        <w:trPr>
          <w:jc w:val="center"/>
        </w:trPr>
        <w:tc>
          <w:tcPr>
            <w:tcW w:w="5820" w:type="dxa"/>
          </w:tcPr>
          <w:p w14:paraId="73352824" w14:textId="77777777" w:rsidR="003F17F1" w:rsidRPr="002954BC" w:rsidRDefault="00D31124" w:rsidP="007E3B13">
            <w:pPr>
              <w:pStyle w:val="berschrift6"/>
              <w:rPr>
                <w:color w:val="000000"/>
              </w:rPr>
            </w:pPr>
            <w:r w:rsidRPr="002954BC">
              <w:rPr>
                <w:color w:val="000000"/>
              </w:rPr>
              <w:t>E</w:t>
            </w:r>
            <w:r w:rsidR="003F17F1" w:rsidRPr="002954BC">
              <w:rPr>
                <w:color w:val="000000"/>
              </w:rPr>
              <w:t xml:space="preserve">vacuation des cendres, dépoussiérage fin </w:t>
            </w:r>
          </w:p>
        </w:tc>
        <w:tc>
          <w:tcPr>
            <w:tcW w:w="973" w:type="dxa"/>
          </w:tcPr>
          <w:p w14:paraId="5951D6E0" w14:textId="77777777" w:rsidR="003F17F1" w:rsidRPr="002954BC" w:rsidRDefault="003F17F1">
            <w:pPr>
              <w:pStyle w:val="berschrift6"/>
              <w:rPr>
                <w:b w:val="0"/>
                <w:i w:val="0"/>
                <w:color w:val="000000"/>
              </w:rPr>
            </w:pPr>
          </w:p>
        </w:tc>
        <w:tc>
          <w:tcPr>
            <w:tcW w:w="973" w:type="dxa"/>
          </w:tcPr>
          <w:p w14:paraId="33AD3B7F" w14:textId="77777777" w:rsidR="003F17F1" w:rsidRPr="002954BC" w:rsidRDefault="003F17F1">
            <w:pPr>
              <w:pStyle w:val="berschrift6"/>
              <w:rPr>
                <w:b w:val="0"/>
                <w:i w:val="0"/>
                <w:color w:val="000000"/>
              </w:rPr>
            </w:pPr>
          </w:p>
        </w:tc>
        <w:tc>
          <w:tcPr>
            <w:tcW w:w="1590" w:type="dxa"/>
          </w:tcPr>
          <w:p w14:paraId="17D05519" w14:textId="77777777" w:rsidR="003F17F1" w:rsidRPr="002954BC" w:rsidRDefault="003F17F1">
            <w:pPr>
              <w:pStyle w:val="berschrift6"/>
              <w:rPr>
                <w:b w:val="0"/>
                <w:i w:val="0"/>
                <w:color w:val="000000"/>
              </w:rPr>
            </w:pPr>
          </w:p>
        </w:tc>
      </w:tr>
      <w:tr w:rsidR="003F17F1" w:rsidRPr="002954BC" w14:paraId="13641CC4" w14:textId="77777777" w:rsidTr="003F17F1">
        <w:trPr>
          <w:jc w:val="center"/>
        </w:trPr>
        <w:tc>
          <w:tcPr>
            <w:tcW w:w="5820" w:type="dxa"/>
          </w:tcPr>
          <w:p w14:paraId="51D37326" w14:textId="77777777" w:rsidR="003F17F1" w:rsidRPr="002954BC" w:rsidRDefault="003F17F1">
            <w:pPr>
              <w:pStyle w:val="Kopfzeile"/>
              <w:tabs>
                <w:tab w:val="clear" w:pos="4536"/>
                <w:tab w:val="clear" w:pos="9072"/>
              </w:tabs>
              <w:spacing w:before="120"/>
              <w:rPr>
                <w:color w:val="000000"/>
                <w:sz w:val="20"/>
              </w:rPr>
            </w:pPr>
            <w:r w:rsidRPr="002954BC">
              <w:rPr>
                <w:color w:val="000000"/>
                <w:sz w:val="20"/>
              </w:rPr>
              <w:sym w:font="Wingdings" w:char="F0A8"/>
            </w:r>
            <w:r w:rsidRPr="002954BC">
              <w:rPr>
                <w:color w:val="000000"/>
                <w:sz w:val="20"/>
              </w:rPr>
              <w:t xml:space="preserve"> directement dans des bacs/fosses à cendres distincts</w:t>
            </w:r>
            <w:r w:rsidRPr="002954BC">
              <w:rPr>
                <w:color w:val="000000"/>
              </w:rPr>
              <w:br/>
            </w:r>
            <w:r w:rsidRPr="002954BC">
              <w:rPr>
                <w:color w:val="000000"/>
                <w:sz w:val="20"/>
              </w:rPr>
              <w:sym w:font="Wingdings" w:char="F0A8"/>
            </w:r>
            <w:r w:rsidRPr="002954BC">
              <w:rPr>
                <w:color w:val="000000"/>
                <w:sz w:val="20"/>
              </w:rPr>
              <w:t xml:space="preserve"> automatiquement via le système de transport des cendres</w:t>
            </w:r>
          </w:p>
          <w:p w14:paraId="37F55BA3" w14:textId="77777777" w:rsidR="003F17F1" w:rsidRPr="002954BC" w:rsidRDefault="003F17F1">
            <w:pPr>
              <w:pStyle w:val="Kopfzeile"/>
              <w:tabs>
                <w:tab w:val="clear" w:pos="4536"/>
                <w:tab w:val="clear" w:pos="9072"/>
              </w:tabs>
              <w:spacing w:before="120"/>
              <w:rPr>
                <w:color w:val="000000"/>
                <w:sz w:val="20"/>
              </w:rPr>
            </w:pPr>
            <w:r w:rsidRPr="002954BC">
              <w:rPr>
                <w:color w:val="000000"/>
                <w:sz w:val="20"/>
              </w:rPr>
              <w:t>Sas à roue cellulaire</w:t>
            </w:r>
          </w:p>
        </w:tc>
        <w:tc>
          <w:tcPr>
            <w:tcW w:w="973" w:type="dxa"/>
          </w:tcPr>
          <w:p w14:paraId="5AC94618" w14:textId="77777777" w:rsidR="003F17F1" w:rsidRPr="002954BC" w:rsidRDefault="003F17F1">
            <w:pPr>
              <w:spacing w:before="120" w:line="480" w:lineRule="auto"/>
              <w:rPr>
                <w:color w:val="000000"/>
                <w:sz w:val="20"/>
              </w:rPr>
            </w:pPr>
          </w:p>
          <w:p w14:paraId="7692E44D" w14:textId="77777777" w:rsidR="003F17F1" w:rsidRPr="002954BC" w:rsidRDefault="003F17F1">
            <w:pPr>
              <w:spacing w:before="120"/>
              <w:jc w:val="center"/>
              <w:rPr>
                <w:color w:val="000000"/>
                <w:sz w:val="20"/>
              </w:rPr>
            </w:pPr>
            <w:r w:rsidRPr="002954BC">
              <w:rPr>
                <w:color w:val="000000"/>
                <w:sz w:val="20"/>
              </w:rPr>
              <w:t>Pce</w:t>
            </w:r>
          </w:p>
        </w:tc>
        <w:tc>
          <w:tcPr>
            <w:tcW w:w="973" w:type="dxa"/>
          </w:tcPr>
          <w:p w14:paraId="7C4D5927" w14:textId="77777777" w:rsidR="003F17F1" w:rsidRPr="002954BC" w:rsidRDefault="003F17F1">
            <w:pPr>
              <w:spacing w:before="120" w:line="480" w:lineRule="auto"/>
              <w:jc w:val="center"/>
              <w:rPr>
                <w:color w:val="000000"/>
                <w:sz w:val="20"/>
              </w:rPr>
            </w:pPr>
          </w:p>
          <w:p w14:paraId="3E621EAF" w14:textId="77777777" w:rsidR="003F17F1" w:rsidRPr="002954BC" w:rsidRDefault="003F17F1">
            <w:pPr>
              <w:spacing w:before="120"/>
              <w:jc w:val="center"/>
              <w:rPr>
                <w:color w:val="000000"/>
                <w:sz w:val="20"/>
              </w:rPr>
            </w:pPr>
            <w:r w:rsidRPr="002954BC">
              <w:rPr>
                <w:color w:val="000000"/>
                <w:sz w:val="20"/>
              </w:rPr>
              <w:t>......</w:t>
            </w:r>
          </w:p>
        </w:tc>
        <w:tc>
          <w:tcPr>
            <w:tcW w:w="1590" w:type="dxa"/>
          </w:tcPr>
          <w:p w14:paraId="5540009B" w14:textId="77777777" w:rsidR="003F17F1" w:rsidRPr="002954BC" w:rsidRDefault="003F17F1">
            <w:pPr>
              <w:tabs>
                <w:tab w:val="left" w:leader="dot" w:pos="1318"/>
              </w:tabs>
              <w:spacing w:before="120"/>
              <w:rPr>
                <w:color w:val="000000"/>
                <w:sz w:val="20"/>
              </w:rPr>
            </w:pPr>
          </w:p>
        </w:tc>
      </w:tr>
      <w:tr w:rsidR="003F17F1" w:rsidRPr="002954BC" w14:paraId="31050AB9" w14:textId="77777777" w:rsidTr="003F17F1">
        <w:trPr>
          <w:jc w:val="center"/>
        </w:trPr>
        <w:tc>
          <w:tcPr>
            <w:tcW w:w="5820" w:type="dxa"/>
            <w:tcBorders>
              <w:bottom w:val="nil"/>
            </w:tcBorders>
          </w:tcPr>
          <w:p w14:paraId="02B0589C" w14:textId="77777777" w:rsidR="003F17F1" w:rsidRPr="002954BC" w:rsidRDefault="003F17F1">
            <w:pPr>
              <w:pStyle w:val="Kopfzeile"/>
              <w:tabs>
                <w:tab w:val="clear" w:pos="4536"/>
                <w:tab w:val="clear" w:pos="9072"/>
              </w:tabs>
              <w:spacing w:before="120"/>
              <w:rPr>
                <w:color w:val="000000"/>
                <w:sz w:val="20"/>
              </w:rPr>
            </w:pPr>
            <w:r w:rsidRPr="002954BC">
              <w:rPr>
                <w:color w:val="000000"/>
                <w:sz w:val="20"/>
              </w:rPr>
              <w:t>Vis de décendrage</w:t>
            </w:r>
          </w:p>
        </w:tc>
        <w:tc>
          <w:tcPr>
            <w:tcW w:w="973" w:type="dxa"/>
            <w:tcBorders>
              <w:bottom w:val="nil"/>
            </w:tcBorders>
          </w:tcPr>
          <w:p w14:paraId="4243FE23" w14:textId="77777777" w:rsidR="003F17F1" w:rsidRPr="002954BC" w:rsidRDefault="003F17F1">
            <w:pPr>
              <w:spacing w:before="120"/>
              <w:jc w:val="center"/>
              <w:rPr>
                <w:color w:val="000000"/>
                <w:sz w:val="20"/>
              </w:rPr>
            </w:pPr>
            <w:r w:rsidRPr="002954BC">
              <w:rPr>
                <w:color w:val="000000"/>
                <w:sz w:val="20"/>
              </w:rPr>
              <w:t>Pce</w:t>
            </w:r>
          </w:p>
        </w:tc>
        <w:tc>
          <w:tcPr>
            <w:tcW w:w="973" w:type="dxa"/>
            <w:tcBorders>
              <w:bottom w:val="nil"/>
            </w:tcBorders>
          </w:tcPr>
          <w:p w14:paraId="457957AA" w14:textId="77777777" w:rsidR="003F17F1" w:rsidRPr="002954BC" w:rsidRDefault="003F17F1">
            <w:pPr>
              <w:spacing w:before="120"/>
              <w:jc w:val="center"/>
              <w:rPr>
                <w:color w:val="000000"/>
                <w:sz w:val="20"/>
              </w:rPr>
            </w:pPr>
            <w:r w:rsidRPr="002954BC">
              <w:rPr>
                <w:color w:val="000000"/>
                <w:sz w:val="20"/>
              </w:rPr>
              <w:t>.......</w:t>
            </w:r>
          </w:p>
        </w:tc>
        <w:tc>
          <w:tcPr>
            <w:tcW w:w="1590" w:type="dxa"/>
            <w:tcBorders>
              <w:bottom w:val="nil"/>
            </w:tcBorders>
          </w:tcPr>
          <w:p w14:paraId="5B24E228" w14:textId="77777777" w:rsidR="003F17F1" w:rsidRPr="002954BC" w:rsidRDefault="003F17F1">
            <w:pPr>
              <w:tabs>
                <w:tab w:val="left" w:leader="dot" w:pos="1318"/>
              </w:tabs>
              <w:spacing w:before="120"/>
              <w:rPr>
                <w:color w:val="000000"/>
                <w:sz w:val="20"/>
              </w:rPr>
            </w:pPr>
          </w:p>
        </w:tc>
      </w:tr>
      <w:tr w:rsidR="003F17F1" w:rsidRPr="002954BC" w14:paraId="0EE4805C" w14:textId="77777777" w:rsidTr="003F17F1">
        <w:trPr>
          <w:jc w:val="center"/>
        </w:trPr>
        <w:tc>
          <w:tcPr>
            <w:tcW w:w="5820" w:type="dxa"/>
            <w:tcBorders>
              <w:top w:val="nil"/>
              <w:bottom w:val="nil"/>
            </w:tcBorders>
          </w:tcPr>
          <w:p w14:paraId="29792E28" w14:textId="77777777" w:rsidR="003F17F1" w:rsidRPr="002954BC" w:rsidRDefault="003F17F1" w:rsidP="00FB02F7">
            <w:pPr>
              <w:pStyle w:val="Kopfzeile"/>
              <w:tabs>
                <w:tab w:val="clear" w:pos="4536"/>
                <w:tab w:val="clear" w:pos="9072"/>
                <w:tab w:val="left" w:pos="3050"/>
              </w:tabs>
              <w:rPr>
                <w:color w:val="000000"/>
                <w:sz w:val="20"/>
              </w:rPr>
            </w:pPr>
            <w:r w:rsidRPr="002954BC">
              <w:rPr>
                <w:color w:val="000000"/>
                <w:sz w:val="20"/>
              </w:rPr>
              <w:tab/>
              <w:t>Diamètre nominal</w:t>
            </w:r>
          </w:p>
          <w:p w14:paraId="28EC6AEE" w14:textId="77777777" w:rsidR="003F17F1" w:rsidRPr="002954BC" w:rsidRDefault="003F17F1" w:rsidP="00FB02F7">
            <w:pPr>
              <w:pStyle w:val="Kopfzeile"/>
              <w:tabs>
                <w:tab w:val="clear" w:pos="4536"/>
                <w:tab w:val="clear" w:pos="9072"/>
                <w:tab w:val="left" w:pos="3050"/>
              </w:tabs>
              <w:rPr>
                <w:color w:val="000000"/>
                <w:sz w:val="20"/>
              </w:rPr>
            </w:pPr>
            <w:r w:rsidRPr="002954BC">
              <w:rPr>
                <w:color w:val="000000"/>
                <w:sz w:val="20"/>
              </w:rPr>
              <w:tab/>
              <w:t xml:space="preserve">Puissance d’entraînement </w:t>
            </w:r>
          </w:p>
        </w:tc>
        <w:tc>
          <w:tcPr>
            <w:tcW w:w="973" w:type="dxa"/>
            <w:tcBorders>
              <w:top w:val="nil"/>
              <w:bottom w:val="nil"/>
            </w:tcBorders>
          </w:tcPr>
          <w:p w14:paraId="10CF015C" w14:textId="77777777" w:rsidR="003F17F1" w:rsidRPr="002954BC" w:rsidRDefault="003F17F1">
            <w:pPr>
              <w:jc w:val="center"/>
              <w:rPr>
                <w:color w:val="000000"/>
                <w:sz w:val="20"/>
              </w:rPr>
            </w:pPr>
            <w:r w:rsidRPr="002954BC">
              <w:rPr>
                <w:color w:val="000000"/>
                <w:sz w:val="20"/>
              </w:rPr>
              <w:t>mm</w:t>
            </w:r>
          </w:p>
          <w:p w14:paraId="7073D22D" w14:textId="77777777" w:rsidR="003F17F1" w:rsidRPr="002954BC" w:rsidRDefault="003F17F1">
            <w:pPr>
              <w:jc w:val="center"/>
              <w:rPr>
                <w:color w:val="000000"/>
                <w:sz w:val="20"/>
              </w:rPr>
            </w:pPr>
            <w:r w:rsidRPr="002954BC">
              <w:rPr>
                <w:color w:val="000000"/>
                <w:sz w:val="20"/>
              </w:rPr>
              <w:t>kW</w:t>
            </w:r>
          </w:p>
        </w:tc>
        <w:tc>
          <w:tcPr>
            <w:tcW w:w="973" w:type="dxa"/>
            <w:tcBorders>
              <w:top w:val="nil"/>
              <w:bottom w:val="nil"/>
            </w:tcBorders>
          </w:tcPr>
          <w:p w14:paraId="26530B8D" w14:textId="77777777" w:rsidR="003F17F1" w:rsidRPr="002954BC" w:rsidRDefault="003F17F1">
            <w:pPr>
              <w:jc w:val="center"/>
              <w:rPr>
                <w:color w:val="000000"/>
                <w:sz w:val="20"/>
              </w:rPr>
            </w:pPr>
            <w:r w:rsidRPr="002954BC">
              <w:rPr>
                <w:color w:val="000000"/>
                <w:sz w:val="20"/>
              </w:rPr>
              <w:t>.......</w:t>
            </w:r>
          </w:p>
          <w:p w14:paraId="5AEED5CC" w14:textId="77777777" w:rsidR="003F17F1" w:rsidRPr="002954BC" w:rsidRDefault="003F17F1">
            <w:pPr>
              <w:jc w:val="center"/>
              <w:rPr>
                <w:color w:val="000000"/>
                <w:sz w:val="20"/>
              </w:rPr>
            </w:pPr>
            <w:r w:rsidRPr="002954BC">
              <w:rPr>
                <w:color w:val="000000"/>
                <w:sz w:val="20"/>
              </w:rPr>
              <w:t>.......</w:t>
            </w:r>
          </w:p>
        </w:tc>
        <w:tc>
          <w:tcPr>
            <w:tcW w:w="1590" w:type="dxa"/>
            <w:tcBorders>
              <w:top w:val="nil"/>
              <w:bottom w:val="nil"/>
            </w:tcBorders>
          </w:tcPr>
          <w:p w14:paraId="178CC815" w14:textId="77777777" w:rsidR="003F17F1" w:rsidRPr="002954BC" w:rsidRDefault="003F17F1">
            <w:pPr>
              <w:tabs>
                <w:tab w:val="left" w:leader="dot" w:pos="1318"/>
              </w:tabs>
              <w:rPr>
                <w:color w:val="000000"/>
                <w:sz w:val="20"/>
              </w:rPr>
            </w:pPr>
          </w:p>
        </w:tc>
      </w:tr>
      <w:tr w:rsidR="003F17F1" w:rsidRPr="002954BC" w14:paraId="2B591BD4" w14:textId="77777777" w:rsidTr="003F17F1">
        <w:trPr>
          <w:jc w:val="center"/>
        </w:trPr>
        <w:tc>
          <w:tcPr>
            <w:tcW w:w="5820" w:type="dxa"/>
            <w:tcBorders>
              <w:top w:val="nil"/>
              <w:bottom w:val="single" w:sz="4" w:space="0" w:color="auto"/>
            </w:tcBorders>
          </w:tcPr>
          <w:p w14:paraId="6F1CFBC5" w14:textId="77777777" w:rsidR="003F17F1" w:rsidRPr="002954BC" w:rsidRDefault="003F17F1">
            <w:pPr>
              <w:pStyle w:val="berschrift3"/>
              <w:rPr>
                <w:color w:val="000000"/>
              </w:rPr>
            </w:pPr>
          </w:p>
        </w:tc>
        <w:tc>
          <w:tcPr>
            <w:tcW w:w="973" w:type="dxa"/>
            <w:tcBorders>
              <w:top w:val="nil"/>
              <w:bottom w:val="single" w:sz="4" w:space="0" w:color="auto"/>
            </w:tcBorders>
          </w:tcPr>
          <w:p w14:paraId="45F3B72B" w14:textId="77777777" w:rsidR="003F17F1" w:rsidRPr="002954BC" w:rsidRDefault="003F17F1">
            <w:pPr>
              <w:jc w:val="center"/>
              <w:rPr>
                <w:color w:val="000000"/>
                <w:sz w:val="20"/>
              </w:rPr>
            </w:pPr>
          </w:p>
        </w:tc>
        <w:tc>
          <w:tcPr>
            <w:tcW w:w="973" w:type="dxa"/>
            <w:tcBorders>
              <w:top w:val="nil"/>
              <w:bottom w:val="single" w:sz="4" w:space="0" w:color="auto"/>
            </w:tcBorders>
          </w:tcPr>
          <w:p w14:paraId="31C6B72D" w14:textId="77777777" w:rsidR="003F17F1" w:rsidRPr="002954BC" w:rsidRDefault="003F17F1">
            <w:pPr>
              <w:jc w:val="center"/>
              <w:rPr>
                <w:color w:val="000000"/>
                <w:sz w:val="20"/>
              </w:rPr>
            </w:pPr>
          </w:p>
        </w:tc>
        <w:tc>
          <w:tcPr>
            <w:tcW w:w="1590" w:type="dxa"/>
            <w:tcBorders>
              <w:top w:val="nil"/>
              <w:bottom w:val="single" w:sz="4" w:space="0" w:color="auto"/>
            </w:tcBorders>
          </w:tcPr>
          <w:p w14:paraId="2F6E08EC" w14:textId="77777777" w:rsidR="003F17F1" w:rsidRPr="002954BC" w:rsidRDefault="003F17F1">
            <w:pPr>
              <w:tabs>
                <w:tab w:val="left" w:leader="dot" w:pos="1318"/>
              </w:tabs>
              <w:rPr>
                <w:color w:val="000000"/>
                <w:sz w:val="20"/>
              </w:rPr>
            </w:pPr>
          </w:p>
        </w:tc>
      </w:tr>
      <w:tr w:rsidR="003F17F1" w:rsidRPr="002954BC" w14:paraId="146E5B50" w14:textId="77777777" w:rsidTr="003F17F1">
        <w:trPr>
          <w:jc w:val="center"/>
        </w:trPr>
        <w:tc>
          <w:tcPr>
            <w:tcW w:w="5820" w:type="dxa"/>
            <w:tcBorders>
              <w:top w:val="single" w:sz="4" w:space="0" w:color="auto"/>
              <w:left w:val="single" w:sz="4" w:space="0" w:color="auto"/>
              <w:bottom w:val="nil"/>
            </w:tcBorders>
          </w:tcPr>
          <w:p w14:paraId="148D628B" w14:textId="77777777" w:rsidR="003F17F1" w:rsidRPr="002954BC" w:rsidRDefault="003F17F1">
            <w:pPr>
              <w:spacing w:line="360" w:lineRule="auto"/>
              <w:rPr>
                <w:color w:val="000000"/>
                <w:sz w:val="20"/>
              </w:rPr>
            </w:pPr>
          </w:p>
          <w:p w14:paraId="0F0A2FC3" w14:textId="77777777" w:rsidR="003F17F1" w:rsidRPr="002954BC" w:rsidRDefault="003F17F1" w:rsidP="003F17F1">
            <w:pPr>
              <w:tabs>
                <w:tab w:val="left" w:pos="215"/>
                <w:tab w:val="left" w:pos="2908"/>
              </w:tabs>
              <w:rPr>
                <w:b/>
                <w:i/>
                <w:color w:val="000000"/>
                <w:sz w:val="20"/>
              </w:rPr>
            </w:pPr>
            <w:r w:rsidRPr="002954BC">
              <w:rPr>
                <w:color w:val="000000"/>
                <w:sz w:val="20"/>
              </w:rPr>
              <w:sym w:font="Wingdings" w:char="F0A8"/>
            </w:r>
            <w:r w:rsidRPr="002954BC">
              <w:rPr>
                <w:color w:val="000000"/>
                <w:sz w:val="20"/>
              </w:rPr>
              <w:t xml:space="preserve"> </w:t>
            </w:r>
            <w:r w:rsidRPr="002954BC">
              <w:rPr>
                <w:b/>
                <w:i/>
                <w:color w:val="000000"/>
                <w:sz w:val="20"/>
              </w:rPr>
              <w:t>Transport des cendres vers le bac à cendres /</w:t>
            </w:r>
          </w:p>
          <w:p w14:paraId="14D70756" w14:textId="77777777" w:rsidR="003F17F1" w:rsidRPr="002954BC" w:rsidRDefault="007E3B13" w:rsidP="007E3B13">
            <w:pPr>
              <w:tabs>
                <w:tab w:val="left" w:pos="215"/>
                <w:tab w:val="left" w:pos="2908"/>
              </w:tabs>
              <w:rPr>
                <w:color w:val="000000"/>
                <w:sz w:val="20"/>
              </w:rPr>
            </w:pPr>
            <w:r w:rsidRPr="002954BC">
              <w:rPr>
                <w:b/>
                <w:i/>
                <w:color w:val="000000"/>
                <w:sz w:val="20"/>
              </w:rPr>
              <w:tab/>
              <w:t xml:space="preserve">la fosse à cendres </w:t>
            </w:r>
          </w:p>
        </w:tc>
        <w:tc>
          <w:tcPr>
            <w:tcW w:w="973" w:type="dxa"/>
            <w:tcBorders>
              <w:top w:val="single" w:sz="4" w:space="0" w:color="auto"/>
              <w:bottom w:val="nil"/>
            </w:tcBorders>
          </w:tcPr>
          <w:p w14:paraId="18412A43" w14:textId="77777777" w:rsidR="003F17F1" w:rsidRPr="002954BC" w:rsidRDefault="003F17F1">
            <w:pPr>
              <w:pStyle w:val="berschrift4"/>
              <w:rPr>
                <w:color w:val="000000"/>
              </w:rPr>
            </w:pPr>
          </w:p>
        </w:tc>
        <w:tc>
          <w:tcPr>
            <w:tcW w:w="973" w:type="dxa"/>
            <w:tcBorders>
              <w:top w:val="single" w:sz="4" w:space="0" w:color="auto"/>
              <w:bottom w:val="nil"/>
            </w:tcBorders>
          </w:tcPr>
          <w:p w14:paraId="16FF12C6" w14:textId="77777777" w:rsidR="003F17F1" w:rsidRPr="002954BC" w:rsidRDefault="003F17F1">
            <w:pPr>
              <w:pStyle w:val="berschrift4"/>
              <w:rPr>
                <w:color w:val="000000"/>
              </w:rPr>
            </w:pPr>
          </w:p>
        </w:tc>
        <w:tc>
          <w:tcPr>
            <w:tcW w:w="1590" w:type="dxa"/>
            <w:tcBorders>
              <w:top w:val="single" w:sz="4" w:space="0" w:color="auto"/>
              <w:bottom w:val="nil"/>
            </w:tcBorders>
          </w:tcPr>
          <w:p w14:paraId="528005E1" w14:textId="77777777" w:rsidR="003F17F1" w:rsidRPr="002954BC" w:rsidRDefault="003F17F1">
            <w:pPr>
              <w:pStyle w:val="berschrift4"/>
              <w:rPr>
                <w:color w:val="000000"/>
              </w:rPr>
            </w:pPr>
          </w:p>
        </w:tc>
      </w:tr>
      <w:tr w:rsidR="003F17F1" w:rsidRPr="002954BC" w14:paraId="7DCA8E18" w14:textId="77777777" w:rsidTr="003F17F1">
        <w:trPr>
          <w:jc w:val="center"/>
        </w:trPr>
        <w:tc>
          <w:tcPr>
            <w:tcW w:w="5820" w:type="dxa"/>
          </w:tcPr>
          <w:p w14:paraId="68B1C5FB" w14:textId="77777777" w:rsidR="003F17F1" w:rsidRPr="002954BC" w:rsidRDefault="003F17F1">
            <w:pPr>
              <w:pStyle w:val="Kopfzeile"/>
              <w:tabs>
                <w:tab w:val="clear" w:pos="4536"/>
                <w:tab w:val="clear" w:pos="9072"/>
              </w:tabs>
              <w:ind w:left="851" w:hanging="284"/>
              <w:rPr>
                <w:color w:val="000000"/>
                <w:sz w:val="20"/>
              </w:rPr>
            </w:pPr>
            <w:r w:rsidRPr="002954BC">
              <w:rPr>
                <w:color w:val="000000"/>
                <w:sz w:val="20"/>
              </w:rPr>
              <w:sym w:font="Wingdings" w:char="F0A8"/>
            </w:r>
            <w:r w:rsidRPr="002954BC">
              <w:rPr>
                <w:color w:val="000000"/>
                <w:sz w:val="20"/>
              </w:rPr>
              <w:t xml:space="preserve"> mécanique vers le bac/la fosse à cendres</w:t>
            </w:r>
          </w:p>
        </w:tc>
        <w:tc>
          <w:tcPr>
            <w:tcW w:w="973" w:type="dxa"/>
          </w:tcPr>
          <w:p w14:paraId="070517B0" w14:textId="77777777" w:rsidR="003F17F1" w:rsidRPr="002954BC" w:rsidRDefault="003F17F1">
            <w:pPr>
              <w:jc w:val="center"/>
              <w:rPr>
                <w:color w:val="000000"/>
                <w:sz w:val="20"/>
              </w:rPr>
            </w:pPr>
          </w:p>
        </w:tc>
        <w:tc>
          <w:tcPr>
            <w:tcW w:w="973" w:type="dxa"/>
          </w:tcPr>
          <w:p w14:paraId="696A64D2" w14:textId="77777777" w:rsidR="003F17F1" w:rsidRPr="002954BC" w:rsidRDefault="003F17F1">
            <w:pPr>
              <w:jc w:val="center"/>
              <w:rPr>
                <w:color w:val="000000"/>
                <w:sz w:val="20"/>
              </w:rPr>
            </w:pPr>
          </w:p>
        </w:tc>
        <w:tc>
          <w:tcPr>
            <w:tcW w:w="1590" w:type="dxa"/>
          </w:tcPr>
          <w:p w14:paraId="31AABABC" w14:textId="77777777" w:rsidR="003F17F1" w:rsidRPr="002954BC" w:rsidRDefault="003F17F1">
            <w:pPr>
              <w:tabs>
                <w:tab w:val="left" w:leader="dot" w:pos="1318"/>
              </w:tabs>
              <w:rPr>
                <w:color w:val="000000"/>
                <w:sz w:val="20"/>
              </w:rPr>
            </w:pPr>
          </w:p>
        </w:tc>
      </w:tr>
      <w:tr w:rsidR="003F17F1" w:rsidRPr="002954BC" w14:paraId="7EE77BF1" w14:textId="77777777" w:rsidTr="003F17F1">
        <w:trPr>
          <w:jc w:val="center"/>
        </w:trPr>
        <w:tc>
          <w:tcPr>
            <w:tcW w:w="5820" w:type="dxa"/>
          </w:tcPr>
          <w:p w14:paraId="5EBA19B7" w14:textId="77777777" w:rsidR="003F17F1" w:rsidRPr="002954BC" w:rsidRDefault="003F17F1">
            <w:pPr>
              <w:pStyle w:val="Kopfzeile"/>
              <w:tabs>
                <w:tab w:val="clear" w:pos="4536"/>
                <w:tab w:val="clear" w:pos="9072"/>
              </w:tabs>
              <w:ind w:left="851"/>
              <w:rPr>
                <w:color w:val="000000"/>
                <w:sz w:val="20"/>
              </w:rPr>
            </w:pPr>
          </w:p>
        </w:tc>
        <w:tc>
          <w:tcPr>
            <w:tcW w:w="973" w:type="dxa"/>
          </w:tcPr>
          <w:p w14:paraId="24796A02" w14:textId="77777777" w:rsidR="003F17F1" w:rsidRPr="002954BC" w:rsidRDefault="003F17F1">
            <w:pPr>
              <w:rPr>
                <w:color w:val="000000"/>
                <w:sz w:val="20"/>
              </w:rPr>
            </w:pPr>
          </w:p>
        </w:tc>
        <w:tc>
          <w:tcPr>
            <w:tcW w:w="973" w:type="dxa"/>
          </w:tcPr>
          <w:p w14:paraId="60E4911D" w14:textId="77777777" w:rsidR="003F17F1" w:rsidRPr="002954BC" w:rsidRDefault="003F17F1">
            <w:pPr>
              <w:jc w:val="center"/>
              <w:rPr>
                <w:color w:val="000000"/>
                <w:sz w:val="20"/>
              </w:rPr>
            </w:pPr>
          </w:p>
        </w:tc>
        <w:tc>
          <w:tcPr>
            <w:tcW w:w="1590" w:type="dxa"/>
          </w:tcPr>
          <w:p w14:paraId="3B9FDCD4" w14:textId="77777777" w:rsidR="003F17F1" w:rsidRPr="002954BC" w:rsidRDefault="003F17F1">
            <w:pPr>
              <w:tabs>
                <w:tab w:val="left" w:leader="dot" w:pos="1318"/>
              </w:tabs>
              <w:rPr>
                <w:color w:val="000000"/>
                <w:sz w:val="20"/>
              </w:rPr>
            </w:pPr>
          </w:p>
        </w:tc>
      </w:tr>
      <w:tr w:rsidR="003F17F1" w:rsidRPr="002954BC" w14:paraId="50E3D53C" w14:textId="77777777" w:rsidTr="003F17F1">
        <w:trPr>
          <w:jc w:val="center"/>
        </w:trPr>
        <w:tc>
          <w:tcPr>
            <w:tcW w:w="5820" w:type="dxa"/>
          </w:tcPr>
          <w:p w14:paraId="118ABEF8" w14:textId="77777777" w:rsidR="003F17F1" w:rsidRPr="002954BC" w:rsidRDefault="003F17F1">
            <w:pPr>
              <w:pStyle w:val="Kopfzeile"/>
              <w:tabs>
                <w:tab w:val="clear" w:pos="4536"/>
                <w:tab w:val="clear" w:pos="9072"/>
                <w:tab w:val="left" w:pos="1134"/>
              </w:tabs>
              <w:ind w:left="851"/>
              <w:rPr>
                <w:color w:val="000000"/>
                <w:sz w:val="20"/>
              </w:rPr>
            </w:pPr>
            <w:r w:rsidRPr="002954BC">
              <w:rPr>
                <w:color w:val="000000"/>
                <w:sz w:val="20"/>
              </w:rPr>
              <w:sym w:font="Wingdings" w:char="F0A1"/>
            </w:r>
            <w:r w:rsidRPr="002954BC">
              <w:rPr>
                <w:color w:val="000000"/>
                <w:sz w:val="20"/>
              </w:rPr>
              <w:tab/>
              <w:t xml:space="preserve">Vis de convoyage oblique </w:t>
            </w:r>
          </w:p>
          <w:p w14:paraId="12CCF1A9" w14:textId="77777777" w:rsidR="003F17F1" w:rsidRPr="002954BC" w:rsidRDefault="003F17F1">
            <w:pPr>
              <w:pStyle w:val="Kopfzeile"/>
              <w:tabs>
                <w:tab w:val="clear" w:pos="4536"/>
                <w:tab w:val="clear" w:pos="9072"/>
                <w:tab w:val="left" w:pos="1134"/>
              </w:tabs>
              <w:ind w:left="851"/>
              <w:rPr>
                <w:color w:val="000000"/>
                <w:sz w:val="20"/>
              </w:rPr>
            </w:pPr>
            <w:r w:rsidRPr="002954BC">
              <w:rPr>
                <w:color w:val="000000"/>
                <w:sz w:val="20"/>
              </w:rPr>
              <w:sym w:font="Wingdings" w:char="F0A1"/>
            </w:r>
            <w:r w:rsidRPr="002954BC">
              <w:rPr>
                <w:color w:val="000000"/>
                <w:sz w:val="20"/>
              </w:rPr>
              <w:tab/>
              <w:t xml:space="preserve">Transporteur par poussée </w:t>
            </w:r>
          </w:p>
          <w:p w14:paraId="5B5F9165" w14:textId="77777777" w:rsidR="003F17F1" w:rsidRPr="002954BC" w:rsidRDefault="003F17F1">
            <w:pPr>
              <w:pStyle w:val="Kopfzeile"/>
              <w:tabs>
                <w:tab w:val="clear" w:pos="4536"/>
                <w:tab w:val="clear" w:pos="9072"/>
                <w:tab w:val="num" w:pos="1134"/>
              </w:tabs>
              <w:ind w:left="1134" w:hanging="283"/>
              <w:rPr>
                <w:color w:val="000000"/>
                <w:sz w:val="20"/>
              </w:rPr>
            </w:pPr>
            <w:r w:rsidRPr="002954BC">
              <w:rPr>
                <w:color w:val="000000"/>
                <w:sz w:val="20"/>
              </w:rPr>
              <w:sym w:font="Wingdings" w:char="F0A1"/>
            </w:r>
            <w:r w:rsidRPr="002954BC">
              <w:rPr>
                <w:color w:val="000000"/>
                <w:sz w:val="20"/>
              </w:rPr>
              <w:tab/>
              <w:t xml:space="preserve">Convoyeur à chaîne </w:t>
            </w:r>
          </w:p>
          <w:p w14:paraId="7C59C7F3" w14:textId="77777777" w:rsidR="003F17F1" w:rsidRPr="002954BC" w:rsidRDefault="003F17F1">
            <w:pPr>
              <w:pStyle w:val="Kopfzeile"/>
              <w:tabs>
                <w:tab w:val="clear" w:pos="4536"/>
                <w:tab w:val="clear" w:pos="9072"/>
                <w:tab w:val="num" w:pos="1134"/>
              </w:tabs>
              <w:ind w:left="1134" w:hanging="283"/>
              <w:rPr>
                <w:color w:val="000000"/>
                <w:sz w:val="20"/>
              </w:rPr>
            </w:pPr>
            <w:r w:rsidRPr="002954BC">
              <w:rPr>
                <w:color w:val="000000"/>
                <w:sz w:val="20"/>
              </w:rPr>
              <w:sym w:font="Wingdings" w:char="F0A1"/>
            </w:r>
            <w:r w:rsidRPr="002954BC">
              <w:rPr>
                <w:color w:val="000000"/>
                <w:sz w:val="20"/>
              </w:rPr>
              <w:tab/>
              <w:t xml:space="preserve">Convoyeur à chaînes porte-godets </w:t>
            </w:r>
          </w:p>
          <w:p w14:paraId="1B58A393" w14:textId="77777777" w:rsidR="003F17F1" w:rsidRPr="002954BC" w:rsidRDefault="003F17F1">
            <w:pPr>
              <w:pStyle w:val="Kopfzeile"/>
              <w:tabs>
                <w:tab w:val="clear" w:pos="4536"/>
                <w:tab w:val="clear" w:pos="9072"/>
                <w:tab w:val="num" w:pos="1134"/>
              </w:tabs>
              <w:ind w:left="851"/>
              <w:rPr>
                <w:color w:val="000000"/>
                <w:sz w:val="20"/>
              </w:rPr>
            </w:pPr>
            <w:r w:rsidRPr="002954BC">
              <w:rPr>
                <w:color w:val="000000"/>
                <w:sz w:val="20"/>
              </w:rPr>
              <w:sym w:font="Wingdings" w:char="F0A1"/>
            </w:r>
            <w:r w:rsidRPr="002954BC">
              <w:rPr>
                <w:color w:val="000000"/>
                <w:sz w:val="20"/>
              </w:rPr>
              <w:tab/>
              <w:t xml:space="preserve">Système humide avec convoyeur à chaîne </w:t>
            </w:r>
          </w:p>
          <w:p w14:paraId="32880044" w14:textId="77777777" w:rsidR="003F17F1" w:rsidRPr="002954BC" w:rsidRDefault="003F17F1">
            <w:pPr>
              <w:pStyle w:val="Kopfzeile"/>
              <w:tabs>
                <w:tab w:val="clear" w:pos="9072"/>
                <w:tab w:val="num" w:pos="1134"/>
                <w:tab w:val="right" w:leader="dot" w:pos="4536"/>
              </w:tabs>
              <w:ind w:left="851"/>
              <w:rPr>
                <w:color w:val="000000"/>
                <w:sz w:val="20"/>
              </w:rPr>
            </w:pPr>
            <w:r w:rsidRPr="002954BC">
              <w:rPr>
                <w:color w:val="000000"/>
                <w:sz w:val="20"/>
              </w:rPr>
              <w:sym w:font="Wingdings" w:char="F0A1"/>
            </w:r>
            <w:r w:rsidRPr="002954BC">
              <w:rPr>
                <w:color w:val="000000"/>
                <w:sz w:val="20"/>
              </w:rPr>
              <w:tab/>
            </w:r>
            <w:r w:rsidRPr="002954BC">
              <w:rPr>
                <w:color w:val="000000"/>
                <w:sz w:val="20"/>
              </w:rPr>
              <w:tab/>
            </w:r>
          </w:p>
        </w:tc>
        <w:tc>
          <w:tcPr>
            <w:tcW w:w="973" w:type="dxa"/>
          </w:tcPr>
          <w:p w14:paraId="267EFD95" w14:textId="77777777" w:rsidR="003F17F1" w:rsidRPr="002954BC" w:rsidRDefault="003F17F1">
            <w:pPr>
              <w:jc w:val="center"/>
              <w:rPr>
                <w:color w:val="000000"/>
                <w:sz w:val="20"/>
              </w:rPr>
            </w:pPr>
          </w:p>
        </w:tc>
        <w:tc>
          <w:tcPr>
            <w:tcW w:w="973" w:type="dxa"/>
          </w:tcPr>
          <w:p w14:paraId="70D2FE8A" w14:textId="77777777" w:rsidR="003F17F1" w:rsidRPr="002954BC" w:rsidRDefault="003F17F1">
            <w:pPr>
              <w:jc w:val="center"/>
              <w:rPr>
                <w:color w:val="000000"/>
                <w:sz w:val="20"/>
              </w:rPr>
            </w:pPr>
          </w:p>
        </w:tc>
        <w:tc>
          <w:tcPr>
            <w:tcW w:w="1590" w:type="dxa"/>
          </w:tcPr>
          <w:p w14:paraId="697BE3EC" w14:textId="77777777" w:rsidR="003F17F1" w:rsidRPr="002954BC" w:rsidRDefault="003F17F1">
            <w:pPr>
              <w:tabs>
                <w:tab w:val="left" w:leader="dot" w:pos="1318"/>
              </w:tabs>
              <w:rPr>
                <w:color w:val="000000"/>
                <w:sz w:val="20"/>
              </w:rPr>
            </w:pPr>
          </w:p>
        </w:tc>
      </w:tr>
      <w:tr w:rsidR="003F17F1" w:rsidRPr="002954BC" w14:paraId="5D6162D1" w14:textId="77777777" w:rsidTr="003F17F1">
        <w:trPr>
          <w:jc w:val="center"/>
        </w:trPr>
        <w:tc>
          <w:tcPr>
            <w:tcW w:w="5820" w:type="dxa"/>
          </w:tcPr>
          <w:p w14:paraId="4F784C57" w14:textId="77777777" w:rsidR="003F17F1" w:rsidRPr="002954BC" w:rsidRDefault="003F17F1">
            <w:pPr>
              <w:spacing w:before="120" w:line="360" w:lineRule="auto"/>
              <w:rPr>
                <w:color w:val="000000"/>
                <w:sz w:val="20"/>
              </w:rPr>
            </w:pPr>
            <w:r w:rsidRPr="002954BC">
              <w:rPr>
                <w:color w:val="000000"/>
                <w:sz w:val="20"/>
              </w:rPr>
              <w:t>Nombre</w:t>
            </w:r>
          </w:p>
        </w:tc>
        <w:tc>
          <w:tcPr>
            <w:tcW w:w="973" w:type="dxa"/>
          </w:tcPr>
          <w:p w14:paraId="551594DF" w14:textId="77777777" w:rsidR="003F17F1" w:rsidRPr="002954BC" w:rsidRDefault="003F17F1">
            <w:pPr>
              <w:pStyle w:val="Textkrper3"/>
              <w:jc w:val="center"/>
              <w:rPr>
                <w:sz w:val="20"/>
              </w:rPr>
            </w:pPr>
            <w:r w:rsidRPr="002954BC">
              <w:rPr>
                <w:sz w:val="20"/>
              </w:rPr>
              <w:t>Pce</w:t>
            </w:r>
          </w:p>
        </w:tc>
        <w:tc>
          <w:tcPr>
            <w:tcW w:w="973" w:type="dxa"/>
          </w:tcPr>
          <w:p w14:paraId="37FD2519" w14:textId="77777777" w:rsidR="003F17F1" w:rsidRPr="002954BC" w:rsidRDefault="003F17F1">
            <w:pPr>
              <w:pStyle w:val="Textkrper3"/>
              <w:jc w:val="center"/>
              <w:rPr>
                <w:sz w:val="20"/>
              </w:rPr>
            </w:pPr>
            <w:r w:rsidRPr="002954BC">
              <w:rPr>
                <w:sz w:val="20"/>
              </w:rPr>
              <w:t>.......</w:t>
            </w:r>
          </w:p>
        </w:tc>
        <w:tc>
          <w:tcPr>
            <w:tcW w:w="1590" w:type="dxa"/>
          </w:tcPr>
          <w:p w14:paraId="0585141D" w14:textId="77777777" w:rsidR="003F17F1" w:rsidRPr="002954BC" w:rsidRDefault="003F17F1">
            <w:pPr>
              <w:tabs>
                <w:tab w:val="left" w:leader="dot" w:pos="1318"/>
              </w:tabs>
              <w:rPr>
                <w:color w:val="000000"/>
                <w:sz w:val="20"/>
              </w:rPr>
            </w:pPr>
          </w:p>
        </w:tc>
      </w:tr>
      <w:tr w:rsidR="003F17F1" w:rsidRPr="002954BC" w14:paraId="5D09C41A" w14:textId="77777777" w:rsidTr="003F17F1">
        <w:trPr>
          <w:jc w:val="center"/>
        </w:trPr>
        <w:tc>
          <w:tcPr>
            <w:tcW w:w="5820" w:type="dxa"/>
          </w:tcPr>
          <w:p w14:paraId="7C18D44C" w14:textId="77777777" w:rsidR="003F17F1" w:rsidRPr="002954BC" w:rsidRDefault="003F17F1" w:rsidP="00FB02F7">
            <w:pPr>
              <w:pStyle w:val="Kopfzeile"/>
              <w:tabs>
                <w:tab w:val="clear" w:pos="4536"/>
                <w:tab w:val="clear" w:pos="9072"/>
                <w:tab w:val="left" w:pos="3050"/>
              </w:tabs>
              <w:rPr>
                <w:color w:val="000000"/>
                <w:sz w:val="20"/>
              </w:rPr>
            </w:pPr>
            <w:r w:rsidRPr="002954BC">
              <w:rPr>
                <w:color w:val="000000"/>
                <w:sz w:val="20"/>
              </w:rPr>
              <w:t>Dimensions</w:t>
            </w:r>
            <w:r w:rsidR="003441B1" w:rsidRPr="002954BC">
              <w:rPr>
                <w:color w:val="000000"/>
                <w:sz w:val="20"/>
              </w:rPr>
              <w:t>:</w:t>
            </w:r>
            <w:r w:rsidRPr="002954BC">
              <w:rPr>
                <w:color w:val="000000"/>
                <w:sz w:val="20"/>
              </w:rPr>
              <w:tab/>
              <w:t>Longueur</w:t>
            </w:r>
          </w:p>
          <w:p w14:paraId="5F9568C9" w14:textId="77777777" w:rsidR="003F17F1" w:rsidRPr="002954BC" w:rsidRDefault="003F17F1" w:rsidP="00FB02F7">
            <w:pPr>
              <w:pStyle w:val="Kopfzeile"/>
              <w:tabs>
                <w:tab w:val="clear" w:pos="4536"/>
                <w:tab w:val="clear" w:pos="9072"/>
                <w:tab w:val="left" w:pos="3050"/>
              </w:tabs>
              <w:rPr>
                <w:color w:val="000000"/>
                <w:sz w:val="20"/>
              </w:rPr>
            </w:pPr>
            <w:r w:rsidRPr="002954BC">
              <w:rPr>
                <w:color w:val="000000"/>
                <w:sz w:val="20"/>
              </w:rPr>
              <w:tab/>
              <w:t>Diamètre nominal/largeur</w:t>
            </w:r>
          </w:p>
          <w:p w14:paraId="01E1C68F" w14:textId="77777777" w:rsidR="003F17F1" w:rsidRPr="002954BC" w:rsidRDefault="003F17F1" w:rsidP="00FB02F7">
            <w:pPr>
              <w:pStyle w:val="Kopfzeile"/>
              <w:tabs>
                <w:tab w:val="clear" w:pos="4536"/>
                <w:tab w:val="clear" w:pos="9072"/>
                <w:tab w:val="left" w:pos="3050"/>
              </w:tabs>
              <w:ind w:left="3050"/>
              <w:rPr>
                <w:color w:val="000000"/>
                <w:sz w:val="20"/>
              </w:rPr>
            </w:pPr>
            <w:r w:rsidRPr="002954BC">
              <w:rPr>
                <w:color w:val="000000"/>
                <w:sz w:val="20"/>
              </w:rPr>
              <w:t>Puissance d’entraînement</w:t>
            </w:r>
          </w:p>
        </w:tc>
        <w:tc>
          <w:tcPr>
            <w:tcW w:w="973" w:type="dxa"/>
          </w:tcPr>
          <w:p w14:paraId="4D8AFFC4" w14:textId="77777777" w:rsidR="003F17F1" w:rsidRPr="002954BC" w:rsidRDefault="003F17F1">
            <w:pPr>
              <w:jc w:val="center"/>
              <w:rPr>
                <w:color w:val="000000"/>
                <w:sz w:val="20"/>
              </w:rPr>
            </w:pPr>
            <w:r w:rsidRPr="002954BC">
              <w:rPr>
                <w:color w:val="000000"/>
                <w:sz w:val="20"/>
              </w:rPr>
              <w:t>mm</w:t>
            </w:r>
          </w:p>
          <w:p w14:paraId="6882D54C" w14:textId="77777777" w:rsidR="003F17F1" w:rsidRPr="002954BC" w:rsidRDefault="003F17F1">
            <w:pPr>
              <w:jc w:val="center"/>
              <w:rPr>
                <w:color w:val="000000"/>
                <w:sz w:val="20"/>
              </w:rPr>
            </w:pPr>
            <w:r w:rsidRPr="002954BC">
              <w:rPr>
                <w:color w:val="000000"/>
                <w:sz w:val="20"/>
              </w:rPr>
              <w:t>mm</w:t>
            </w:r>
          </w:p>
          <w:p w14:paraId="7E3DC64F" w14:textId="77777777" w:rsidR="003F17F1" w:rsidRPr="002954BC" w:rsidRDefault="003F17F1">
            <w:pPr>
              <w:jc w:val="center"/>
              <w:rPr>
                <w:color w:val="000000"/>
                <w:sz w:val="20"/>
              </w:rPr>
            </w:pPr>
            <w:r w:rsidRPr="002954BC">
              <w:rPr>
                <w:color w:val="000000"/>
                <w:sz w:val="20"/>
              </w:rPr>
              <w:t>kW</w:t>
            </w:r>
          </w:p>
        </w:tc>
        <w:tc>
          <w:tcPr>
            <w:tcW w:w="973" w:type="dxa"/>
          </w:tcPr>
          <w:p w14:paraId="22EDAEA6" w14:textId="77777777" w:rsidR="003F17F1" w:rsidRPr="002954BC" w:rsidRDefault="003F17F1">
            <w:pPr>
              <w:jc w:val="center"/>
              <w:rPr>
                <w:color w:val="000000"/>
                <w:sz w:val="20"/>
              </w:rPr>
            </w:pPr>
            <w:r w:rsidRPr="002954BC">
              <w:rPr>
                <w:color w:val="000000"/>
                <w:sz w:val="20"/>
              </w:rPr>
              <w:t>.......</w:t>
            </w:r>
          </w:p>
          <w:p w14:paraId="1351EA27" w14:textId="77777777" w:rsidR="003F17F1" w:rsidRPr="002954BC" w:rsidRDefault="003F17F1">
            <w:pPr>
              <w:jc w:val="center"/>
              <w:rPr>
                <w:color w:val="000000"/>
                <w:sz w:val="20"/>
              </w:rPr>
            </w:pPr>
            <w:r w:rsidRPr="002954BC">
              <w:rPr>
                <w:color w:val="000000"/>
                <w:sz w:val="20"/>
              </w:rPr>
              <w:t>.......</w:t>
            </w:r>
          </w:p>
          <w:p w14:paraId="48909776" w14:textId="77777777" w:rsidR="003F17F1" w:rsidRPr="002954BC" w:rsidRDefault="003F17F1">
            <w:pPr>
              <w:jc w:val="center"/>
              <w:rPr>
                <w:color w:val="000000"/>
              </w:rPr>
            </w:pPr>
            <w:r w:rsidRPr="002954BC">
              <w:rPr>
                <w:color w:val="000000"/>
                <w:sz w:val="20"/>
              </w:rPr>
              <w:t>.......</w:t>
            </w:r>
          </w:p>
        </w:tc>
        <w:tc>
          <w:tcPr>
            <w:tcW w:w="1590" w:type="dxa"/>
          </w:tcPr>
          <w:p w14:paraId="6E0F53AB" w14:textId="77777777" w:rsidR="003F17F1" w:rsidRPr="002954BC" w:rsidRDefault="003F17F1">
            <w:pPr>
              <w:tabs>
                <w:tab w:val="left" w:leader="dot" w:pos="1318"/>
              </w:tabs>
              <w:rPr>
                <w:color w:val="000000"/>
              </w:rPr>
            </w:pPr>
          </w:p>
        </w:tc>
      </w:tr>
      <w:tr w:rsidR="003F17F1" w:rsidRPr="002954BC" w14:paraId="120733DF" w14:textId="77777777" w:rsidTr="003F17F1">
        <w:trPr>
          <w:jc w:val="center"/>
        </w:trPr>
        <w:tc>
          <w:tcPr>
            <w:tcW w:w="5820" w:type="dxa"/>
          </w:tcPr>
          <w:p w14:paraId="5AB4F262" w14:textId="77777777" w:rsidR="003F17F1" w:rsidRPr="002954BC" w:rsidRDefault="003F17F1">
            <w:pPr>
              <w:pStyle w:val="Kopfzeile"/>
              <w:tabs>
                <w:tab w:val="clear" w:pos="4536"/>
                <w:tab w:val="clear" w:pos="9072"/>
              </w:tabs>
              <w:ind w:left="851"/>
              <w:rPr>
                <w:color w:val="000000"/>
                <w:sz w:val="20"/>
              </w:rPr>
            </w:pPr>
          </w:p>
        </w:tc>
        <w:tc>
          <w:tcPr>
            <w:tcW w:w="973" w:type="dxa"/>
          </w:tcPr>
          <w:p w14:paraId="6AC38ABE" w14:textId="77777777" w:rsidR="003F17F1" w:rsidRPr="002954BC" w:rsidRDefault="003F17F1">
            <w:pPr>
              <w:jc w:val="center"/>
              <w:rPr>
                <w:color w:val="000000"/>
                <w:sz w:val="20"/>
              </w:rPr>
            </w:pPr>
          </w:p>
        </w:tc>
        <w:tc>
          <w:tcPr>
            <w:tcW w:w="973" w:type="dxa"/>
          </w:tcPr>
          <w:p w14:paraId="6AAE7F80" w14:textId="77777777" w:rsidR="003F17F1" w:rsidRPr="002954BC" w:rsidRDefault="003F17F1">
            <w:pPr>
              <w:jc w:val="center"/>
              <w:rPr>
                <w:color w:val="000000"/>
                <w:sz w:val="20"/>
              </w:rPr>
            </w:pPr>
          </w:p>
        </w:tc>
        <w:tc>
          <w:tcPr>
            <w:tcW w:w="1590" w:type="dxa"/>
          </w:tcPr>
          <w:p w14:paraId="435E4198" w14:textId="77777777" w:rsidR="003F17F1" w:rsidRPr="002954BC" w:rsidRDefault="003F17F1">
            <w:pPr>
              <w:tabs>
                <w:tab w:val="left" w:leader="dot" w:pos="1318"/>
              </w:tabs>
              <w:rPr>
                <w:color w:val="000000"/>
                <w:sz w:val="20"/>
              </w:rPr>
            </w:pPr>
          </w:p>
        </w:tc>
      </w:tr>
      <w:tr w:rsidR="003F17F1" w:rsidRPr="002954BC" w14:paraId="6681E1B0" w14:textId="77777777" w:rsidTr="003F17F1">
        <w:trPr>
          <w:jc w:val="center"/>
        </w:trPr>
        <w:tc>
          <w:tcPr>
            <w:tcW w:w="5820" w:type="dxa"/>
            <w:tcBorders>
              <w:bottom w:val="nil"/>
            </w:tcBorders>
          </w:tcPr>
          <w:p w14:paraId="395DA8B6" w14:textId="77777777" w:rsidR="003F17F1" w:rsidRPr="002954BC" w:rsidRDefault="003F17F1" w:rsidP="00FB02F7">
            <w:pPr>
              <w:pStyle w:val="Kopfzeile"/>
              <w:tabs>
                <w:tab w:val="clear" w:pos="4536"/>
                <w:tab w:val="clear" w:pos="9072"/>
              </w:tabs>
              <w:ind w:left="851" w:hanging="284"/>
              <w:rPr>
                <w:color w:val="000000"/>
                <w:sz w:val="20"/>
              </w:rPr>
            </w:pPr>
            <w:r w:rsidRPr="002954BC">
              <w:rPr>
                <w:color w:val="000000"/>
                <w:sz w:val="20"/>
              </w:rPr>
              <w:sym w:font="Wingdings" w:char="F0A8"/>
            </w:r>
            <w:r w:rsidRPr="002954BC">
              <w:rPr>
                <w:color w:val="000000"/>
                <w:sz w:val="20"/>
              </w:rPr>
              <w:t xml:space="preserve"> </w:t>
            </w:r>
            <w:r w:rsidRPr="002954BC">
              <w:rPr>
                <w:color w:val="000000"/>
                <w:sz w:val="20"/>
              </w:rPr>
              <w:tab/>
              <w:t>pneumatique</w:t>
            </w:r>
            <w:r w:rsidRPr="002954BC">
              <w:rPr>
                <w:color w:val="000000"/>
              </w:rPr>
              <w:br/>
            </w:r>
            <w:r w:rsidRPr="002954BC">
              <w:rPr>
                <w:color w:val="000000"/>
                <w:sz w:val="20"/>
              </w:rPr>
              <w:t>(peut être utilisé pour des cendres exemptes de pierres, de scories</w:t>
            </w:r>
            <w:r w:rsidR="00FB02F7" w:rsidRPr="002954BC">
              <w:rPr>
                <w:color w:val="000000"/>
                <w:sz w:val="20"/>
              </w:rPr>
              <w:t xml:space="preserve"> </w:t>
            </w:r>
            <w:r w:rsidRPr="002954BC">
              <w:rPr>
                <w:color w:val="000000"/>
                <w:sz w:val="20"/>
              </w:rPr>
              <w:t>ou d’autres corps étrangers)</w:t>
            </w:r>
          </w:p>
        </w:tc>
        <w:tc>
          <w:tcPr>
            <w:tcW w:w="973" w:type="dxa"/>
            <w:tcBorders>
              <w:bottom w:val="nil"/>
            </w:tcBorders>
          </w:tcPr>
          <w:p w14:paraId="591E1885" w14:textId="77777777" w:rsidR="003F17F1" w:rsidRPr="002954BC" w:rsidRDefault="003F17F1">
            <w:pPr>
              <w:jc w:val="center"/>
              <w:rPr>
                <w:color w:val="000000"/>
                <w:sz w:val="20"/>
              </w:rPr>
            </w:pPr>
          </w:p>
        </w:tc>
        <w:tc>
          <w:tcPr>
            <w:tcW w:w="973" w:type="dxa"/>
            <w:tcBorders>
              <w:bottom w:val="nil"/>
            </w:tcBorders>
          </w:tcPr>
          <w:p w14:paraId="729F8E50" w14:textId="77777777" w:rsidR="003F17F1" w:rsidRPr="002954BC" w:rsidRDefault="003F17F1">
            <w:pPr>
              <w:jc w:val="center"/>
              <w:rPr>
                <w:color w:val="000000"/>
                <w:sz w:val="20"/>
              </w:rPr>
            </w:pPr>
          </w:p>
        </w:tc>
        <w:tc>
          <w:tcPr>
            <w:tcW w:w="1590" w:type="dxa"/>
            <w:tcBorders>
              <w:bottom w:val="nil"/>
            </w:tcBorders>
          </w:tcPr>
          <w:p w14:paraId="6E2397C2" w14:textId="77777777" w:rsidR="003F17F1" w:rsidRPr="002954BC" w:rsidRDefault="003F17F1">
            <w:pPr>
              <w:tabs>
                <w:tab w:val="left" w:leader="dot" w:pos="1318"/>
              </w:tabs>
              <w:rPr>
                <w:color w:val="000000"/>
                <w:sz w:val="20"/>
              </w:rPr>
            </w:pPr>
          </w:p>
        </w:tc>
      </w:tr>
      <w:tr w:rsidR="003F17F1" w:rsidRPr="002954BC" w14:paraId="0652E205" w14:textId="77777777" w:rsidTr="003F17F1">
        <w:trPr>
          <w:jc w:val="center"/>
        </w:trPr>
        <w:tc>
          <w:tcPr>
            <w:tcW w:w="5820" w:type="dxa"/>
            <w:tcBorders>
              <w:top w:val="nil"/>
              <w:bottom w:val="single" w:sz="4" w:space="0" w:color="auto"/>
            </w:tcBorders>
          </w:tcPr>
          <w:p w14:paraId="1FBC12A7" w14:textId="77777777" w:rsidR="003F17F1" w:rsidRPr="002954BC" w:rsidRDefault="003F17F1">
            <w:pPr>
              <w:pStyle w:val="Beschriftung"/>
              <w:rPr>
                <w:b w:val="0"/>
                <w:color w:val="000000"/>
                <w:sz w:val="20"/>
              </w:rPr>
            </w:pPr>
            <w:r w:rsidRPr="002954BC">
              <w:rPr>
                <w:b w:val="0"/>
                <w:color w:val="000000"/>
                <w:sz w:val="20"/>
              </w:rPr>
              <w:t>Description du système, fonctionnement et matériel</w:t>
            </w:r>
            <w:r w:rsidR="003441B1" w:rsidRPr="002954BC">
              <w:rPr>
                <w:b w:val="0"/>
                <w:color w:val="000000"/>
                <w:sz w:val="20"/>
              </w:rPr>
              <w:t>:</w:t>
            </w:r>
          </w:p>
          <w:p w14:paraId="0D2451DC" w14:textId="77777777" w:rsidR="003F17F1" w:rsidRPr="002954BC" w:rsidRDefault="003F17F1">
            <w:pPr>
              <w:tabs>
                <w:tab w:val="right" w:leader="dot" w:pos="4536"/>
              </w:tabs>
              <w:rPr>
                <w:color w:val="000000"/>
              </w:rPr>
            </w:pPr>
            <w:r w:rsidRPr="002954BC">
              <w:rPr>
                <w:color w:val="000000"/>
                <w:sz w:val="20"/>
              </w:rPr>
              <w:tab/>
            </w:r>
          </w:p>
          <w:p w14:paraId="45651972" w14:textId="77777777" w:rsidR="003F17F1" w:rsidRPr="002954BC" w:rsidRDefault="003F17F1">
            <w:pPr>
              <w:tabs>
                <w:tab w:val="right" w:leader="dot" w:pos="4536"/>
              </w:tabs>
              <w:rPr>
                <w:color w:val="000000"/>
              </w:rPr>
            </w:pPr>
            <w:r w:rsidRPr="002954BC">
              <w:rPr>
                <w:color w:val="000000"/>
                <w:sz w:val="20"/>
              </w:rPr>
              <w:tab/>
            </w:r>
          </w:p>
          <w:p w14:paraId="528E10EA" w14:textId="77777777" w:rsidR="003F17F1" w:rsidRPr="002954BC" w:rsidRDefault="003F17F1">
            <w:pPr>
              <w:tabs>
                <w:tab w:val="right" w:leader="dot" w:pos="4536"/>
              </w:tabs>
              <w:rPr>
                <w:color w:val="000000"/>
              </w:rPr>
            </w:pPr>
            <w:r w:rsidRPr="002954BC">
              <w:rPr>
                <w:color w:val="000000"/>
                <w:sz w:val="20"/>
              </w:rPr>
              <w:tab/>
            </w:r>
          </w:p>
          <w:p w14:paraId="2F2BCD6E" w14:textId="77777777" w:rsidR="003F17F1" w:rsidRPr="002954BC" w:rsidRDefault="003F17F1">
            <w:pPr>
              <w:tabs>
                <w:tab w:val="right" w:leader="dot" w:pos="4536"/>
              </w:tabs>
              <w:rPr>
                <w:color w:val="000000"/>
                <w:sz w:val="20"/>
              </w:rPr>
            </w:pPr>
            <w:r w:rsidRPr="002954BC">
              <w:rPr>
                <w:color w:val="000000"/>
                <w:sz w:val="20"/>
              </w:rPr>
              <w:tab/>
            </w:r>
          </w:p>
          <w:p w14:paraId="3E74C86E" w14:textId="77777777" w:rsidR="003F17F1" w:rsidRPr="002954BC" w:rsidRDefault="003F17F1">
            <w:pPr>
              <w:tabs>
                <w:tab w:val="right" w:leader="dot" w:pos="4536"/>
              </w:tabs>
              <w:rPr>
                <w:color w:val="000000"/>
                <w:sz w:val="20"/>
              </w:rPr>
            </w:pPr>
            <w:r w:rsidRPr="002954BC">
              <w:rPr>
                <w:color w:val="000000"/>
                <w:sz w:val="20"/>
              </w:rPr>
              <w:tab/>
            </w:r>
          </w:p>
          <w:p w14:paraId="213A0B24" w14:textId="77777777" w:rsidR="003F17F1" w:rsidRPr="002954BC" w:rsidRDefault="003F17F1">
            <w:pPr>
              <w:tabs>
                <w:tab w:val="right" w:leader="dot" w:pos="4536"/>
              </w:tabs>
              <w:rPr>
                <w:color w:val="000000"/>
              </w:rPr>
            </w:pPr>
            <w:r w:rsidRPr="002954BC">
              <w:rPr>
                <w:color w:val="000000"/>
                <w:sz w:val="20"/>
              </w:rPr>
              <w:tab/>
            </w:r>
          </w:p>
          <w:p w14:paraId="4ACA1C20" w14:textId="77777777" w:rsidR="003F17F1" w:rsidRPr="002954BC" w:rsidRDefault="003F17F1" w:rsidP="00FB02F7">
            <w:pPr>
              <w:pStyle w:val="Textkrper"/>
              <w:tabs>
                <w:tab w:val="left" w:pos="3050"/>
              </w:tabs>
              <w:spacing w:before="120"/>
              <w:rPr>
                <w:color w:val="000000"/>
              </w:rPr>
            </w:pPr>
            <w:r w:rsidRPr="002954BC">
              <w:rPr>
                <w:color w:val="000000"/>
              </w:rPr>
              <w:tab/>
              <w:t>Puissance d’entraînement</w:t>
            </w:r>
          </w:p>
          <w:p w14:paraId="46A5CC5E" w14:textId="77777777" w:rsidR="003F17F1" w:rsidRPr="002954BC" w:rsidRDefault="003F17F1">
            <w:pPr>
              <w:ind w:left="851"/>
              <w:rPr>
                <w:color w:val="000000"/>
              </w:rPr>
            </w:pPr>
          </w:p>
        </w:tc>
        <w:tc>
          <w:tcPr>
            <w:tcW w:w="973" w:type="dxa"/>
            <w:tcBorders>
              <w:top w:val="nil"/>
              <w:bottom w:val="single" w:sz="4" w:space="0" w:color="auto"/>
            </w:tcBorders>
          </w:tcPr>
          <w:p w14:paraId="619E1CB2" w14:textId="77777777" w:rsidR="003F17F1" w:rsidRPr="002954BC" w:rsidRDefault="003F17F1">
            <w:pPr>
              <w:spacing w:before="120" w:after="120"/>
              <w:jc w:val="center"/>
              <w:rPr>
                <w:color w:val="000000"/>
                <w:sz w:val="20"/>
              </w:rPr>
            </w:pPr>
          </w:p>
          <w:p w14:paraId="09BFBDBF" w14:textId="77777777" w:rsidR="003F17F1" w:rsidRPr="002954BC" w:rsidRDefault="003F17F1">
            <w:pPr>
              <w:tabs>
                <w:tab w:val="right" w:leader="dot" w:pos="4536"/>
              </w:tabs>
              <w:rPr>
                <w:color w:val="000000"/>
              </w:rPr>
            </w:pPr>
          </w:p>
          <w:p w14:paraId="1BDEFD24" w14:textId="77777777" w:rsidR="003F17F1" w:rsidRPr="002954BC" w:rsidRDefault="003F17F1">
            <w:pPr>
              <w:tabs>
                <w:tab w:val="right" w:leader="dot" w:pos="4536"/>
              </w:tabs>
              <w:rPr>
                <w:color w:val="000000"/>
              </w:rPr>
            </w:pPr>
          </w:p>
          <w:p w14:paraId="54A1FCC2" w14:textId="77777777" w:rsidR="003F17F1" w:rsidRPr="002954BC" w:rsidRDefault="003F17F1">
            <w:pPr>
              <w:tabs>
                <w:tab w:val="right" w:leader="dot" w:pos="4536"/>
              </w:tabs>
              <w:rPr>
                <w:color w:val="000000"/>
              </w:rPr>
            </w:pPr>
          </w:p>
          <w:p w14:paraId="656A7E88" w14:textId="77777777" w:rsidR="003F17F1" w:rsidRPr="002954BC" w:rsidRDefault="003F17F1">
            <w:pPr>
              <w:tabs>
                <w:tab w:val="right" w:leader="dot" w:pos="4536"/>
              </w:tabs>
              <w:rPr>
                <w:color w:val="000000"/>
              </w:rPr>
            </w:pPr>
          </w:p>
          <w:p w14:paraId="4185225D" w14:textId="77777777" w:rsidR="003F17F1" w:rsidRPr="002954BC" w:rsidRDefault="003F17F1">
            <w:pPr>
              <w:tabs>
                <w:tab w:val="right" w:leader="dot" w:pos="4536"/>
              </w:tabs>
              <w:rPr>
                <w:color w:val="000000"/>
              </w:rPr>
            </w:pPr>
          </w:p>
          <w:p w14:paraId="2B842666" w14:textId="77777777" w:rsidR="003F17F1" w:rsidRPr="002954BC" w:rsidRDefault="003F17F1">
            <w:pPr>
              <w:tabs>
                <w:tab w:val="right" w:leader="dot" w:pos="4536"/>
              </w:tabs>
              <w:rPr>
                <w:color w:val="000000"/>
              </w:rPr>
            </w:pPr>
          </w:p>
          <w:p w14:paraId="07C1DE04" w14:textId="77777777" w:rsidR="003F17F1" w:rsidRPr="002954BC" w:rsidRDefault="003F17F1">
            <w:pPr>
              <w:spacing w:before="120"/>
              <w:jc w:val="center"/>
              <w:rPr>
                <w:color w:val="000000"/>
                <w:sz w:val="20"/>
              </w:rPr>
            </w:pPr>
            <w:r w:rsidRPr="002954BC">
              <w:rPr>
                <w:color w:val="000000"/>
                <w:sz w:val="20"/>
              </w:rPr>
              <w:t>kW</w:t>
            </w:r>
          </w:p>
          <w:p w14:paraId="336EF374" w14:textId="77777777" w:rsidR="003F17F1" w:rsidRPr="002954BC" w:rsidRDefault="003F17F1">
            <w:pPr>
              <w:jc w:val="center"/>
              <w:rPr>
                <w:color w:val="000000"/>
                <w:sz w:val="20"/>
              </w:rPr>
            </w:pPr>
          </w:p>
        </w:tc>
        <w:tc>
          <w:tcPr>
            <w:tcW w:w="973" w:type="dxa"/>
            <w:tcBorders>
              <w:top w:val="nil"/>
              <w:bottom w:val="single" w:sz="4" w:space="0" w:color="auto"/>
            </w:tcBorders>
          </w:tcPr>
          <w:p w14:paraId="427E853A" w14:textId="77777777" w:rsidR="003F17F1" w:rsidRPr="002954BC" w:rsidRDefault="003F17F1">
            <w:pPr>
              <w:spacing w:before="120" w:after="120"/>
              <w:jc w:val="center"/>
              <w:rPr>
                <w:color w:val="000000"/>
                <w:sz w:val="20"/>
              </w:rPr>
            </w:pPr>
          </w:p>
          <w:p w14:paraId="0AC9E4FB" w14:textId="77777777" w:rsidR="003F17F1" w:rsidRPr="002954BC" w:rsidRDefault="003F17F1">
            <w:pPr>
              <w:jc w:val="center"/>
              <w:rPr>
                <w:color w:val="000000"/>
              </w:rPr>
            </w:pPr>
          </w:p>
          <w:p w14:paraId="7E621BAA" w14:textId="77777777" w:rsidR="003F17F1" w:rsidRPr="002954BC" w:rsidRDefault="003F17F1">
            <w:pPr>
              <w:jc w:val="center"/>
              <w:rPr>
                <w:color w:val="000000"/>
              </w:rPr>
            </w:pPr>
          </w:p>
          <w:p w14:paraId="14CC4897" w14:textId="77777777" w:rsidR="003F17F1" w:rsidRPr="002954BC" w:rsidRDefault="003F17F1">
            <w:pPr>
              <w:jc w:val="center"/>
              <w:rPr>
                <w:color w:val="000000"/>
              </w:rPr>
            </w:pPr>
          </w:p>
          <w:p w14:paraId="7C0977D5" w14:textId="77777777" w:rsidR="003F17F1" w:rsidRPr="002954BC" w:rsidRDefault="003F17F1">
            <w:pPr>
              <w:jc w:val="center"/>
              <w:rPr>
                <w:color w:val="000000"/>
              </w:rPr>
            </w:pPr>
          </w:p>
          <w:p w14:paraId="12472250" w14:textId="77777777" w:rsidR="003F17F1" w:rsidRPr="002954BC" w:rsidRDefault="003F17F1">
            <w:pPr>
              <w:jc w:val="center"/>
              <w:rPr>
                <w:color w:val="000000"/>
              </w:rPr>
            </w:pPr>
          </w:p>
          <w:p w14:paraId="4DFC1B52" w14:textId="77777777" w:rsidR="003F17F1" w:rsidRPr="002954BC" w:rsidRDefault="003F17F1">
            <w:pPr>
              <w:jc w:val="center"/>
              <w:rPr>
                <w:color w:val="000000"/>
              </w:rPr>
            </w:pPr>
          </w:p>
          <w:p w14:paraId="5BB104D6" w14:textId="77777777" w:rsidR="003F17F1" w:rsidRPr="002954BC" w:rsidRDefault="003F17F1">
            <w:pPr>
              <w:spacing w:before="120"/>
              <w:jc w:val="center"/>
              <w:rPr>
                <w:color w:val="000000"/>
                <w:sz w:val="20"/>
              </w:rPr>
            </w:pPr>
            <w:r w:rsidRPr="002954BC">
              <w:rPr>
                <w:color w:val="000000"/>
                <w:sz w:val="20"/>
              </w:rPr>
              <w:t>.......</w:t>
            </w:r>
          </w:p>
          <w:p w14:paraId="31135CBC" w14:textId="77777777" w:rsidR="003F17F1" w:rsidRPr="002954BC" w:rsidRDefault="003F17F1">
            <w:pPr>
              <w:jc w:val="center"/>
              <w:rPr>
                <w:color w:val="000000"/>
              </w:rPr>
            </w:pPr>
          </w:p>
        </w:tc>
        <w:tc>
          <w:tcPr>
            <w:tcW w:w="1590" w:type="dxa"/>
            <w:tcBorders>
              <w:top w:val="nil"/>
              <w:bottom w:val="single" w:sz="4" w:space="0" w:color="auto"/>
            </w:tcBorders>
          </w:tcPr>
          <w:p w14:paraId="4ED96DB7" w14:textId="77777777" w:rsidR="003F17F1" w:rsidRPr="002954BC" w:rsidRDefault="003F17F1">
            <w:pPr>
              <w:tabs>
                <w:tab w:val="left" w:leader="dot" w:pos="1318"/>
              </w:tabs>
              <w:rPr>
                <w:color w:val="000000"/>
              </w:rPr>
            </w:pPr>
          </w:p>
        </w:tc>
      </w:tr>
    </w:tbl>
    <w:p w14:paraId="34B599CE" w14:textId="77777777" w:rsidR="003F17F1" w:rsidRPr="002954BC" w:rsidRDefault="003F17F1">
      <w:pPr>
        <w:rPr>
          <w:color w:val="000000"/>
        </w:rPr>
        <w:sectPr w:rsidR="003F17F1" w:rsidRPr="002954BC">
          <w:pgSz w:w="11906" w:h="16838"/>
          <w:pgMar w:top="1276" w:right="1134" w:bottom="851" w:left="1417" w:header="720" w:footer="720" w:gutter="0"/>
          <w:cols w:space="720"/>
        </w:sectPr>
      </w:pPr>
    </w:p>
    <w:tbl>
      <w:tblPr>
        <w:tblW w:w="9357" w:type="dxa"/>
        <w:jc w:val="center"/>
        <w:tblBorders>
          <w:top w:val="single" w:sz="4" w:space="0" w:color="auto"/>
          <w:left w:val="single" w:sz="4" w:space="0" w:color="auto"/>
          <w:bottom w:val="single" w:sz="4" w:space="0" w:color="auto"/>
          <w:right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821"/>
        <w:gridCol w:w="973"/>
        <w:gridCol w:w="973"/>
        <w:gridCol w:w="1590"/>
      </w:tblGrid>
      <w:tr w:rsidR="003F17F1" w:rsidRPr="002954BC" w14:paraId="4BE27CD0" w14:textId="77777777" w:rsidTr="005472E7">
        <w:trPr>
          <w:tblHeader/>
          <w:jc w:val="center"/>
        </w:trPr>
        <w:tc>
          <w:tcPr>
            <w:tcW w:w="5820" w:type="dxa"/>
            <w:tcBorders>
              <w:bottom w:val="nil"/>
            </w:tcBorders>
          </w:tcPr>
          <w:p w14:paraId="35DA5252" w14:textId="77777777" w:rsidR="003F17F1" w:rsidRPr="002954BC" w:rsidRDefault="003F17F1">
            <w:pPr>
              <w:rPr>
                <w:color w:val="000000"/>
                <w:sz w:val="20"/>
              </w:rPr>
            </w:pPr>
            <w:r w:rsidRPr="002954BC">
              <w:rPr>
                <w:color w:val="000000"/>
                <w:sz w:val="20"/>
              </w:rPr>
              <w:lastRenderedPageBreak/>
              <w:t>Désignation</w:t>
            </w:r>
          </w:p>
        </w:tc>
        <w:tc>
          <w:tcPr>
            <w:tcW w:w="973" w:type="dxa"/>
            <w:tcBorders>
              <w:bottom w:val="nil"/>
            </w:tcBorders>
          </w:tcPr>
          <w:p w14:paraId="1394EF81" w14:textId="77777777" w:rsidR="003F17F1" w:rsidRPr="002954BC" w:rsidRDefault="003F17F1">
            <w:pPr>
              <w:jc w:val="center"/>
              <w:rPr>
                <w:color w:val="000000"/>
                <w:sz w:val="20"/>
              </w:rPr>
            </w:pPr>
            <w:r w:rsidRPr="002954BC">
              <w:rPr>
                <w:color w:val="000000"/>
                <w:sz w:val="20"/>
              </w:rPr>
              <w:t>Unité</w:t>
            </w:r>
          </w:p>
        </w:tc>
        <w:tc>
          <w:tcPr>
            <w:tcW w:w="973" w:type="dxa"/>
            <w:tcBorders>
              <w:bottom w:val="nil"/>
            </w:tcBorders>
          </w:tcPr>
          <w:p w14:paraId="53B4E7ED" w14:textId="77777777" w:rsidR="003F17F1" w:rsidRPr="002954BC" w:rsidRDefault="003F17F1">
            <w:pPr>
              <w:jc w:val="center"/>
              <w:rPr>
                <w:color w:val="000000"/>
                <w:sz w:val="20"/>
              </w:rPr>
            </w:pPr>
            <w:r w:rsidRPr="002954BC">
              <w:rPr>
                <w:color w:val="000000"/>
                <w:sz w:val="20"/>
              </w:rPr>
              <w:t>Quantité</w:t>
            </w:r>
          </w:p>
        </w:tc>
        <w:tc>
          <w:tcPr>
            <w:tcW w:w="1590" w:type="dxa"/>
            <w:tcBorders>
              <w:bottom w:val="nil"/>
            </w:tcBorders>
          </w:tcPr>
          <w:p w14:paraId="5E32548D" w14:textId="77777777" w:rsidR="003F17F1" w:rsidRPr="002954BC" w:rsidRDefault="003F17F1">
            <w:pPr>
              <w:tabs>
                <w:tab w:val="left" w:leader="dot" w:pos="1318"/>
              </w:tabs>
              <w:rPr>
                <w:color w:val="000000"/>
                <w:sz w:val="20"/>
              </w:rPr>
            </w:pPr>
            <w:r w:rsidRPr="002954BC">
              <w:rPr>
                <w:color w:val="000000"/>
                <w:sz w:val="20"/>
              </w:rPr>
              <w:t>Montant</w:t>
            </w:r>
          </w:p>
        </w:tc>
      </w:tr>
      <w:tr w:rsidR="003F17F1" w:rsidRPr="002954BC" w14:paraId="643F7F9F" w14:textId="77777777" w:rsidTr="005472E7">
        <w:trPr>
          <w:jc w:val="center"/>
        </w:trPr>
        <w:tc>
          <w:tcPr>
            <w:tcW w:w="5820" w:type="dxa"/>
            <w:tcBorders>
              <w:top w:val="single" w:sz="4" w:space="0" w:color="auto"/>
              <w:bottom w:val="nil"/>
            </w:tcBorders>
          </w:tcPr>
          <w:p w14:paraId="4ADB1E5D" w14:textId="77777777" w:rsidR="003F17F1" w:rsidRPr="002954BC" w:rsidRDefault="003F17F1">
            <w:pPr>
              <w:rPr>
                <w:b/>
                <w:i/>
                <w:color w:val="000000"/>
                <w:sz w:val="20"/>
              </w:rPr>
            </w:pPr>
          </w:p>
        </w:tc>
        <w:tc>
          <w:tcPr>
            <w:tcW w:w="973" w:type="dxa"/>
            <w:tcBorders>
              <w:top w:val="single" w:sz="4" w:space="0" w:color="auto"/>
              <w:bottom w:val="nil"/>
            </w:tcBorders>
          </w:tcPr>
          <w:p w14:paraId="5328B7B7" w14:textId="77777777" w:rsidR="003F17F1" w:rsidRPr="002954BC" w:rsidRDefault="003F17F1">
            <w:pPr>
              <w:jc w:val="center"/>
              <w:rPr>
                <w:color w:val="000000"/>
                <w:sz w:val="20"/>
              </w:rPr>
            </w:pPr>
          </w:p>
        </w:tc>
        <w:tc>
          <w:tcPr>
            <w:tcW w:w="973" w:type="dxa"/>
            <w:tcBorders>
              <w:top w:val="single" w:sz="4" w:space="0" w:color="auto"/>
              <w:bottom w:val="nil"/>
            </w:tcBorders>
          </w:tcPr>
          <w:p w14:paraId="5C1CD0D4" w14:textId="77777777" w:rsidR="003F17F1" w:rsidRPr="002954BC" w:rsidRDefault="003F17F1">
            <w:pPr>
              <w:jc w:val="center"/>
              <w:rPr>
                <w:color w:val="000000"/>
                <w:sz w:val="20"/>
              </w:rPr>
            </w:pPr>
          </w:p>
        </w:tc>
        <w:tc>
          <w:tcPr>
            <w:tcW w:w="1590" w:type="dxa"/>
            <w:tcBorders>
              <w:top w:val="single" w:sz="4" w:space="0" w:color="auto"/>
              <w:bottom w:val="nil"/>
            </w:tcBorders>
          </w:tcPr>
          <w:p w14:paraId="58843DB0" w14:textId="77777777" w:rsidR="003F17F1" w:rsidRPr="002954BC" w:rsidRDefault="003F17F1">
            <w:pPr>
              <w:tabs>
                <w:tab w:val="left" w:leader="dot" w:pos="1318"/>
              </w:tabs>
              <w:rPr>
                <w:color w:val="000000"/>
                <w:sz w:val="20"/>
              </w:rPr>
            </w:pPr>
          </w:p>
        </w:tc>
      </w:tr>
      <w:tr w:rsidR="003F17F1" w:rsidRPr="002954BC" w14:paraId="212DFE00" w14:textId="77777777" w:rsidTr="005472E7">
        <w:trPr>
          <w:jc w:val="center"/>
        </w:trPr>
        <w:tc>
          <w:tcPr>
            <w:tcW w:w="5820" w:type="dxa"/>
            <w:tcBorders>
              <w:top w:val="nil"/>
            </w:tcBorders>
          </w:tcPr>
          <w:p w14:paraId="730FEC2C" w14:textId="77777777" w:rsidR="003F17F1" w:rsidRPr="002954BC" w:rsidRDefault="007E3B13" w:rsidP="007E3B13">
            <w:pPr>
              <w:pStyle w:val="berschrift6"/>
              <w:spacing w:before="0"/>
              <w:rPr>
                <w:color w:val="000000"/>
              </w:rPr>
            </w:pPr>
            <w:r w:rsidRPr="002954BC">
              <w:rPr>
                <w:color w:val="000000"/>
              </w:rPr>
              <w:t xml:space="preserve">Bac à cendres/fosse à cendres </w:t>
            </w:r>
          </w:p>
        </w:tc>
        <w:tc>
          <w:tcPr>
            <w:tcW w:w="973" w:type="dxa"/>
            <w:tcBorders>
              <w:top w:val="nil"/>
            </w:tcBorders>
          </w:tcPr>
          <w:p w14:paraId="44E44606" w14:textId="77777777" w:rsidR="003F17F1" w:rsidRPr="002954BC" w:rsidRDefault="003F17F1">
            <w:pPr>
              <w:jc w:val="center"/>
              <w:rPr>
                <w:color w:val="000000"/>
                <w:sz w:val="20"/>
              </w:rPr>
            </w:pPr>
          </w:p>
        </w:tc>
        <w:tc>
          <w:tcPr>
            <w:tcW w:w="973" w:type="dxa"/>
            <w:tcBorders>
              <w:top w:val="nil"/>
            </w:tcBorders>
          </w:tcPr>
          <w:p w14:paraId="045F3FB5" w14:textId="77777777" w:rsidR="003F17F1" w:rsidRPr="002954BC" w:rsidRDefault="003F17F1">
            <w:pPr>
              <w:jc w:val="center"/>
              <w:rPr>
                <w:color w:val="000000"/>
                <w:sz w:val="20"/>
              </w:rPr>
            </w:pPr>
          </w:p>
        </w:tc>
        <w:tc>
          <w:tcPr>
            <w:tcW w:w="1590" w:type="dxa"/>
            <w:tcBorders>
              <w:top w:val="nil"/>
            </w:tcBorders>
          </w:tcPr>
          <w:p w14:paraId="551BA8F7" w14:textId="77777777" w:rsidR="003F17F1" w:rsidRPr="002954BC" w:rsidRDefault="003F17F1">
            <w:pPr>
              <w:tabs>
                <w:tab w:val="left" w:leader="dot" w:pos="1318"/>
              </w:tabs>
              <w:rPr>
                <w:color w:val="000000"/>
                <w:sz w:val="20"/>
              </w:rPr>
            </w:pPr>
          </w:p>
        </w:tc>
      </w:tr>
      <w:tr w:rsidR="003F17F1" w:rsidRPr="002954BC" w14:paraId="052C5290" w14:textId="77777777" w:rsidTr="005472E7">
        <w:trPr>
          <w:jc w:val="center"/>
        </w:trPr>
        <w:tc>
          <w:tcPr>
            <w:tcW w:w="5820" w:type="dxa"/>
          </w:tcPr>
          <w:p w14:paraId="7C75F98C" w14:textId="77777777" w:rsidR="003F17F1" w:rsidRPr="002954BC" w:rsidRDefault="003F17F1">
            <w:pPr>
              <w:spacing w:before="120" w:line="360" w:lineRule="auto"/>
              <w:rPr>
                <w:color w:val="000000"/>
                <w:sz w:val="20"/>
              </w:rPr>
            </w:pPr>
            <w:r w:rsidRPr="002954BC">
              <w:rPr>
                <w:color w:val="000000"/>
                <w:sz w:val="20"/>
              </w:rPr>
              <w:t>Nombre</w:t>
            </w:r>
          </w:p>
        </w:tc>
        <w:tc>
          <w:tcPr>
            <w:tcW w:w="973" w:type="dxa"/>
          </w:tcPr>
          <w:p w14:paraId="54F36EDD" w14:textId="77777777" w:rsidR="003F17F1" w:rsidRPr="002954BC" w:rsidRDefault="003F17F1">
            <w:pPr>
              <w:pStyle w:val="Textkrper3"/>
              <w:spacing w:line="360" w:lineRule="auto"/>
              <w:jc w:val="center"/>
              <w:rPr>
                <w:sz w:val="20"/>
              </w:rPr>
            </w:pPr>
            <w:r w:rsidRPr="002954BC">
              <w:rPr>
                <w:sz w:val="20"/>
              </w:rPr>
              <w:t>Pce</w:t>
            </w:r>
          </w:p>
        </w:tc>
        <w:tc>
          <w:tcPr>
            <w:tcW w:w="973" w:type="dxa"/>
          </w:tcPr>
          <w:p w14:paraId="19F0E9A2" w14:textId="77777777" w:rsidR="003F17F1" w:rsidRPr="002954BC" w:rsidRDefault="003F17F1">
            <w:pPr>
              <w:pStyle w:val="Textkrper3"/>
              <w:spacing w:line="360" w:lineRule="auto"/>
              <w:jc w:val="center"/>
              <w:rPr>
                <w:sz w:val="20"/>
              </w:rPr>
            </w:pPr>
            <w:r w:rsidRPr="002954BC">
              <w:rPr>
                <w:sz w:val="20"/>
              </w:rPr>
              <w:t>.......</w:t>
            </w:r>
          </w:p>
        </w:tc>
        <w:tc>
          <w:tcPr>
            <w:tcW w:w="1590" w:type="dxa"/>
          </w:tcPr>
          <w:p w14:paraId="4A3F9B0E" w14:textId="77777777" w:rsidR="003F17F1" w:rsidRPr="002954BC" w:rsidRDefault="003F17F1">
            <w:pPr>
              <w:tabs>
                <w:tab w:val="left" w:leader="dot" w:pos="1318"/>
              </w:tabs>
              <w:rPr>
                <w:color w:val="000000"/>
                <w:sz w:val="20"/>
              </w:rPr>
            </w:pPr>
          </w:p>
        </w:tc>
      </w:tr>
      <w:tr w:rsidR="003F17F1" w:rsidRPr="002954BC" w14:paraId="52D98C99" w14:textId="77777777" w:rsidTr="005472E7">
        <w:trPr>
          <w:jc w:val="center"/>
        </w:trPr>
        <w:tc>
          <w:tcPr>
            <w:tcW w:w="5820" w:type="dxa"/>
          </w:tcPr>
          <w:p w14:paraId="10681610" w14:textId="77777777" w:rsidR="003F17F1" w:rsidRPr="002954BC" w:rsidRDefault="003F17F1" w:rsidP="003F17F1">
            <w:pPr>
              <w:tabs>
                <w:tab w:val="left" w:pos="284"/>
              </w:tabs>
              <w:rPr>
                <w:color w:val="000000"/>
                <w:sz w:val="20"/>
              </w:rPr>
            </w:pPr>
            <w:r w:rsidRPr="002954BC">
              <w:rPr>
                <w:color w:val="000000"/>
                <w:sz w:val="20"/>
              </w:rPr>
              <w:sym w:font="Wingdings" w:char="F0A8"/>
            </w:r>
            <w:r w:rsidRPr="002954BC">
              <w:rPr>
                <w:color w:val="000000"/>
                <w:sz w:val="20"/>
              </w:rPr>
              <w:t xml:space="preserve"> </w:t>
            </w:r>
            <w:r w:rsidRPr="002954BC">
              <w:rPr>
                <w:color w:val="000000"/>
                <w:sz w:val="20"/>
              </w:rPr>
              <w:tab/>
              <w:t>Seau</w:t>
            </w:r>
          </w:p>
          <w:p w14:paraId="04231CB0" w14:textId="77777777" w:rsidR="003F17F1" w:rsidRPr="002954BC" w:rsidRDefault="003F17F1" w:rsidP="003F17F1">
            <w:pPr>
              <w:tabs>
                <w:tab w:val="left" w:pos="284"/>
                <w:tab w:val="left" w:pos="2268"/>
              </w:tabs>
              <w:ind w:right="-63"/>
              <w:rPr>
                <w:color w:val="000000"/>
                <w:sz w:val="20"/>
              </w:rPr>
            </w:pPr>
            <w:r w:rsidRPr="002954BC">
              <w:rPr>
                <w:color w:val="000000"/>
                <w:sz w:val="20"/>
              </w:rPr>
              <w:sym w:font="Wingdings" w:char="F0A8"/>
            </w:r>
            <w:r w:rsidRPr="002954BC">
              <w:rPr>
                <w:color w:val="000000"/>
                <w:sz w:val="20"/>
              </w:rPr>
              <w:t xml:space="preserve"> </w:t>
            </w:r>
            <w:r w:rsidRPr="002954BC">
              <w:rPr>
                <w:color w:val="000000"/>
                <w:sz w:val="20"/>
              </w:rPr>
              <w:tab/>
              <w:t xml:space="preserve">Conteneur 1 sur roues  </w:t>
            </w:r>
            <w:r w:rsidRPr="00946EDB">
              <w:rPr>
                <w:color w:val="000000"/>
                <w:sz w:val="20"/>
                <w:highlight w:val="lightGray"/>
              </w:rPr>
              <w:t>1000 l / 800 l / 600 l / 400 l / 240 l</w:t>
            </w:r>
          </w:p>
          <w:p w14:paraId="52103A3E" w14:textId="77777777" w:rsidR="003F17F1" w:rsidRPr="002954BC" w:rsidRDefault="003F17F1" w:rsidP="003F17F1">
            <w:pPr>
              <w:tabs>
                <w:tab w:val="left" w:pos="284"/>
                <w:tab w:val="left" w:pos="2268"/>
              </w:tabs>
              <w:rPr>
                <w:color w:val="000000"/>
                <w:sz w:val="20"/>
              </w:rPr>
            </w:pPr>
            <w:r w:rsidRPr="002954BC">
              <w:rPr>
                <w:color w:val="000000"/>
                <w:sz w:val="20"/>
              </w:rPr>
              <w:sym w:font="Wingdings" w:char="F0A8"/>
            </w:r>
            <w:r w:rsidRPr="002954BC">
              <w:rPr>
                <w:color w:val="000000"/>
                <w:sz w:val="20"/>
              </w:rPr>
              <w:tab/>
              <w:t xml:space="preserve">Conteneur 2 sur roues  </w:t>
            </w:r>
            <w:r w:rsidRPr="00946EDB">
              <w:rPr>
                <w:color w:val="000000"/>
                <w:sz w:val="20"/>
                <w:highlight w:val="lightGray"/>
              </w:rPr>
              <w:t>1000 l / 800 l / 600 l / 400 l / 240 l</w:t>
            </w:r>
          </w:p>
          <w:p w14:paraId="5397401A" w14:textId="77777777" w:rsidR="003F17F1" w:rsidRPr="002954BC" w:rsidRDefault="003F17F1" w:rsidP="003F17F1">
            <w:pPr>
              <w:tabs>
                <w:tab w:val="left" w:pos="284"/>
              </w:tabs>
              <w:rPr>
                <w:color w:val="000000"/>
                <w:sz w:val="20"/>
              </w:rPr>
            </w:pPr>
            <w:r w:rsidRPr="002954BC">
              <w:rPr>
                <w:color w:val="000000"/>
                <w:sz w:val="20"/>
              </w:rPr>
              <w:sym w:font="Wingdings" w:char="F0A8"/>
            </w:r>
            <w:r w:rsidRPr="002954BC">
              <w:rPr>
                <w:color w:val="000000"/>
                <w:sz w:val="20"/>
              </w:rPr>
              <w:t xml:space="preserve"> </w:t>
            </w:r>
            <w:r w:rsidRPr="002954BC">
              <w:rPr>
                <w:color w:val="000000"/>
                <w:sz w:val="20"/>
              </w:rPr>
              <w:tab/>
              <w:t xml:space="preserve">Big Bag, seulement pour cendres sans braises, p. ex. </w:t>
            </w:r>
            <w:r w:rsidR="00F70388" w:rsidRPr="002954BC">
              <w:rPr>
                <w:color w:val="000000"/>
                <w:sz w:val="20"/>
              </w:rPr>
              <w:tab/>
            </w:r>
            <w:r w:rsidRPr="002954BC">
              <w:rPr>
                <w:color w:val="000000"/>
                <w:sz w:val="20"/>
              </w:rPr>
              <w:t>cendres de filtre (risque d’incendie)</w:t>
            </w:r>
          </w:p>
          <w:p w14:paraId="6C830EA4" w14:textId="77777777" w:rsidR="003F17F1" w:rsidRPr="002954BC" w:rsidRDefault="003F17F1" w:rsidP="00F70388">
            <w:pPr>
              <w:tabs>
                <w:tab w:val="left" w:pos="284"/>
                <w:tab w:val="left" w:pos="4326"/>
              </w:tabs>
              <w:rPr>
                <w:color w:val="000000"/>
                <w:sz w:val="20"/>
              </w:rPr>
            </w:pPr>
            <w:r w:rsidRPr="002954BC">
              <w:rPr>
                <w:color w:val="000000"/>
                <w:sz w:val="20"/>
              </w:rPr>
              <w:sym w:font="Wingdings" w:char="F0A8"/>
            </w:r>
            <w:r w:rsidRPr="002954BC">
              <w:rPr>
                <w:color w:val="000000"/>
                <w:sz w:val="20"/>
              </w:rPr>
              <w:t xml:space="preserve"> </w:t>
            </w:r>
            <w:r w:rsidRPr="002954BC">
              <w:rPr>
                <w:color w:val="000000"/>
                <w:sz w:val="20"/>
              </w:rPr>
              <w:tab/>
              <w:t xml:space="preserve">Benne WELAKI  </w:t>
            </w:r>
            <w:r w:rsidRPr="002954BC">
              <w:rPr>
                <w:color w:val="000000"/>
                <w:sz w:val="20"/>
              </w:rPr>
              <w:tab/>
            </w:r>
            <w:r w:rsidRPr="00946EDB">
              <w:rPr>
                <w:color w:val="000000"/>
                <w:sz w:val="20"/>
                <w:highlight w:val="lightGray"/>
              </w:rPr>
              <w:t>........</w:t>
            </w:r>
            <w:r w:rsidRPr="002954BC">
              <w:rPr>
                <w:color w:val="000000"/>
                <w:sz w:val="20"/>
              </w:rPr>
              <w:t xml:space="preserve"> m</w:t>
            </w:r>
            <w:r w:rsidRPr="002954BC">
              <w:rPr>
                <w:color w:val="000000"/>
                <w:sz w:val="20"/>
                <w:vertAlign w:val="superscript"/>
              </w:rPr>
              <w:t>3</w:t>
            </w:r>
          </w:p>
          <w:p w14:paraId="7AD5AAAD" w14:textId="77777777" w:rsidR="003F17F1" w:rsidRPr="002954BC" w:rsidRDefault="003F17F1" w:rsidP="003F17F1">
            <w:pPr>
              <w:tabs>
                <w:tab w:val="left" w:pos="284"/>
                <w:tab w:val="left" w:pos="2268"/>
              </w:tabs>
              <w:rPr>
                <w:color w:val="000000"/>
                <w:sz w:val="20"/>
              </w:rPr>
            </w:pPr>
            <w:r w:rsidRPr="002954BC">
              <w:rPr>
                <w:color w:val="000000"/>
                <w:sz w:val="20"/>
              </w:rPr>
              <w:sym w:font="Wingdings" w:char="F0A8"/>
            </w:r>
            <w:r w:rsidRPr="002954BC">
              <w:rPr>
                <w:color w:val="000000"/>
                <w:sz w:val="20"/>
              </w:rPr>
              <w:t xml:space="preserve"> </w:t>
            </w:r>
            <w:r w:rsidRPr="002954BC">
              <w:rPr>
                <w:color w:val="000000"/>
                <w:sz w:val="20"/>
              </w:rPr>
              <w:tab/>
              <w:t>Conteneur type multibenne ou multilift</w:t>
            </w:r>
            <w:r w:rsidRPr="002954BC">
              <w:rPr>
                <w:color w:val="000000"/>
                <w:sz w:val="20"/>
              </w:rPr>
              <w:tab/>
            </w:r>
            <w:r w:rsidRPr="00946EDB">
              <w:rPr>
                <w:color w:val="000000"/>
                <w:sz w:val="20"/>
                <w:highlight w:val="lightGray"/>
              </w:rPr>
              <w:t>........</w:t>
            </w:r>
            <w:r w:rsidRPr="002954BC">
              <w:rPr>
                <w:color w:val="000000"/>
                <w:sz w:val="20"/>
              </w:rPr>
              <w:t xml:space="preserve"> m</w:t>
            </w:r>
            <w:r w:rsidRPr="002954BC">
              <w:rPr>
                <w:color w:val="000000"/>
                <w:sz w:val="20"/>
                <w:vertAlign w:val="superscript"/>
              </w:rPr>
              <w:t>3</w:t>
            </w:r>
          </w:p>
          <w:p w14:paraId="7201ADD9" w14:textId="77777777" w:rsidR="003F17F1" w:rsidRPr="002954BC" w:rsidRDefault="003F17F1" w:rsidP="003F17F1">
            <w:pPr>
              <w:tabs>
                <w:tab w:val="left" w:pos="284"/>
                <w:tab w:val="left" w:leader="dot" w:pos="3969"/>
              </w:tabs>
              <w:rPr>
                <w:color w:val="000000"/>
                <w:sz w:val="20"/>
              </w:rPr>
            </w:pPr>
            <w:r w:rsidRPr="002954BC">
              <w:rPr>
                <w:color w:val="000000"/>
                <w:sz w:val="20"/>
              </w:rPr>
              <w:sym w:font="Wingdings" w:char="F0A8"/>
            </w:r>
            <w:r w:rsidR="00946EDB">
              <w:rPr>
                <w:color w:val="000000"/>
                <w:sz w:val="20"/>
              </w:rPr>
              <w:t xml:space="preserve"> </w:t>
            </w:r>
            <w:r w:rsidR="00946EDB">
              <w:rPr>
                <w:color w:val="000000"/>
                <w:sz w:val="20"/>
              </w:rPr>
              <w:tab/>
            </w:r>
            <w:r w:rsidR="00946EDB" w:rsidRPr="00946EDB">
              <w:rPr>
                <w:color w:val="000000"/>
                <w:sz w:val="20"/>
                <w:highlight w:val="lightGray"/>
              </w:rPr>
              <w:t>……………………………………………</w:t>
            </w:r>
          </w:p>
          <w:p w14:paraId="4577598A" w14:textId="77777777" w:rsidR="003F17F1" w:rsidRPr="002954BC" w:rsidRDefault="003F17F1" w:rsidP="003F17F1">
            <w:pPr>
              <w:tabs>
                <w:tab w:val="left" w:leader="dot" w:pos="3969"/>
              </w:tabs>
              <w:rPr>
                <w:color w:val="000000"/>
                <w:sz w:val="20"/>
              </w:rPr>
            </w:pPr>
          </w:p>
        </w:tc>
        <w:tc>
          <w:tcPr>
            <w:tcW w:w="973" w:type="dxa"/>
          </w:tcPr>
          <w:p w14:paraId="0EB2D8C7" w14:textId="77777777" w:rsidR="003F17F1" w:rsidRPr="002954BC" w:rsidRDefault="003F17F1" w:rsidP="003F17F1">
            <w:pPr>
              <w:jc w:val="center"/>
              <w:rPr>
                <w:color w:val="000000"/>
                <w:sz w:val="20"/>
              </w:rPr>
            </w:pPr>
            <w:r w:rsidRPr="002954BC">
              <w:rPr>
                <w:color w:val="000000"/>
                <w:sz w:val="20"/>
              </w:rPr>
              <w:t>l</w:t>
            </w:r>
          </w:p>
          <w:p w14:paraId="7E33155E" w14:textId="77777777" w:rsidR="003F17F1" w:rsidRPr="002954BC" w:rsidRDefault="003F17F1" w:rsidP="003F17F1">
            <w:pPr>
              <w:jc w:val="center"/>
              <w:rPr>
                <w:color w:val="000000"/>
                <w:sz w:val="20"/>
              </w:rPr>
            </w:pPr>
            <w:r w:rsidRPr="002954BC">
              <w:rPr>
                <w:color w:val="000000"/>
                <w:sz w:val="20"/>
              </w:rPr>
              <w:t>l</w:t>
            </w:r>
          </w:p>
          <w:p w14:paraId="08C7B781" w14:textId="77777777" w:rsidR="003F17F1" w:rsidRPr="002954BC" w:rsidRDefault="003F17F1" w:rsidP="003F17F1">
            <w:pPr>
              <w:jc w:val="center"/>
              <w:rPr>
                <w:color w:val="000000"/>
                <w:sz w:val="20"/>
              </w:rPr>
            </w:pPr>
            <w:r w:rsidRPr="002954BC">
              <w:rPr>
                <w:color w:val="000000"/>
                <w:sz w:val="20"/>
              </w:rPr>
              <w:t>l</w:t>
            </w:r>
          </w:p>
          <w:p w14:paraId="70D7892E" w14:textId="77777777" w:rsidR="003F17F1" w:rsidRPr="002954BC" w:rsidRDefault="003F17F1" w:rsidP="003F17F1">
            <w:pPr>
              <w:jc w:val="center"/>
              <w:rPr>
                <w:color w:val="000000"/>
                <w:sz w:val="20"/>
              </w:rPr>
            </w:pPr>
            <w:r w:rsidRPr="002954BC">
              <w:rPr>
                <w:color w:val="000000"/>
                <w:sz w:val="20"/>
              </w:rPr>
              <w:t>m</w:t>
            </w:r>
            <w:r w:rsidRPr="002954BC">
              <w:rPr>
                <w:color w:val="000000"/>
                <w:sz w:val="20"/>
                <w:vertAlign w:val="superscript"/>
              </w:rPr>
              <w:t>3</w:t>
            </w:r>
          </w:p>
          <w:p w14:paraId="17B6A831" w14:textId="77777777" w:rsidR="003F17F1" w:rsidRPr="002954BC" w:rsidRDefault="003F17F1" w:rsidP="003F17F1">
            <w:pPr>
              <w:jc w:val="center"/>
              <w:rPr>
                <w:color w:val="000000"/>
                <w:sz w:val="20"/>
              </w:rPr>
            </w:pPr>
            <w:r w:rsidRPr="002954BC">
              <w:rPr>
                <w:color w:val="000000"/>
                <w:sz w:val="20"/>
              </w:rPr>
              <w:t>m</w:t>
            </w:r>
            <w:r w:rsidRPr="002954BC">
              <w:rPr>
                <w:color w:val="000000"/>
                <w:sz w:val="20"/>
                <w:vertAlign w:val="superscript"/>
              </w:rPr>
              <w:t>3</w:t>
            </w:r>
          </w:p>
          <w:p w14:paraId="555F2AA7" w14:textId="77777777" w:rsidR="003F17F1" w:rsidRPr="002954BC" w:rsidRDefault="003F17F1" w:rsidP="003F17F1">
            <w:pPr>
              <w:jc w:val="center"/>
              <w:rPr>
                <w:color w:val="000000"/>
                <w:sz w:val="20"/>
              </w:rPr>
            </w:pPr>
            <w:r w:rsidRPr="002954BC">
              <w:rPr>
                <w:color w:val="000000"/>
                <w:sz w:val="20"/>
              </w:rPr>
              <w:t>m</w:t>
            </w:r>
            <w:r w:rsidRPr="002954BC">
              <w:rPr>
                <w:color w:val="000000"/>
                <w:sz w:val="20"/>
                <w:vertAlign w:val="superscript"/>
              </w:rPr>
              <w:t>3</w:t>
            </w:r>
          </w:p>
          <w:p w14:paraId="3EF4341E" w14:textId="77777777" w:rsidR="003F17F1" w:rsidRPr="002954BC" w:rsidRDefault="003F17F1" w:rsidP="003F17F1">
            <w:pPr>
              <w:jc w:val="center"/>
              <w:rPr>
                <w:color w:val="000000"/>
                <w:sz w:val="20"/>
              </w:rPr>
            </w:pPr>
            <w:r w:rsidRPr="002954BC">
              <w:rPr>
                <w:color w:val="000000"/>
                <w:sz w:val="20"/>
              </w:rPr>
              <w:t>......</w:t>
            </w:r>
          </w:p>
        </w:tc>
        <w:tc>
          <w:tcPr>
            <w:tcW w:w="973" w:type="dxa"/>
          </w:tcPr>
          <w:p w14:paraId="39802882" w14:textId="77777777" w:rsidR="003F17F1" w:rsidRPr="002954BC" w:rsidRDefault="003F17F1" w:rsidP="003F17F1">
            <w:pPr>
              <w:jc w:val="center"/>
              <w:rPr>
                <w:color w:val="000000"/>
                <w:sz w:val="20"/>
              </w:rPr>
            </w:pPr>
            <w:r w:rsidRPr="002954BC">
              <w:rPr>
                <w:color w:val="000000"/>
                <w:sz w:val="20"/>
              </w:rPr>
              <w:t>.......</w:t>
            </w:r>
          </w:p>
          <w:p w14:paraId="049ED341" w14:textId="77777777" w:rsidR="003F17F1" w:rsidRPr="002954BC" w:rsidRDefault="003F17F1" w:rsidP="003F17F1">
            <w:pPr>
              <w:jc w:val="center"/>
              <w:rPr>
                <w:color w:val="000000"/>
                <w:sz w:val="20"/>
              </w:rPr>
            </w:pPr>
            <w:r w:rsidRPr="002954BC">
              <w:rPr>
                <w:color w:val="000000"/>
                <w:sz w:val="20"/>
              </w:rPr>
              <w:t>.......</w:t>
            </w:r>
          </w:p>
          <w:p w14:paraId="5C1B17CA" w14:textId="77777777" w:rsidR="003F17F1" w:rsidRPr="002954BC" w:rsidRDefault="003F17F1" w:rsidP="003F17F1">
            <w:pPr>
              <w:jc w:val="center"/>
              <w:rPr>
                <w:color w:val="000000"/>
                <w:sz w:val="20"/>
              </w:rPr>
            </w:pPr>
            <w:r w:rsidRPr="002954BC">
              <w:rPr>
                <w:color w:val="000000"/>
                <w:sz w:val="20"/>
              </w:rPr>
              <w:t>.......</w:t>
            </w:r>
          </w:p>
          <w:p w14:paraId="166C7C8C" w14:textId="77777777" w:rsidR="003F17F1" w:rsidRPr="002954BC" w:rsidRDefault="003F17F1" w:rsidP="003F17F1">
            <w:pPr>
              <w:jc w:val="center"/>
              <w:rPr>
                <w:color w:val="000000"/>
                <w:sz w:val="20"/>
              </w:rPr>
            </w:pPr>
            <w:r w:rsidRPr="002954BC">
              <w:rPr>
                <w:color w:val="000000"/>
                <w:sz w:val="20"/>
              </w:rPr>
              <w:t>.......</w:t>
            </w:r>
          </w:p>
          <w:p w14:paraId="5AF2CA5E" w14:textId="77777777" w:rsidR="003F17F1" w:rsidRPr="002954BC" w:rsidRDefault="003F17F1" w:rsidP="003F17F1">
            <w:pPr>
              <w:jc w:val="center"/>
              <w:rPr>
                <w:color w:val="000000"/>
                <w:sz w:val="20"/>
              </w:rPr>
            </w:pPr>
            <w:r w:rsidRPr="002954BC">
              <w:rPr>
                <w:color w:val="000000"/>
                <w:sz w:val="20"/>
              </w:rPr>
              <w:t>.......</w:t>
            </w:r>
          </w:p>
          <w:p w14:paraId="2F4A6B3D" w14:textId="77777777" w:rsidR="003F17F1" w:rsidRPr="002954BC" w:rsidRDefault="003F17F1" w:rsidP="003F17F1">
            <w:pPr>
              <w:jc w:val="center"/>
              <w:rPr>
                <w:color w:val="000000"/>
                <w:sz w:val="20"/>
              </w:rPr>
            </w:pPr>
            <w:r w:rsidRPr="002954BC">
              <w:rPr>
                <w:color w:val="000000"/>
                <w:sz w:val="20"/>
              </w:rPr>
              <w:t>.......</w:t>
            </w:r>
          </w:p>
          <w:p w14:paraId="5500DD00" w14:textId="77777777" w:rsidR="003F17F1" w:rsidRPr="002954BC" w:rsidRDefault="003F17F1" w:rsidP="003F17F1">
            <w:pPr>
              <w:jc w:val="center"/>
              <w:rPr>
                <w:color w:val="000000"/>
                <w:sz w:val="20"/>
              </w:rPr>
            </w:pPr>
            <w:r w:rsidRPr="002954BC">
              <w:rPr>
                <w:color w:val="000000"/>
                <w:sz w:val="20"/>
              </w:rPr>
              <w:t>.......</w:t>
            </w:r>
          </w:p>
          <w:p w14:paraId="1D2B1AAD" w14:textId="77777777" w:rsidR="003F17F1" w:rsidRPr="002954BC" w:rsidRDefault="003F17F1" w:rsidP="003F17F1">
            <w:pPr>
              <w:jc w:val="center"/>
              <w:rPr>
                <w:color w:val="000000"/>
                <w:sz w:val="20"/>
              </w:rPr>
            </w:pPr>
          </w:p>
        </w:tc>
        <w:tc>
          <w:tcPr>
            <w:tcW w:w="1590" w:type="dxa"/>
          </w:tcPr>
          <w:p w14:paraId="19AB11E0" w14:textId="77777777" w:rsidR="003F17F1" w:rsidRPr="002954BC" w:rsidRDefault="003F17F1">
            <w:pPr>
              <w:tabs>
                <w:tab w:val="left" w:leader="dot" w:pos="1318"/>
              </w:tabs>
              <w:rPr>
                <w:color w:val="000000"/>
                <w:sz w:val="20"/>
              </w:rPr>
            </w:pPr>
          </w:p>
        </w:tc>
      </w:tr>
      <w:tr w:rsidR="003F17F1" w:rsidRPr="002954BC" w14:paraId="7E81D965" w14:textId="77777777" w:rsidTr="005472E7">
        <w:trPr>
          <w:jc w:val="center"/>
        </w:trPr>
        <w:tc>
          <w:tcPr>
            <w:tcW w:w="5820" w:type="dxa"/>
            <w:tcBorders>
              <w:bottom w:val="nil"/>
            </w:tcBorders>
          </w:tcPr>
          <w:p w14:paraId="7EF3BBB2" w14:textId="77777777" w:rsidR="003F17F1" w:rsidRPr="002954BC" w:rsidRDefault="003F17F1" w:rsidP="003F17F1">
            <w:pPr>
              <w:tabs>
                <w:tab w:val="left" w:pos="4184"/>
              </w:tabs>
              <w:spacing w:before="120"/>
              <w:rPr>
                <w:color w:val="000000"/>
                <w:sz w:val="20"/>
              </w:rPr>
            </w:pPr>
            <w:r w:rsidRPr="002954BC">
              <w:rPr>
                <w:color w:val="000000"/>
                <w:sz w:val="20"/>
              </w:rPr>
              <w:t>Dimensions du récipient</w:t>
            </w:r>
            <w:r w:rsidRPr="002954BC">
              <w:rPr>
                <w:color w:val="000000"/>
                <w:sz w:val="20"/>
              </w:rPr>
              <w:tab/>
              <w:t>Diamètre</w:t>
            </w:r>
          </w:p>
          <w:p w14:paraId="67748E01" w14:textId="77777777" w:rsidR="003F17F1" w:rsidRPr="002954BC" w:rsidRDefault="003F17F1">
            <w:pPr>
              <w:pStyle w:val="Kopfzeile"/>
              <w:tabs>
                <w:tab w:val="clear" w:pos="4536"/>
                <w:tab w:val="clear" w:pos="9072"/>
                <w:tab w:val="left" w:pos="4184"/>
              </w:tabs>
              <w:rPr>
                <w:color w:val="000000"/>
                <w:sz w:val="20"/>
              </w:rPr>
            </w:pPr>
            <w:r w:rsidRPr="002954BC">
              <w:rPr>
                <w:color w:val="000000"/>
                <w:sz w:val="20"/>
              </w:rPr>
              <w:tab/>
              <w:t>Longueur</w:t>
            </w:r>
          </w:p>
          <w:p w14:paraId="7D789D64" w14:textId="77777777" w:rsidR="003F17F1" w:rsidRPr="002954BC" w:rsidRDefault="003F17F1">
            <w:pPr>
              <w:pStyle w:val="Kopfzeile"/>
              <w:tabs>
                <w:tab w:val="clear" w:pos="4536"/>
                <w:tab w:val="clear" w:pos="9072"/>
                <w:tab w:val="left" w:pos="4184"/>
              </w:tabs>
              <w:rPr>
                <w:color w:val="000000"/>
                <w:sz w:val="20"/>
              </w:rPr>
            </w:pPr>
            <w:r w:rsidRPr="002954BC">
              <w:rPr>
                <w:color w:val="000000"/>
                <w:sz w:val="20"/>
              </w:rPr>
              <w:tab/>
              <w:t>Largeur</w:t>
            </w:r>
          </w:p>
          <w:p w14:paraId="173B0E26" w14:textId="77777777" w:rsidR="003F17F1" w:rsidRPr="002954BC" w:rsidRDefault="003F17F1">
            <w:pPr>
              <w:pStyle w:val="Kopfzeile"/>
              <w:tabs>
                <w:tab w:val="clear" w:pos="4536"/>
                <w:tab w:val="clear" w:pos="9072"/>
                <w:tab w:val="left" w:pos="4184"/>
              </w:tabs>
              <w:rPr>
                <w:color w:val="000000"/>
                <w:sz w:val="20"/>
              </w:rPr>
            </w:pPr>
            <w:r w:rsidRPr="002954BC">
              <w:rPr>
                <w:color w:val="000000"/>
                <w:sz w:val="20"/>
              </w:rPr>
              <w:tab/>
              <w:t>Hauteur</w:t>
            </w:r>
          </w:p>
          <w:p w14:paraId="4F9A955B" w14:textId="77777777" w:rsidR="003F17F1" w:rsidRPr="002954BC" w:rsidRDefault="003F17F1">
            <w:pPr>
              <w:pStyle w:val="Kopfzeile"/>
              <w:tabs>
                <w:tab w:val="clear" w:pos="4536"/>
                <w:tab w:val="clear" w:pos="9072"/>
                <w:tab w:val="left" w:pos="4184"/>
              </w:tabs>
              <w:rPr>
                <w:color w:val="000000"/>
                <w:sz w:val="20"/>
              </w:rPr>
            </w:pPr>
          </w:p>
          <w:p w14:paraId="78609DD2" w14:textId="77777777" w:rsidR="003F17F1" w:rsidRPr="002954BC" w:rsidRDefault="003F17F1" w:rsidP="003F17F1">
            <w:pPr>
              <w:tabs>
                <w:tab w:val="left" w:pos="284"/>
                <w:tab w:val="left" w:pos="4184"/>
              </w:tabs>
              <w:rPr>
                <w:color w:val="000000"/>
                <w:sz w:val="20"/>
              </w:rPr>
            </w:pPr>
            <w:r w:rsidRPr="002954BC">
              <w:rPr>
                <w:color w:val="000000"/>
                <w:sz w:val="20"/>
              </w:rPr>
              <w:sym w:font="Wingdings" w:char="F0A8"/>
            </w:r>
            <w:r w:rsidRPr="002954BC">
              <w:rPr>
                <w:color w:val="000000"/>
                <w:sz w:val="20"/>
              </w:rPr>
              <w:t xml:space="preserve"> </w:t>
            </w:r>
            <w:r w:rsidRPr="002954BC">
              <w:rPr>
                <w:color w:val="000000"/>
                <w:sz w:val="20"/>
              </w:rPr>
              <w:tab/>
              <w:t>Dimensions de la fosse à cendres</w:t>
            </w:r>
            <w:r w:rsidRPr="002954BC">
              <w:rPr>
                <w:color w:val="000000"/>
                <w:sz w:val="20"/>
              </w:rPr>
              <w:tab/>
              <w:t>Longueur</w:t>
            </w:r>
          </w:p>
          <w:p w14:paraId="2D93725B" w14:textId="77777777" w:rsidR="003F17F1" w:rsidRPr="002954BC" w:rsidRDefault="003F17F1" w:rsidP="003F17F1">
            <w:pPr>
              <w:pStyle w:val="Kopfzeile"/>
              <w:tabs>
                <w:tab w:val="clear" w:pos="4536"/>
                <w:tab w:val="clear" w:pos="9072"/>
                <w:tab w:val="left" w:pos="4184"/>
              </w:tabs>
              <w:rPr>
                <w:color w:val="000000"/>
                <w:sz w:val="20"/>
              </w:rPr>
            </w:pPr>
            <w:r w:rsidRPr="002954BC">
              <w:rPr>
                <w:color w:val="000000"/>
                <w:sz w:val="20"/>
              </w:rPr>
              <w:tab/>
              <w:t>Largeur</w:t>
            </w:r>
          </w:p>
          <w:p w14:paraId="0C96EAA6" w14:textId="77777777" w:rsidR="003F17F1" w:rsidRPr="002954BC" w:rsidRDefault="003F17F1" w:rsidP="003F17F1">
            <w:pPr>
              <w:pStyle w:val="Kopfzeile"/>
              <w:tabs>
                <w:tab w:val="clear" w:pos="4536"/>
                <w:tab w:val="clear" w:pos="9072"/>
                <w:tab w:val="left" w:pos="4184"/>
              </w:tabs>
              <w:rPr>
                <w:color w:val="000000"/>
                <w:sz w:val="20"/>
              </w:rPr>
            </w:pPr>
            <w:r w:rsidRPr="002954BC">
              <w:rPr>
                <w:color w:val="000000"/>
                <w:sz w:val="20"/>
              </w:rPr>
              <w:tab/>
              <w:t>Hauteur</w:t>
            </w:r>
          </w:p>
          <w:p w14:paraId="14B490C3" w14:textId="77777777" w:rsidR="003F17F1" w:rsidRPr="002954BC" w:rsidRDefault="003F17F1" w:rsidP="003F17F1">
            <w:pPr>
              <w:pStyle w:val="Kopfzeile"/>
              <w:tabs>
                <w:tab w:val="clear" w:pos="4536"/>
                <w:tab w:val="clear" w:pos="9072"/>
                <w:tab w:val="left" w:pos="4184"/>
              </w:tabs>
              <w:rPr>
                <w:color w:val="000000"/>
                <w:sz w:val="20"/>
              </w:rPr>
            </w:pPr>
            <w:r w:rsidRPr="002954BC">
              <w:rPr>
                <w:color w:val="000000"/>
                <w:sz w:val="20"/>
              </w:rPr>
              <w:tab/>
              <w:t>Volume</w:t>
            </w:r>
          </w:p>
          <w:p w14:paraId="6E2253FE" w14:textId="77777777" w:rsidR="003F17F1" w:rsidRPr="002954BC" w:rsidRDefault="003F17F1">
            <w:pPr>
              <w:pStyle w:val="Kopfzeile"/>
              <w:tabs>
                <w:tab w:val="clear" w:pos="4536"/>
                <w:tab w:val="clear" w:pos="9072"/>
                <w:tab w:val="left" w:pos="3402"/>
              </w:tabs>
              <w:rPr>
                <w:color w:val="000000"/>
                <w:sz w:val="20"/>
              </w:rPr>
            </w:pPr>
          </w:p>
        </w:tc>
        <w:tc>
          <w:tcPr>
            <w:tcW w:w="973" w:type="dxa"/>
            <w:tcBorders>
              <w:bottom w:val="nil"/>
            </w:tcBorders>
          </w:tcPr>
          <w:p w14:paraId="35FD183B" w14:textId="77777777" w:rsidR="003F17F1" w:rsidRPr="002954BC" w:rsidRDefault="003F17F1" w:rsidP="003F17F1">
            <w:pPr>
              <w:spacing w:before="100"/>
              <w:jc w:val="center"/>
              <w:rPr>
                <w:color w:val="000000"/>
                <w:sz w:val="20"/>
              </w:rPr>
            </w:pPr>
            <w:r w:rsidRPr="002954BC">
              <w:rPr>
                <w:color w:val="000000"/>
                <w:sz w:val="20"/>
              </w:rPr>
              <w:sym w:font="Symbol" w:char="F0C6"/>
            </w:r>
          </w:p>
          <w:p w14:paraId="49976B12" w14:textId="77777777" w:rsidR="003F17F1" w:rsidRPr="002954BC" w:rsidRDefault="003F17F1">
            <w:pPr>
              <w:jc w:val="center"/>
              <w:rPr>
                <w:color w:val="000000"/>
                <w:sz w:val="20"/>
              </w:rPr>
            </w:pPr>
            <w:r w:rsidRPr="002954BC">
              <w:rPr>
                <w:color w:val="000000"/>
                <w:sz w:val="20"/>
              </w:rPr>
              <w:t>mm</w:t>
            </w:r>
          </w:p>
          <w:p w14:paraId="50F370FF" w14:textId="77777777" w:rsidR="003F17F1" w:rsidRPr="002954BC" w:rsidRDefault="003F17F1">
            <w:pPr>
              <w:jc w:val="center"/>
              <w:rPr>
                <w:color w:val="000000"/>
                <w:sz w:val="20"/>
              </w:rPr>
            </w:pPr>
            <w:r w:rsidRPr="002954BC">
              <w:rPr>
                <w:color w:val="000000"/>
                <w:sz w:val="20"/>
              </w:rPr>
              <w:t>mm</w:t>
            </w:r>
          </w:p>
          <w:p w14:paraId="2642D036" w14:textId="77777777" w:rsidR="003F17F1" w:rsidRPr="002954BC" w:rsidRDefault="003F17F1">
            <w:pPr>
              <w:jc w:val="center"/>
              <w:rPr>
                <w:color w:val="000000"/>
                <w:sz w:val="20"/>
              </w:rPr>
            </w:pPr>
            <w:r w:rsidRPr="002954BC">
              <w:rPr>
                <w:color w:val="000000"/>
                <w:sz w:val="20"/>
              </w:rPr>
              <w:t>mm</w:t>
            </w:r>
          </w:p>
          <w:p w14:paraId="6C3A7ED5" w14:textId="77777777" w:rsidR="003F17F1" w:rsidRPr="002954BC" w:rsidRDefault="003F17F1">
            <w:pPr>
              <w:jc w:val="center"/>
              <w:rPr>
                <w:color w:val="000000"/>
                <w:sz w:val="20"/>
              </w:rPr>
            </w:pPr>
          </w:p>
          <w:p w14:paraId="1B209BB4" w14:textId="77777777" w:rsidR="003F17F1" w:rsidRPr="002954BC" w:rsidRDefault="003F17F1" w:rsidP="003F17F1">
            <w:pPr>
              <w:jc w:val="center"/>
              <w:rPr>
                <w:color w:val="000000"/>
                <w:sz w:val="20"/>
              </w:rPr>
            </w:pPr>
            <w:r w:rsidRPr="002954BC">
              <w:rPr>
                <w:color w:val="000000"/>
                <w:sz w:val="20"/>
              </w:rPr>
              <w:t>m</w:t>
            </w:r>
          </w:p>
          <w:p w14:paraId="4D0218A3" w14:textId="77777777" w:rsidR="003F17F1" w:rsidRPr="002954BC" w:rsidRDefault="003F17F1" w:rsidP="003F17F1">
            <w:pPr>
              <w:jc w:val="center"/>
              <w:rPr>
                <w:color w:val="000000"/>
                <w:sz w:val="20"/>
              </w:rPr>
            </w:pPr>
            <w:r w:rsidRPr="002954BC">
              <w:rPr>
                <w:color w:val="000000"/>
                <w:sz w:val="20"/>
              </w:rPr>
              <w:t>m</w:t>
            </w:r>
          </w:p>
          <w:p w14:paraId="647813A8" w14:textId="77777777" w:rsidR="003F17F1" w:rsidRPr="002954BC" w:rsidRDefault="003F17F1" w:rsidP="003F17F1">
            <w:pPr>
              <w:jc w:val="center"/>
              <w:rPr>
                <w:color w:val="000000"/>
                <w:sz w:val="20"/>
              </w:rPr>
            </w:pPr>
            <w:r w:rsidRPr="002954BC">
              <w:rPr>
                <w:color w:val="000000"/>
                <w:sz w:val="20"/>
              </w:rPr>
              <w:t>m</w:t>
            </w:r>
          </w:p>
          <w:p w14:paraId="6D970A31" w14:textId="77777777" w:rsidR="003F17F1" w:rsidRPr="002954BC" w:rsidRDefault="003F17F1">
            <w:pPr>
              <w:jc w:val="center"/>
              <w:rPr>
                <w:color w:val="000000"/>
                <w:sz w:val="20"/>
              </w:rPr>
            </w:pPr>
            <w:r w:rsidRPr="002954BC">
              <w:rPr>
                <w:color w:val="000000"/>
                <w:sz w:val="20"/>
              </w:rPr>
              <w:t>m</w:t>
            </w:r>
            <w:r w:rsidRPr="002954BC">
              <w:rPr>
                <w:color w:val="000000"/>
                <w:sz w:val="20"/>
                <w:vertAlign w:val="superscript"/>
              </w:rPr>
              <w:t>3</w:t>
            </w:r>
          </w:p>
        </w:tc>
        <w:tc>
          <w:tcPr>
            <w:tcW w:w="973" w:type="dxa"/>
            <w:tcBorders>
              <w:bottom w:val="nil"/>
            </w:tcBorders>
          </w:tcPr>
          <w:p w14:paraId="566EE4CC" w14:textId="77777777" w:rsidR="003F17F1" w:rsidRPr="002954BC" w:rsidRDefault="003F17F1" w:rsidP="003F17F1">
            <w:pPr>
              <w:spacing w:before="100"/>
              <w:jc w:val="center"/>
              <w:rPr>
                <w:color w:val="000000"/>
                <w:sz w:val="20"/>
              </w:rPr>
            </w:pPr>
            <w:r w:rsidRPr="002954BC">
              <w:rPr>
                <w:color w:val="000000"/>
                <w:sz w:val="20"/>
              </w:rPr>
              <w:t>.......</w:t>
            </w:r>
          </w:p>
          <w:p w14:paraId="774C4EA2" w14:textId="77777777" w:rsidR="003F17F1" w:rsidRPr="002954BC" w:rsidRDefault="003F17F1">
            <w:pPr>
              <w:jc w:val="center"/>
              <w:rPr>
                <w:color w:val="000000"/>
                <w:sz w:val="20"/>
              </w:rPr>
            </w:pPr>
            <w:r w:rsidRPr="002954BC">
              <w:rPr>
                <w:color w:val="000000"/>
                <w:sz w:val="20"/>
              </w:rPr>
              <w:t>.......</w:t>
            </w:r>
          </w:p>
          <w:p w14:paraId="4571859A" w14:textId="77777777" w:rsidR="003F17F1" w:rsidRPr="002954BC" w:rsidRDefault="003F17F1">
            <w:pPr>
              <w:jc w:val="center"/>
              <w:rPr>
                <w:color w:val="000000"/>
                <w:sz w:val="20"/>
              </w:rPr>
            </w:pPr>
            <w:r w:rsidRPr="002954BC">
              <w:rPr>
                <w:color w:val="000000"/>
                <w:sz w:val="20"/>
              </w:rPr>
              <w:t>.......</w:t>
            </w:r>
          </w:p>
          <w:p w14:paraId="2F1F3C63" w14:textId="77777777" w:rsidR="003F17F1" w:rsidRPr="002954BC" w:rsidRDefault="003F17F1">
            <w:pPr>
              <w:jc w:val="center"/>
              <w:rPr>
                <w:color w:val="000000"/>
                <w:sz w:val="20"/>
              </w:rPr>
            </w:pPr>
            <w:r w:rsidRPr="002954BC">
              <w:rPr>
                <w:color w:val="000000"/>
                <w:sz w:val="20"/>
              </w:rPr>
              <w:t>.......</w:t>
            </w:r>
          </w:p>
          <w:p w14:paraId="5C5C7AD4" w14:textId="77777777" w:rsidR="003F17F1" w:rsidRPr="002954BC" w:rsidRDefault="003F17F1">
            <w:pPr>
              <w:jc w:val="center"/>
              <w:rPr>
                <w:color w:val="000000"/>
                <w:sz w:val="20"/>
              </w:rPr>
            </w:pPr>
          </w:p>
          <w:p w14:paraId="62E10130" w14:textId="77777777" w:rsidR="003F17F1" w:rsidRPr="002954BC" w:rsidRDefault="003F17F1" w:rsidP="003F17F1">
            <w:pPr>
              <w:jc w:val="center"/>
              <w:rPr>
                <w:color w:val="000000"/>
                <w:sz w:val="20"/>
              </w:rPr>
            </w:pPr>
            <w:r w:rsidRPr="002954BC">
              <w:rPr>
                <w:color w:val="000000"/>
                <w:sz w:val="20"/>
              </w:rPr>
              <w:t>.......</w:t>
            </w:r>
          </w:p>
          <w:p w14:paraId="6CF77709" w14:textId="77777777" w:rsidR="003F17F1" w:rsidRPr="002954BC" w:rsidRDefault="003F17F1" w:rsidP="003F17F1">
            <w:pPr>
              <w:jc w:val="center"/>
              <w:rPr>
                <w:color w:val="000000"/>
                <w:sz w:val="20"/>
              </w:rPr>
            </w:pPr>
            <w:r w:rsidRPr="002954BC">
              <w:rPr>
                <w:color w:val="000000"/>
                <w:sz w:val="20"/>
              </w:rPr>
              <w:t>.......</w:t>
            </w:r>
          </w:p>
          <w:p w14:paraId="6C9E83FC" w14:textId="77777777" w:rsidR="003F17F1" w:rsidRPr="002954BC" w:rsidRDefault="003F17F1" w:rsidP="003F17F1">
            <w:pPr>
              <w:jc w:val="center"/>
              <w:rPr>
                <w:color w:val="000000"/>
                <w:sz w:val="20"/>
              </w:rPr>
            </w:pPr>
            <w:r w:rsidRPr="002954BC">
              <w:rPr>
                <w:color w:val="000000"/>
                <w:sz w:val="20"/>
              </w:rPr>
              <w:t>.......</w:t>
            </w:r>
          </w:p>
          <w:p w14:paraId="183A5429" w14:textId="77777777" w:rsidR="003F17F1" w:rsidRPr="002954BC" w:rsidRDefault="003F17F1" w:rsidP="003F17F1">
            <w:pPr>
              <w:jc w:val="center"/>
              <w:rPr>
                <w:color w:val="000000"/>
                <w:sz w:val="20"/>
              </w:rPr>
            </w:pPr>
            <w:r w:rsidRPr="002954BC">
              <w:rPr>
                <w:color w:val="000000"/>
                <w:sz w:val="20"/>
              </w:rPr>
              <w:t>.......</w:t>
            </w:r>
          </w:p>
          <w:p w14:paraId="10BB54E1" w14:textId="77777777" w:rsidR="003F17F1" w:rsidRPr="002954BC" w:rsidRDefault="003F17F1">
            <w:pPr>
              <w:jc w:val="center"/>
              <w:rPr>
                <w:color w:val="000000"/>
                <w:sz w:val="20"/>
              </w:rPr>
            </w:pPr>
          </w:p>
        </w:tc>
        <w:tc>
          <w:tcPr>
            <w:tcW w:w="1590" w:type="dxa"/>
            <w:tcBorders>
              <w:bottom w:val="nil"/>
            </w:tcBorders>
          </w:tcPr>
          <w:p w14:paraId="7DB4071D" w14:textId="77777777" w:rsidR="003F17F1" w:rsidRPr="002954BC" w:rsidRDefault="003F17F1">
            <w:pPr>
              <w:tabs>
                <w:tab w:val="left" w:leader="dot" w:pos="1318"/>
              </w:tabs>
              <w:rPr>
                <w:color w:val="000000"/>
                <w:sz w:val="20"/>
              </w:rPr>
            </w:pPr>
          </w:p>
        </w:tc>
      </w:tr>
      <w:tr w:rsidR="003F17F1" w:rsidRPr="002954BC" w14:paraId="291DAD77" w14:textId="77777777" w:rsidTr="005472E7">
        <w:trPr>
          <w:jc w:val="center"/>
        </w:trPr>
        <w:tc>
          <w:tcPr>
            <w:tcW w:w="5820" w:type="dxa"/>
            <w:tcBorders>
              <w:top w:val="nil"/>
              <w:bottom w:val="single" w:sz="4" w:space="0" w:color="auto"/>
            </w:tcBorders>
          </w:tcPr>
          <w:p w14:paraId="567DED41" w14:textId="77777777" w:rsidR="003F17F1" w:rsidRPr="002954BC" w:rsidRDefault="003F17F1" w:rsidP="00B90A41">
            <w:pPr>
              <w:spacing w:before="120"/>
              <w:ind w:left="709" w:hanging="709"/>
              <w:rPr>
                <w:b/>
                <w:szCs w:val="22"/>
              </w:rPr>
            </w:pPr>
            <w:r w:rsidRPr="002954BC">
              <w:rPr>
                <w:b/>
                <w:szCs w:val="22"/>
              </w:rPr>
              <w:t xml:space="preserve">Prix 4.5.1 </w:t>
            </w:r>
            <w:r w:rsidRPr="002954BC">
              <w:rPr>
                <w:b/>
                <w:szCs w:val="22"/>
              </w:rPr>
              <w:tab/>
              <w:t>Extraction et transport des cendres y compris conteneur à cendres du système</w:t>
            </w:r>
          </w:p>
        </w:tc>
        <w:tc>
          <w:tcPr>
            <w:tcW w:w="973" w:type="dxa"/>
            <w:tcBorders>
              <w:top w:val="nil"/>
              <w:bottom w:val="single" w:sz="4" w:space="0" w:color="auto"/>
            </w:tcBorders>
          </w:tcPr>
          <w:p w14:paraId="3803B04E" w14:textId="77777777" w:rsidR="003F17F1" w:rsidRPr="002954BC" w:rsidRDefault="003F17F1" w:rsidP="00800F49">
            <w:pPr>
              <w:spacing w:before="120"/>
              <w:ind w:left="709" w:hanging="709"/>
              <w:rPr>
                <w:szCs w:val="22"/>
              </w:rPr>
            </w:pPr>
            <w:r w:rsidRPr="002954BC">
              <w:rPr>
                <w:szCs w:val="22"/>
              </w:rPr>
              <w:t>Pce</w:t>
            </w:r>
          </w:p>
        </w:tc>
        <w:tc>
          <w:tcPr>
            <w:tcW w:w="973" w:type="dxa"/>
            <w:tcBorders>
              <w:top w:val="nil"/>
              <w:bottom w:val="single" w:sz="4" w:space="0" w:color="auto"/>
            </w:tcBorders>
          </w:tcPr>
          <w:p w14:paraId="008F6413" w14:textId="77777777" w:rsidR="003F17F1" w:rsidRPr="002954BC" w:rsidRDefault="003F17F1" w:rsidP="00800F49">
            <w:pPr>
              <w:spacing w:before="120"/>
              <w:ind w:left="709" w:hanging="709"/>
              <w:rPr>
                <w:szCs w:val="22"/>
              </w:rPr>
            </w:pPr>
            <w:r w:rsidRPr="002954BC">
              <w:rPr>
                <w:szCs w:val="22"/>
              </w:rPr>
              <w:t>.......</w:t>
            </w:r>
          </w:p>
        </w:tc>
        <w:tc>
          <w:tcPr>
            <w:tcW w:w="1590" w:type="dxa"/>
            <w:tcBorders>
              <w:top w:val="nil"/>
              <w:bottom w:val="single" w:sz="4" w:space="0" w:color="auto"/>
            </w:tcBorders>
          </w:tcPr>
          <w:p w14:paraId="17FEE82C" w14:textId="77777777" w:rsidR="003F17F1" w:rsidRPr="002954BC" w:rsidRDefault="00800F49" w:rsidP="00800F49">
            <w:pPr>
              <w:spacing w:before="120"/>
              <w:ind w:left="709" w:hanging="709"/>
              <w:rPr>
                <w:szCs w:val="22"/>
              </w:rPr>
            </w:pPr>
            <w:r w:rsidRPr="002954BC">
              <w:rPr>
                <w:szCs w:val="22"/>
              </w:rPr>
              <w:t>CHF................</w:t>
            </w:r>
          </w:p>
        </w:tc>
      </w:tr>
      <w:tr w:rsidR="003F17F1" w:rsidRPr="002954BC" w14:paraId="296D29DF" w14:textId="77777777" w:rsidTr="005472E7">
        <w:trPr>
          <w:jc w:val="center"/>
        </w:trPr>
        <w:tc>
          <w:tcPr>
            <w:tcW w:w="5821" w:type="dxa"/>
            <w:tcBorders>
              <w:top w:val="nil"/>
              <w:bottom w:val="nil"/>
            </w:tcBorders>
          </w:tcPr>
          <w:p w14:paraId="72946629" w14:textId="77777777" w:rsidR="003F17F1" w:rsidRPr="002954BC" w:rsidRDefault="005472E7" w:rsidP="008D2334">
            <w:pPr>
              <w:pStyle w:val="berschrift3"/>
            </w:pPr>
            <w:bookmarkStart w:id="139" w:name="_Toc349555767"/>
            <w:bookmarkStart w:id="140" w:name="_Toc358556941"/>
            <w:r w:rsidRPr="002954BC">
              <w:t>4.5.2</w:t>
            </w:r>
            <w:r w:rsidR="003F17F1" w:rsidRPr="002954BC">
              <w:t xml:space="preserve"> </w:t>
            </w:r>
            <w:r w:rsidR="003F17F1" w:rsidRPr="002954BC">
              <w:tab/>
              <w:t>Récipient à cendres de réserve</w:t>
            </w:r>
            <w:bookmarkEnd w:id="139"/>
            <w:bookmarkEnd w:id="140"/>
            <w:r w:rsidR="003F17F1" w:rsidRPr="002954BC">
              <w:t xml:space="preserve"> </w:t>
            </w:r>
          </w:p>
        </w:tc>
        <w:tc>
          <w:tcPr>
            <w:tcW w:w="973" w:type="dxa"/>
            <w:tcBorders>
              <w:top w:val="nil"/>
              <w:bottom w:val="nil"/>
            </w:tcBorders>
          </w:tcPr>
          <w:p w14:paraId="422036BB" w14:textId="77777777" w:rsidR="003F17F1" w:rsidRPr="002954BC" w:rsidRDefault="003F17F1">
            <w:pPr>
              <w:pStyle w:val="berschrift3"/>
            </w:pPr>
          </w:p>
        </w:tc>
        <w:tc>
          <w:tcPr>
            <w:tcW w:w="973" w:type="dxa"/>
            <w:tcBorders>
              <w:top w:val="nil"/>
              <w:bottom w:val="nil"/>
            </w:tcBorders>
          </w:tcPr>
          <w:p w14:paraId="68E08184" w14:textId="77777777" w:rsidR="003F17F1" w:rsidRPr="002954BC" w:rsidRDefault="003F17F1">
            <w:pPr>
              <w:pStyle w:val="berschrift3"/>
            </w:pPr>
          </w:p>
        </w:tc>
        <w:tc>
          <w:tcPr>
            <w:tcW w:w="1590" w:type="dxa"/>
            <w:tcBorders>
              <w:top w:val="nil"/>
              <w:bottom w:val="nil"/>
            </w:tcBorders>
          </w:tcPr>
          <w:p w14:paraId="07D5A024" w14:textId="77777777" w:rsidR="003F17F1" w:rsidRPr="002954BC" w:rsidRDefault="003F17F1">
            <w:pPr>
              <w:pStyle w:val="berschrift3"/>
            </w:pPr>
          </w:p>
        </w:tc>
      </w:tr>
      <w:tr w:rsidR="00B64506" w:rsidRPr="002954BC" w14:paraId="053B0671" w14:textId="77777777" w:rsidTr="005472E7">
        <w:trPr>
          <w:jc w:val="center"/>
        </w:trPr>
        <w:tc>
          <w:tcPr>
            <w:tcW w:w="5821" w:type="dxa"/>
          </w:tcPr>
          <w:p w14:paraId="5BEC0A9B" w14:textId="77777777" w:rsidR="00B64506" w:rsidRPr="002954BC" w:rsidRDefault="00B64506" w:rsidP="00B64506">
            <w:pPr>
              <w:tabs>
                <w:tab w:val="left" w:pos="284"/>
              </w:tabs>
              <w:rPr>
                <w:color w:val="000000"/>
                <w:sz w:val="20"/>
              </w:rPr>
            </w:pPr>
            <w:r w:rsidRPr="002954BC">
              <w:rPr>
                <w:color w:val="000000"/>
                <w:sz w:val="20"/>
              </w:rPr>
              <w:sym w:font="Wingdings" w:char="F0A8"/>
            </w:r>
            <w:r w:rsidRPr="002954BC">
              <w:rPr>
                <w:color w:val="000000"/>
                <w:sz w:val="20"/>
              </w:rPr>
              <w:t xml:space="preserve"> </w:t>
            </w:r>
            <w:r w:rsidRPr="002954BC">
              <w:rPr>
                <w:color w:val="000000"/>
                <w:sz w:val="20"/>
              </w:rPr>
              <w:tab/>
              <w:t>Seau</w:t>
            </w:r>
          </w:p>
          <w:p w14:paraId="095FB7CD" w14:textId="77777777" w:rsidR="00B64506" w:rsidRPr="002954BC" w:rsidRDefault="00B64506" w:rsidP="00B64506">
            <w:pPr>
              <w:tabs>
                <w:tab w:val="left" w:pos="284"/>
                <w:tab w:val="left" w:pos="2268"/>
              </w:tabs>
              <w:ind w:right="-63"/>
              <w:rPr>
                <w:color w:val="000000"/>
                <w:sz w:val="20"/>
              </w:rPr>
            </w:pPr>
            <w:r w:rsidRPr="002954BC">
              <w:rPr>
                <w:color w:val="000000"/>
                <w:sz w:val="20"/>
              </w:rPr>
              <w:sym w:font="Wingdings" w:char="F0A8"/>
            </w:r>
            <w:r w:rsidRPr="002954BC">
              <w:rPr>
                <w:color w:val="000000"/>
                <w:sz w:val="20"/>
              </w:rPr>
              <w:t xml:space="preserve"> </w:t>
            </w:r>
            <w:r w:rsidRPr="002954BC">
              <w:rPr>
                <w:color w:val="000000"/>
                <w:sz w:val="20"/>
              </w:rPr>
              <w:tab/>
              <w:t xml:space="preserve">Conteneur 1 sur roues  </w:t>
            </w:r>
            <w:r w:rsidRPr="00946EDB">
              <w:rPr>
                <w:color w:val="000000"/>
                <w:sz w:val="20"/>
                <w:highlight w:val="lightGray"/>
              </w:rPr>
              <w:t>1000 l / 800 l / 600 l / 400 l / 240 l</w:t>
            </w:r>
          </w:p>
          <w:p w14:paraId="381ADEA2" w14:textId="77777777" w:rsidR="00B64506" w:rsidRPr="002954BC" w:rsidRDefault="00B64506" w:rsidP="00B64506">
            <w:pPr>
              <w:tabs>
                <w:tab w:val="left" w:pos="284"/>
                <w:tab w:val="left" w:pos="2268"/>
              </w:tabs>
              <w:rPr>
                <w:color w:val="000000"/>
                <w:sz w:val="20"/>
              </w:rPr>
            </w:pPr>
            <w:r w:rsidRPr="002954BC">
              <w:rPr>
                <w:color w:val="000000"/>
                <w:sz w:val="20"/>
              </w:rPr>
              <w:sym w:font="Wingdings" w:char="F0A8"/>
            </w:r>
            <w:r w:rsidRPr="002954BC">
              <w:rPr>
                <w:color w:val="000000"/>
                <w:sz w:val="20"/>
              </w:rPr>
              <w:tab/>
              <w:t xml:space="preserve">Conteneur 2 sur roues  </w:t>
            </w:r>
            <w:r w:rsidRPr="00946EDB">
              <w:rPr>
                <w:color w:val="000000"/>
                <w:sz w:val="20"/>
                <w:highlight w:val="lightGray"/>
              </w:rPr>
              <w:t>1000 l / 800 l / 600 l / 400 l / 240 l</w:t>
            </w:r>
          </w:p>
          <w:p w14:paraId="79DBB84D" w14:textId="77777777" w:rsidR="00B64506" w:rsidRPr="002954BC" w:rsidRDefault="00B64506" w:rsidP="00B64506">
            <w:pPr>
              <w:tabs>
                <w:tab w:val="left" w:pos="284"/>
              </w:tabs>
              <w:rPr>
                <w:color w:val="000000"/>
                <w:sz w:val="20"/>
              </w:rPr>
            </w:pPr>
            <w:r w:rsidRPr="002954BC">
              <w:rPr>
                <w:color w:val="000000"/>
                <w:sz w:val="20"/>
              </w:rPr>
              <w:sym w:font="Wingdings" w:char="F0A8"/>
            </w:r>
            <w:r w:rsidRPr="002954BC">
              <w:rPr>
                <w:color w:val="000000"/>
                <w:sz w:val="20"/>
              </w:rPr>
              <w:t xml:space="preserve"> </w:t>
            </w:r>
            <w:r w:rsidRPr="002954BC">
              <w:rPr>
                <w:color w:val="000000"/>
                <w:sz w:val="20"/>
              </w:rPr>
              <w:tab/>
              <w:t xml:space="preserve">Big Bag, seulement pour cendres sans braises, p. ex. </w:t>
            </w:r>
            <w:r w:rsidRPr="002954BC">
              <w:rPr>
                <w:color w:val="000000"/>
                <w:sz w:val="20"/>
              </w:rPr>
              <w:tab/>
              <w:t>cendres de filtre (risque d’incendie)</w:t>
            </w:r>
          </w:p>
          <w:p w14:paraId="7D3A5ECD" w14:textId="77777777" w:rsidR="00B64506" w:rsidRPr="002954BC" w:rsidRDefault="00B64506" w:rsidP="00B64506">
            <w:pPr>
              <w:tabs>
                <w:tab w:val="left" w:pos="284"/>
                <w:tab w:val="left" w:pos="4326"/>
              </w:tabs>
              <w:rPr>
                <w:color w:val="000000"/>
                <w:sz w:val="20"/>
              </w:rPr>
            </w:pPr>
            <w:r w:rsidRPr="002954BC">
              <w:rPr>
                <w:color w:val="000000"/>
                <w:sz w:val="20"/>
              </w:rPr>
              <w:sym w:font="Wingdings" w:char="F0A8"/>
            </w:r>
            <w:r w:rsidRPr="002954BC">
              <w:rPr>
                <w:color w:val="000000"/>
                <w:sz w:val="20"/>
              </w:rPr>
              <w:t xml:space="preserve"> </w:t>
            </w:r>
            <w:r w:rsidRPr="002954BC">
              <w:rPr>
                <w:color w:val="000000"/>
                <w:sz w:val="20"/>
              </w:rPr>
              <w:tab/>
              <w:t xml:space="preserve">Benne WELAKI  </w:t>
            </w:r>
            <w:r w:rsidRPr="002954BC">
              <w:rPr>
                <w:color w:val="000000"/>
                <w:sz w:val="20"/>
              </w:rPr>
              <w:tab/>
            </w:r>
            <w:r w:rsidRPr="00946EDB">
              <w:rPr>
                <w:color w:val="000000"/>
                <w:sz w:val="20"/>
                <w:highlight w:val="lightGray"/>
              </w:rPr>
              <w:t>........</w:t>
            </w:r>
            <w:r w:rsidRPr="002954BC">
              <w:rPr>
                <w:color w:val="000000"/>
                <w:sz w:val="20"/>
              </w:rPr>
              <w:t xml:space="preserve"> m</w:t>
            </w:r>
            <w:r w:rsidRPr="002954BC">
              <w:rPr>
                <w:color w:val="000000"/>
                <w:sz w:val="20"/>
                <w:vertAlign w:val="superscript"/>
              </w:rPr>
              <w:t>3</w:t>
            </w:r>
          </w:p>
          <w:p w14:paraId="4353CFFD" w14:textId="77777777" w:rsidR="00B64506" w:rsidRPr="002954BC" w:rsidRDefault="00B64506" w:rsidP="00B64506">
            <w:pPr>
              <w:tabs>
                <w:tab w:val="left" w:pos="284"/>
                <w:tab w:val="left" w:pos="2268"/>
              </w:tabs>
              <w:rPr>
                <w:color w:val="000000"/>
                <w:sz w:val="20"/>
              </w:rPr>
            </w:pPr>
            <w:r w:rsidRPr="002954BC">
              <w:rPr>
                <w:color w:val="000000"/>
                <w:sz w:val="20"/>
              </w:rPr>
              <w:sym w:font="Wingdings" w:char="F0A8"/>
            </w:r>
            <w:r w:rsidRPr="002954BC">
              <w:rPr>
                <w:color w:val="000000"/>
                <w:sz w:val="20"/>
              </w:rPr>
              <w:t xml:space="preserve"> </w:t>
            </w:r>
            <w:r w:rsidRPr="002954BC">
              <w:rPr>
                <w:color w:val="000000"/>
                <w:sz w:val="20"/>
              </w:rPr>
              <w:tab/>
              <w:t>Conteneur type multibenne ou multilift</w:t>
            </w:r>
            <w:r w:rsidRPr="002954BC">
              <w:rPr>
                <w:color w:val="000000"/>
                <w:sz w:val="20"/>
              </w:rPr>
              <w:tab/>
            </w:r>
            <w:r w:rsidRPr="00946EDB">
              <w:rPr>
                <w:color w:val="000000"/>
                <w:sz w:val="20"/>
                <w:highlight w:val="lightGray"/>
              </w:rPr>
              <w:t>........</w:t>
            </w:r>
            <w:r w:rsidRPr="002954BC">
              <w:rPr>
                <w:color w:val="000000"/>
                <w:sz w:val="20"/>
              </w:rPr>
              <w:t xml:space="preserve"> m</w:t>
            </w:r>
            <w:r w:rsidRPr="002954BC">
              <w:rPr>
                <w:color w:val="000000"/>
                <w:sz w:val="20"/>
                <w:vertAlign w:val="superscript"/>
              </w:rPr>
              <w:t>3</w:t>
            </w:r>
          </w:p>
          <w:p w14:paraId="015EFDF2" w14:textId="77777777" w:rsidR="00946EDB" w:rsidRPr="002954BC" w:rsidRDefault="00946EDB" w:rsidP="00946EDB">
            <w:pPr>
              <w:tabs>
                <w:tab w:val="left" w:pos="284"/>
                <w:tab w:val="left" w:leader="dot" w:pos="3969"/>
              </w:tabs>
              <w:rPr>
                <w:color w:val="000000"/>
                <w:sz w:val="20"/>
              </w:rPr>
            </w:pPr>
            <w:r w:rsidRPr="002954BC">
              <w:rPr>
                <w:color w:val="000000"/>
                <w:sz w:val="20"/>
              </w:rPr>
              <w:sym w:font="Wingdings" w:char="F0A8"/>
            </w:r>
            <w:r>
              <w:rPr>
                <w:color w:val="000000"/>
                <w:sz w:val="20"/>
              </w:rPr>
              <w:t xml:space="preserve"> </w:t>
            </w:r>
            <w:r>
              <w:rPr>
                <w:color w:val="000000"/>
                <w:sz w:val="20"/>
              </w:rPr>
              <w:tab/>
            </w:r>
            <w:r w:rsidRPr="00946EDB">
              <w:rPr>
                <w:color w:val="000000"/>
                <w:sz w:val="20"/>
                <w:highlight w:val="lightGray"/>
              </w:rPr>
              <w:t>……………………………………………</w:t>
            </w:r>
          </w:p>
          <w:p w14:paraId="3440E902" w14:textId="77777777" w:rsidR="00B64506" w:rsidRPr="002954BC" w:rsidRDefault="00B64506" w:rsidP="00B64506">
            <w:pPr>
              <w:tabs>
                <w:tab w:val="left" w:leader="dot" w:pos="3969"/>
              </w:tabs>
              <w:rPr>
                <w:color w:val="000000"/>
                <w:sz w:val="20"/>
              </w:rPr>
            </w:pPr>
          </w:p>
        </w:tc>
        <w:tc>
          <w:tcPr>
            <w:tcW w:w="973" w:type="dxa"/>
          </w:tcPr>
          <w:p w14:paraId="3937BF21" w14:textId="77777777" w:rsidR="00B64506" w:rsidRPr="002954BC" w:rsidRDefault="00B64506" w:rsidP="00B64506">
            <w:pPr>
              <w:jc w:val="center"/>
              <w:rPr>
                <w:color w:val="000000"/>
                <w:sz w:val="20"/>
              </w:rPr>
            </w:pPr>
            <w:r w:rsidRPr="002954BC">
              <w:rPr>
                <w:color w:val="000000"/>
                <w:sz w:val="20"/>
              </w:rPr>
              <w:t>l</w:t>
            </w:r>
          </w:p>
          <w:p w14:paraId="2AAC2C52" w14:textId="77777777" w:rsidR="00B64506" w:rsidRPr="002954BC" w:rsidRDefault="00B64506" w:rsidP="00B64506">
            <w:pPr>
              <w:jc w:val="center"/>
              <w:rPr>
                <w:color w:val="000000"/>
                <w:sz w:val="20"/>
              </w:rPr>
            </w:pPr>
            <w:r w:rsidRPr="002954BC">
              <w:rPr>
                <w:color w:val="000000"/>
                <w:sz w:val="20"/>
              </w:rPr>
              <w:t>l</w:t>
            </w:r>
          </w:p>
          <w:p w14:paraId="2A2D00FC" w14:textId="77777777" w:rsidR="00B64506" w:rsidRPr="002954BC" w:rsidRDefault="00B64506" w:rsidP="00B64506">
            <w:pPr>
              <w:jc w:val="center"/>
              <w:rPr>
                <w:color w:val="000000"/>
                <w:sz w:val="20"/>
              </w:rPr>
            </w:pPr>
            <w:r w:rsidRPr="002954BC">
              <w:rPr>
                <w:color w:val="000000"/>
                <w:sz w:val="20"/>
              </w:rPr>
              <w:t>l</w:t>
            </w:r>
          </w:p>
          <w:p w14:paraId="1B8B8A0F" w14:textId="77777777" w:rsidR="00B64506" w:rsidRPr="002954BC" w:rsidRDefault="00B64506" w:rsidP="00B64506">
            <w:pPr>
              <w:jc w:val="center"/>
              <w:rPr>
                <w:color w:val="000000"/>
                <w:sz w:val="20"/>
              </w:rPr>
            </w:pPr>
            <w:r w:rsidRPr="002954BC">
              <w:rPr>
                <w:color w:val="000000"/>
                <w:sz w:val="20"/>
              </w:rPr>
              <w:t>m</w:t>
            </w:r>
            <w:r w:rsidRPr="002954BC">
              <w:rPr>
                <w:color w:val="000000"/>
                <w:sz w:val="20"/>
                <w:vertAlign w:val="superscript"/>
              </w:rPr>
              <w:t>3</w:t>
            </w:r>
          </w:p>
          <w:p w14:paraId="533C1200" w14:textId="77777777" w:rsidR="00B64506" w:rsidRPr="002954BC" w:rsidRDefault="00B64506" w:rsidP="00B64506">
            <w:pPr>
              <w:jc w:val="center"/>
              <w:rPr>
                <w:color w:val="000000"/>
                <w:sz w:val="20"/>
              </w:rPr>
            </w:pPr>
            <w:r w:rsidRPr="002954BC">
              <w:rPr>
                <w:color w:val="000000"/>
                <w:sz w:val="20"/>
              </w:rPr>
              <w:t>m</w:t>
            </w:r>
            <w:r w:rsidRPr="002954BC">
              <w:rPr>
                <w:color w:val="000000"/>
                <w:sz w:val="20"/>
                <w:vertAlign w:val="superscript"/>
              </w:rPr>
              <w:t>3</w:t>
            </w:r>
          </w:p>
          <w:p w14:paraId="428B7ED0" w14:textId="77777777" w:rsidR="00B64506" w:rsidRPr="002954BC" w:rsidRDefault="00B64506" w:rsidP="00B64506">
            <w:pPr>
              <w:jc w:val="center"/>
              <w:rPr>
                <w:color w:val="000000"/>
                <w:sz w:val="20"/>
              </w:rPr>
            </w:pPr>
            <w:r w:rsidRPr="002954BC">
              <w:rPr>
                <w:color w:val="000000"/>
                <w:sz w:val="20"/>
              </w:rPr>
              <w:t>m</w:t>
            </w:r>
            <w:r w:rsidRPr="002954BC">
              <w:rPr>
                <w:color w:val="000000"/>
                <w:sz w:val="20"/>
                <w:vertAlign w:val="superscript"/>
              </w:rPr>
              <w:t>3</w:t>
            </w:r>
          </w:p>
          <w:p w14:paraId="7C8CD237" w14:textId="77777777" w:rsidR="00B64506" w:rsidRPr="002954BC" w:rsidRDefault="00B64506" w:rsidP="00B64506">
            <w:pPr>
              <w:jc w:val="center"/>
              <w:rPr>
                <w:color w:val="000000"/>
                <w:sz w:val="20"/>
              </w:rPr>
            </w:pPr>
            <w:r w:rsidRPr="002954BC">
              <w:rPr>
                <w:color w:val="000000"/>
                <w:sz w:val="20"/>
              </w:rPr>
              <w:t>......</w:t>
            </w:r>
          </w:p>
        </w:tc>
        <w:tc>
          <w:tcPr>
            <w:tcW w:w="973" w:type="dxa"/>
          </w:tcPr>
          <w:p w14:paraId="41699452" w14:textId="77777777" w:rsidR="00B64506" w:rsidRPr="002954BC" w:rsidRDefault="00B64506" w:rsidP="00B64506">
            <w:pPr>
              <w:jc w:val="center"/>
              <w:rPr>
                <w:color w:val="000000"/>
                <w:sz w:val="20"/>
              </w:rPr>
            </w:pPr>
            <w:r w:rsidRPr="002954BC">
              <w:rPr>
                <w:color w:val="000000"/>
                <w:sz w:val="20"/>
              </w:rPr>
              <w:t>.......</w:t>
            </w:r>
          </w:p>
          <w:p w14:paraId="0A6BEFE0" w14:textId="77777777" w:rsidR="00B64506" w:rsidRPr="002954BC" w:rsidRDefault="00B64506" w:rsidP="00B64506">
            <w:pPr>
              <w:jc w:val="center"/>
              <w:rPr>
                <w:color w:val="000000"/>
                <w:sz w:val="20"/>
              </w:rPr>
            </w:pPr>
            <w:r w:rsidRPr="002954BC">
              <w:rPr>
                <w:color w:val="000000"/>
                <w:sz w:val="20"/>
              </w:rPr>
              <w:t>.......</w:t>
            </w:r>
          </w:p>
          <w:p w14:paraId="69DE0EEF" w14:textId="77777777" w:rsidR="00B64506" w:rsidRPr="002954BC" w:rsidRDefault="00B64506" w:rsidP="00B64506">
            <w:pPr>
              <w:jc w:val="center"/>
              <w:rPr>
                <w:color w:val="000000"/>
                <w:sz w:val="20"/>
              </w:rPr>
            </w:pPr>
            <w:r w:rsidRPr="002954BC">
              <w:rPr>
                <w:color w:val="000000"/>
                <w:sz w:val="20"/>
              </w:rPr>
              <w:t>.......</w:t>
            </w:r>
          </w:p>
          <w:p w14:paraId="06EFC743" w14:textId="77777777" w:rsidR="00B64506" w:rsidRPr="002954BC" w:rsidRDefault="00B64506" w:rsidP="00B64506">
            <w:pPr>
              <w:jc w:val="center"/>
              <w:rPr>
                <w:color w:val="000000"/>
                <w:sz w:val="20"/>
              </w:rPr>
            </w:pPr>
            <w:r w:rsidRPr="002954BC">
              <w:rPr>
                <w:color w:val="000000"/>
                <w:sz w:val="20"/>
              </w:rPr>
              <w:t>.......</w:t>
            </w:r>
          </w:p>
          <w:p w14:paraId="37BC000D" w14:textId="77777777" w:rsidR="00B64506" w:rsidRPr="002954BC" w:rsidRDefault="00B64506" w:rsidP="00B64506">
            <w:pPr>
              <w:jc w:val="center"/>
              <w:rPr>
                <w:color w:val="000000"/>
                <w:sz w:val="20"/>
              </w:rPr>
            </w:pPr>
            <w:r w:rsidRPr="002954BC">
              <w:rPr>
                <w:color w:val="000000"/>
                <w:sz w:val="20"/>
              </w:rPr>
              <w:t>.......</w:t>
            </w:r>
          </w:p>
          <w:p w14:paraId="425ABABB" w14:textId="77777777" w:rsidR="00B64506" w:rsidRPr="002954BC" w:rsidRDefault="00B64506" w:rsidP="00B64506">
            <w:pPr>
              <w:jc w:val="center"/>
              <w:rPr>
                <w:color w:val="000000"/>
                <w:sz w:val="20"/>
              </w:rPr>
            </w:pPr>
            <w:r w:rsidRPr="002954BC">
              <w:rPr>
                <w:color w:val="000000"/>
                <w:sz w:val="20"/>
              </w:rPr>
              <w:t>.......</w:t>
            </w:r>
          </w:p>
          <w:p w14:paraId="2DBA60C4" w14:textId="77777777" w:rsidR="00B64506" w:rsidRPr="002954BC" w:rsidRDefault="00B64506" w:rsidP="00B64506">
            <w:pPr>
              <w:jc w:val="center"/>
              <w:rPr>
                <w:color w:val="000000"/>
                <w:sz w:val="20"/>
              </w:rPr>
            </w:pPr>
            <w:r w:rsidRPr="002954BC">
              <w:rPr>
                <w:color w:val="000000"/>
                <w:sz w:val="20"/>
              </w:rPr>
              <w:t>.......</w:t>
            </w:r>
          </w:p>
          <w:p w14:paraId="621F07F5" w14:textId="77777777" w:rsidR="00B64506" w:rsidRPr="002954BC" w:rsidRDefault="00B64506" w:rsidP="00B64506">
            <w:pPr>
              <w:jc w:val="center"/>
              <w:rPr>
                <w:color w:val="000000"/>
                <w:sz w:val="20"/>
              </w:rPr>
            </w:pPr>
          </w:p>
        </w:tc>
        <w:tc>
          <w:tcPr>
            <w:tcW w:w="1590" w:type="dxa"/>
          </w:tcPr>
          <w:p w14:paraId="5B812A27" w14:textId="77777777" w:rsidR="00B64506" w:rsidRPr="002954BC" w:rsidRDefault="00B64506" w:rsidP="00B64506">
            <w:pPr>
              <w:tabs>
                <w:tab w:val="left" w:leader="dot" w:pos="1318"/>
              </w:tabs>
              <w:rPr>
                <w:color w:val="000000"/>
                <w:sz w:val="20"/>
              </w:rPr>
            </w:pPr>
          </w:p>
        </w:tc>
      </w:tr>
      <w:tr w:rsidR="003F17F1" w:rsidRPr="002954BC" w14:paraId="6DC19DD7" w14:textId="77777777" w:rsidTr="005472E7">
        <w:trPr>
          <w:jc w:val="center"/>
        </w:trPr>
        <w:tc>
          <w:tcPr>
            <w:tcW w:w="5821" w:type="dxa"/>
            <w:tcBorders>
              <w:top w:val="nil"/>
              <w:bottom w:val="single" w:sz="4" w:space="0" w:color="auto"/>
            </w:tcBorders>
          </w:tcPr>
          <w:p w14:paraId="4472E296" w14:textId="77777777" w:rsidR="003F17F1" w:rsidRPr="002954BC" w:rsidRDefault="003F17F1">
            <w:pPr>
              <w:pStyle w:val="berschrift4"/>
              <w:rPr>
                <w:color w:val="000000"/>
              </w:rPr>
            </w:pPr>
            <w:r w:rsidRPr="002954BC">
              <w:rPr>
                <w:color w:val="000000"/>
              </w:rPr>
              <w:t>Prix 4.5</w:t>
            </w:r>
            <w:r w:rsidR="005472E7" w:rsidRPr="002954BC">
              <w:rPr>
                <w:color w:val="000000"/>
              </w:rPr>
              <w:t>.2</w:t>
            </w:r>
            <w:r w:rsidRPr="002954BC">
              <w:rPr>
                <w:color w:val="000000"/>
              </w:rPr>
              <w:t xml:space="preserve"> Récipient à cendres de réserve</w:t>
            </w:r>
          </w:p>
        </w:tc>
        <w:tc>
          <w:tcPr>
            <w:tcW w:w="973" w:type="dxa"/>
            <w:tcBorders>
              <w:top w:val="nil"/>
              <w:bottom w:val="single" w:sz="4" w:space="0" w:color="auto"/>
            </w:tcBorders>
          </w:tcPr>
          <w:p w14:paraId="066B5D8D" w14:textId="77777777" w:rsidR="003F17F1" w:rsidRPr="002954BC" w:rsidRDefault="003F17F1">
            <w:pPr>
              <w:pStyle w:val="berschrift7"/>
              <w:jc w:val="center"/>
              <w:rPr>
                <w:b w:val="0"/>
                <w:i w:val="0"/>
                <w:color w:val="000000"/>
              </w:rPr>
            </w:pPr>
            <w:r w:rsidRPr="002954BC">
              <w:rPr>
                <w:b w:val="0"/>
                <w:i w:val="0"/>
                <w:color w:val="000000"/>
              </w:rPr>
              <w:t>Pce</w:t>
            </w:r>
          </w:p>
        </w:tc>
        <w:tc>
          <w:tcPr>
            <w:tcW w:w="973" w:type="dxa"/>
            <w:tcBorders>
              <w:top w:val="nil"/>
              <w:bottom w:val="single" w:sz="4" w:space="0" w:color="auto"/>
            </w:tcBorders>
          </w:tcPr>
          <w:p w14:paraId="5FF0A185" w14:textId="77777777" w:rsidR="003F17F1" w:rsidRPr="002954BC" w:rsidRDefault="003F17F1">
            <w:pPr>
              <w:pStyle w:val="berschrift7"/>
              <w:jc w:val="center"/>
              <w:rPr>
                <w:b w:val="0"/>
                <w:i w:val="0"/>
                <w:color w:val="000000"/>
              </w:rPr>
            </w:pPr>
            <w:r w:rsidRPr="002954BC">
              <w:rPr>
                <w:b w:val="0"/>
                <w:i w:val="0"/>
                <w:color w:val="000000"/>
              </w:rPr>
              <w:t>.......</w:t>
            </w:r>
          </w:p>
        </w:tc>
        <w:tc>
          <w:tcPr>
            <w:tcW w:w="1590" w:type="dxa"/>
            <w:tcBorders>
              <w:top w:val="nil"/>
              <w:bottom w:val="single" w:sz="4" w:space="0" w:color="auto"/>
            </w:tcBorders>
          </w:tcPr>
          <w:p w14:paraId="2D71471B" w14:textId="77777777" w:rsidR="003F17F1" w:rsidRPr="002954BC" w:rsidRDefault="003F17F1">
            <w:pPr>
              <w:pStyle w:val="berschrift4"/>
              <w:rPr>
                <w:b w:val="0"/>
                <w:color w:val="000000"/>
              </w:rPr>
            </w:pPr>
            <w:r w:rsidRPr="002954BC">
              <w:rPr>
                <w:b w:val="0"/>
                <w:color w:val="000000"/>
              </w:rPr>
              <w:t>CHF..................</w:t>
            </w:r>
          </w:p>
        </w:tc>
      </w:tr>
      <w:tr w:rsidR="003F17F1" w:rsidRPr="002954BC" w14:paraId="7548DD2F" w14:textId="77777777" w:rsidTr="005472E7">
        <w:trPr>
          <w:jc w:val="center"/>
        </w:trPr>
        <w:tc>
          <w:tcPr>
            <w:tcW w:w="5821" w:type="dxa"/>
          </w:tcPr>
          <w:p w14:paraId="37D12270" w14:textId="77777777" w:rsidR="003F17F1" w:rsidRPr="002954BC" w:rsidRDefault="005472E7" w:rsidP="008D2334">
            <w:pPr>
              <w:pStyle w:val="berschrift3"/>
            </w:pPr>
            <w:bookmarkStart w:id="141" w:name="_Toc349555768"/>
            <w:bookmarkStart w:id="142" w:name="_Toc358556942"/>
            <w:r w:rsidRPr="002954BC">
              <w:t>4.5.3</w:t>
            </w:r>
            <w:r w:rsidR="003F17F1" w:rsidRPr="002954BC">
              <w:t xml:space="preserve"> </w:t>
            </w:r>
            <w:r w:rsidR="003F17F1" w:rsidRPr="002954BC">
              <w:tab/>
              <w:t>Nettoyage manuel</w:t>
            </w:r>
            <w:bookmarkEnd w:id="141"/>
            <w:bookmarkEnd w:id="142"/>
          </w:p>
        </w:tc>
        <w:tc>
          <w:tcPr>
            <w:tcW w:w="973" w:type="dxa"/>
          </w:tcPr>
          <w:p w14:paraId="6D22FABA" w14:textId="77777777" w:rsidR="003F17F1" w:rsidRPr="002954BC" w:rsidRDefault="003F17F1">
            <w:pPr>
              <w:pStyle w:val="berschrift3"/>
            </w:pPr>
          </w:p>
        </w:tc>
        <w:tc>
          <w:tcPr>
            <w:tcW w:w="973" w:type="dxa"/>
          </w:tcPr>
          <w:p w14:paraId="71F99BD1" w14:textId="77777777" w:rsidR="003F17F1" w:rsidRPr="002954BC" w:rsidRDefault="003F17F1">
            <w:pPr>
              <w:pStyle w:val="berschrift3"/>
            </w:pPr>
          </w:p>
        </w:tc>
        <w:tc>
          <w:tcPr>
            <w:tcW w:w="1590" w:type="dxa"/>
          </w:tcPr>
          <w:p w14:paraId="0FDB90A6" w14:textId="77777777" w:rsidR="003F17F1" w:rsidRPr="002954BC" w:rsidRDefault="003F17F1">
            <w:pPr>
              <w:pStyle w:val="berschrift3"/>
            </w:pPr>
          </w:p>
        </w:tc>
      </w:tr>
      <w:tr w:rsidR="003F17F1" w:rsidRPr="002954BC" w14:paraId="367F55CD" w14:textId="77777777" w:rsidTr="005472E7">
        <w:trPr>
          <w:trHeight w:val="500"/>
          <w:jc w:val="center"/>
        </w:trPr>
        <w:tc>
          <w:tcPr>
            <w:tcW w:w="5821" w:type="dxa"/>
          </w:tcPr>
          <w:p w14:paraId="075A4CB6" w14:textId="77777777" w:rsidR="003F17F1" w:rsidRPr="002954BC" w:rsidRDefault="003F17F1">
            <w:pPr>
              <w:pStyle w:val="Kopfzeile"/>
              <w:tabs>
                <w:tab w:val="clear" w:pos="4536"/>
                <w:tab w:val="clear" w:pos="9072"/>
                <w:tab w:val="left" w:pos="357"/>
              </w:tabs>
              <w:rPr>
                <w:color w:val="000000"/>
                <w:sz w:val="20"/>
              </w:rPr>
            </w:pPr>
            <w:r w:rsidRPr="002954BC">
              <w:rPr>
                <w:color w:val="000000"/>
                <w:sz w:val="20"/>
              </w:rPr>
              <w:t xml:space="preserve">Appareillage nécessaire pour le nettoyage de </w:t>
            </w:r>
            <w:r w:rsidRPr="002954BC">
              <w:rPr>
                <w:color w:val="000000"/>
              </w:rPr>
              <w:br/>
            </w:r>
            <w:r w:rsidRPr="002954BC">
              <w:rPr>
                <w:color w:val="000000"/>
                <w:sz w:val="20"/>
              </w:rPr>
              <w:t>l’unité de combustion et de la chaudière:</w:t>
            </w:r>
          </w:p>
        </w:tc>
        <w:tc>
          <w:tcPr>
            <w:tcW w:w="973" w:type="dxa"/>
          </w:tcPr>
          <w:p w14:paraId="2E3DA6AE" w14:textId="77777777" w:rsidR="003F17F1" w:rsidRPr="002954BC" w:rsidRDefault="003F17F1">
            <w:pPr>
              <w:jc w:val="center"/>
              <w:rPr>
                <w:color w:val="000000"/>
                <w:sz w:val="20"/>
              </w:rPr>
            </w:pPr>
          </w:p>
        </w:tc>
        <w:tc>
          <w:tcPr>
            <w:tcW w:w="973" w:type="dxa"/>
          </w:tcPr>
          <w:p w14:paraId="0E301C68" w14:textId="77777777" w:rsidR="003F17F1" w:rsidRPr="002954BC" w:rsidRDefault="003F17F1">
            <w:pPr>
              <w:jc w:val="center"/>
              <w:rPr>
                <w:color w:val="000000"/>
                <w:sz w:val="20"/>
              </w:rPr>
            </w:pPr>
          </w:p>
        </w:tc>
        <w:tc>
          <w:tcPr>
            <w:tcW w:w="1590" w:type="dxa"/>
          </w:tcPr>
          <w:p w14:paraId="66BE8849" w14:textId="77777777" w:rsidR="003F17F1" w:rsidRPr="002954BC" w:rsidRDefault="003F17F1">
            <w:pPr>
              <w:tabs>
                <w:tab w:val="left" w:leader="dot" w:pos="1318"/>
              </w:tabs>
              <w:rPr>
                <w:color w:val="000000"/>
                <w:sz w:val="20"/>
              </w:rPr>
            </w:pPr>
          </w:p>
        </w:tc>
      </w:tr>
      <w:tr w:rsidR="003F17F1" w:rsidRPr="002954BC" w14:paraId="793849A6" w14:textId="77777777" w:rsidTr="005472E7">
        <w:trPr>
          <w:jc w:val="center"/>
        </w:trPr>
        <w:tc>
          <w:tcPr>
            <w:tcW w:w="5821" w:type="dxa"/>
          </w:tcPr>
          <w:p w14:paraId="4E0B67EC" w14:textId="77777777" w:rsidR="003F17F1" w:rsidRPr="002954BC" w:rsidRDefault="003F17F1">
            <w:pPr>
              <w:tabs>
                <w:tab w:val="left" w:pos="284"/>
              </w:tabs>
              <w:rPr>
                <w:color w:val="000000"/>
                <w:sz w:val="20"/>
              </w:rPr>
            </w:pPr>
            <w:r w:rsidRPr="002954BC">
              <w:rPr>
                <w:color w:val="000000"/>
                <w:sz w:val="20"/>
              </w:rPr>
              <w:sym w:font="Wingdings" w:char="F0A8"/>
            </w:r>
            <w:r w:rsidRPr="002954BC">
              <w:rPr>
                <w:color w:val="000000"/>
                <w:sz w:val="20"/>
              </w:rPr>
              <w:t xml:space="preserve"> </w:t>
            </w:r>
            <w:r w:rsidRPr="002954BC">
              <w:rPr>
                <w:color w:val="000000"/>
                <w:sz w:val="20"/>
              </w:rPr>
              <w:tab/>
              <w:t>Brosse de chaudière</w:t>
            </w:r>
          </w:p>
          <w:p w14:paraId="269EA965" w14:textId="77777777" w:rsidR="003F17F1" w:rsidRPr="002954BC" w:rsidRDefault="003F17F1">
            <w:pPr>
              <w:tabs>
                <w:tab w:val="left" w:pos="284"/>
              </w:tabs>
              <w:rPr>
                <w:color w:val="000000"/>
                <w:sz w:val="20"/>
              </w:rPr>
            </w:pPr>
            <w:r w:rsidRPr="002954BC">
              <w:rPr>
                <w:color w:val="000000"/>
                <w:sz w:val="20"/>
              </w:rPr>
              <w:sym w:font="Wingdings" w:char="F0A8"/>
            </w:r>
            <w:r w:rsidRPr="002954BC">
              <w:rPr>
                <w:color w:val="000000"/>
                <w:sz w:val="20"/>
              </w:rPr>
              <w:t xml:space="preserve"> </w:t>
            </w:r>
            <w:r w:rsidRPr="002954BC">
              <w:rPr>
                <w:color w:val="000000"/>
                <w:sz w:val="20"/>
              </w:rPr>
              <w:tab/>
              <w:t>Racloir à cendres</w:t>
            </w:r>
          </w:p>
          <w:p w14:paraId="2FD5474F" w14:textId="77777777" w:rsidR="003F17F1" w:rsidRPr="002954BC" w:rsidRDefault="003F17F1" w:rsidP="003F17F1">
            <w:pPr>
              <w:numPr>
                <w:ilvl w:val="0"/>
                <w:numId w:val="11"/>
              </w:numPr>
              <w:tabs>
                <w:tab w:val="clear" w:pos="360"/>
                <w:tab w:val="left" w:pos="284"/>
              </w:tabs>
              <w:rPr>
                <w:color w:val="000000"/>
                <w:sz w:val="20"/>
              </w:rPr>
            </w:pPr>
            <w:r w:rsidRPr="002954BC">
              <w:rPr>
                <w:color w:val="000000"/>
                <w:sz w:val="20"/>
              </w:rPr>
              <w:t>Aspirateur à poussière et cendres</w:t>
            </w:r>
          </w:p>
          <w:p w14:paraId="241D5D58" w14:textId="77777777" w:rsidR="003F17F1" w:rsidRPr="002954BC" w:rsidRDefault="003F17F1">
            <w:pPr>
              <w:tabs>
                <w:tab w:val="left" w:pos="284"/>
              </w:tabs>
              <w:rPr>
                <w:color w:val="000000"/>
                <w:sz w:val="20"/>
              </w:rPr>
            </w:pPr>
            <w:r w:rsidRPr="002954BC">
              <w:rPr>
                <w:color w:val="000000"/>
                <w:sz w:val="20"/>
              </w:rPr>
              <w:tab/>
              <w:t>puissance</w:t>
            </w:r>
            <w:r w:rsidRPr="002954BC">
              <w:rPr>
                <w:color w:val="000000"/>
              </w:rPr>
              <w:br/>
            </w:r>
            <w:r w:rsidRPr="002954BC">
              <w:rPr>
                <w:color w:val="000000"/>
                <w:sz w:val="20"/>
              </w:rPr>
              <w:tab/>
              <w:t>volume séparateur</w:t>
            </w:r>
          </w:p>
          <w:p w14:paraId="1592C2ED" w14:textId="77777777" w:rsidR="003F17F1" w:rsidRPr="002954BC" w:rsidRDefault="003F17F1" w:rsidP="003F17F1">
            <w:pPr>
              <w:tabs>
                <w:tab w:val="left" w:pos="284"/>
                <w:tab w:val="right" w:leader="dot" w:pos="4536"/>
              </w:tabs>
              <w:rPr>
                <w:color w:val="000000"/>
                <w:sz w:val="20"/>
              </w:rPr>
            </w:pPr>
            <w:r w:rsidRPr="002954BC">
              <w:rPr>
                <w:color w:val="000000"/>
                <w:sz w:val="20"/>
              </w:rPr>
              <w:tab/>
              <w:t>description des fournitures</w:t>
            </w:r>
            <w:r w:rsidR="003441B1" w:rsidRPr="002954BC">
              <w:rPr>
                <w:color w:val="000000"/>
                <w:sz w:val="20"/>
              </w:rPr>
              <w:t>:</w:t>
            </w:r>
            <w:r w:rsidRPr="002954BC">
              <w:rPr>
                <w:color w:val="000000"/>
              </w:rPr>
              <w:br/>
            </w:r>
            <w:r w:rsidRPr="002954BC">
              <w:rPr>
                <w:color w:val="000000"/>
                <w:sz w:val="20"/>
              </w:rPr>
              <w:tab/>
            </w:r>
            <w:r w:rsidRPr="002954BC">
              <w:rPr>
                <w:color w:val="000000"/>
                <w:sz w:val="20"/>
              </w:rPr>
              <w:tab/>
            </w:r>
          </w:p>
          <w:p w14:paraId="3A4CBC4A" w14:textId="77777777" w:rsidR="003F17F1" w:rsidRPr="002954BC" w:rsidRDefault="003F17F1" w:rsidP="003F17F1">
            <w:pPr>
              <w:tabs>
                <w:tab w:val="left" w:pos="284"/>
                <w:tab w:val="right" w:leader="dot" w:pos="4536"/>
              </w:tabs>
              <w:rPr>
                <w:color w:val="000000"/>
                <w:sz w:val="20"/>
              </w:rPr>
            </w:pPr>
            <w:r w:rsidRPr="002954BC">
              <w:rPr>
                <w:color w:val="000000"/>
                <w:sz w:val="20"/>
              </w:rPr>
              <w:tab/>
            </w:r>
            <w:r w:rsidRPr="002954BC">
              <w:rPr>
                <w:color w:val="000000"/>
                <w:sz w:val="20"/>
              </w:rPr>
              <w:tab/>
            </w:r>
          </w:p>
          <w:p w14:paraId="2CE03395" w14:textId="77777777" w:rsidR="003F17F1" w:rsidRPr="002954BC" w:rsidRDefault="003F17F1" w:rsidP="003F17F1">
            <w:pPr>
              <w:tabs>
                <w:tab w:val="left" w:pos="284"/>
              </w:tabs>
              <w:rPr>
                <w:color w:val="000000"/>
                <w:sz w:val="20"/>
              </w:rPr>
            </w:pPr>
          </w:p>
          <w:p w14:paraId="3027A6A8" w14:textId="77777777" w:rsidR="003F17F1" w:rsidRPr="002954BC" w:rsidRDefault="003F17F1" w:rsidP="00946EDB">
            <w:pPr>
              <w:tabs>
                <w:tab w:val="left" w:leader="dot" w:pos="-920"/>
                <w:tab w:val="left" w:pos="284"/>
                <w:tab w:val="right" w:leader="dot" w:pos="4536"/>
              </w:tabs>
              <w:ind w:right="1071"/>
              <w:rPr>
                <w:color w:val="000000"/>
                <w:sz w:val="20"/>
              </w:rPr>
            </w:pPr>
            <w:r w:rsidRPr="00946EDB">
              <w:rPr>
                <w:color w:val="000000"/>
                <w:sz w:val="20"/>
              </w:rPr>
              <w:sym w:font="Wingdings" w:char="F0A8"/>
            </w:r>
            <w:r w:rsidRPr="002954BC">
              <w:rPr>
                <w:color w:val="000000"/>
                <w:sz w:val="20"/>
              </w:rPr>
              <w:t xml:space="preserve"> </w:t>
            </w:r>
            <w:r w:rsidRPr="002954BC">
              <w:rPr>
                <w:color w:val="000000"/>
                <w:sz w:val="20"/>
              </w:rPr>
              <w:tab/>
            </w:r>
            <w:r w:rsidR="00946EDB" w:rsidRPr="00946EDB">
              <w:rPr>
                <w:color w:val="000000"/>
                <w:sz w:val="20"/>
                <w:highlight w:val="lightGray"/>
              </w:rPr>
              <w:t>…………………………………………</w:t>
            </w:r>
            <w:r w:rsidR="00946EDB">
              <w:rPr>
                <w:color w:val="000000"/>
                <w:sz w:val="20"/>
                <w:highlight w:val="lightGray"/>
              </w:rPr>
              <w:t>………….</w:t>
            </w:r>
            <w:r w:rsidR="00946EDB" w:rsidRPr="00946EDB">
              <w:rPr>
                <w:color w:val="000000"/>
                <w:sz w:val="20"/>
                <w:highlight w:val="lightGray"/>
              </w:rPr>
              <w:t>…</w:t>
            </w:r>
          </w:p>
          <w:p w14:paraId="7C315877" w14:textId="77777777" w:rsidR="003F17F1" w:rsidRPr="002954BC" w:rsidRDefault="003F17F1" w:rsidP="00946EDB">
            <w:pPr>
              <w:tabs>
                <w:tab w:val="left" w:leader="dot" w:pos="-920"/>
                <w:tab w:val="left" w:pos="284"/>
                <w:tab w:val="right" w:leader="dot" w:pos="4536"/>
              </w:tabs>
              <w:ind w:right="1071"/>
              <w:rPr>
                <w:color w:val="000000"/>
                <w:sz w:val="20"/>
              </w:rPr>
            </w:pPr>
            <w:r w:rsidRPr="002954BC">
              <w:rPr>
                <w:color w:val="000000"/>
                <w:sz w:val="20"/>
              </w:rPr>
              <w:tab/>
            </w:r>
            <w:r w:rsidR="00946EDB" w:rsidRPr="00946EDB">
              <w:rPr>
                <w:color w:val="000000"/>
                <w:sz w:val="20"/>
                <w:highlight w:val="lightGray"/>
              </w:rPr>
              <w:t>…………………………………………</w:t>
            </w:r>
            <w:r w:rsidR="00946EDB">
              <w:rPr>
                <w:color w:val="000000"/>
                <w:sz w:val="20"/>
                <w:highlight w:val="lightGray"/>
              </w:rPr>
              <w:t>………….</w:t>
            </w:r>
            <w:r w:rsidR="00946EDB" w:rsidRPr="00946EDB">
              <w:rPr>
                <w:color w:val="000000"/>
                <w:sz w:val="20"/>
                <w:highlight w:val="lightGray"/>
              </w:rPr>
              <w:t>…</w:t>
            </w:r>
          </w:p>
          <w:p w14:paraId="0C1BBA7B" w14:textId="77777777" w:rsidR="003F17F1" w:rsidRPr="002954BC" w:rsidRDefault="003F17F1" w:rsidP="00946EDB">
            <w:pPr>
              <w:tabs>
                <w:tab w:val="left" w:leader="dot" w:pos="-920"/>
                <w:tab w:val="left" w:pos="284"/>
                <w:tab w:val="right" w:leader="dot" w:pos="4536"/>
              </w:tabs>
              <w:ind w:right="1071"/>
              <w:rPr>
                <w:color w:val="000000"/>
                <w:sz w:val="20"/>
              </w:rPr>
            </w:pPr>
            <w:r w:rsidRPr="002954BC">
              <w:rPr>
                <w:color w:val="000000"/>
                <w:sz w:val="20"/>
              </w:rPr>
              <w:tab/>
            </w:r>
            <w:r w:rsidR="00946EDB" w:rsidRPr="00946EDB">
              <w:rPr>
                <w:color w:val="000000"/>
                <w:sz w:val="20"/>
                <w:highlight w:val="lightGray"/>
              </w:rPr>
              <w:t>…………………………………………</w:t>
            </w:r>
            <w:r w:rsidR="00946EDB">
              <w:rPr>
                <w:color w:val="000000"/>
                <w:sz w:val="20"/>
                <w:highlight w:val="lightGray"/>
              </w:rPr>
              <w:t>………….</w:t>
            </w:r>
            <w:r w:rsidR="00946EDB" w:rsidRPr="00946EDB">
              <w:rPr>
                <w:color w:val="000000"/>
                <w:sz w:val="20"/>
                <w:highlight w:val="lightGray"/>
              </w:rPr>
              <w:t>…</w:t>
            </w:r>
          </w:p>
        </w:tc>
        <w:tc>
          <w:tcPr>
            <w:tcW w:w="973" w:type="dxa"/>
          </w:tcPr>
          <w:p w14:paraId="1ECDADDE" w14:textId="77777777" w:rsidR="003F17F1" w:rsidRPr="002954BC" w:rsidRDefault="003F17F1">
            <w:pPr>
              <w:jc w:val="center"/>
              <w:rPr>
                <w:color w:val="000000"/>
                <w:sz w:val="20"/>
              </w:rPr>
            </w:pPr>
          </w:p>
          <w:p w14:paraId="5393E56E" w14:textId="77777777" w:rsidR="003F17F1" w:rsidRPr="002954BC" w:rsidRDefault="003F17F1">
            <w:pPr>
              <w:jc w:val="center"/>
              <w:rPr>
                <w:color w:val="000000"/>
                <w:sz w:val="20"/>
              </w:rPr>
            </w:pPr>
          </w:p>
          <w:p w14:paraId="6BD5873F" w14:textId="77777777" w:rsidR="003F17F1" w:rsidRPr="002954BC" w:rsidRDefault="003F17F1">
            <w:pPr>
              <w:jc w:val="center"/>
              <w:rPr>
                <w:color w:val="000000"/>
                <w:sz w:val="20"/>
              </w:rPr>
            </w:pPr>
          </w:p>
          <w:p w14:paraId="79B2775E" w14:textId="77777777" w:rsidR="003F17F1" w:rsidRPr="002954BC" w:rsidRDefault="003F17F1">
            <w:pPr>
              <w:jc w:val="center"/>
              <w:rPr>
                <w:color w:val="000000"/>
                <w:sz w:val="20"/>
              </w:rPr>
            </w:pPr>
            <w:r w:rsidRPr="002954BC">
              <w:rPr>
                <w:color w:val="000000"/>
                <w:sz w:val="20"/>
              </w:rPr>
              <w:t>W</w:t>
            </w:r>
          </w:p>
          <w:p w14:paraId="4E9A382D" w14:textId="77777777" w:rsidR="003F17F1" w:rsidRPr="002954BC" w:rsidRDefault="003F17F1">
            <w:pPr>
              <w:jc w:val="center"/>
              <w:rPr>
                <w:color w:val="000000"/>
                <w:sz w:val="20"/>
              </w:rPr>
            </w:pPr>
            <w:r w:rsidRPr="002954BC">
              <w:rPr>
                <w:color w:val="000000"/>
                <w:sz w:val="20"/>
              </w:rPr>
              <w:t>l</w:t>
            </w:r>
          </w:p>
        </w:tc>
        <w:tc>
          <w:tcPr>
            <w:tcW w:w="973" w:type="dxa"/>
          </w:tcPr>
          <w:p w14:paraId="0D69E6E6" w14:textId="77777777" w:rsidR="003F17F1" w:rsidRPr="002954BC" w:rsidRDefault="003F17F1">
            <w:pPr>
              <w:jc w:val="center"/>
              <w:rPr>
                <w:color w:val="000000"/>
                <w:sz w:val="20"/>
              </w:rPr>
            </w:pPr>
          </w:p>
          <w:p w14:paraId="32CBC326" w14:textId="77777777" w:rsidR="003F17F1" w:rsidRPr="002954BC" w:rsidRDefault="003F17F1">
            <w:pPr>
              <w:jc w:val="center"/>
              <w:rPr>
                <w:color w:val="000000"/>
                <w:sz w:val="20"/>
              </w:rPr>
            </w:pPr>
          </w:p>
          <w:p w14:paraId="4E0A481E" w14:textId="77777777" w:rsidR="003F17F1" w:rsidRPr="002954BC" w:rsidRDefault="003F17F1">
            <w:pPr>
              <w:jc w:val="center"/>
              <w:rPr>
                <w:color w:val="000000"/>
                <w:sz w:val="20"/>
              </w:rPr>
            </w:pPr>
          </w:p>
          <w:p w14:paraId="7B7D9364" w14:textId="77777777" w:rsidR="003F17F1" w:rsidRPr="002954BC" w:rsidRDefault="003F17F1">
            <w:pPr>
              <w:jc w:val="center"/>
              <w:rPr>
                <w:color w:val="000000"/>
                <w:sz w:val="20"/>
              </w:rPr>
            </w:pPr>
            <w:r w:rsidRPr="002954BC">
              <w:rPr>
                <w:color w:val="000000"/>
                <w:sz w:val="20"/>
              </w:rPr>
              <w:t>.......</w:t>
            </w:r>
          </w:p>
          <w:p w14:paraId="1B8C6422" w14:textId="77777777" w:rsidR="003F17F1" w:rsidRPr="002954BC" w:rsidRDefault="003F17F1">
            <w:pPr>
              <w:jc w:val="center"/>
              <w:rPr>
                <w:color w:val="000000"/>
                <w:sz w:val="20"/>
              </w:rPr>
            </w:pPr>
            <w:r w:rsidRPr="002954BC">
              <w:rPr>
                <w:color w:val="000000"/>
                <w:sz w:val="20"/>
              </w:rPr>
              <w:t>.......</w:t>
            </w:r>
          </w:p>
        </w:tc>
        <w:tc>
          <w:tcPr>
            <w:tcW w:w="1590" w:type="dxa"/>
          </w:tcPr>
          <w:p w14:paraId="73EA291E" w14:textId="77777777" w:rsidR="003F17F1" w:rsidRPr="002954BC" w:rsidRDefault="003F17F1">
            <w:pPr>
              <w:tabs>
                <w:tab w:val="left" w:leader="dot" w:pos="1318"/>
              </w:tabs>
              <w:rPr>
                <w:color w:val="000000"/>
                <w:sz w:val="20"/>
              </w:rPr>
            </w:pPr>
          </w:p>
        </w:tc>
      </w:tr>
      <w:tr w:rsidR="003F17F1" w:rsidRPr="002954BC" w14:paraId="4D91DFEF" w14:textId="77777777" w:rsidTr="005472E7">
        <w:trPr>
          <w:jc w:val="center"/>
        </w:trPr>
        <w:tc>
          <w:tcPr>
            <w:tcW w:w="5821" w:type="dxa"/>
            <w:tcBorders>
              <w:bottom w:val="nil"/>
            </w:tcBorders>
          </w:tcPr>
          <w:p w14:paraId="7F6E58EA" w14:textId="77777777" w:rsidR="003F17F1" w:rsidRPr="002954BC" w:rsidRDefault="003F17F1">
            <w:pPr>
              <w:pStyle w:val="Kopfzeile"/>
              <w:tabs>
                <w:tab w:val="clear" w:pos="4536"/>
                <w:tab w:val="clear" w:pos="9072"/>
              </w:tabs>
              <w:rPr>
                <w:color w:val="000000"/>
                <w:sz w:val="20"/>
              </w:rPr>
            </w:pPr>
          </w:p>
        </w:tc>
        <w:tc>
          <w:tcPr>
            <w:tcW w:w="973" w:type="dxa"/>
            <w:tcBorders>
              <w:bottom w:val="nil"/>
            </w:tcBorders>
          </w:tcPr>
          <w:p w14:paraId="475613B3" w14:textId="77777777" w:rsidR="003F17F1" w:rsidRPr="002954BC" w:rsidRDefault="003F17F1">
            <w:pPr>
              <w:jc w:val="center"/>
              <w:rPr>
                <w:color w:val="000000"/>
                <w:sz w:val="20"/>
              </w:rPr>
            </w:pPr>
          </w:p>
        </w:tc>
        <w:tc>
          <w:tcPr>
            <w:tcW w:w="973" w:type="dxa"/>
            <w:tcBorders>
              <w:bottom w:val="nil"/>
            </w:tcBorders>
          </w:tcPr>
          <w:p w14:paraId="4C3E9C42" w14:textId="77777777" w:rsidR="003F17F1" w:rsidRPr="002954BC" w:rsidRDefault="003F17F1">
            <w:pPr>
              <w:jc w:val="center"/>
              <w:rPr>
                <w:color w:val="000000"/>
                <w:sz w:val="20"/>
              </w:rPr>
            </w:pPr>
          </w:p>
        </w:tc>
        <w:tc>
          <w:tcPr>
            <w:tcW w:w="1590" w:type="dxa"/>
            <w:tcBorders>
              <w:bottom w:val="nil"/>
            </w:tcBorders>
          </w:tcPr>
          <w:p w14:paraId="18FD6ED7" w14:textId="77777777" w:rsidR="003F17F1" w:rsidRPr="002954BC" w:rsidRDefault="003F17F1">
            <w:pPr>
              <w:tabs>
                <w:tab w:val="left" w:leader="dot" w:pos="1318"/>
              </w:tabs>
              <w:rPr>
                <w:color w:val="000000"/>
                <w:sz w:val="20"/>
              </w:rPr>
            </w:pPr>
          </w:p>
        </w:tc>
      </w:tr>
      <w:tr w:rsidR="003F17F1" w:rsidRPr="002954BC" w14:paraId="2CD5E20C" w14:textId="77777777" w:rsidTr="005472E7">
        <w:trPr>
          <w:jc w:val="center"/>
        </w:trPr>
        <w:tc>
          <w:tcPr>
            <w:tcW w:w="5821" w:type="dxa"/>
            <w:tcBorders>
              <w:top w:val="nil"/>
              <w:bottom w:val="single" w:sz="4" w:space="0" w:color="auto"/>
            </w:tcBorders>
          </w:tcPr>
          <w:p w14:paraId="7048A5A5" w14:textId="77777777" w:rsidR="003F17F1" w:rsidRPr="002954BC" w:rsidRDefault="005472E7">
            <w:pPr>
              <w:pStyle w:val="berschrift4"/>
              <w:rPr>
                <w:color w:val="000000"/>
              </w:rPr>
            </w:pPr>
            <w:r w:rsidRPr="002954BC">
              <w:rPr>
                <w:color w:val="000000"/>
              </w:rPr>
              <w:t>Prix 4.5.3</w:t>
            </w:r>
            <w:r w:rsidR="003F17F1" w:rsidRPr="002954BC">
              <w:rPr>
                <w:color w:val="000000"/>
              </w:rPr>
              <w:t xml:space="preserve"> Nettoyage manuel</w:t>
            </w:r>
          </w:p>
        </w:tc>
        <w:tc>
          <w:tcPr>
            <w:tcW w:w="973" w:type="dxa"/>
            <w:tcBorders>
              <w:top w:val="nil"/>
              <w:bottom w:val="single" w:sz="4" w:space="0" w:color="auto"/>
            </w:tcBorders>
          </w:tcPr>
          <w:p w14:paraId="2E079245" w14:textId="77777777" w:rsidR="003F17F1" w:rsidRPr="002954BC" w:rsidRDefault="003F17F1">
            <w:pPr>
              <w:pStyle w:val="berschrift7"/>
              <w:jc w:val="center"/>
              <w:rPr>
                <w:b w:val="0"/>
                <w:i w:val="0"/>
                <w:color w:val="000000"/>
              </w:rPr>
            </w:pPr>
            <w:r w:rsidRPr="002954BC">
              <w:rPr>
                <w:b w:val="0"/>
                <w:i w:val="0"/>
                <w:color w:val="000000"/>
              </w:rPr>
              <w:t>Pce</w:t>
            </w:r>
          </w:p>
        </w:tc>
        <w:tc>
          <w:tcPr>
            <w:tcW w:w="973" w:type="dxa"/>
            <w:tcBorders>
              <w:top w:val="nil"/>
              <w:bottom w:val="single" w:sz="4" w:space="0" w:color="auto"/>
            </w:tcBorders>
          </w:tcPr>
          <w:p w14:paraId="7383271F" w14:textId="77777777" w:rsidR="003F17F1" w:rsidRPr="002954BC" w:rsidRDefault="003F17F1">
            <w:pPr>
              <w:pStyle w:val="berschrift7"/>
              <w:jc w:val="center"/>
              <w:rPr>
                <w:b w:val="0"/>
                <w:i w:val="0"/>
                <w:color w:val="000000"/>
              </w:rPr>
            </w:pPr>
            <w:r w:rsidRPr="002954BC">
              <w:rPr>
                <w:b w:val="0"/>
                <w:i w:val="0"/>
                <w:color w:val="000000"/>
              </w:rPr>
              <w:t>.......</w:t>
            </w:r>
          </w:p>
        </w:tc>
        <w:tc>
          <w:tcPr>
            <w:tcW w:w="1590" w:type="dxa"/>
            <w:tcBorders>
              <w:top w:val="nil"/>
              <w:bottom w:val="single" w:sz="4" w:space="0" w:color="auto"/>
            </w:tcBorders>
          </w:tcPr>
          <w:p w14:paraId="0980CA19" w14:textId="77777777" w:rsidR="003F17F1" w:rsidRPr="002954BC" w:rsidRDefault="003F17F1">
            <w:pPr>
              <w:pStyle w:val="berschrift4"/>
              <w:rPr>
                <w:b w:val="0"/>
                <w:color w:val="000000"/>
              </w:rPr>
            </w:pPr>
            <w:r w:rsidRPr="002954BC">
              <w:rPr>
                <w:b w:val="0"/>
                <w:color w:val="000000"/>
              </w:rPr>
              <w:t>CHF..................</w:t>
            </w:r>
          </w:p>
        </w:tc>
      </w:tr>
      <w:tr w:rsidR="003F17F1" w:rsidRPr="002954BC" w14:paraId="1783CCA1" w14:textId="77777777" w:rsidTr="005472E7">
        <w:trPr>
          <w:jc w:val="center"/>
        </w:trPr>
        <w:tc>
          <w:tcPr>
            <w:tcW w:w="5821" w:type="dxa"/>
            <w:tcBorders>
              <w:top w:val="nil"/>
              <w:bottom w:val="single" w:sz="4" w:space="0" w:color="auto"/>
            </w:tcBorders>
          </w:tcPr>
          <w:p w14:paraId="244DAC58" w14:textId="77777777" w:rsidR="003F17F1" w:rsidRPr="002954BC" w:rsidRDefault="003F17F1">
            <w:pPr>
              <w:pStyle w:val="berschrift4"/>
            </w:pPr>
            <w:r w:rsidRPr="002954BC">
              <w:rPr>
                <w:color w:val="000000"/>
              </w:rPr>
              <w:t>Prix 4.5</w:t>
            </w:r>
            <w:r w:rsidR="003441B1" w:rsidRPr="002954BC">
              <w:rPr>
                <w:color w:val="000000"/>
              </w:rPr>
              <w:t>:</w:t>
            </w:r>
            <w:r w:rsidR="005472E7" w:rsidRPr="002954BC">
              <w:rPr>
                <w:color w:val="000000"/>
              </w:rPr>
              <w:t xml:space="preserve"> </w:t>
            </w:r>
            <w:r w:rsidRPr="002954BC">
              <w:rPr>
                <w:color w:val="000000"/>
              </w:rPr>
              <w:t>Extraction des cendres / Nettoyage</w:t>
            </w:r>
          </w:p>
        </w:tc>
        <w:tc>
          <w:tcPr>
            <w:tcW w:w="973" w:type="dxa"/>
            <w:tcBorders>
              <w:top w:val="nil"/>
              <w:bottom w:val="single" w:sz="4" w:space="0" w:color="auto"/>
            </w:tcBorders>
          </w:tcPr>
          <w:p w14:paraId="52D97878" w14:textId="77777777" w:rsidR="003F17F1" w:rsidRPr="002954BC" w:rsidRDefault="003F17F1" w:rsidP="005504CB">
            <w:pPr>
              <w:pStyle w:val="berschrift4"/>
            </w:pPr>
          </w:p>
        </w:tc>
        <w:tc>
          <w:tcPr>
            <w:tcW w:w="973" w:type="dxa"/>
            <w:tcBorders>
              <w:top w:val="nil"/>
              <w:bottom w:val="single" w:sz="4" w:space="0" w:color="auto"/>
            </w:tcBorders>
          </w:tcPr>
          <w:p w14:paraId="7BEF7EE3" w14:textId="77777777" w:rsidR="003F17F1" w:rsidRPr="002954BC" w:rsidRDefault="003F17F1" w:rsidP="005504CB">
            <w:pPr>
              <w:pStyle w:val="berschrift4"/>
            </w:pPr>
          </w:p>
        </w:tc>
        <w:tc>
          <w:tcPr>
            <w:tcW w:w="1590" w:type="dxa"/>
            <w:tcBorders>
              <w:top w:val="nil"/>
              <w:bottom w:val="single" w:sz="4" w:space="0" w:color="auto"/>
            </w:tcBorders>
          </w:tcPr>
          <w:p w14:paraId="2DE3CEDD" w14:textId="77777777" w:rsidR="003F17F1" w:rsidRPr="002954BC" w:rsidRDefault="003F17F1" w:rsidP="005504CB">
            <w:pPr>
              <w:pStyle w:val="berschrift4"/>
            </w:pPr>
            <w:r w:rsidRPr="002954BC">
              <w:t>CHF..................</w:t>
            </w:r>
          </w:p>
        </w:tc>
      </w:tr>
    </w:tbl>
    <w:p w14:paraId="364DF5E2" w14:textId="77777777" w:rsidR="003F17F1" w:rsidRPr="002954BC" w:rsidRDefault="003F17F1">
      <w:pPr>
        <w:pStyle w:val="Kopfzeile"/>
        <w:tabs>
          <w:tab w:val="clear" w:pos="4536"/>
          <w:tab w:val="clear" w:pos="9072"/>
        </w:tabs>
        <w:rPr>
          <w:color w:val="000000"/>
        </w:rPr>
        <w:sectPr w:rsidR="003F17F1" w:rsidRPr="002954BC">
          <w:pgSz w:w="11906" w:h="16838"/>
          <w:pgMar w:top="1276" w:right="1134" w:bottom="851" w:left="1417" w:header="720" w:footer="720" w:gutter="0"/>
          <w:cols w:space="720"/>
        </w:sectPr>
      </w:pPr>
    </w:p>
    <w:tbl>
      <w:tblPr>
        <w:tblW w:w="9356" w:type="dxa"/>
        <w:jc w:val="center"/>
        <w:tblBorders>
          <w:top w:val="single" w:sz="4" w:space="0" w:color="auto"/>
          <w:left w:val="single" w:sz="4" w:space="0" w:color="auto"/>
          <w:bottom w:val="single" w:sz="4" w:space="0" w:color="auto"/>
          <w:right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820"/>
        <w:gridCol w:w="973"/>
        <w:gridCol w:w="973"/>
        <w:gridCol w:w="1590"/>
      </w:tblGrid>
      <w:tr w:rsidR="003F17F1" w:rsidRPr="002954BC" w14:paraId="082D2649" w14:textId="77777777" w:rsidTr="00835DF4">
        <w:trPr>
          <w:tblHeader/>
          <w:jc w:val="center"/>
        </w:trPr>
        <w:tc>
          <w:tcPr>
            <w:tcW w:w="5820" w:type="dxa"/>
            <w:tcBorders>
              <w:top w:val="single" w:sz="4" w:space="0" w:color="auto"/>
              <w:bottom w:val="single" w:sz="4" w:space="0" w:color="auto"/>
            </w:tcBorders>
          </w:tcPr>
          <w:p w14:paraId="67DEBE2F" w14:textId="77777777" w:rsidR="003F17F1" w:rsidRPr="002954BC" w:rsidRDefault="003F17F1">
            <w:pPr>
              <w:rPr>
                <w:color w:val="000000"/>
                <w:sz w:val="20"/>
              </w:rPr>
            </w:pPr>
            <w:r w:rsidRPr="002954BC">
              <w:rPr>
                <w:color w:val="000000"/>
                <w:sz w:val="20"/>
              </w:rPr>
              <w:lastRenderedPageBreak/>
              <w:t>Désignation</w:t>
            </w:r>
          </w:p>
        </w:tc>
        <w:tc>
          <w:tcPr>
            <w:tcW w:w="973" w:type="dxa"/>
            <w:tcBorders>
              <w:top w:val="single" w:sz="4" w:space="0" w:color="auto"/>
              <w:bottom w:val="single" w:sz="4" w:space="0" w:color="auto"/>
            </w:tcBorders>
          </w:tcPr>
          <w:p w14:paraId="6732FE2B" w14:textId="77777777" w:rsidR="003F17F1" w:rsidRPr="002954BC" w:rsidRDefault="003F17F1">
            <w:pPr>
              <w:jc w:val="center"/>
              <w:rPr>
                <w:color w:val="000000"/>
              </w:rPr>
            </w:pPr>
            <w:r w:rsidRPr="002954BC">
              <w:rPr>
                <w:color w:val="000000"/>
              </w:rPr>
              <w:t>Unité</w:t>
            </w:r>
          </w:p>
        </w:tc>
        <w:tc>
          <w:tcPr>
            <w:tcW w:w="973" w:type="dxa"/>
            <w:tcBorders>
              <w:top w:val="single" w:sz="4" w:space="0" w:color="auto"/>
              <w:bottom w:val="single" w:sz="4" w:space="0" w:color="auto"/>
            </w:tcBorders>
          </w:tcPr>
          <w:p w14:paraId="2A4DA372" w14:textId="77777777" w:rsidR="003F17F1" w:rsidRPr="002954BC" w:rsidRDefault="003F17F1">
            <w:pPr>
              <w:jc w:val="center"/>
              <w:rPr>
                <w:color w:val="000000"/>
              </w:rPr>
            </w:pPr>
            <w:r w:rsidRPr="002954BC">
              <w:rPr>
                <w:color w:val="000000"/>
              </w:rPr>
              <w:t>Quantité</w:t>
            </w:r>
          </w:p>
        </w:tc>
        <w:tc>
          <w:tcPr>
            <w:tcW w:w="1590" w:type="dxa"/>
            <w:tcBorders>
              <w:top w:val="single" w:sz="4" w:space="0" w:color="auto"/>
              <w:bottom w:val="single" w:sz="4" w:space="0" w:color="auto"/>
            </w:tcBorders>
          </w:tcPr>
          <w:p w14:paraId="7F840E7F" w14:textId="77777777" w:rsidR="003F17F1" w:rsidRPr="002954BC" w:rsidRDefault="003F17F1">
            <w:pPr>
              <w:tabs>
                <w:tab w:val="left" w:leader="dot" w:pos="1318"/>
              </w:tabs>
              <w:rPr>
                <w:color w:val="000000"/>
              </w:rPr>
            </w:pPr>
            <w:r w:rsidRPr="002954BC">
              <w:rPr>
                <w:color w:val="000000"/>
              </w:rPr>
              <w:t>Montant</w:t>
            </w:r>
          </w:p>
        </w:tc>
      </w:tr>
      <w:tr w:rsidR="003F17F1" w:rsidRPr="002954BC" w14:paraId="48837B00" w14:textId="77777777" w:rsidTr="00835DF4">
        <w:trPr>
          <w:jc w:val="center"/>
        </w:trPr>
        <w:tc>
          <w:tcPr>
            <w:tcW w:w="5820" w:type="dxa"/>
            <w:tcBorders>
              <w:top w:val="single" w:sz="4" w:space="0" w:color="auto"/>
            </w:tcBorders>
          </w:tcPr>
          <w:p w14:paraId="472273A5" w14:textId="77777777" w:rsidR="003F17F1" w:rsidRPr="002954BC" w:rsidRDefault="003F17F1" w:rsidP="003F17F1">
            <w:pPr>
              <w:pStyle w:val="berschrift2"/>
              <w:tabs>
                <w:tab w:val="left" w:pos="640"/>
              </w:tabs>
              <w:spacing w:before="120"/>
              <w:ind w:left="573" w:hanging="573"/>
              <w:rPr>
                <w:color w:val="000000"/>
              </w:rPr>
            </w:pPr>
            <w:bookmarkStart w:id="143" w:name="_Toc46565768"/>
            <w:bookmarkStart w:id="144" w:name="_Toc263573901"/>
            <w:bookmarkStart w:id="145" w:name="_Toc349555769"/>
            <w:bookmarkStart w:id="146" w:name="_Toc358556943"/>
            <w:r w:rsidRPr="002954BC">
              <w:rPr>
                <w:color w:val="000000"/>
              </w:rPr>
              <w:t>4.6</w:t>
            </w:r>
            <w:r w:rsidRPr="002954BC">
              <w:rPr>
                <w:color w:val="000000"/>
              </w:rPr>
              <w:tab/>
              <w:t>Dispositions de protection contre le bruit</w:t>
            </w:r>
            <w:bookmarkEnd w:id="143"/>
            <w:bookmarkEnd w:id="144"/>
            <w:bookmarkEnd w:id="145"/>
            <w:bookmarkEnd w:id="146"/>
          </w:p>
        </w:tc>
        <w:tc>
          <w:tcPr>
            <w:tcW w:w="973" w:type="dxa"/>
            <w:tcBorders>
              <w:top w:val="single" w:sz="4" w:space="0" w:color="auto"/>
            </w:tcBorders>
          </w:tcPr>
          <w:p w14:paraId="0FBB5277" w14:textId="77777777" w:rsidR="003F17F1" w:rsidRPr="002954BC" w:rsidRDefault="003F17F1" w:rsidP="003F17F1">
            <w:pPr>
              <w:pStyle w:val="berschrift2"/>
              <w:spacing w:before="120"/>
              <w:jc w:val="center"/>
              <w:rPr>
                <w:color w:val="000000"/>
              </w:rPr>
            </w:pPr>
          </w:p>
        </w:tc>
        <w:tc>
          <w:tcPr>
            <w:tcW w:w="973" w:type="dxa"/>
            <w:tcBorders>
              <w:top w:val="single" w:sz="4" w:space="0" w:color="auto"/>
            </w:tcBorders>
          </w:tcPr>
          <w:p w14:paraId="20576AAF" w14:textId="77777777" w:rsidR="003F17F1" w:rsidRPr="002954BC" w:rsidRDefault="003F17F1" w:rsidP="003F17F1">
            <w:pPr>
              <w:pStyle w:val="berschrift2"/>
              <w:spacing w:before="120"/>
              <w:jc w:val="center"/>
              <w:rPr>
                <w:color w:val="000000"/>
              </w:rPr>
            </w:pPr>
          </w:p>
        </w:tc>
        <w:tc>
          <w:tcPr>
            <w:tcW w:w="1590" w:type="dxa"/>
            <w:tcBorders>
              <w:top w:val="single" w:sz="4" w:space="0" w:color="auto"/>
            </w:tcBorders>
          </w:tcPr>
          <w:p w14:paraId="54A4920A" w14:textId="77777777" w:rsidR="003F17F1" w:rsidRPr="002954BC" w:rsidRDefault="003F17F1" w:rsidP="003F17F1">
            <w:pPr>
              <w:pStyle w:val="berschrift2"/>
              <w:spacing w:before="120"/>
              <w:rPr>
                <w:color w:val="000000"/>
              </w:rPr>
            </w:pPr>
          </w:p>
        </w:tc>
      </w:tr>
      <w:tr w:rsidR="003F17F1" w:rsidRPr="002954BC" w14:paraId="0CFE628A" w14:textId="77777777" w:rsidTr="00835DF4">
        <w:trPr>
          <w:jc w:val="center"/>
        </w:trPr>
        <w:tc>
          <w:tcPr>
            <w:tcW w:w="5820" w:type="dxa"/>
          </w:tcPr>
          <w:p w14:paraId="77128204" w14:textId="77777777" w:rsidR="003F17F1" w:rsidRPr="002954BC" w:rsidRDefault="003F17F1" w:rsidP="003F17F1">
            <w:pPr>
              <w:rPr>
                <w:color w:val="000000"/>
                <w:sz w:val="20"/>
              </w:rPr>
            </w:pPr>
            <w:r w:rsidRPr="002954BC">
              <w:rPr>
                <w:color w:val="000000"/>
                <w:sz w:val="20"/>
              </w:rPr>
              <w:t>Les exigences acoustiques sont définies dans les</w:t>
            </w:r>
            <w:r w:rsidRPr="002954BC">
              <w:rPr>
                <w:color w:val="000000"/>
              </w:rPr>
              <w:br/>
            </w:r>
            <w:r w:rsidRPr="002954BC">
              <w:rPr>
                <w:color w:val="000000"/>
                <w:sz w:val="20"/>
              </w:rPr>
              <w:t>sections 3.1.3 et 3.2.3 «Exigences acoustiques»</w:t>
            </w:r>
          </w:p>
        </w:tc>
        <w:tc>
          <w:tcPr>
            <w:tcW w:w="973" w:type="dxa"/>
          </w:tcPr>
          <w:p w14:paraId="1C12DD8C" w14:textId="77777777" w:rsidR="003F17F1" w:rsidRPr="002954BC" w:rsidRDefault="003F17F1">
            <w:pPr>
              <w:jc w:val="center"/>
              <w:rPr>
                <w:color w:val="000000"/>
              </w:rPr>
            </w:pPr>
          </w:p>
        </w:tc>
        <w:tc>
          <w:tcPr>
            <w:tcW w:w="973" w:type="dxa"/>
          </w:tcPr>
          <w:p w14:paraId="1ACA14B6" w14:textId="77777777" w:rsidR="003F17F1" w:rsidRPr="002954BC" w:rsidRDefault="003F17F1">
            <w:pPr>
              <w:jc w:val="center"/>
              <w:rPr>
                <w:color w:val="000000"/>
              </w:rPr>
            </w:pPr>
          </w:p>
        </w:tc>
        <w:tc>
          <w:tcPr>
            <w:tcW w:w="1590" w:type="dxa"/>
          </w:tcPr>
          <w:p w14:paraId="55893D38" w14:textId="77777777" w:rsidR="003F17F1" w:rsidRPr="002954BC" w:rsidRDefault="003F17F1">
            <w:pPr>
              <w:tabs>
                <w:tab w:val="left" w:leader="dot" w:pos="1318"/>
              </w:tabs>
              <w:rPr>
                <w:color w:val="000000"/>
              </w:rPr>
            </w:pPr>
          </w:p>
        </w:tc>
      </w:tr>
      <w:tr w:rsidR="003F17F1" w:rsidRPr="002954BC" w14:paraId="40D5CB51" w14:textId="77777777" w:rsidTr="00835DF4">
        <w:trPr>
          <w:jc w:val="center"/>
        </w:trPr>
        <w:tc>
          <w:tcPr>
            <w:tcW w:w="5820" w:type="dxa"/>
          </w:tcPr>
          <w:p w14:paraId="16170FC4" w14:textId="77777777" w:rsidR="003F17F1" w:rsidRPr="002954BC" w:rsidRDefault="003F17F1" w:rsidP="00835DF4">
            <w:pPr>
              <w:spacing w:before="120" w:after="120"/>
              <w:rPr>
                <w:b/>
                <w:i/>
                <w:color w:val="000000"/>
                <w:sz w:val="20"/>
              </w:rPr>
            </w:pPr>
            <w:r w:rsidRPr="002954BC">
              <w:rPr>
                <w:b/>
                <w:i/>
                <w:color w:val="000000"/>
                <w:sz w:val="20"/>
              </w:rPr>
              <w:t>Installation de combustion</w:t>
            </w:r>
          </w:p>
        </w:tc>
        <w:tc>
          <w:tcPr>
            <w:tcW w:w="973" w:type="dxa"/>
          </w:tcPr>
          <w:p w14:paraId="0DC49E8F" w14:textId="77777777" w:rsidR="003F17F1" w:rsidRPr="002954BC" w:rsidRDefault="003F17F1" w:rsidP="00835DF4">
            <w:pPr>
              <w:spacing w:before="120" w:after="120"/>
              <w:jc w:val="center"/>
              <w:rPr>
                <w:color w:val="000000"/>
              </w:rPr>
            </w:pPr>
          </w:p>
        </w:tc>
        <w:tc>
          <w:tcPr>
            <w:tcW w:w="973" w:type="dxa"/>
          </w:tcPr>
          <w:p w14:paraId="4B038AF2" w14:textId="77777777" w:rsidR="003F17F1" w:rsidRPr="002954BC" w:rsidRDefault="003F17F1" w:rsidP="00835DF4">
            <w:pPr>
              <w:spacing w:before="120" w:after="120"/>
              <w:jc w:val="center"/>
              <w:rPr>
                <w:color w:val="000000"/>
              </w:rPr>
            </w:pPr>
          </w:p>
        </w:tc>
        <w:tc>
          <w:tcPr>
            <w:tcW w:w="1590" w:type="dxa"/>
          </w:tcPr>
          <w:p w14:paraId="61F64C30" w14:textId="77777777" w:rsidR="003F17F1" w:rsidRPr="002954BC" w:rsidRDefault="003F17F1" w:rsidP="00835DF4">
            <w:pPr>
              <w:tabs>
                <w:tab w:val="left" w:leader="dot" w:pos="1318"/>
              </w:tabs>
              <w:spacing w:before="120" w:after="120"/>
              <w:rPr>
                <w:color w:val="000000"/>
              </w:rPr>
            </w:pPr>
          </w:p>
        </w:tc>
      </w:tr>
      <w:tr w:rsidR="003F17F1" w:rsidRPr="002954BC" w14:paraId="060B5B05" w14:textId="77777777" w:rsidTr="00B82FF9">
        <w:trPr>
          <w:jc w:val="center"/>
        </w:trPr>
        <w:tc>
          <w:tcPr>
            <w:tcW w:w="5820" w:type="dxa"/>
            <w:shd w:val="clear" w:color="auto" w:fill="auto"/>
          </w:tcPr>
          <w:p w14:paraId="64E5C242" w14:textId="77777777" w:rsidR="003F17F1" w:rsidRPr="002954BC" w:rsidRDefault="003F17F1">
            <w:pPr>
              <w:ind w:left="284" w:hanging="284"/>
              <w:rPr>
                <w:color w:val="000000"/>
                <w:sz w:val="20"/>
              </w:rPr>
            </w:pPr>
            <w:r w:rsidRPr="002954BC">
              <w:rPr>
                <w:color w:val="000000"/>
                <w:sz w:val="20"/>
              </w:rPr>
              <w:sym w:font="Wingdings" w:char="F0A8"/>
            </w:r>
            <w:r w:rsidRPr="002954BC">
              <w:rPr>
                <w:color w:val="000000"/>
                <w:sz w:val="20"/>
              </w:rPr>
              <w:tab/>
              <w:t>Chaudière sur socle isolé phoniquement</w:t>
            </w:r>
          </w:p>
          <w:p w14:paraId="5D5A4407" w14:textId="77777777" w:rsidR="003F17F1" w:rsidRPr="002954BC" w:rsidRDefault="003F17F1">
            <w:pPr>
              <w:ind w:left="284" w:hanging="284"/>
              <w:rPr>
                <w:color w:val="000000"/>
                <w:sz w:val="20"/>
              </w:rPr>
            </w:pPr>
            <w:r w:rsidRPr="002954BC">
              <w:rPr>
                <w:color w:val="000000"/>
                <w:sz w:val="20"/>
              </w:rPr>
              <w:sym w:font="Wingdings" w:char="F0A8"/>
            </w:r>
            <w:r w:rsidRPr="002954BC">
              <w:rPr>
                <w:color w:val="000000"/>
                <w:sz w:val="20"/>
              </w:rPr>
              <w:tab/>
              <w:t>Capot(s) d’isolation phonique pour ventilateur(s) d’air de combustion</w:t>
            </w:r>
          </w:p>
          <w:p w14:paraId="6AF0A984" w14:textId="77777777" w:rsidR="003F17F1" w:rsidRPr="002954BC" w:rsidRDefault="003F17F1">
            <w:pPr>
              <w:ind w:left="284" w:hanging="284"/>
              <w:rPr>
                <w:color w:val="000000"/>
                <w:sz w:val="20"/>
              </w:rPr>
            </w:pPr>
            <w:r w:rsidRPr="002954BC">
              <w:rPr>
                <w:color w:val="000000"/>
                <w:sz w:val="20"/>
              </w:rPr>
              <w:sym w:font="Wingdings" w:char="F0A8"/>
            </w:r>
            <w:r w:rsidRPr="002954BC">
              <w:rPr>
                <w:color w:val="000000"/>
                <w:sz w:val="20"/>
              </w:rPr>
              <w:tab/>
              <w:t>Amortisseur de bruit de l’air soufflé pour ventilateur(s) d’air de combustion</w:t>
            </w:r>
          </w:p>
          <w:p w14:paraId="2DA41927" w14:textId="77777777" w:rsidR="003F17F1" w:rsidRPr="002954BC" w:rsidRDefault="003F17F1">
            <w:pPr>
              <w:tabs>
                <w:tab w:val="right" w:leader="dot" w:pos="4536"/>
              </w:tabs>
              <w:ind w:left="284" w:hanging="284"/>
              <w:rPr>
                <w:color w:val="000000"/>
                <w:sz w:val="20"/>
              </w:rPr>
            </w:pPr>
            <w:r w:rsidRPr="002954BC">
              <w:rPr>
                <w:color w:val="000000"/>
                <w:sz w:val="20"/>
              </w:rPr>
              <w:sym w:font="Wingdings" w:char="F0A8"/>
            </w:r>
            <w:r w:rsidRPr="002954BC">
              <w:rPr>
                <w:color w:val="000000"/>
                <w:sz w:val="20"/>
              </w:rPr>
              <w:tab/>
            </w:r>
            <w:r w:rsidR="00B82FF9" w:rsidRPr="00946EDB">
              <w:rPr>
                <w:color w:val="000000"/>
                <w:sz w:val="20"/>
                <w:highlight w:val="lightGray"/>
              </w:rPr>
              <w:t>…………………………………………</w:t>
            </w:r>
            <w:r w:rsidR="00B82FF9">
              <w:rPr>
                <w:color w:val="000000"/>
                <w:sz w:val="20"/>
                <w:highlight w:val="lightGray"/>
              </w:rPr>
              <w:t>………….</w:t>
            </w:r>
            <w:r w:rsidR="00B82FF9" w:rsidRPr="00946EDB">
              <w:rPr>
                <w:color w:val="000000"/>
                <w:sz w:val="20"/>
                <w:highlight w:val="lightGray"/>
              </w:rPr>
              <w:t>…</w:t>
            </w:r>
          </w:p>
          <w:p w14:paraId="0B65ABBD" w14:textId="77777777" w:rsidR="003F17F1" w:rsidRPr="002954BC" w:rsidRDefault="003F17F1">
            <w:pPr>
              <w:tabs>
                <w:tab w:val="right" w:leader="dot" w:pos="4536"/>
              </w:tabs>
              <w:ind w:left="284" w:hanging="284"/>
              <w:rPr>
                <w:color w:val="000000"/>
                <w:sz w:val="20"/>
              </w:rPr>
            </w:pPr>
            <w:r w:rsidRPr="002954BC">
              <w:rPr>
                <w:color w:val="000000"/>
                <w:sz w:val="20"/>
              </w:rPr>
              <w:sym w:font="Wingdings" w:char="F0A8"/>
            </w:r>
            <w:r w:rsidRPr="002954BC">
              <w:rPr>
                <w:color w:val="000000"/>
                <w:sz w:val="20"/>
              </w:rPr>
              <w:tab/>
            </w:r>
            <w:r w:rsidR="00B82FF9" w:rsidRPr="00946EDB">
              <w:rPr>
                <w:color w:val="000000"/>
                <w:sz w:val="20"/>
                <w:highlight w:val="lightGray"/>
              </w:rPr>
              <w:t>…………………………………………</w:t>
            </w:r>
            <w:r w:rsidR="00B82FF9">
              <w:rPr>
                <w:color w:val="000000"/>
                <w:sz w:val="20"/>
                <w:highlight w:val="lightGray"/>
              </w:rPr>
              <w:t>………….</w:t>
            </w:r>
            <w:r w:rsidR="00B82FF9" w:rsidRPr="00946EDB">
              <w:rPr>
                <w:color w:val="000000"/>
                <w:sz w:val="20"/>
                <w:highlight w:val="lightGray"/>
              </w:rPr>
              <w:t>…</w:t>
            </w:r>
          </w:p>
        </w:tc>
        <w:tc>
          <w:tcPr>
            <w:tcW w:w="973" w:type="dxa"/>
          </w:tcPr>
          <w:p w14:paraId="567A1879" w14:textId="77777777" w:rsidR="003F17F1" w:rsidRPr="002954BC" w:rsidRDefault="003F17F1">
            <w:pPr>
              <w:jc w:val="center"/>
              <w:rPr>
                <w:color w:val="000000"/>
              </w:rPr>
            </w:pPr>
          </w:p>
        </w:tc>
        <w:tc>
          <w:tcPr>
            <w:tcW w:w="973" w:type="dxa"/>
          </w:tcPr>
          <w:p w14:paraId="2509B73F" w14:textId="77777777" w:rsidR="003F17F1" w:rsidRPr="002954BC" w:rsidRDefault="003F17F1">
            <w:pPr>
              <w:jc w:val="center"/>
              <w:rPr>
                <w:color w:val="000000"/>
              </w:rPr>
            </w:pPr>
          </w:p>
        </w:tc>
        <w:tc>
          <w:tcPr>
            <w:tcW w:w="1590" w:type="dxa"/>
          </w:tcPr>
          <w:p w14:paraId="00C7A4D6" w14:textId="77777777" w:rsidR="003F17F1" w:rsidRPr="002954BC" w:rsidRDefault="003F17F1">
            <w:pPr>
              <w:tabs>
                <w:tab w:val="left" w:leader="dot" w:pos="1318"/>
              </w:tabs>
              <w:rPr>
                <w:color w:val="000000"/>
              </w:rPr>
            </w:pPr>
          </w:p>
        </w:tc>
      </w:tr>
      <w:tr w:rsidR="003F17F1" w:rsidRPr="002954BC" w14:paraId="53D59091" w14:textId="77777777" w:rsidTr="00835DF4">
        <w:trPr>
          <w:jc w:val="center"/>
        </w:trPr>
        <w:tc>
          <w:tcPr>
            <w:tcW w:w="5820" w:type="dxa"/>
          </w:tcPr>
          <w:p w14:paraId="7CAF87E9" w14:textId="77777777" w:rsidR="003F17F1" w:rsidRPr="002954BC" w:rsidRDefault="003F17F1" w:rsidP="00835DF4">
            <w:pPr>
              <w:spacing w:before="120" w:after="120"/>
              <w:ind w:left="284" w:hanging="284"/>
              <w:rPr>
                <w:b/>
                <w:i/>
                <w:color w:val="000000"/>
                <w:sz w:val="20"/>
              </w:rPr>
            </w:pPr>
            <w:r w:rsidRPr="002954BC">
              <w:rPr>
                <w:b/>
                <w:i/>
                <w:color w:val="000000"/>
                <w:sz w:val="20"/>
              </w:rPr>
              <w:t>Nettoyage automatique</w:t>
            </w:r>
          </w:p>
        </w:tc>
        <w:tc>
          <w:tcPr>
            <w:tcW w:w="973" w:type="dxa"/>
          </w:tcPr>
          <w:p w14:paraId="74FDEAB6" w14:textId="77777777" w:rsidR="003F17F1" w:rsidRPr="002954BC" w:rsidRDefault="003F17F1" w:rsidP="00835DF4">
            <w:pPr>
              <w:spacing w:before="120" w:after="120"/>
              <w:jc w:val="center"/>
              <w:rPr>
                <w:color w:val="000000"/>
              </w:rPr>
            </w:pPr>
          </w:p>
        </w:tc>
        <w:tc>
          <w:tcPr>
            <w:tcW w:w="973" w:type="dxa"/>
          </w:tcPr>
          <w:p w14:paraId="4C224CD1" w14:textId="77777777" w:rsidR="003F17F1" w:rsidRPr="002954BC" w:rsidRDefault="003F17F1" w:rsidP="00835DF4">
            <w:pPr>
              <w:spacing w:before="120" w:after="120"/>
              <w:jc w:val="center"/>
              <w:rPr>
                <w:color w:val="000000"/>
              </w:rPr>
            </w:pPr>
          </w:p>
        </w:tc>
        <w:tc>
          <w:tcPr>
            <w:tcW w:w="1590" w:type="dxa"/>
          </w:tcPr>
          <w:p w14:paraId="5AE9BBC6" w14:textId="77777777" w:rsidR="003F17F1" w:rsidRPr="002954BC" w:rsidRDefault="003F17F1" w:rsidP="00835DF4">
            <w:pPr>
              <w:tabs>
                <w:tab w:val="left" w:leader="dot" w:pos="1318"/>
              </w:tabs>
              <w:spacing w:before="120" w:after="120"/>
              <w:rPr>
                <w:color w:val="000000"/>
              </w:rPr>
            </w:pPr>
          </w:p>
        </w:tc>
      </w:tr>
      <w:tr w:rsidR="003F17F1" w:rsidRPr="002954BC" w14:paraId="05566F3B" w14:textId="77777777" w:rsidTr="00835DF4">
        <w:trPr>
          <w:jc w:val="center"/>
        </w:trPr>
        <w:tc>
          <w:tcPr>
            <w:tcW w:w="5820" w:type="dxa"/>
          </w:tcPr>
          <w:p w14:paraId="4317EB42" w14:textId="77777777" w:rsidR="003F17F1" w:rsidRPr="002954BC" w:rsidRDefault="003F17F1">
            <w:pPr>
              <w:ind w:left="284" w:hanging="284"/>
              <w:rPr>
                <w:color w:val="000000"/>
                <w:sz w:val="20"/>
              </w:rPr>
            </w:pPr>
            <w:r w:rsidRPr="002954BC">
              <w:rPr>
                <w:color w:val="000000"/>
                <w:sz w:val="20"/>
              </w:rPr>
              <w:sym w:font="Wingdings" w:char="F0A8"/>
            </w:r>
            <w:r w:rsidRPr="002954BC">
              <w:rPr>
                <w:color w:val="000000"/>
                <w:sz w:val="20"/>
              </w:rPr>
              <w:tab/>
              <w:t>Compresseur placé sur silentblocs</w:t>
            </w:r>
          </w:p>
          <w:p w14:paraId="07A921FD" w14:textId="77777777" w:rsidR="003F17F1" w:rsidRPr="002954BC" w:rsidRDefault="003F17F1">
            <w:pPr>
              <w:ind w:left="284" w:hanging="284"/>
              <w:rPr>
                <w:color w:val="000000"/>
                <w:sz w:val="20"/>
              </w:rPr>
            </w:pPr>
            <w:r w:rsidRPr="002954BC">
              <w:rPr>
                <w:color w:val="000000"/>
                <w:sz w:val="20"/>
              </w:rPr>
              <w:sym w:font="Wingdings" w:char="F0A8"/>
            </w:r>
            <w:r w:rsidRPr="002954BC">
              <w:rPr>
                <w:color w:val="000000"/>
                <w:sz w:val="20"/>
              </w:rPr>
              <w:tab/>
              <w:t>Capot d’isolation phonique pour le compresseur</w:t>
            </w:r>
          </w:p>
          <w:p w14:paraId="7E89A6AC" w14:textId="77777777" w:rsidR="003F17F1" w:rsidRPr="002954BC" w:rsidRDefault="003F17F1">
            <w:pPr>
              <w:ind w:left="284" w:hanging="284"/>
              <w:rPr>
                <w:color w:val="000000"/>
                <w:sz w:val="20"/>
              </w:rPr>
            </w:pPr>
            <w:r w:rsidRPr="002954BC">
              <w:rPr>
                <w:color w:val="000000"/>
                <w:sz w:val="20"/>
              </w:rPr>
              <w:sym w:font="Wingdings" w:char="F0A1"/>
            </w:r>
            <w:r w:rsidRPr="002954BC">
              <w:rPr>
                <w:color w:val="000000"/>
                <w:sz w:val="20"/>
              </w:rPr>
              <w:tab/>
              <w:t>Capot d’isolation phonique pour nettoyage pneumatique de la chaudière</w:t>
            </w:r>
          </w:p>
          <w:p w14:paraId="01CC046E" w14:textId="77777777" w:rsidR="003F17F1" w:rsidRPr="002954BC" w:rsidRDefault="003F17F1">
            <w:pPr>
              <w:ind w:left="284" w:hanging="284"/>
              <w:rPr>
                <w:color w:val="000000"/>
                <w:sz w:val="20"/>
              </w:rPr>
            </w:pPr>
            <w:r w:rsidRPr="002954BC">
              <w:rPr>
                <w:color w:val="000000"/>
                <w:sz w:val="20"/>
              </w:rPr>
              <w:sym w:font="Wingdings" w:char="F0A1"/>
            </w:r>
            <w:r w:rsidRPr="002954BC">
              <w:rPr>
                <w:color w:val="000000"/>
                <w:sz w:val="20"/>
              </w:rPr>
              <w:tab/>
              <w:t xml:space="preserve">Isolation phonique sur vannes de nettoyage pneumatique </w:t>
            </w:r>
          </w:p>
          <w:p w14:paraId="0AD2B1D4" w14:textId="77777777" w:rsidR="003F17F1" w:rsidRPr="002954BC" w:rsidRDefault="003F17F1">
            <w:pPr>
              <w:tabs>
                <w:tab w:val="right" w:leader="dot" w:pos="4536"/>
              </w:tabs>
              <w:ind w:left="284" w:hanging="284"/>
              <w:rPr>
                <w:color w:val="000000"/>
                <w:sz w:val="20"/>
              </w:rPr>
            </w:pPr>
            <w:r w:rsidRPr="002954BC">
              <w:rPr>
                <w:color w:val="000000"/>
                <w:sz w:val="20"/>
              </w:rPr>
              <w:sym w:font="Wingdings" w:char="F0A8"/>
            </w:r>
            <w:r w:rsidRPr="002954BC">
              <w:rPr>
                <w:color w:val="000000"/>
                <w:sz w:val="20"/>
              </w:rPr>
              <w:tab/>
            </w:r>
            <w:r w:rsidR="00B82FF9" w:rsidRPr="00946EDB">
              <w:rPr>
                <w:color w:val="000000"/>
                <w:sz w:val="20"/>
                <w:highlight w:val="lightGray"/>
              </w:rPr>
              <w:t>…………………………………………</w:t>
            </w:r>
            <w:r w:rsidR="00B82FF9">
              <w:rPr>
                <w:color w:val="000000"/>
                <w:sz w:val="20"/>
                <w:highlight w:val="lightGray"/>
              </w:rPr>
              <w:t>………….</w:t>
            </w:r>
            <w:r w:rsidR="00B82FF9" w:rsidRPr="00946EDB">
              <w:rPr>
                <w:color w:val="000000"/>
                <w:sz w:val="20"/>
                <w:highlight w:val="lightGray"/>
              </w:rPr>
              <w:t>…</w:t>
            </w:r>
          </w:p>
        </w:tc>
        <w:tc>
          <w:tcPr>
            <w:tcW w:w="973" w:type="dxa"/>
          </w:tcPr>
          <w:p w14:paraId="4FFCB888" w14:textId="77777777" w:rsidR="003F17F1" w:rsidRPr="002954BC" w:rsidRDefault="003F17F1">
            <w:pPr>
              <w:jc w:val="center"/>
              <w:rPr>
                <w:color w:val="000000"/>
              </w:rPr>
            </w:pPr>
          </w:p>
        </w:tc>
        <w:tc>
          <w:tcPr>
            <w:tcW w:w="973" w:type="dxa"/>
          </w:tcPr>
          <w:p w14:paraId="2D4011D0" w14:textId="77777777" w:rsidR="003F17F1" w:rsidRPr="002954BC" w:rsidRDefault="003F17F1">
            <w:pPr>
              <w:jc w:val="center"/>
              <w:rPr>
                <w:color w:val="000000"/>
              </w:rPr>
            </w:pPr>
          </w:p>
        </w:tc>
        <w:tc>
          <w:tcPr>
            <w:tcW w:w="1590" w:type="dxa"/>
          </w:tcPr>
          <w:p w14:paraId="0DF83002" w14:textId="77777777" w:rsidR="003F17F1" w:rsidRPr="002954BC" w:rsidRDefault="003F17F1">
            <w:pPr>
              <w:tabs>
                <w:tab w:val="left" w:leader="dot" w:pos="1318"/>
              </w:tabs>
              <w:rPr>
                <w:color w:val="000000"/>
              </w:rPr>
            </w:pPr>
          </w:p>
        </w:tc>
      </w:tr>
      <w:tr w:rsidR="003F17F1" w:rsidRPr="002954BC" w14:paraId="12F17F3C" w14:textId="77777777" w:rsidTr="00835DF4">
        <w:trPr>
          <w:jc w:val="center"/>
        </w:trPr>
        <w:tc>
          <w:tcPr>
            <w:tcW w:w="5820" w:type="dxa"/>
          </w:tcPr>
          <w:p w14:paraId="5FF5EE3E" w14:textId="77777777" w:rsidR="003F17F1" w:rsidRPr="002954BC" w:rsidRDefault="003F17F1">
            <w:pPr>
              <w:pStyle w:val="Kopfzeile"/>
              <w:tabs>
                <w:tab w:val="clear" w:pos="4536"/>
                <w:tab w:val="clear" w:pos="9072"/>
              </w:tabs>
              <w:spacing w:before="120"/>
              <w:rPr>
                <w:b/>
                <w:i/>
                <w:color w:val="000000"/>
                <w:sz w:val="20"/>
              </w:rPr>
            </w:pPr>
          </w:p>
        </w:tc>
        <w:tc>
          <w:tcPr>
            <w:tcW w:w="973" w:type="dxa"/>
          </w:tcPr>
          <w:p w14:paraId="78C1A91F" w14:textId="77777777" w:rsidR="003F17F1" w:rsidRPr="002954BC" w:rsidRDefault="003F17F1" w:rsidP="003F17F1">
            <w:pPr>
              <w:jc w:val="center"/>
              <w:rPr>
                <w:color w:val="000000"/>
              </w:rPr>
            </w:pPr>
          </w:p>
        </w:tc>
        <w:tc>
          <w:tcPr>
            <w:tcW w:w="973" w:type="dxa"/>
          </w:tcPr>
          <w:p w14:paraId="3881F9FB" w14:textId="77777777" w:rsidR="003F17F1" w:rsidRPr="002954BC" w:rsidRDefault="003F17F1" w:rsidP="003F17F1">
            <w:pPr>
              <w:jc w:val="center"/>
              <w:rPr>
                <w:color w:val="000000"/>
              </w:rPr>
            </w:pPr>
          </w:p>
        </w:tc>
        <w:tc>
          <w:tcPr>
            <w:tcW w:w="1590" w:type="dxa"/>
          </w:tcPr>
          <w:p w14:paraId="6D5FE56D" w14:textId="77777777" w:rsidR="003F17F1" w:rsidRPr="002954BC" w:rsidRDefault="003F17F1" w:rsidP="003F17F1">
            <w:pPr>
              <w:tabs>
                <w:tab w:val="left" w:leader="dot" w:pos="1318"/>
              </w:tabs>
              <w:rPr>
                <w:color w:val="000000"/>
              </w:rPr>
            </w:pPr>
          </w:p>
        </w:tc>
      </w:tr>
      <w:tr w:rsidR="003F17F1" w:rsidRPr="002954BC" w14:paraId="6F3395FA" w14:textId="77777777" w:rsidTr="00835DF4">
        <w:trPr>
          <w:jc w:val="center"/>
        </w:trPr>
        <w:tc>
          <w:tcPr>
            <w:tcW w:w="5820" w:type="dxa"/>
          </w:tcPr>
          <w:p w14:paraId="55AAE55B" w14:textId="77777777" w:rsidR="003F17F1" w:rsidRPr="002954BC" w:rsidRDefault="003F17F1" w:rsidP="003F17F1">
            <w:pPr>
              <w:pStyle w:val="Kopfzeile"/>
              <w:tabs>
                <w:tab w:val="clear" w:pos="4536"/>
                <w:tab w:val="clear" w:pos="9072"/>
              </w:tabs>
              <w:rPr>
                <w:b/>
                <w:i/>
                <w:color w:val="000000"/>
                <w:sz w:val="20"/>
              </w:rPr>
            </w:pPr>
            <w:r w:rsidRPr="002954BC">
              <w:rPr>
                <w:b/>
                <w:i/>
                <w:color w:val="000000"/>
                <w:sz w:val="20"/>
              </w:rPr>
              <w:t>Système d’évacuation des gaz de combustion</w:t>
            </w:r>
          </w:p>
        </w:tc>
        <w:tc>
          <w:tcPr>
            <w:tcW w:w="973" w:type="dxa"/>
          </w:tcPr>
          <w:p w14:paraId="182DB59E" w14:textId="77777777" w:rsidR="003F17F1" w:rsidRPr="002954BC" w:rsidRDefault="003F17F1" w:rsidP="003F17F1">
            <w:pPr>
              <w:rPr>
                <w:color w:val="000000"/>
              </w:rPr>
            </w:pPr>
          </w:p>
        </w:tc>
        <w:tc>
          <w:tcPr>
            <w:tcW w:w="973" w:type="dxa"/>
          </w:tcPr>
          <w:p w14:paraId="2C9D34E8" w14:textId="77777777" w:rsidR="003F17F1" w:rsidRPr="002954BC" w:rsidRDefault="003F17F1" w:rsidP="003F17F1">
            <w:pPr>
              <w:jc w:val="center"/>
              <w:rPr>
                <w:color w:val="000000"/>
              </w:rPr>
            </w:pPr>
          </w:p>
        </w:tc>
        <w:tc>
          <w:tcPr>
            <w:tcW w:w="1590" w:type="dxa"/>
          </w:tcPr>
          <w:p w14:paraId="26037F33" w14:textId="77777777" w:rsidR="003F17F1" w:rsidRPr="002954BC" w:rsidRDefault="003F17F1" w:rsidP="003F17F1">
            <w:pPr>
              <w:tabs>
                <w:tab w:val="left" w:leader="dot" w:pos="1318"/>
              </w:tabs>
              <w:rPr>
                <w:color w:val="000000"/>
              </w:rPr>
            </w:pPr>
          </w:p>
        </w:tc>
      </w:tr>
      <w:tr w:rsidR="003F17F1" w:rsidRPr="002954BC" w14:paraId="506E47A7" w14:textId="77777777" w:rsidTr="00835DF4">
        <w:trPr>
          <w:jc w:val="center"/>
        </w:trPr>
        <w:tc>
          <w:tcPr>
            <w:tcW w:w="5820" w:type="dxa"/>
          </w:tcPr>
          <w:p w14:paraId="290D787B" w14:textId="77777777" w:rsidR="003F17F1" w:rsidRPr="002954BC" w:rsidRDefault="003F17F1" w:rsidP="003F17F1">
            <w:pPr>
              <w:rPr>
                <w:color w:val="000000"/>
              </w:rPr>
            </w:pPr>
          </w:p>
        </w:tc>
        <w:tc>
          <w:tcPr>
            <w:tcW w:w="973" w:type="dxa"/>
          </w:tcPr>
          <w:p w14:paraId="04D3C674" w14:textId="77777777" w:rsidR="003F17F1" w:rsidRPr="002954BC" w:rsidRDefault="003F17F1">
            <w:pPr>
              <w:jc w:val="center"/>
              <w:rPr>
                <w:color w:val="000000"/>
              </w:rPr>
            </w:pPr>
          </w:p>
        </w:tc>
        <w:tc>
          <w:tcPr>
            <w:tcW w:w="973" w:type="dxa"/>
          </w:tcPr>
          <w:p w14:paraId="4B70F35B" w14:textId="77777777" w:rsidR="003F17F1" w:rsidRPr="002954BC" w:rsidRDefault="003F17F1">
            <w:pPr>
              <w:jc w:val="center"/>
              <w:rPr>
                <w:color w:val="000000"/>
              </w:rPr>
            </w:pPr>
          </w:p>
        </w:tc>
        <w:tc>
          <w:tcPr>
            <w:tcW w:w="1590" w:type="dxa"/>
          </w:tcPr>
          <w:p w14:paraId="4734D222" w14:textId="77777777" w:rsidR="003F17F1" w:rsidRPr="002954BC" w:rsidRDefault="003F17F1">
            <w:pPr>
              <w:tabs>
                <w:tab w:val="left" w:leader="dot" w:pos="1318"/>
              </w:tabs>
              <w:rPr>
                <w:color w:val="000000"/>
              </w:rPr>
            </w:pPr>
          </w:p>
        </w:tc>
      </w:tr>
      <w:tr w:rsidR="003F17F1" w:rsidRPr="002954BC" w14:paraId="6CD52E69" w14:textId="77777777" w:rsidTr="00835DF4">
        <w:trPr>
          <w:jc w:val="center"/>
        </w:trPr>
        <w:tc>
          <w:tcPr>
            <w:tcW w:w="5820" w:type="dxa"/>
          </w:tcPr>
          <w:p w14:paraId="31BFC1B0" w14:textId="77777777" w:rsidR="003F17F1" w:rsidRPr="002954BC" w:rsidRDefault="003F17F1" w:rsidP="003F17F1">
            <w:pPr>
              <w:ind w:left="284" w:hanging="284"/>
              <w:rPr>
                <w:color w:val="000000"/>
                <w:sz w:val="20"/>
              </w:rPr>
            </w:pPr>
            <w:r w:rsidRPr="002954BC">
              <w:rPr>
                <w:color w:val="000000"/>
                <w:sz w:val="20"/>
              </w:rPr>
              <w:sym w:font="Wingdings" w:char="F0A8"/>
            </w:r>
            <w:r w:rsidRPr="002954BC">
              <w:rPr>
                <w:color w:val="000000"/>
              </w:rPr>
              <w:tab/>
              <w:t xml:space="preserve">Mesures concernant </w:t>
            </w:r>
            <w:r w:rsidRPr="002954BC">
              <w:rPr>
                <w:color w:val="000000"/>
                <w:sz w:val="20"/>
              </w:rPr>
              <w:t>le système d’épuration des gaz de combustion:</w:t>
            </w:r>
          </w:p>
          <w:p w14:paraId="2476459F" w14:textId="77777777" w:rsidR="003F17F1" w:rsidRPr="002954BC" w:rsidRDefault="003F17F1" w:rsidP="003F17F1">
            <w:pPr>
              <w:ind w:left="284" w:hanging="284"/>
              <w:rPr>
                <w:color w:val="000000"/>
                <w:sz w:val="20"/>
              </w:rPr>
            </w:pPr>
            <w:r w:rsidRPr="002954BC">
              <w:rPr>
                <w:color w:val="000000"/>
                <w:sz w:val="20"/>
              </w:rPr>
              <w:tab/>
            </w:r>
            <w:r w:rsidR="00B82FF9" w:rsidRPr="00946EDB">
              <w:rPr>
                <w:color w:val="000000"/>
                <w:sz w:val="20"/>
                <w:highlight w:val="lightGray"/>
              </w:rPr>
              <w:t>…………………………………………</w:t>
            </w:r>
            <w:r w:rsidR="00B82FF9">
              <w:rPr>
                <w:color w:val="000000"/>
                <w:sz w:val="20"/>
                <w:highlight w:val="lightGray"/>
              </w:rPr>
              <w:t>………….</w:t>
            </w:r>
            <w:r w:rsidR="00B82FF9" w:rsidRPr="00946EDB">
              <w:rPr>
                <w:color w:val="000000"/>
                <w:sz w:val="20"/>
                <w:highlight w:val="lightGray"/>
              </w:rPr>
              <w:t>…</w:t>
            </w:r>
          </w:p>
          <w:p w14:paraId="68599F94" w14:textId="77777777" w:rsidR="003F17F1" w:rsidRPr="002954BC" w:rsidRDefault="003F17F1" w:rsidP="003F17F1">
            <w:pPr>
              <w:ind w:left="284" w:hanging="284"/>
              <w:rPr>
                <w:color w:val="000000"/>
                <w:sz w:val="20"/>
              </w:rPr>
            </w:pPr>
            <w:r w:rsidRPr="002954BC">
              <w:rPr>
                <w:color w:val="000000"/>
                <w:sz w:val="20"/>
              </w:rPr>
              <w:tab/>
            </w:r>
            <w:r w:rsidR="00B82FF9" w:rsidRPr="00946EDB">
              <w:rPr>
                <w:color w:val="000000"/>
                <w:sz w:val="20"/>
                <w:highlight w:val="lightGray"/>
              </w:rPr>
              <w:t>…………………………………………</w:t>
            </w:r>
            <w:r w:rsidR="00B82FF9">
              <w:rPr>
                <w:color w:val="000000"/>
                <w:sz w:val="20"/>
                <w:highlight w:val="lightGray"/>
              </w:rPr>
              <w:t>………….</w:t>
            </w:r>
            <w:r w:rsidR="00B82FF9" w:rsidRPr="00946EDB">
              <w:rPr>
                <w:color w:val="000000"/>
                <w:sz w:val="20"/>
                <w:highlight w:val="lightGray"/>
              </w:rPr>
              <w:t>…</w:t>
            </w:r>
          </w:p>
          <w:p w14:paraId="514BE128" w14:textId="77777777" w:rsidR="003F17F1" w:rsidRPr="002954BC" w:rsidRDefault="003F17F1" w:rsidP="003F17F1">
            <w:pPr>
              <w:ind w:left="284" w:hanging="284"/>
              <w:rPr>
                <w:color w:val="000000"/>
                <w:sz w:val="20"/>
              </w:rPr>
            </w:pPr>
            <w:r w:rsidRPr="002954BC">
              <w:rPr>
                <w:color w:val="000000"/>
                <w:sz w:val="20"/>
              </w:rPr>
              <w:sym w:font="Wingdings" w:char="F0A8"/>
            </w:r>
            <w:r w:rsidRPr="002954BC">
              <w:rPr>
                <w:color w:val="000000"/>
              </w:rPr>
              <w:tab/>
            </w:r>
            <w:r w:rsidRPr="002954BC">
              <w:rPr>
                <w:color w:val="000000"/>
                <w:sz w:val="20"/>
              </w:rPr>
              <w:t>Capot d’isolation phonique pour ventilateur des gaz brûlés</w:t>
            </w:r>
          </w:p>
          <w:p w14:paraId="6709A70D" w14:textId="77777777" w:rsidR="003F17F1" w:rsidRPr="002954BC" w:rsidRDefault="003F17F1">
            <w:pPr>
              <w:ind w:left="284" w:hanging="284"/>
              <w:rPr>
                <w:color w:val="000000"/>
                <w:sz w:val="20"/>
              </w:rPr>
            </w:pPr>
            <w:r w:rsidRPr="002954BC">
              <w:rPr>
                <w:color w:val="000000"/>
                <w:sz w:val="20"/>
              </w:rPr>
              <w:sym w:font="Wingdings" w:char="F0A8"/>
            </w:r>
            <w:r w:rsidRPr="002954BC">
              <w:rPr>
                <w:color w:val="000000"/>
              </w:rPr>
              <w:tab/>
            </w:r>
            <w:r w:rsidRPr="002954BC">
              <w:rPr>
                <w:color w:val="000000"/>
                <w:sz w:val="20"/>
              </w:rPr>
              <w:t>Montage ventilateur des gaz brûlés sur des amortisseurs de vibrations</w:t>
            </w:r>
          </w:p>
          <w:p w14:paraId="785A90A9" w14:textId="77777777" w:rsidR="003F17F1" w:rsidRPr="002954BC" w:rsidRDefault="003F17F1">
            <w:pPr>
              <w:ind w:left="284" w:hanging="284"/>
              <w:rPr>
                <w:color w:val="000000"/>
                <w:sz w:val="20"/>
              </w:rPr>
            </w:pPr>
            <w:r w:rsidRPr="002954BC">
              <w:rPr>
                <w:color w:val="000000"/>
                <w:sz w:val="20"/>
              </w:rPr>
              <w:sym w:font="Wingdings" w:char="F0A8"/>
            </w:r>
            <w:r w:rsidRPr="002954BC">
              <w:rPr>
                <w:color w:val="000000"/>
                <w:sz w:val="20"/>
              </w:rPr>
              <w:tab/>
              <w:t>Raccordement flexible à la conduite d’évacuation des gaz de combustion (cheminée)</w:t>
            </w:r>
          </w:p>
          <w:p w14:paraId="456C95A9" w14:textId="77777777" w:rsidR="003F17F1" w:rsidRPr="002954BC" w:rsidRDefault="003F17F1">
            <w:pPr>
              <w:ind w:left="284" w:hanging="284"/>
              <w:rPr>
                <w:color w:val="000000"/>
                <w:sz w:val="20"/>
              </w:rPr>
            </w:pPr>
            <w:r w:rsidRPr="002954BC">
              <w:rPr>
                <w:color w:val="000000"/>
                <w:sz w:val="20"/>
              </w:rPr>
              <w:sym w:font="Wingdings" w:char="F0A8"/>
            </w:r>
            <w:r w:rsidRPr="002954BC">
              <w:rPr>
                <w:color w:val="000000"/>
                <w:sz w:val="20"/>
              </w:rPr>
              <w:tab/>
              <w:t>Atténuateur sur conduite des gaz</w:t>
            </w:r>
            <w:r w:rsidR="00B82FF9">
              <w:rPr>
                <w:color w:val="000000"/>
                <w:sz w:val="20"/>
              </w:rPr>
              <w:t xml:space="preserve"> de combustion de la chaudière</w:t>
            </w:r>
          </w:p>
          <w:p w14:paraId="71B64E61" w14:textId="77777777" w:rsidR="003F17F1" w:rsidRPr="002954BC" w:rsidRDefault="003F17F1">
            <w:pPr>
              <w:pStyle w:val="Kopfzeile"/>
              <w:tabs>
                <w:tab w:val="clear" w:pos="4536"/>
                <w:tab w:val="clear" w:pos="9072"/>
                <w:tab w:val="left" w:pos="2483"/>
              </w:tabs>
              <w:rPr>
                <w:color w:val="000000"/>
                <w:sz w:val="20"/>
              </w:rPr>
            </w:pPr>
            <w:r w:rsidRPr="002954BC">
              <w:rPr>
                <w:color w:val="000000"/>
                <w:sz w:val="20"/>
              </w:rPr>
              <w:tab/>
              <w:t>Longueur</w:t>
            </w:r>
          </w:p>
          <w:p w14:paraId="79E9E535" w14:textId="77777777" w:rsidR="00B82FF9" w:rsidRPr="002954BC" w:rsidRDefault="003F17F1" w:rsidP="00B82FF9">
            <w:pPr>
              <w:tabs>
                <w:tab w:val="left" w:pos="2483"/>
              </w:tabs>
              <w:spacing w:after="60"/>
              <w:rPr>
                <w:color w:val="000000"/>
                <w:sz w:val="20"/>
              </w:rPr>
            </w:pPr>
            <w:r w:rsidRPr="002954BC">
              <w:rPr>
                <w:color w:val="000000"/>
                <w:sz w:val="20"/>
              </w:rPr>
              <w:tab/>
              <w:t xml:space="preserve">Atténuation à 250 Hz    </w:t>
            </w:r>
            <w:r w:rsidRPr="00B82FF9">
              <w:rPr>
                <w:color w:val="000000"/>
                <w:sz w:val="20"/>
                <w:highlight w:val="lightGray"/>
              </w:rPr>
              <w:t>.........</w:t>
            </w:r>
            <w:r w:rsidRPr="002954BC">
              <w:rPr>
                <w:color w:val="000000"/>
                <w:sz w:val="20"/>
              </w:rPr>
              <w:t xml:space="preserve"> dB</w:t>
            </w:r>
          </w:p>
          <w:p w14:paraId="1D0B19C4" w14:textId="77777777" w:rsidR="003F17F1" w:rsidRPr="002954BC" w:rsidRDefault="003F17F1" w:rsidP="003F17F1">
            <w:pPr>
              <w:tabs>
                <w:tab w:val="left" w:pos="2483"/>
              </w:tabs>
              <w:rPr>
                <w:color w:val="000000"/>
                <w:sz w:val="20"/>
              </w:rPr>
            </w:pPr>
          </w:p>
        </w:tc>
        <w:tc>
          <w:tcPr>
            <w:tcW w:w="973" w:type="dxa"/>
          </w:tcPr>
          <w:p w14:paraId="4DE84340" w14:textId="77777777" w:rsidR="003F17F1" w:rsidRPr="002954BC" w:rsidRDefault="003F17F1">
            <w:pPr>
              <w:jc w:val="center"/>
              <w:rPr>
                <w:color w:val="000000"/>
                <w:sz w:val="20"/>
              </w:rPr>
            </w:pPr>
          </w:p>
          <w:p w14:paraId="6268E04A" w14:textId="77777777" w:rsidR="003F17F1" w:rsidRPr="002954BC" w:rsidRDefault="003F17F1">
            <w:pPr>
              <w:jc w:val="center"/>
              <w:rPr>
                <w:color w:val="000000"/>
                <w:sz w:val="20"/>
              </w:rPr>
            </w:pPr>
          </w:p>
          <w:p w14:paraId="6C716241" w14:textId="77777777" w:rsidR="003F17F1" w:rsidRPr="002954BC" w:rsidRDefault="003F17F1">
            <w:pPr>
              <w:jc w:val="center"/>
              <w:rPr>
                <w:color w:val="000000"/>
                <w:sz w:val="20"/>
              </w:rPr>
            </w:pPr>
          </w:p>
          <w:p w14:paraId="54D33C9E" w14:textId="77777777" w:rsidR="003F17F1" w:rsidRPr="002954BC" w:rsidRDefault="003F17F1">
            <w:pPr>
              <w:jc w:val="center"/>
              <w:rPr>
                <w:color w:val="000000"/>
                <w:sz w:val="20"/>
              </w:rPr>
            </w:pPr>
          </w:p>
          <w:p w14:paraId="46C94D8B" w14:textId="77777777" w:rsidR="003F17F1" w:rsidRPr="002954BC" w:rsidRDefault="003F17F1" w:rsidP="003F17F1">
            <w:pPr>
              <w:spacing w:after="20"/>
              <w:jc w:val="center"/>
              <w:rPr>
                <w:color w:val="000000"/>
                <w:sz w:val="20"/>
              </w:rPr>
            </w:pPr>
          </w:p>
          <w:p w14:paraId="33B0A6A9" w14:textId="77777777" w:rsidR="003F17F1" w:rsidRPr="002954BC" w:rsidRDefault="003F17F1" w:rsidP="003F17F1">
            <w:pPr>
              <w:spacing w:after="20"/>
              <w:jc w:val="center"/>
              <w:rPr>
                <w:color w:val="000000"/>
                <w:sz w:val="20"/>
              </w:rPr>
            </w:pPr>
          </w:p>
          <w:p w14:paraId="1AF68115" w14:textId="77777777" w:rsidR="0006284E" w:rsidRPr="002954BC" w:rsidRDefault="0006284E">
            <w:pPr>
              <w:jc w:val="center"/>
              <w:rPr>
                <w:color w:val="000000"/>
                <w:sz w:val="20"/>
              </w:rPr>
            </w:pPr>
          </w:p>
          <w:p w14:paraId="7DC2B461" w14:textId="77777777" w:rsidR="0006284E" w:rsidRPr="002954BC" w:rsidRDefault="0006284E">
            <w:pPr>
              <w:jc w:val="center"/>
              <w:rPr>
                <w:color w:val="000000"/>
                <w:sz w:val="20"/>
              </w:rPr>
            </w:pPr>
          </w:p>
          <w:p w14:paraId="318EDE75" w14:textId="77777777" w:rsidR="0006284E" w:rsidRPr="002954BC" w:rsidRDefault="0006284E">
            <w:pPr>
              <w:jc w:val="center"/>
              <w:rPr>
                <w:color w:val="000000"/>
                <w:sz w:val="20"/>
              </w:rPr>
            </w:pPr>
          </w:p>
          <w:p w14:paraId="50F8F3A9" w14:textId="77777777" w:rsidR="003F17F1" w:rsidRPr="002954BC" w:rsidRDefault="003F17F1">
            <w:pPr>
              <w:jc w:val="center"/>
              <w:rPr>
                <w:color w:val="000000"/>
                <w:sz w:val="20"/>
              </w:rPr>
            </w:pPr>
            <w:r w:rsidRPr="002954BC">
              <w:rPr>
                <w:color w:val="000000"/>
                <w:sz w:val="20"/>
              </w:rPr>
              <w:t>Pce</w:t>
            </w:r>
          </w:p>
          <w:p w14:paraId="79A88D55" w14:textId="77777777" w:rsidR="0006284E" w:rsidRPr="002954BC" w:rsidRDefault="0006284E">
            <w:pPr>
              <w:jc w:val="center"/>
              <w:rPr>
                <w:color w:val="000000"/>
                <w:sz w:val="20"/>
              </w:rPr>
            </w:pPr>
          </w:p>
          <w:p w14:paraId="5242E825" w14:textId="77777777" w:rsidR="003F17F1" w:rsidRPr="002954BC" w:rsidRDefault="003F17F1">
            <w:pPr>
              <w:jc w:val="center"/>
              <w:rPr>
                <w:color w:val="000000"/>
                <w:sz w:val="20"/>
              </w:rPr>
            </w:pPr>
            <w:r w:rsidRPr="002954BC">
              <w:rPr>
                <w:color w:val="000000"/>
                <w:sz w:val="20"/>
              </w:rPr>
              <w:t>m</w:t>
            </w:r>
          </w:p>
          <w:p w14:paraId="6BD0AD6E" w14:textId="77777777" w:rsidR="003F17F1" w:rsidRPr="002954BC" w:rsidRDefault="003F17F1" w:rsidP="003F17F1">
            <w:pPr>
              <w:spacing w:after="60"/>
              <w:jc w:val="center"/>
              <w:rPr>
                <w:color w:val="000000"/>
                <w:sz w:val="20"/>
              </w:rPr>
            </w:pPr>
            <w:r w:rsidRPr="002954BC">
              <w:rPr>
                <w:color w:val="000000"/>
                <w:sz w:val="20"/>
              </w:rPr>
              <w:t>dB</w:t>
            </w:r>
          </w:p>
          <w:p w14:paraId="3F9A3492" w14:textId="77777777" w:rsidR="003F17F1" w:rsidRPr="002954BC" w:rsidRDefault="003F17F1" w:rsidP="003F17F1">
            <w:pPr>
              <w:jc w:val="center"/>
              <w:rPr>
                <w:color w:val="000000"/>
              </w:rPr>
            </w:pPr>
          </w:p>
        </w:tc>
        <w:tc>
          <w:tcPr>
            <w:tcW w:w="973" w:type="dxa"/>
          </w:tcPr>
          <w:p w14:paraId="19DF9630" w14:textId="77777777" w:rsidR="003F17F1" w:rsidRPr="002954BC" w:rsidRDefault="003F17F1">
            <w:pPr>
              <w:jc w:val="center"/>
              <w:rPr>
                <w:color w:val="000000"/>
                <w:sz w:val="20"/>
              </w:rPr>
            </w:pPr>
          </w:p>
          <w:p w14:paraId="31917E6A" w14:textId="77777777" w:rsidR="003F17F1" w:rsidRPr="002954BC" w:rsidRDefault="003F17F1">
            <w:pPr>
              <w:jc w:val="center"/>
              <w:rPr>
                <w:color w:val="000000"/>
                <w:sz w:val="20"/>
              </w:rPr>
            </w:pPr>
          </w:p>
          <w:p w14:paraId="35AB6D38" w14:textId="77777777" w:rsidR="003F17F1" w:rsidRPr="002954BC" w:rsidRDefault="003F17F1">
            <w:pPr>
              <w:jc w:val="center"/>
              <w:rPr>
                <w:color w:val="000000"/>
                <w:sz w:val="20"/>
              </w:rPr>
            </w:pPr>
          </w:p>
          <w:p w14:paraId="0C89C67A" w14:textId="77777777" w:rsidR="003F17F1" w:rsidRPr="002954BC" w:rsidRDefault="003F17F1">
            <w:pPr>
              <w:jc w:val="center"/>
              <w:rPr>
                <w:color w:val="000000"/>
                <w:sz w:val="20"/>
              </w:rPr>
            </w:pPr>
          </w:p>
          <w:p w14:paraId="1C8FF497" w14:textId="77777777" w:rsidR="003F17F1" w:rsidRPr="002954BC" w:rsidRDefault="003F17F1" w:rsidP="003F17F1">
            <w:pPr>
              <w:spacing w:after="20"/>
              <w:jc w:val="center"/>
              <w:rPr>
                <w:color w:val="000000"/>
                <w:sz w:val="20"/>
              </w:rPr>
            </w:pPr>
          </w:p>
          <w:p w14:paraId="59A6F628" w14:textId="77777777" w:rsidR="003F17F1" w:rsidRPr="002954BC" w:rsidRDefault="003F17F1" w:rsidP="003F17F1">
            <w:pPr>
              <w:spacing w:after="20"/>
              <w:jc w:val="center"/>
              <w:rPr>
                <w:color w:val="000000"/>
                <w:sz w:val="20"/>
              </w:rPr>
            </w:pPr>
          </w:p>
          <w:p w14:paraId="753E4A4C" w14:textId="77777777" w:rsidR="0006284E" w:rsidRPr="002954BC" w:rsidRDefault="0006284E">
            <w:pPr>
              <w:jc w:val="center"/>
              <w:rPr>
                <w:color w:val="000000"/>
                <w:sz w:val="20"/>
              </w:rPr>
            </w:pPr>
          </w:p>
          <w:p w14:paraId="71B549C8" w14:textId="77777777" w:rsidR="0006284E" w:rsidRPr="002954BC" w:rsidRDefault="0006284E">
            <w:pPr>
              <w:jc w:val="center"/>
              <w:rPr>
                <w:color w:val="000000"/>
                <w:sz w:val="20"/>
              </w:rPr>
            </w:pPr>
          </w:p>
          <w:p w14:paraId="52DC6761" w14:textId="77777777" w:rsidR="0006284E" w:rsidRPr="002954BC" w:rsidRDefault="0006284E">
            <w:pPr>
              <w:jc w:val="center"/>
              <w:rPr>
                <w:color w:val="000000"/>
                <w:sz w:val="20"/>
              </w:rPr>
            </w:pPr>
          </w:p>
          <w:p w14:paraId="6C76D977" w14:textId="77777777" w:rsidR="003F17F1" w:rsidRPr="002954BC" w:rsidRDefault="003F17F1">
            <w:pPr>
              <w:jc w:val="center"/>
              <w:rPr>
                <w:color w:val="000000"/>
                <w:sz w:val="20"/>
              </w:rPr>
            </w:pPr>
            <w:r w:rsidRPr="002954BC">
              <w:rPr>
                <w:color w:val="000000"/>
                <w:sz w:val="20"/>
              </w:rPr>
              <w:t>.......</w:t>
            </w:r>
          </w:p>
          <w:p w14:paraId="26819348" w14:textId="77777777" w:rsidR="0006284E" w:rsidRPr="002954BC" w:rsidRDefault="0006284E">
            <w:pPr>
              <w:jc w:val="center"/>
              <w:rPr>
                <w:color w:val="000000"/>
                <w:sz w:val="20"/>
              </w:rPr>
            </w:pPr>
          </w:p>
          <w:p w14:paraId="53FBFE1B" w14:textId="77777777" w:rsidR="003F17F1" w:rsidRPr="002954BC" w:rsidRDefault="003F17F1">
            <w:pPr>
              <w:jc w:val="center"/>
              <w:rPr>
                <w:color w:val="000000"/>
                <w:sz w:val="20"/>
              </w:rPr>
            </w:pPr>
            <w:r w:rsidRPr="002954BC">
              <w:rPr>
                <w:color w:val="000000"/>
                <w:sz w:val="20"/>
              </w:rPr>
              <w:t>.......</w:t>
            </w:r>
          </w:p>
          <w:p w14:paraId="0550408E" w14:textId="77777777" w:rsidR="003F17F1" w:rsidRPr="002954BC" w:rsidRDefault="003F17F1" w:rsidP="003F17F1">
            <w:pPr>
              <w:spacing w:after="60"/>
              <w:jc w:val="center"/>
              <w:rPr>
                <w:color w:val="000000"/>
                <w:sz w:val="20"/>
              </w:rPr>
            </w:pPr>
            <w:r w:rsidRPr="002954BC">
              <w:rPr>
                <w:color w:val="000000"/>
                <w:sz w:val="20"/>
              </w:rPr>
              <w:t>.......</w:t>
            </w:r>
          </w:p>
          <w:p w14:paraId="72C94CE4" w14:textId="77777777" w:rsidR="003F17F1" w:rsidRPr="002954BC" w:rsidRDefault="003F17F1" w:rsidP="003F17F1">
            <w:pPr>
              <w:jc w:val="center"/>
              <w:rPr>
                <w:color w:val="000000"/>
                <w:sz w:val="20"/>
              </w:rPr>
            </w:pPr>
          </w:p>
        </w:tc>
        <w:tc>
          <w:tcPr>
            <w:tcW w:w="1590" w:type="dxa"/>
          </w:tcPr>
          <w:p w14:paraId="2F97C7B5" w14:textId="77777777" w:rsidR="003F17F1" w:rsidRPr="002954BC" w:rsidRDefault="003F17F1">
            <w:pPr>
              <w:tabs>
                <w:tab w:val="left" w:leader="dot" w:pos="1318"/>
              </w:tabs>
              <w:rPr>
                <w:color w:val="000000"/>
              </w:rPr>
            </w:pPr>
          </w:p>
        </w:tc>
      </w:tr>
      <w:tr w:rsidR="003F17F1" w:rsidRPr="002954BC" w14:paraId="49B8A8FD" w14:textId="77777777" w:rsidTr="00835DF4">
        <w:trPr>
          <w:jc w:val="center"/>
        </w:trPr>
        <w:tc>
          <w:tcPr>
            <w:tcW w:w="5820" w:type="dxa"/>
          </w:tcPr>
          <w:p w14:paraId="4962732C" w14:textId="77777777" w:rsidR="003F17F1" w:rsidRPr="002954BC" w:rsidRDefault="003F17F1">
            <w:pPr>
              <w:tabs>
                <w:tab w:val="left" w:pos="1985"/>
              </w:tabs>
              <w:rPr>
                <w:color w:val="000000"/>
                <w:sz w:val="20"/>
              </w:rPr>
            </w:pPr>
          </w:p>
          <w:p w14:paraId="60E930BB" w14:textId="77777777" w:rsidR="003F17F1" w:rsidRPr="002954BC" w:rsidRDefault="003F17F1">
            <w:pPr>
              <w:tabs>
                <w:tab w:val="left" w:pos="284"/>
                <w:tab w:val="right" w:leader="dot" w:pos="4536"/>
              </w:tabs>
              <w:rPr>
                <w:color w:val="000000"/>
                <w:sz w:val="20"/>
              </w:rPr>
            </w:pPr>
            <w:r w:rsidRPr="002954BC">
              <w:rPr>
                <w:color w:val="000000"/>
                <w:sz w:val="20"/>
              </w:rPr>
              <w:sym w:font="Wingdings" w:char="F0A8"/>
            </w:r>
            <w:r w:rsidRPr="002954BC">
              <w:rPr>
                <w:color w:val="000000"/>
                <w:sz w:val="20"/>
              </w:rPr>
              <w:tab/>
            </w:r>
            <w:r w:rsidR="00B82FF9" w:rsidRPr="00946EDB">
              <w:rPr>
                <w:color w:val="000000"/>
                <w:sz w:val="20"/>
                <w:highlight w:val="lightGray"/>
              </w:rPr>
              <w:t>…………………………………………</w:t>
            </w:r>
            <w:r w:rsidR="00B82FF9">
              <w:rPr>
                <w:color w:val="000000"/>
                <w:sz w:val="20"/>
                <w:highlight w:val="lightGray"/>
              </w:rPr>
              <w:t>………….</w:t>
            </w:r>
            <w:r w:rsidR="00B82FF9" w:rsidRPr="00946EDB">
              <w:rPr>
                <w:color w:val="000000"/>
                <w:sz w:val="20"/>
                <w:highlight w:val="lightGray"/>
              </w:rPr>
              <w:t>…</w:t>
            </w:r>
          </w:p>
          <w:p w14:paraId="6CFF564A" w14:textId="77777777" w:rsidR="003F17F1" w:rsidRPr="002954BC" w:rsidRDefault="003F17F1">
            <w:pPr>
              <w:tabs>
                <w:tab w:val="right" w:leader="dot" w:pos="4536"/>
              </w:tabs>
              <w:ind w:left="284" w:hanging="284"/>
              <w:rPr>
                <w:color w:val="000000"/>
                <w:sz w:val="20"/>
              </w:rPr>
            </w:pPr>
            <w:r w:rsidRPr="002954BC">
              <w:rPr>
                <w:color w:val="000000"/>
                <w:sz w:val="20"/>
              </w:rPr>
              <w:sym w:font="Wingdings" w:char="F0A8"/>
            </w:r>
            <w:r w:rsidRPr="002954BC">
              <w:rPr>
                <w:color w:val="000000"/>
                <w:sz w:val="20"/>
              </w:rPr>
              <w:tab/>
            </w:r>
            <w:r w:rsidR="00B82FF9" w:rsidRPr="00946EDB">
              <w:rPr>
                <w:color w:val="000000"/>
                <w:sz w:val="20"/>
                <w:highlight w:val="lightGray"/>
              </w:rPr>
              <w:t>…………………………………………</w:t>
            </w:r>
            <w:r w:rsidR="00B82FF9">
              <w:rPr>
                <w:color w:val="000000"/>
                <w:sz w:val="20"/>
                <w:highlight w:val="lightGray"/>
              </w:rPr>
              <w:t>………….</w:t>
            </w:r>
            <w:r w:rsidR="00B82FF9" w:rsidRPr="00946EDB">
              <w:rPr>
                <w:color w:val="000000"/>
                <w:sz w:val="20"/>
                <w:highlight w:val="lightGray"/>
              </w:rPr>
              <w:t>…</w:t>
            </w:r>
          </w:p>
        </w:tc>
        <w:tc>
          <w:tcPr>
            <w:tcW w:w="973" w:type="dxa"/>
          </w:tcPr>
          <w:p w14:paraId="1A9E455A" w14:textId="77777777" w:rsidR="003F17F1" w:rsidRPr="002954BC" w:rsidRDefault="003F17F1">
            <w:pPr>
              <w:jc w:val="center"/>
              <w:rPr>
                <w:color w:val="000000"/>
              </w:rPr>
            </w:pPr>
          </w:p>
          <w:p w14:paraId="44D759E6" w14:textId="77777777" w:rsidR="003F17F1" w:rsidRPr="002954BC" w:rsidRDefault="003F17F1">
            <w:pPr>
              <w:jc w:val="center"/>
              <w:rPr>
                <w:color w:val="000000"/>
              </w:rPr>
            </w:pPr>
          </w:p>
          <w:p w14:paraId="14A09BFB" w14:textId="77777777" w:rsidR="003F17F1" w:rsidRPr="002954BC" w:rsidRDefault="003F17F1">
            <w:pPr>
              <w:jc w:val="center"/>
              <w:rPr>
                <w:color w:val="000000"/>
              </w:rPr>
            </w:pPr>
          </w:p>
          <w:p w14:paraId="708CB456" w14:textId="77777777" w:rsidR="003F17F1" w:rsidRPr="002954BC" w:rsidRDefault="003F17F1">
            <w:pPr>
              <w:jc w:val="center"/>
              <w:rPr>
                <w:color w:val="000000"/>
              </w:rPr>
            </w:pPr>
          </w:p>
        </w:tc>
        <w:tc>
          <w:tcPr>
            <w:tcW w:w="973" w:type="dxa"/>
          </w:tcPr>
          <w:p w14:paraId="60EF445F" w14:textId="77777777" w:rsidR="003F17F1" w:rsidRPr="002954BC" w:rsidRDefault="003F17F1">
            <w:pPr>
              <w:jc w:val="center"/>
              <w:rPr>
                <w:color w:val="000000"/>
              </w:rPr>
            </w:pPr>
          </w:p>
          <w:p w14:paraId="561ED789" w14:textId="77777777" w:rsidR="003F17F1" w:rsidRPr="002954BC" w:rsidRDefault="003F17F1">
            <w:pPr>
              <w:jc w:val="center"/>
              <w:rPr>
                <w:color w:val="000000"/>
              </w:rPr>
            </w:pPr>
          </w:p>
          <w:p w14:paraId="783F999A" w14:textId="77777777" w:rsidR="003F17F1" w:rsidRPr="002954BC" w:rsidRDefault="003F17F1">
            <w:pPr>
              <w:jc w:val="center"/>
              <w:rPr>
                <w:color w:val="000000"/>
              </w:rPr>
            </w:pPr>
          </w:p>
          <w:p w14:paraId="3AF4AC4C" w14:textId="77777777" w:rsidR="003F17F1" w:rsidRPr="002954BC" w:rsidRDefault="003F17F1">
            <w:pPr>
              <w:jc w:val="center"/>
              <w:rPr>
                <w:color w:val="000000"/>
              </w:rPr>
            </w:pPr>
          </w:p>
        </w:tc>
        <w:tc>
          <w:tcPr>
            <w:tcW w:w="1590" w:type="dxa"/>
          </w:tcPr>
          <w:p w14:paraId="5782A31E" w14:textId="77777777" w:rsidR="003F17F1" w:rsidRPr="002954BC" w:rsidRDefault="003F17F1">
            <w:pPr>
              <w:tabs>
                <w:tab w:val="left" w:leader="dot" w:pos="1318"/>
              </w:tabs>
              <w:rPr>
                <w:color w:val="000000"/>
              </w:rPr>
            </w:pPr>
          </w:p>
        </w:tc>
      </w:tr>
      <w:tr w:rsidR="003F17F1" w:rsidRPr="002954BC" w14:paraId="24DBE673" w14:textId="77777777" w:rsidTr="00835DF4">
        <w:trPr>
          <w:jc w:val="center"/>
        </w:trPr>
        <w:tc>
          <w:tcPr>
            <w:tcW w:w="5820" w:type="dxa"/>
          </w:tcPr>
          <w:p w14:paraId="4C37CBC0" w14:textId="77777777" w:rsidR="003F17F1" w:rsidRPr="002954BC" w:rsidRDefault="003F17F1">
            <w:pPr>
              <w:pStyle w:val="Kopfzeile"/>
              <w:tabs>
                <w:tab w:val="clear" w:pos="4536"/>
                <w:tab w:val="clear" w:pos="9072"/>
              </w:tabs>
              <w:spacing w:before="120"/>
              <w:rPr>
                <w:b/>
                <w:i/>
                <w:color w:val="000000"/>
                <w:sz w:val="20"/>
              </w:rPr>
            </w:pPr>
          </w:p>
        </w:tc>
        <w:tc>
          <w:tcPr>
            <w:tcW w:w="973" w:type="dxa"/>
          </w:tcPr>
          <w:p w14:paraId="1390566D" w14:textId="77777777" w:rsidR="003F17F1" w:rsidRPr="002954BC" w:rsidRDefault="003F17F1">
            <w:pPr>
              <w:spacing w:before="120"/>
              <w:jc w:val="center"/>
              <w:rPr>
                <w:color w:val="000000"/>
              </w:rPr>
            </w:pPr>
          </w:p>
        </w:tc>
        <w:tc>
          <w:tcPr>
            <w:tcW w:w="973" w:type="dxa"/>
          </w:tcPr>
          <w:p w14:paraId="235046A0" w14:textId="77777777" w:rsidR="003F17F1" w:rsidRPr="002954BC" w:rsidRDefault="003F17F1">
            <w:pPr>
              <w:spacing w:before="120"/>
              <w:jc w:val="center"/>
              <w:rPr>
                <w:color w:val="000000"/>
              </w:rPr>
            </w:pPr>
          </w:p>
        </w:tc>
        <w:tc>
          <w:tcPr>
            <w:tcW w:w="1590" w:type="dxa"/>
          </w:tcPr>
          <w:p w14:paraId="59B23659" w14:textId="77777777" w:rsidR="003F17F1" w:rsidRPr="002954BC" w:rsidRDefault="003F17F1">
            <w:pPr>
              <w:tabs>
                <w:tab w:val="left" w:leader="dot" w:pos="1318"/>
              </w:tabs>
              <w:spacing w:before="120"/>
              <w:rPr>
                <w:color w:val="000000"/>
              </w:rPr>
            </w:pPr>
          </w:p>
        </w:tc>
      </w:tr>
      <w:tr w:rsidR="003F17F1" w:rsidRPr="002954BC" w14:paraId="5796D180" w14:textId="77777777" w:rsidTr="00835DF4">
        <w:trPr>
          <w:jc w:val="center"/>
        </w:trPr>
        <w:tc>
          <w:tcPr>
            <w:tcW w:w="5820" w:type="dxa"/>
          </w:tcPr>
          <w:p w14:paraId="232495C2" w14:textId="77777777" w:rsidR="003F17F1" w:rsidRPr="002954BC" w:rsidRDefault="003F17F1" w:rsidP="003F17F1">
            <w:pPr>
              <w:pStyle w:val="Kopfzeile"/>
              <w:tabs>
                <w:tab w:val="clear" w:pos="4536"/>
                <w:tab w:val="clear" w:pos="9072"/>
              </w:tabs>
              <w:rPr>
                <w:b/>
                <w:i/>
                <w:color w:val="000000"/>
                <w:sz w:val="20"/>
              </w:rPr>
            </w:pPr>
            <w:r w:rsidRPr="002954BC">
              <w:rPr>
                <w:b/>
                <w:i/>
                <w:color w:val="000000"/>
                <w:sz w:val="20"/>
              </w:rPr>
              <w:t>Système de transport</w:t>
            </w:r>
          </w:p>
        </w:tc>
        <w:tc>
          <w:tcPr>
            <w:tcW w:w="973" w:type="dxa"/>
          </w:tcPr>
          <w:p w14:paraId="4D91EDFF" w14:textId="77777777" w:rsidR="003F17F1" w:rsidRPr="002954BC" w:rsidRDefault="003F17F1" w:rsidP="003F17F1">
            <w:pPr>
              <w:jc w:val="center"/>
              <w:rPr>
                <w:color w:val="000000"/>
              </w:rPr>
            </w:pPr>
          </w:p>
        </w:tc>
        <w:tc>
          <w:tcPr>
            <w:tcW w:w="973" w:type="dxa"/>
          </w:tcPr>
          <w:p w14:paraId="72642427" w14:textId="77777777" w:rsidR="003F17F1" w:rsidRPr="002954BC" w:rsidRDefault="003F17F1" w:rsidP="003F17F1">
            <w:pPr>
              <w:jc w:val="center"/>
              <w:rPr>
                <w:color w:val="000000"/>
              </w:rPr>
            </w:pPr>
          </w:p>
        </w:tc>
        <w:tc>
          <w:tcPr>
            <w:tcW w:w="1590" w:type="dxa"/>
          </w:tcPr>
          <w:p w14:paraId="06CBE82E" w14:textId="77777777" w:rsidR="003F17F1" w:rsidRPr="002954BC" w:rsidRDefault="003F17F1" w:rsidP="003F17F1">
            <w:pPr>
              <w:tabs>
                <w:tab w:val="left" w:leader="dot" w:pos="1318"/>
              </w:tabs>
              <w:rPr>
                <w:color w:val="000000"/>
              </w:rPr>
            </w:pPr>
          </w:p>
        </w:tc>
      </w:tr>
      <w:tr w:rsidR="003F17F1" w:rsidRPr="002954BC" w14:paraId="630187DA" w14:textId="77777777" w:rsidTr="00835DF4">
        <w:trPr>
          <w:jc w:val="center"/>
        </w:trPr>
        <w:tc>
          <w:tcPr>
            <w:tcW w:w="5820" w:type="dxa"/>
          </w:tcPr>
          <w:p w14:paraId="4FEFFC75" w14:textId="77777777" w:rsidR="003F17F1" w:rsidRPr="002954BC" w:rsidRDefault="003F17F1">
            <w:pPr>
              <w:ind w:left="284" w:hanging="284"/>
              <w:rPr>
                <w:color w:val="000000"/>
                <w:sz w:val="20"/>
              </w:rPr>
            </w:pPr>
          </w:p>
        </w:tc>
        <w:tc>
          <w:tcPr>
            <w:tcW w:w="973" w:type="dxa"/>
          </w:tcPr>
          <w:p w14:paraId="44B4EFFE" w14:textId="77777777" w:rsidR="003F17F1" w:rsidRPr="002954BC" w:rsidRDefault="003F17F1">
            <w:pPr>
              <w:jc w:val="center"/>
              <w:rPr>
                <w:color w:val="000000"/>
              </w:rPr>
            </w:pPr>
          </w:p>
        </w:tc>
        <w:tc>
          <w:tcPr>
            <w:tcW w:w="973" w:type="dxa"/>
          </w:tcPr>
          <w:p w14:paraId="6C67B4CB" w14:textId="77777777" w:rsidR="003F17F1" w:rsidRPr="002954BC" w:rsidRDefault="003F17F1">
            <w:pPr>
              <w:jc w:val="center"/>
              <w:rPr>
                <w:color w:val="000000"/>
              </w:rPr>
            </w:pPr>
          </w:p>
        </w:tc>
        <w:tc>
          <w:tcPr>
            <w:tcW w:w="1590" w:type="dxa"/>
          </w:tcPr>
          <w:p w14:paraId="618FC18F" w14:textId="77777777" w:rsidR="003F17F1" w:rsidRPr="002954BC" w:rsidRDefault="003F17F1">
            <w:pPr>
              <w:tabs>
                <w:tab w:val="left" w:leader="dot" w:pos="1318"/>
              </w:tabs>
              <w:rPr>
                <w:color w:val="000000"/>
              </w:rPr>
            </w:pPr>
          </w:p>
        </w:tc>
      </w:tr>
      <w:tr w:rsidR="003F17F1" w:rsidRPr="002954BC" w14:paraId="5445212B" w14:textId="77777777" w:rsidTr="00835DF4">
        <w:trPr>
          <w:jc w:val="center"/>
        </w:trPr>
        <w:tc>
          <w:tcPr>
            <w:tcW w:w="5820" w:type="dxa"/>
          </w:tcPr>
          <w:p w14:paraId="4CC5AE88" w14:textId="77777777" w:rsidR="003F17F1" w:rsidRPr="002954BC" w:rsidRDefault="003F17F1">
            <w:pPr>
              <w:ind w:left="284" w:hanging="284"/>
              <w:rPr>
                <w:color w:val="000000"/>
                <w:sz w:val="20"/>
              </w:rPr>
            </w:pPr>
            <w:r w:rsidRPr="002954BC">
              <w:rPr>
                <w:color w:val="000000"/>
                <w:sz w:val="20"/>
              </w:rPr>
              <w:sym w:font="Wingdings" w:char="F0A8"/>
            </w:r>
            <w:r w:rsidRPr="002954BC">
              <w:rPr>
                <w:color w:val="000000"/>
                <w:sz w:val="20"/>
              </w:rPr>
              <w:tab/>
              <w:t xml:space="preserve">Système de transport monté sur socle isolé </w:t>
            </w:r>
            <w:r w:rsidRPr="002954BC">
              <w:rPr>
                <w:color w:val="000000"/>
              </w:rPr>
              <w:br/>
            </w:r>
            <w:r w:rsidRPr="002954BC">
              <w:rPr>
                <w:color w:val="000000"/>
                <w:sz w:val="20"/>
              </w:rPr>
              <w:t>phoniquement</w:t>
            </w:r>
          </w:p>
          <w:p w14:paraId="56C5664E" w14:textId="77777777" w:rsidR="003F17F1" w:rsidRPr="002954BC" w:rsidRDefault="003F17F1">
            <w:pPr>
              <w:ind w:left="284" w:hanging="284"/>
              <w:rPr>
                <w:color w:val="000000"/>
                <w:sz w:val="20"/>
              </w:rPr>
            </w:pPr>
            <w:r w:rsidRPr="002954BC">
              <w:rPr>
                <w:color w:val="000000"/>
                <w:sz w:val="20"/>
              </w:rPr>
              <w:sym w:font="Wingdings" w:char="F0A8"/>
            </w:r>
            <w:r w:rsidRPr="002954BC">
              <w:rPr>
                <w:color w:val="000000"/>
                <w:sz w:val="20"/>
              </w:rPr>
              <w:tab/>
              <w:t xml:space="preserve">Système de transport des cendres monté sur socle </w:t>
            </w:r>
            <w:r w:rsidRPr="002954BC">
              <w:rPr>
                <w:color w:val="000000"/>
              </w:rPr>
              <w:br/>
            </w:r>
            <w:r w:rsidRPr="002954BC">
              <w:rPr>
                <w:color w:val="000000"/>
                <w:sz w:val="20"/>
              </w:rPr>
              <w:t>isolé phoniquement</w:t>
            </w:r>
          </w:p>
          <w:p w14:paraId="6DF2A270" w14:textId="77777777" w:rsidR="003F17F1" w:rsidRPr="002954BC" w:rsidRDefault="003F17F1">
            <w:pPr>
              <w:ind w:left="284" w:hanging="284"/>
              <w:rPr>
                <w:color w:val="000000"/>
                <w:sz w:val="20"/>
              </w:rPr>
            </w:pPr>
            <w:r w:rsidRPr="002954BC">
              <w:rPr>
                <w:color w:val="000000"/>
                <w:sz w:val="20"/>
              </w:rPr>
              <w:sym w:font="Wingdings" w:char="F0A8"/>
            </w:r>
            <w:r w:rsidRPr="002954BC">
              <w:rPr>
                <w:color w:val="000000"/>
                <w:sz w:val="20"/>
              </w:rPr>
              <w:tab/>
              <w:t>Groupe de transport monté sur socle amortissant les vibrations</w:t>
            </w:r>
          </w:p>
          <w:p w14:paraId="104E964E" w14:textId="77777777" w:rsidR="003F17F1" w:rsidRPr="002954BC" w:rsidRDefault="003F17F1">
            <w:pPr>
              <w:ind w:left="284" w:hanging="284"/>
              <w:rPr>
                <w:color w:val="000000"/>
                <w:sz w:val="20"/>
              </w:rPr>
            </w:pPr>
            <w:r w:rsidRPr="002954BC">
              <w:rPr>
                <w:color w:val="000000"/>
                <w:sz w:val="20"/>
              </w:rPr>
              <w:sym w:font="Wingdings" w:char="F0A8"/>
            </w:r>
            <w:r w:rsidRPr="002954BC">
              <w:rPr>
                <w:color w:val="000000"/>
                <w:sz w:val="20"/>
              </w:rPr>
              <w:tab/>
              <w:t>Capot d’isolation phonique pour le groupe hydraulique</w:t>
            </w:r>
          </w:p>
          <w:p w14:paraId="31E8EC4E" w14:textId="77777777" w:rsidR="003F17F1" w:rsidRPr="002954BC" w:rsidRDefault="003F17F1">
            <w:pPr>
              <w:tabs>
                <w:tab w:val="left" w:leader="dot" w:pos="3969"/>
              </w:tabs>
              <w:ind w:left="284" w:hanging="284"/>
              <w:rPr>
                <w:color w:val="000000"/>
                <w:sz w:val="20"/>
              </w:rPr>
            </w:pPr>
            <w:r w:rsidRPr="002954BC">
              <w:rPr>
                <w:color w:val="000000"/>
                <w:sz w:val="20"/>
              </w:rPr>
              <w:sym w:font="Wingdings" w:char="F0A8"/>
            </w:r>
            <w:r w:rsidRPr="002954BC">
              <w:rPr>
                <w:color w:val="000000"/>
                <w:sz w:val="20"/>
              </w:rPr>
              <w:tab/>
            </w:r>
            <w:r w:rsidR="00B82FF9" w:rsidRPr="00946EDB">
              <w:rPr>
                <w:color w:val="000000"/>
                <w:sz w:val="20"/>
                <w:highlight w:val="lightGray"/>
              </w:rPr>
              <w:t>…………………………………………</w:t>
            </w:r>
            <w:r w:rsidR="00B82FF9">
              <w:rPr>
                <w:color w:val="000000"/>
                <w:sz w:val="20"/>
                <w:highlight w:val="lightGray"/>
              </w:rPr>
              <w:t>………….</w:t>
            </w:r>
            <w:r w:rsidR="00B82FF9" w:rsidRPr="00946EDB">
              <w:rPr>
                <w:color w:val="000000"/>
                <w:sz w:val="20"/>
                <w:highlight w:val="lightGray"/>
              </w:rPr>
              <w:t>…</w:t>
            </w:r>
          </w:p>
        </w:tc>
        <w:tc>
          <w:tcPr>
            <w:tcW w:w="973" w:type="dxa"/>
          </w:tcPr>
          <w:p w14:paraId="4FBE2821" w14:textId="77777777" w:rsidR="003F17F1" w:rsidRPr="002954BC" w:rsidRDefault="003F17F1">
            <w:pPr>
              <w:jc w:val="center"/>
              <w:rPr>
                <w:color w:val="000000"/>
              </w:rPr>
            </w:pPr>
          </w:p>
        </w:tc>
        <w:tc>
          <w:tcPr>
            <w:tcW w:w="973" w:type="dxa"/>
          </w:tcPr>
          <w:p w14:paraId="4D1651E1" w14:textId="77777777" w:rsidR="003F17F1" w:rsidRPr="002954BC" w:rsidRDefault="003F17F1">
            <w:pPr>
              <w:jc w:val="center"/>
              <w:rPr>
                <w:color w:val="000000"/>
              </w:rPr>
            </w:pPr>
          </w:p>
        </w:tc>
        <w:tc>
          <w:tcPr>
            <w:tcW w:w="1590" w:type="dxa"/>
          </w:tcPr>
          <w:p w14:paraId="6C50010C" w14:textId="77777777" w:rsidR="003F17F1" w:rsidRPr="002954BC" w:rsidRDefault="003F17F1">
            <w:pPr>
              <w:tabs>
                <w:tab w:val="left" w:leader="dot" w:pos="1318"/>
              </w:tabs>
              <w:rPr>
                <w:color w:val="000000"/>
              </w:rPr>
            </w:pPr>
          </w:p>
        </w:tc>
      </w:tr>
      <w:tr w:rsidR="003F17F1" w:rsidRPr="002954BC" w14:paraId="323994F3" w14:textId="77777777" w:rsidTr="00835DF4">
        <w:trPr>
          <w:jc w:val="center"/>
        </w:trPr>
        <w:tc>
          <w:tcPr>
            <w:tcW w:w="5820" w:type="dxa"/>
          </w:tcPr>
          <w:p w14:paraId="7B16598A" w14:textId="77777777" w:rsidR="003F17F1" w:rsidRPr="002954BC" w:rsidRDefault="003F17F1">
            <w:pPr>
              <w:rPr>
                <w:color w:val="000000"/>
                <w:sz w:val="20"/>
              </w:rPr>
            </w:pPr>
          </w:p>
        </w:tc>
        <w:tc>
          <w:tcPr>
            <w:tcW w:w="973" w:type="dxa"/>
          </w:tcPr>
          <w:p w14:paraId="23760B0E" w14:textId="77777777" w:rsidR="003F17F1" w:rsidRPr="002954BC" w:rsidRDefault="003F17F1">
            <w:pPr>
              <w:jc w:val="center"/>
              <w:rPr>
                <w:color w:val="000000"/>
              </w:rPr>
            </w:pPr>
          </w:p>
        </w:tc>
        <w:tc>
          <w:tcPr>
            <w:tcW w:w="973" w:type="dxa"/>
          </w:tcPr>
          <w:p w14:paraId="0292DEBF" w14:textId="77777777" w:rsidR="003F17F1" w:rsidRPr="002954BC" w:rsidRDefault="003F17F1">
            <w:pPr>
              <w:jc w:val="center"/>
              <w:rPr>
                <w:color w:val="000000"/>
              </w:rPr>
            </w:pPr>
          </w:p>
        </w:tc>
        <w:tc>
          <w:tcPr>
            <w:tcW w:w="1590" w:type="dxa"/>
          </w:tcPr>
          <w:p w14:paraId="577803E0" w14:textId="77777777" w:rsidR="003F17F1" w:rsidRPr="002954BC" w:rsidRDefault="003F17F1">
            <w:pPr>
              <w:tabs>
                <w:tab w:val="left" w:leader="dot" w:pos="1318"/>
              </w:tabs>
              <w:rPr>
                <w:color w:val="000000"/>
              </w:rPr>
            </w:pPr>
          </w:p>
        </w:tc>
      </w:tr>
      <w:tr w:rsidR="003F17F1" w:rsidRPr="002954BC" w14:paraId="375B82D1" w14:textId="77777777" w:rsidTr="00835DF4">
        <w:trPr>
          <w:jc w:val="center"/>
        </w:trPr>
        <w:tc>
          <w:tcPr>
            <w:tcW w:w="5820" w:type="dxa"/>
            <w:tcBorders>
              <w:top w:val="single" w:sz="4" w:space="0" w:color="auto"/>
              <w:bottom w:val="single" w:sz="4" w:space="0" w:color="auto"/>
            </w:tcBorders>
          </w:tcPr>
          <w:p w14:paraId="66140052" w14:textId="77777777" w:rsidR="003F17F1" w:rsidRPr="002954BC" w:rsidRDefault="003F17F1">
            <w:pPr>
              <w:pStyle w:val="berschrift4"/>
            </w:pPr>
            <w:r w:rsidRPr="002954BC">
              <w:rPr>
                <w:color w:val="000000"/>
              </w:rPr>
              <w:t>Prix 4.6</w:t>
            </w:r>
            <w:r w:rsidR="003441B1" w:rsidRPr="002954BC">
              <w:rPr>
                <w:color w:val="000000"/>
              </w:rPr>
              <w:t xml:space="preserve">: </w:t>
            </w:r>
            <w:r w:rsidRPr="002954BC">
              <w:rPr>
                <w:color w:val="000000"/>
              </w:rPr>
              <w:t>Dispositions de protection contre le bruit</w:t>
            </w:r>
          </w:p>
        </w:tc>
        <w:tc>
          <w:tcPr>
            <w:tcW w:w="973" w:type="dxa"/>
            <w:tcBorders>
              <w:top w:val="single" w:sz="4" w:space="0" w:color="auto"/>
              <w:bottom w:val="single" w:sz="4" w:space="0" w:color="auto"/>
            </w:tcBorders>
          </w:tcPr>
          <w:p w14:paraId="285D4606" w14:textId="77777777" w:rsidR="003F17F1" w:rsidRPr="002954BC" w:rsidRDefault="003F17F1" w:rsidP="005504CB">
            <w:pPr>
              <w:pStyle w:val="berschrift4"/>
            </w:pPr>
          </w:p>
        </w:tc>
        <w:tc>
          <w:tcPr>
            <w:tcW w:w="973" w:type="dxa"/>
            <w:tcBorders>
              <w:top w:val="single" w:sz="4" w:space="0" w:color="auto"/>
              <w:bottom w:val="single" w:sz="4" w:space="0" w:color="auto"/>
            </w:tcBorders>
          </w:tcPr>
          <w:p w14:paraId="1D540DCD" w14:textId="77777777" w:rsidR="003F17F1" w:rsidRPr="002954BC" w:rsidRDefault="003F17F1" w:rsidP="005504CB">
            <w:pPr>
              <w:pStyle w:val="berschrift4"/>
            </w:pPr>
          </w:p>
        </w:tc>
        <w:tc>
          <w:tcPr>
            <w:tcW w:w="1590" w:type="dxa"/>
            <w:tcBorders>
              <w:top w:val="single" w:sz="4" w:space="0" w:color="auto"/>
              <w:bottom w:val="single" w:sz="4" w:space="0" w:color="auto"/>
            </w:tcBorders>
          </w:tcPr>
          <w:p w14:paraId="3CA23F19" w14:textId="77777777" w:rsidR="003F17F1" w:rsidRPr="002954BC" w:rsidRDefault="003F17F1" w:rsidP="005504CB">
            <w:pPr>
              <w:pStyle w:val="berschrift4"/>
            </w:pPr>
            <w:r w:rsidRPr="002954BC">
              <w:t>CHF..................</w:t>
            </w:r>
          </w:p>
        </w:tc>
      </w:tr>
    </w:tbl>
    <w:p w14:paraId="4CB65282" w14:textId="77777777" w:rsidR="003F17F1" w:rsidRPr="002954BC" w:rsidRDefault="003F17F1">
      <w:pPr>
        <w:pStyle w:val="berschrift2"/>
        <w:rPr>
          <w:color w:val="000000"/>
        </w:rPr>
        <w:sectPr w:rsidR="003F17F1" w:rsidRPr="002954BC">
          <w:pgSz w:w="11906" w:h="16838"/>
          <w:pgMar w:top="1276" w:right="1134" w:bottom="851" w:left="1417" w:header="720" w:footer="720" w:gutter="0"/>
          <w:cols w:space="720"/>
        </w:sectPr>
      </w:pPr>
    </w:p>
    <w:tbl>
      <w:tblPr>
        <w:tblW w:w="9356" w:type="dxa"/>
        <w:jc w:val="center"/>
        <w:tblBorders>
          <w:top w:val="single" w:sz="4" w:space="0" w:color="auto"/>
          <w:left w:val="single" w:sz="4" w:space="0" w:color="auto"/>
          <w:bottom w:val="single" w:sz="4" w:space="0" w:color="auto"/>
          <w:right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820"/>
        <w:gridCol w:w="973"/>
        <w:gridCol w:w="973"/>
        <w:gridCol w:w="1590"/>
      </w:tblGrid>
      <w:tr w:rsidR="003F17F1" w:rsidRPr="002954BC" w14:paraId="1582F081" w14:textId="77777777">
        <w:trPr>
          <w:tblHeader/>
          <w:jc w:val="center"/>
        </w:trPr>
        <w:tc>
          <w:tcPr>
            <w:tcW w:w="5599" w:type="dxa"/>
            <w:tcBorders>
              <w:top w:val="single" w:sz="4" w:space="0" w:color="auto"/>
              <w:bottom w:val="single" w:sz="4" w:space="0" w:color="auto"/>
            </w:tcBorders>
          </w:tcPr>
          <w:p w14:paraId="0988231E" w14:textId="77777777" w:rsidR="003F17F1" w:rsidRPr="002954BC" w:rsidRDefault="003F17F1">
            <w:pPr>
              <w:rPr>
                <w:color w:val="000000"/>
                <w:sz w:val="20"/>
              </w:rPr>
            </w:pPr>
            <w:r w:rsidRPr="002954BC">
              <w:rPr>
                <w:color w:val="000000"/>
              </w:rPr>
              <w:lastRenderedPageBreak/>
              <w:br w:type="page"/>
            </w:r>
            <w:r w:rsidRPr="002954BC">
              <w:rPr>
                <w:color w:val="000000"/>
                <w:sz w:val="20"/>
              </w:rPr>
              <w:t>Désignation</w:t>
            </w:r>
          </w:p>
        </w:tc>
        <w:tc>
          <w:tcPr>
            <w:tcW w:w="936" w:type="dxa"/>
            <w:tcBorders>
              <w:top w:val="single" w:sz="4" w:space="0" w:color="auto"/>
              <w:bottom w:val="single" w:sz="4" w:space="0" w:color="auto"/>
            </w:tcBorders>
          </w:tcPr>
          <w:p w14:paraId="46B7D9DD" w14:textId="77777777" w:rsidR="003F17F1" w:rsidRPr="002954BC" w:rsidRDefault="003F17F1">
            <w:pPr>
              <w:jc w:val="center"/>
              <w:rPr>
                <w:color w:val="000000"/>
                <w:sz w:val="20"/>
              </w:rPr>
            </w:pPr>
            <w:r w:rsidRPr="002954BC">
              <w:rPr>
                <w:color w:val="000000"/>
                <w:sz w:val="20"/>
              </w:rPr>
              <w:t>Unité</w:t>
            </w:r>
          </w:p>
        </w:tc>
        <w:tc>
          <w:tcPr>
            <w:tcW w:w="936" w:type="dxa"/>
            <w:tcBorders>
              <w:top w:val="single" w:sz="4" w:space="0" w:color="auto"/>
              <w:bottom w:val="single" w:sz="4" w:space="0" w:color="auto"/>
            </w:tcBorders>
          </w:tcPr>
          <w:p w14:paraId="162DD452" w14:textId="77777777" w:rsidR="003F17F1" w:rsidRPr="002954BC" w:rsidRDefault="003F17F1">
            <w:pPr>
              <w:jc w:val="center"/>
              <w:rPr>
                <w:color w:val="000000"/>
                <w:sz w:val="20"/>
              </w:rPr>
            </w:pPr>
            <w:r w:rsidRPr="002954BC">
              <w:rPr>
                <w:color w:val="000000"/>
                <w:sz w:val="20"/>
              </w:rPr>
              <w:t>Quantité</w:t>
            </w:r>
          </w:p>
        </w:tc>
        <w:tc>
          <w:tcPr>
            <w:tcW w:w="1530" w:type="dxa"/>
            <w:tcBorders>
              <w:top w:val="single" w:sz="4" w:space="0" w:color="auto"/>
              <w:bottom w:val="single" w:sz="4" w:space="0" w:color="auto"/>
            </w:tcBorders>
          </w:tcPr>
          <w:p w14:paraId="773709E1" w14:textId="77777777" w:rsidR="003F17F1" w:rsidRPr="002954BC" w:rsidRDefault="003F17F1">
            <w:pPr>
              <w:tabs>
                <w:tab w:val="left" w:leader="dot" w:pos="1318"/>
              </w:tabs>
              <w:rPr>
                <w:color w:val="000000"/>
                <w:sz w:val="20"/>
              </w:rPr>
            </w:pPr>
            <w:r w:rsidRPr="002954BC">
              <w:rPr>
                <w:color w:val="000000"/>
                <w:sz w:val="20"/>
              </w:rPr>
              <w:t>Montant</w:t>
            </w:r>
          </w:p>
        </w:tc>
      </w:tr>
      <w:tr w:rsidR="003F17F1" w:rsidRPr="002954BC" w14:paraId="2A809105" w14:textId="77777777">
        <w:trPr>
          <w:jc w:val="center"/>
        </w:trPr>
        <w:tc>
          <w:tcPr>
            <w:tcW w:w="5599" w:type="dxa"/>
            <w:tcBorders>
              <w:top w:val="single" w:sz="4" w:space="0" w:color="auto"/>
            </w:tcBorders>
          </w:tcPr>
          <w:p w14:paraId="5B5150C4" w14:textId="77777777" w:rsidR="003F17F1" w:rsidRPr="002954BC" w:rsidRDefault="003F17F1">
            <w:pPr>
              <w:pStyle w:val="berschrift2"/>
              <w:tabs>
                <w:tab w:val="left" w:pos="640"/>
              </w:tabs>
              <w:ind w:left="570" w:hanging="570"/>
              <w:rPr>
                <w:color w:val="000000"/>
              </w:rPr>
            </w:pPr>
            <w:bookmarkStart w:id="147" w:name="_Toc46565769"/>
            <w:bookmarkStart w:id="148" w:name="_Toc263573902"/>
            <w:bookmarkStart w:id="149" w:name="_Toc349555770"/>
            <w:bookmarkStart w:id="150" w:name="_Toc358556944"/>
            <w:r w:rsidRPr="002954BC">
              <w:rPr>
                <w:color w:val="000000"/>
              </w:rPr>
              <w:t>4.7</w:t>
            </w:r>
            <w:r w:rsidRPr="002954BC">
              <w:rPr>
                <w:color w:val="000000"/>
              </w:rPr>
              <w:tab/>
            </w:r>
            <w:bookmarkEnd w:id="147"/>
            <w:r w:rsidRPr="002954BC">
              <w:rPr>
                <w:color w:val="000000"/>
              </w:rPr>
              <w:t>Système MCR asservi des chaudières à bois</w:t>
            </w:r>
            <w:bookmarkEnd w:id="148"/>
            <w:bookmarkEnd w:id="149"/>
            <w:bookmarkEnd w:id="150"/>
          </w:p>
        </w:tc>
        <w:tc>
          <w:tcPr>
            <w:tcW w:w="936" w:type="dxa"/>
            <w:tcBorders>
              <w:top w:val="single" w:sz="4" w:space="0" w:color="auto"/>
            </w:tcBorders>
          </w:tcPr>
          <w:p w14:paraId="5994491E" w14:textId="77777777" w:rsidR="003F17F1" w:rsidRPr="002954BC" w:rsidRDefault="003F17F1">
            <w:pPr>
              <w:pStyle w:val="berschrift2"/>
              <w:jc w:val="center"/>
              <w:rPr>
                <w:b w:val="0"/>
                <w:color w:val="000000"/>
              </w:rPr>
            </w:pPr>
          </w:p>
        </w:tc>
        <w:tc>
          <w:tcPr>
            <w:tcW w:w="936" w:type="dxa"/>
            <w:tcBorders>
              <w:top w:val="single" w:sz="4" w:space="0" w:color="auto"/>
            </w:tcBorders>
          </w:tcPr>
          <w:p w14:paraId="28C5DC8A" w14:textId="77777777" w:rsidR="003F17F1" w:rsidRPr="002954BC" w:rsidRDefault="003F17F1">
            <w:pPr>
              <w:pStyle w:val="berschrift2"/>
              <w:jc w:val="center"/>
              <w:rPr>
                <w:b w:val="0"/>
                <w:color w:val="000000"/>
              </w:rPr>
            </w:pPr>
          </w:p>
        </w:tc>
        <w:tc>
          <w:tcPr>
            <w:tcW w:w="1530" w:type="dxa"/>
            <w:tcBorders>
              <w:top w:val="single" w:sz="4" w:space="0" w:color="auto"/>
            </w:tcBorders>
          </w:tcPr>
          <w:p w14:paraId="49AA6F67" w14:textId="77777777" w:rsidR="003F17F1" w:rsidRPr="002954BC" w:rsidRDefault="003F17F1">
            <w:pPr>
              <w:pStyle w:val="berschrift2"/>
              <w:rPr>
                <w:b w:val="0"/>
                <w:color w:val="000000"/>
              </w:rPr>
            </w:pPr>
          </w:p>
        </w:tc>
      </w:tr>
      <w:tr w:rsidR="003F17F1" w:rsidRPr="002954BC" w14:paraId="341DE224" w14:textId="77777777">
        <w:trPr>
          <w:jc w:val="center"/>
        </w:trPr>
        <w:tc>
          <w:tcPr>
            <w:tcW w:w="5599" w:type="dxa"/>
          </w:tcPr>
          <w:p w14:paraId="2148350D" w14:textId="77777777" w:rsidR="003F17F1" w:rsidRPr="002954BC" w:rsidRDefault="003F17F1">
            <w:pPr>
              <w:rPr>
                <w:color w:val="000000"/>
                <w:sz w:val="20"/>
              </w:rPr>
            </w:pPr>
            <w:r w:rsidRPr="002954BC">
              <w:rPr>
                <w:color w:val="000000"/>
                <w:sz w:val="20"/>
              </w:rPr>
              <w:t>Après l'adjudication, une liste complète des moteurs sera fournie</w:t>
            </w:r>
          </w:p>
        </w:tc>
        <w:tc>
          <w:tcPr>
            <w:tcW w:w="936" w:type="dxa"/>
          </w:tcPr>
          <w:p w14:paraId="6A27EB18" w14:textId="77777777" w:rsidR="003F17F1" w:rsidRPr="002954BC" w:rsidRDefault="003F17F1">
            <w:pPr>
              <w:jc w:val="center"/>
              <w:rPr>
                <w:color w:val="000000"/>
                <w:sz w:val="20"/>
              </w:rPr>
            </w:pPr>
          </w:p>
        </w:tc>
        <w:tc>
          <w:tcPr>
            <w:tcW w:w="936" w:type="dxa"/>
          </w:tcPr>
          <w:p w14:paraId="1872DA7A" w14:textId="77777777" w:rsidR="003F17F1" w:rsidRPr="002954BC" w:rsidRDefault="003F17F1">
            <w:pPr>
              <w:jc w:val="center"/>
              <w:rPr>
                <w:color w:val="000000"/>
                <w:sz w:val="20"/>
              </w:rPr>
            </w:pPr>
          </w:p>
        </w:tc>
        <w:tc>
          <w:tcPr>
            <w:tcW w:w="1530" w:type="dxa"/>
          </w:tcPr>
          <w:p w14:paraId="09343D3C" w14:textId="77777777" w:rsidR="003F17F1" w:rsidRPr="002954BC" w:rsidRDefault="003F17F1">
            <w:pPr>
              <w:tabs>
                <w:tab w:val="left" w:leader="dot" w:pos="1318"/>
              </w:tabs>
              <w:rPr>
                <w:color w:val="000000"/>
                <w:sz w:val="20"/>
              </w:rPr>
            </w:pPr>
          </w:p>
        </w:tc>
      </w:tr>
      <w:tr w:rsidR="003F17F1" w:rsidRPr="002954BC" w14:paraId="395CB4C5" w14:textId="77777777">
        <w:trPr>
          <w:jc w:val="center"/>
        </w:trPr>
        <w:tc>
          <w:tcPr>
            <w:tcW w:w="5599" w:type="dxa"/>
          </w:tcPr>
          <w:p w14:paraId="79795385" w14:textId="77777777" w:rsidR="003F17F1" w:rsidRPr="002954BC" w:rsidRDefault="003F17F1">
            <w:pPr>
              <w:rPr>
                <w:color w:val="000000"/>
                <w:sz w:val="20"/>
              </w:rPr>
            </w:pPr>
          </w:p>
        </w:tc>
        <w:tc>
          <w:tcPr>
            <w:tcW w:w="936" w:type="dxa"/>
          </w:tcPr>
          <w:p w14:paraId="3E860A5B" w14:textId="77777777" w:rsidR="003F17F1" w:rsidRPr="002954BC" w:rsidRDefault="003F17F1">
            <w:pPr>
              <w:jc w:val="center"/>
              <w:rPr>
                <w:color w:val="000000"/>
                <w:sz w:val="20"/>
              </w:rPr>
            </w:pPr>
          </w:p>
        </w:tc>
        <w:tc>
          <w:tcPr>
            <w:tcW w:w="936" w:type="dxa"/>
          </w:tcPr>
          <w:p w14:paraId="37481469" w14:textId="77777777" w:rsidR="003F17F1" w:rsidRPr="002954BC" w:rsidRDefault="003F17F1">
            <w:pPr>
              <w:jc w:val="center"/>
              <w:rPr>
                <w:color w:val="000000"/>
                <w:sz w:val="20"/>
              </w:rPr>
            </w:pPr>
          </w:p>
        </w:tc>
        <w:tc>
          <w:tcPr>
            <w:tcW w:w="1530" w:type="dxa"/>
          </w:tcPr>
          <w:p w14:paraId="6343C155" w14:textId="77777777" w:rsidR="003F17F1" w:rsidRPr="002954BC" w:rsidRDefault="003F17F1">
            <w:pPr>
              <w:tabs>
                <w:tab w:val="left" w:leader="dot" w:pos="1318"/>
              </w:tabs>
              <w:rPr>
                <w:color w:val="000000"/>
                <w:sz w:val="20"/>
              </w:rPr>
            </w:pPr>
          </w:p>
        </w:tc>
      </w:tr>
      <w:tr w:rsidR="003F17F1" w:rsidRPr="002954BC" w14:paraId="60D11F09" w14:textId="77777777">
        <w:trPr>
          <w:jc w:val="center"/>
        </w:trPr>
        <w:tc>
          <w:tcPr>
            <w:tcW w:w="5599" w:type="dxa"/>
          </w:tcPr>
          <w:p w14:paraId="348FA9B5" w14:textId="77777777" w:rsidR="003F17F1" w:rsidRPr="002954BC" w:rsidRDefault="003F17F1" w:rsidP="00947DAD">
            <w:pPr>
              <w:pStyle w:val="berschrift3"/>
            </w:pPr>
            <w:bookmarkStart w:id="151" w:name="_Toc349555771"/>
            <w:bookmarkStart w:id="152" w:name="_Toc358556945"/>
            <w:r w:rsidRPr="002954BC">
              <w:t xml:space="preserve">4.7.1 </w:t>
            </w:r>
            <w:r w:rsidRPr="002954BC">
              <w:tab/>
              <w:t>Commande et régulation</w:t>
            </w:r>
            <w:bookmarkEnd w:id="151"/>
            <w:bookmarkEnd w:id="152"/>
          </w:p>
        </w:tc>
        <w:tc>
          <w:tcPr>
            <w:tcW w:w="936" w:type="dxa"/>
          </w:tcPr>
          <w:p w14:paraId="066E4AD1" w14:textId="77777777" w:rsidR="003F17F1" w:rsidRPr="002954BC" w:rsidRDefault="003F17F1">
            <w:pPr>
              <w:pStyle w:val="berschrift3"/>
            </w:pPr>
          </w:p>
        </w:tc>
        <w:tc>
          <w:tcPr>
            <w:tcW w:w="936" w:type="dxa"/>
          </w:tcPr>
          <w:p w14:paraId="5038E108" w14:textId="77777777" w:rsidR="003F17F1" w:rsidRPr="002954BC" w:rsidRDefault="003F17F1">
            <w:pPr>
              <w:pStyle w:val="berschrift3"/>
            </w:pPr>
          </w:p>
        </w:tc>
        <w:tc>
          <w:tcPr>
            <w:tcW w:w="1530" w:type="dxa"/>
          </w:tcPr>
          <w:p w14:paraId="311DD715" w14:textId="77777777" w:rsidR="003F17F1" w:rsidRPr="002954BC" w:rsidRDefault="003F17F1">
            <w:pPr>
              <w:pStyle w:val="berschrift3"/>
            </w:pPr>
          </w:p>
        </w:tc>
      </w:tr>
      <w:tr w:rsidR="003F17F1" w:rsidRPr="002954BC" w14:paraId="3A09E763" w14:textId="77777777">
        <w:trPr>
          <w:jc w:val="center"/>
        </w:trPr>
        <w:tc>
          <w:tcPr>
            <w:tcW w:w="5599" w:type="dxa"/>
          </w:tcPr>
          <w:p w14:paraId="51A09760" w14:textId="77777777" w:rsidR="003F17F1" w:rsidRPr="002954BC" w:rsidRDefault="003F17F1">
            <w:pPr>
              <w:pStyle w:val="berschrift6"/>
              <w:tabs>
                <w:tab w:val="left" w:leader="dot" w:pos="4536"/>
              </w:tabs>
              <w:spacing w:before="120" w:line="240" w:lineRule="auto"/>
              <w:rPr>
                <w:color w:val="000000"/>
              </w:rPr>
            </w:pPr>
            <w:r w:rsidRPr="002954BC">
              <w:rPr>
                <w:color w:val="000000"/>
              </w:rPr>
              <w:t>Armoire de commande</w:t>
            </w:r>
          </w:p>
          <w:p w14:paraId="18DC286D" w14:textId="77777777" w:rsidR="003F17F1" w:rsidRPr="002954BC" w:rsidRDefault="003F17F1" w:rsidP="0034228F">
            <w:pPr>
              <w:tabs>
                <w:tab w:val="left" w:leader="dot" w:pos="4536"/>
              </w:tabs>
              <w:spacing w:before="120"/>
              <w:rPr>
                <w:color w:val="000000"/>
                <w:sz w:val="20"/>
              </w:rPr>
            </w:pPr>
            <w:r w:rsidRPr="002954BC">
              <w:rPr>
                <w:color w:val="000000"/>
                <w:sz w:val="20"/>
              </w:rPr>
              <w:t>Fabrication:</w:t>
            </w:r>
            <w:r w:rsidR="00B82FF9" w:rsidRPr="00B82FF9">
              <w:rPr>
                <w:color w:val="000000"/>
                <w:sz w:val="20"/>
              </w:rPr>
              <w:t xml:space="preserve"> </w:t>
            </w:r>
            <w:r w:rsidR="00B82FF9">
              <w:rPr>
                <w:color w:val="000000"/>
                <w:sz w:val="20"/>
                <w:highlight w:val="lightGray"/>
              </w:rPr>
              <w:t>………………………………………….…</w:t>
            </w:r>
          </w:p>
        </w:tc>
        <w:tc>
          <w:tcPr>
            <w:tcW w:w="936" w:type="dxa"/>
          </w:tcPr>
          <w:p w14:paraId="51079C50" w14:textId="77777777" w:rsidR="003F17F1" w:rsidRPr="002954BC" w:rsidRDefault="003F17F1">
            <w:pPr>
              <w:spacing w:before="120"/>
              <w:jc w:val="center"/>
              <w:rPr>
                <w:color w:val="000000"/>
                <w:sz w:val="20"/>
              </w:rPr>
            </w:pPr>
          </w:p>
        </w:tc>
        <w:tc>
          <w:tcPr>
            <w:tcW w:w="936" w:type="dxa"/>
          </w:tcPr>
          <w:p w14:paraId="2C04842D" w14:textId="77777777" w:rsidR="003F17F1" w:rsidRPr="002954BC" w:rsidRDefault="003F17F1">
            <w:pPr>
              <w:spacing w:before="120"/>
              <w:jc w:val="center"/>
              <w:rPr>
                <w:color w:val="000000"/>
                <w:sz w:val="20"/>
              </w:rPr>
            </w:pPr>
          </w:p>
        </w:tc>
        <w:tc>
          <w:tcPr>
            <w:tcW w:w="1530" w:type="dxa"/>
          </w:tcPr>
          <w:p w14:paraId="444F8764" w14:textId="77777777" w:rsidR="003F17F1" w:rsidRPr="002954BC" w:rsidRDefault="003F17F1">
            <w:pPr>
              <w:tabs>
                <w:tab w:val="left" w:leader="dot" w:pos="1318"/>
              </w:tabs>
              <w:spacing w:before="120"/>
              <w:rPr>
                <w:color w:val="000000"/>
                <w:sz w:val="20"/>
              </w:rPr>
            </w:pPr>
          </w:p>
        </w:tc>
      </w:tr>
      <w:tr w:rsidR="003F17F1" w:rsidRPr="002954BC" w14:paraId="493EAF0C" w14:textId="77777777">
        <w:trPr>
          <w:jc w:val="center"/>
        </w:trPr>
        <w:tc>
          <w:tcPr>
            <w:tcW w:w="5599" w:type="dxa"/>
          </w:tcPr>
          <w:p w14:paraId="28FE9590" w14:textId="77777777" w:rsidR="003F17F1" w:rsidRPr="002954BC" w:rsidRDefault="003F17F1">
            <w:pPr>
              <w:pStyle w:val="Kopfzeile"/>
              <w:tabs>
                <w:tab w:val="clear" w:pos="9072"/>
                <w:tab w:val="left" w:leader="dot" w:pos="4536"/>
              </w:tabs>
              <w:spacing w:before="120"/>
              <w:rPr>
                <w:color w:val="000000"/>
                <w:sz w:val="20"/>
              </w:rPr>
            </w:pPr>
            <w:r w:rsidRPr="002954BC">
              <w:rPr>
                <w:color w:val="000000"/>
                <w:sz w:val="20"/>
              </w:rPr>
              <w:t>Couleur: RAL</w:t>
            </w:r>
            <w:r w:rsidR="003441B1" w:rsidRPr="002954BC">
              <w:rPr>
                <w:color w:val="000000"/>
                <w:sz w:val="20"/>
              </w:rPr>
              <w:t>:</w:t>
            </w:r>
            <w:r w:rsidRPr="002954BC">
              <w:rPr>
                <w:color w:val="000000"/>
                <w:sz w:val="20"/>
              </w:rPr>
              <w:t xml:space="preserve"> </w:t>
            </w:r>
            <w:r w:rsidR="00B82FF9">
              <w:rPr>
                <w:color w:val="000000"/>
                <w:sz w:val="20"/>
                <w:highlight w:val="lightGray"/>
              </w:rPr>
              <w:t>……………………………………….…</w:t>
            </w:r>
          </w:p>
        </w:tc>
        <w:tc>
          <w:tcPr>
            <w:tcW w:w="936" w:type="dxa"/>
          </w:tcPr>
          <w:p w14:paraId="49BC6B8F" w14:textId="77777777" w:rsidR="003F17F1" w:rsidRPr="002954BC" w:rsidRDefault="003F17F1">
            <w:pPr>
              <w:spacing w:before="120"/>
              <w:jc w:val="center"/>
              <w:rPr>
                <w:color w:val="000000"/>
                <w:sz w:val="20"/>
              </w:rPr>
            </w:pPr>
          </w:p>
        </w:tc>
        <w:tc>
          <w:tcPr>
            <w:tcW w:w="936" w:type="dxa"/>
          </w:tcPr>
          <w:p w14:paraId="5C773A45" w14:textId="77777777" w:rsidR="003F17F1" w:rsidRPr="002954BC" w:rsidRDefault="003F17F1">
            <w:pPr>
              <w:spacing w:before="120"/>
              <w:jc w:val="center"/>
              <w:rPr>
                <w:color w:val="000000"/>
                <w:sz w:val="20"/>
              </w:rPr>
            </w:pPr>
          </w:p>
        </w:tc>
        <w:tc>
          <w:tcPr>
            <w:tcW w:w="1530" w:type="dxa"/>
          </w:tcPr>
          <w:p w14:paraId="6503436E" w14:textId="77777777" w:rsidR="003F17F1" w:rsidRPr="002954BC" w:rsidRDefault="003F17F1">
            <w:pPr>
              <w:tabs>
                <w:tab w:val="left" w:leader="dot" w:pos="1318"/>
              </w:tabs>
              <w:spacing w:before="120"/>
              <w:rPr>
                <w:color w:val="000000"/>
                <w:sz w:val="20"/>
              </w:rPr>
            </w:pPr>
          </w:p>
        </w:tc>
      </w:tr>
      <w:tr w:rsidR="003F17F1" w:rsidRPr="002954BC" w14:paraId="1E309559" w14:textId="77777777">
        <w:trPr>
          <w:jc w:val="center"/>
        </w:trPr>
        <w:tc>
          <w:tcPr>
            <w:tcW w:w="5599" w:type="dxa"/>
          </w:tcPr>
          <w:p w14:paraId="04CE4245" w14:textId="77777777" w:rsidR="003F17F1" w:rsidRPr="002954BC" w:rsidRDefault="003F17F1">
            <w:pPr>
              <w:pStyle w:val="Kopfzeile"/>
              <w:tabs>
                <w:tab w:val="clear" w:pos="4536"/>
                <w:tab w:val="clear" w:pos="9072"/>
                <w:tab w:val="left" w:pos="3900"/>
              </w:tabs>
              <w:rPr>
                <w:color w:val="000000"/>
                <w:sz w:val="20"/>
              </w:rPr>
            </w:pPr>
            <w:r w:rsidRPr="002954BC">
              <w:rPr>
                <w:color w:val="000000"/>
                <w:sz w:val="20"/>
              </w:rPr>
              <w:t>Dimensions</w:t>
            </w:r>
            <w:r w:rsidR="003441B1" w:rsidRPr="002954BC">
              <w:rPr>
                <w:color w:val="000000"/>
                <w:sz w:val="20"/>
              </w:rPr>
              <w:t>:</w:t>
            </w:r>
            <w:r w:rsidRPr="002954BC">
              <w:rPr>
                <w:color w:val="000000"/>
                <w:sz w:val="20"/>
              </w:rPr>
              <w:tab/>
              <w:t>Largeur</w:t>
            </w:r>
          </w:p>
          <w:p w14:paraId="77D0FB8C" w14:textId="77777777" w:rsidR="003F17F1" w:rsidRPr="002954BC" w:rsidRDefault="003F17F1">
            <w:pPr>
              <w:pStyle w:val="Kopfzeile"/>
              <w:tabs>
                <w:tab w:val="clear" w:pos="4536"/>
                <w:tab w:val="clear" w:pos="9072"/>
                <w:tab w:val="left" w:pos="3900"/>
              </w:tabs>
              <w:rPr>
                <w:color w:val="000000"/>
                <w:sz w:val="20"/>
              </w:rPr>
            </w:pPr>
            <w:r w:rsidRPr="002954BC">
              <w:rPr>
                <w:color w:val="000000"/>
                <w:sz w:val="20"/>
              </w:rPr>
              <w:tab/>
              <w:t>Hauteur sans socle</w:t>
            </w:r>
          </w:p>
          <w:p w14:paraId="274F29B0" w14:textId="77777777" w:rsidR="003F17F1" w:rsidRPr="002954BC" w:rsidRDefault="003F17F1">
            <w:pPr>
              <w:pStyle w:val="Kopfzeile"/>
              <w:tabs>
                <w:tab w:val="clear" w:pos="4536"/>
                <w:tab w:val="clear" w:pos="9072"/>
                <w:tab w:val="left" w:pos="3900"/>
              </w:tabs>
              <w:rPr>
                <w:color w:val="000000"/>
                <w:sz w:val="20"/>
              </w:rPr>
            </w:pPr>
            <w:r w:rsidRPr="002954BC">
              <w:rPr>
                <w:color w:val="000000"/>
                <w:sz w:val="20"/>
              </w:rPr>
              <w:tab/>
              <w:t>Profondeur</w:t>
            </w:r>
          </w:p>
        </w:tc>
        <w:tc>
          <w:tcPr>
            <w:tcW w:w="936" w:type="dxa"/>
          </w:tcPr>
          <w:p w14:paraId="22FF1A48" w14:textId="77777777" w:rsidR="003F17F1" w:rsidRPr="002954BC" w:rsidRDefault="003F17F1">
            <w:pPr>
              <w:jc w:val="center"/>
              <w:rPr>
                <w:color w:val="000000"/>
                <w:sz w:val="20"/>
              </w:rPr>
            </w:pPr>
            <w:r w:rsidRPr="002954BC">
              <w:rPr>
                <w:color w:val="000000"/>
                <w:sz w:val="20"/>
              </w:rPr>
              <w:t>mm</w:t>
            </w:r>
          </w:p>
          <w:p w14:paraId="2FA011BA" w14:textId="77777777" w:rsidR="003F17F1" w:rsidRPr="002954BC" w:rsidRDefault="003F17F1">
            <w:pPr>
              <w:jc w:val="center"/>
              <w:rPr>
                <w:color w:val="000000"/>
                <w:sz w:val="20"/>
              </w:rPr>
            </w:pPr>
            <w:r w:rsidRPr="002954BC">
              <w:rPr>
                <w:color w:val="000000"/>
                <w:sz w:val="20"/>
              </w:rPr>
              <w:t>mm</w:t>
            </w:r>
          </w:p>
          <w:p w14:paraId="2AD4D0AF" w14:textId="77777777" w:rsidR="003F17F1" w:rsidRPr="002954BC" w:rsidRDefault="003F17F1">
            <w:pPr>
              <w:jc w:val="center"/>
              <w:rPr>
                <w:color w:val="000000"/>
                <w:sz w:val="20"/>
              </w:rPr>
            </w:pPr>
            <w:r w:rsidRPr="002954BC">
              <w:rPr>
                <w:color w:val="000000"/>
                <w:sz w:val="20"/>
              </w:rPr>
              <w:t>mm</w:t>
            </w:r>
          </w:p>
        </w:tc>
        <w:tc>
          <w:tcPr>
            <w:tcW w:w="936" w:type="dxa"/>
          </w:tcPr>
          <w:p w14:paraId="41568152" w14:textId="77777777" w:rsidR="003F17F1" w:rsidRPr="002954BC" w:rsidRDefault="003F17F1">
            <w:pPr>
              <w:jc w:val="center"/>
              <w:rPr>
                <w:color w:val="000000"/>
                <w:sz w:val="20"/>
              </w:rPr>
            </w:pPr>
            <w:r w:rsidRPr="002954BC">
              <w:rPr>
                <w:color w:val="000000"/>
                <w:sz w:val="20"/>
              </w:rPr>
              <w:t>.......</w:t>
            </w:r>
          </w:p>
          <w:p w14:paraId="2EAC0606" w14:textId="77777777" w:rsidR="003F17F1" w:rsidRPr="002954BC" w:rsidRDefault="003F17F1">
            <w:pPr>
              <w:jc w:val="center"/>
              <w:rPr>
                <w:color w:val="000000"/>
                <w:sz w:val="20"/>
              </w:rPr>
            </w:pPr>
            <w:r w:rsidRPr="002954BC">
              <w:rPr>
                <w:color w:val="000000"/>
                <w:sz w:val="20"/>
              </w:rPr>
              <w:t>.......</w:t>
            </w:r>
          </w:p>
          <w:p w14:paraId="186FE8DA" w14:textId="77777777" w:rsidR="003F17F1" w:rsidRPr="002954BC" w:rsidRDefault="003F17F1">
            <w:pPr>
              <w:jc w:val="center"/>
              <w:rPr>
                <w:color w:val="000000"/>
                <w:sz w:val="20"/>
              </w:rPr>
            </w:pPr>
            <w:r w:rsidRPr="002954BC">
              <w:rPr>
                <w:color w:val="000000"/>
                <w:sz w:val="20"/>
              </w:rPr>
              <w:t>......</w:t>
            </w:r>
          </w:p>
        </w:tc>
        <w:tc>
          <w:tcPr>
            <w:tcW w:w="1530" w:type="dxa"/>
          </w:tcPr>
          <w:p w14:paraId="1844B06A" w14:textId="77777777" w:rsidR="003F17F1" w:rsidRPr="002954BC" w:rsidRDefault="003F17F1">
            <w:pPr>
              <w:tabs>
                <w:tab w:val="left" w:leader="dot" w:pos="1318"/>
              </w:tabs>
              <w:rPr>
                <w:color w:val="000000"/>
                <w:sz w:val="20"/>
              </w:rPr>
            </w:pPr>
          </w:p>
        </w:tc>
      </w:tr>
      <w:tr w:rsidR="003F17F1" w:rsidRPr="002954BC" w14:paraId="79D8A31E" w14:textId="77777777">
        <w:trPr>
          <w:jc w:val="center"/>
        </w:trPr>
        <w:tc>
          <w:tcPr>
            <w:tcW w:w="5599" w:type="dxa"/>
          </w:tcPr>
          <w:p w14:paraId="48DE2BB5" w14:textId="77777777" w:rsidR="003F17F1" w:rsidRPr="002954BC" w:rsidRDefault="003F17F1">
            <w:pPr>
              <w:pStyle w:val="Kopfzeile"/>
              <w:tabs>
                <w:tab w:val="clear" w:pos="4536"/>
                <w:tab w:val="clear" w:pos="9072"/>
              </w:tabs>
              <w:spacing w:before="120"/>
              <w:rPr>
                <w:color w:val="000000"/>
                <w:sz w:val="20"/>
              </w:rPr>
            </w:pPr>
            <w:r w:rsidRPr="002954BC">
              <w:rPr>
                <w:color w:val="000000"/>
                <w:sz w:val="20"/>
              </w:rPr>
              <w:t>Câblage</w:t>
            </w:r>
          </w:p>
        </w:tc>
        <w:tc>
          <w:tcPr>
            <w:tcW w:w="936" w:type="dxa"/>
          </w:tcPr>
          <w:p w14:paraId="0E3F9753" w14:textId="77777777" w:rsidR="003F17F1" w:rsidRPr="002954BC" w:rsidRDefault="003F17F1">
            <w:pPr>
              <w:spacing w:before="120"/>
              <w:jc w:val="center"/>
              <w:rPr>
                <w:color w:val="000000"/>
                <w:sz w:val="20"/>
              </w:rPr>
            </w:pPr>
          </w:p>
        </w:tc>
        <w:tc>
          <w:tcPr>
            <w:tcW w:w="936" w:type="dxa"/>
          </w:tcPr>
          <w:p w14:paraId="389CF317" w14:textId="77777777" w:rsidR="003F17F1" w:rsidRPr="002954BC" w:rsidRDefault="003F17F1">
            <w:pPr>
              <w:spacing w:before="120"/>
              <w:jc w:val="center"/>
              <w:rPr>
                <w:color w:val="000000"/>
                <w:sz w:val="20"/>
              </w:rPr>
            </w:pPr>
          </w:p>
        </w:tc>
        <w:tc>
          <w:tcPr>
            <w:tcW w:w="1530" w:type="dxa"/>
          </w:tcPr>
          <w:p w14:paraId="78268C13" w14:textId="77777777" w:rsidR="003F17F1" w:rsidRPr="002954BC" w:rsidRDefault="003F17F1">
            <w:pPr>
              <w:tabs>
                <w:tab w:val="left" w:leader="dot" w:pos="1318"/>
              </w:tabs>
              <w:spacing w:before="120"/>
              <w:rPr>
                <w:color w:val="000000"/>
                <w:sz w:val="20"/>
              </w:rPr>
            </w:pPr>
          </w:p>
        </w:tc>
      </w:tr>
      <w:tr w:rsidR="003F17F1" w:rsidRPr="002954BC" w14:paraId="2BBC9D17" w14:textId="77777777">
        <w:trPr>
          <w:jc w:val="center"/>
        </w:trPr>
        <w:tc>
          <w:tcPr>
            <w:tcW w:w="5599" w:type="dxa"/>
          </w:tcPr>
          <w:p w14:paraId="06F6BD99" w14:textId="77777777" w:rsidR="003F17F1" w:rsidRPr="002954BC" w:rsidRDefault="003F17F1">
            <w:pPr>
              <w:rPr>
                <w:color w:val="000000"/>
                <w:sz w:val="20"/>
              </w:rPr>
            </w:pPr>
            <w:r w:rsidRPr="002954BC">
              <w:rPr>
                <w:color w:val="000000"/>
                <w:sz w:val="20"/>
              </w:rPr>
              <w:t>Les chemins de câbles ainsi que l’ensemble du câblage seront exécutés conformément aux prescriptions AES</w:t>
            </w:r>
          </w:p>
          <w:p w14:paraId="42D44842" w14:textId="77777777" w:rsidR="003F17F1" w:rsidRPr="002954BC" w:rsidRDefault="003F17F1">
            <w:pPr>
              <w:rPr>
                <w:color w:val="000000"/>
                <w:sz w:val="20"/>
              </w:rPr>
            </w:pPr>
            <w:r w:rsidRPr="002954BC">
              <w:rPr>
                <w:color w:val="000000"/>
                <w:sz w:val="20"/>
              </w:rPr>
              <w:sym w:font="Wingdings" w:char="F0A8"/>
            </w:r>
            <w:r w:rsidRPr="002954BC">
              <w:rPr>
                <w:color w:val="000000"/>
                <w:sz w:val="20"/>
              </w:rPr>
              <w:t xml:space="preserve"> Option: Câblage exempt d’halogène</w:t>
            </w:r>
          </w:p>
        </w:tc>
        <w:tc>
          <w:tcPr>
            <w:tcW w:w="936" w:type="dxa"/>
          </w:tcPr>
          <w:p w14:paraId="64E4F639" w14:textId="77777777" w:rsidR="003F17F1" w:rsidRPr="002954BC" w:rsidRDefault="003F17F1">
            <w:pPr>
              <w:jc w:val="center"/>
              <w:rPr>
                <w:color w:val="000000"/>
                <w:sz w:val="20"/>
              </w:rPr>
            </w:pPr>
          </w:p>
        </w:tc>
        <w:tc>
          <w:tcPr>
            <w:tcW w:w="936" w:type="dxa"/>
          </w:tcPr>
          <w:p w14:paraId="3EC6D847" w14:textId="77777777" w:rsidR="003F17F1" w:rsidRPr="002954BC" w:rsidRDefault="003F17F1">
            <w:pPr>
              <w:jc w:val="center"/>
              <w:rPr>
                <w:color w:val="000000"/>
                <w:sz w:val="20"/>
              </w:rPr>
            </w:pPr>
          </w:p>
        </w:tc>
        <w:tc>
          <w:tcPr>
            <w:tcW w:w="1530" w:type="dxa"/>
          </w:tcPr>
          <w:p w14:paraId="6D63E106" w14:textId="77777777" w:rsidR="003F17F1" w:rsidRPr="002954BC" w:rsidRDefault="003F17F1">
            <w:pPr>
              <w:tabs>
                <w:tab w:val="left" w:leader="dot" w:pos="1318"/>
              </w:tabs>
              <w:rPr>
                <w:color w:val="000000"/>
                <w:sz w:val="20"/>
              </w:rPr>
            </w:pPr>
          </w:p>
        </w:tc>
      </w:tr>
      <w:tr w:rsidR="003F17F1" w:rsidRPr="002954BC" w14:paraId="21FB00C7" w14:textId="77777777">
        <w:trPr>
          <w:jc w:val="center"/>
        </w:trPr>
        <w:tc>
          <w:tcPr>
            <w:tcW w:w="5599" w:type="dxa"/>
          </w:tcPr>
          <w:p w14:paraId="7DE34335" w14:textId="77777777" w:rsidR="003F17F1" w:rsidRPr="002954BC" w:rsidRDefault="003F17F1">
            <w:pPr>
              <w:pStyle w:val="Kopfzeile"/>
              <w:tabs>
                <w:tab w:val="clear" w:pos="4536"/>
                <w:tab w:val="clear" w:pos="9072"/>
                <w:tab w:val="left" w:pos="1418"/>
              </w:tabs>
              <w:spacing w:before="120"/>
              <w:rPr>
                <w:color w:val="000000"/>
                <w:sz w:val="20"/>
              </w:rPr>
            </w:pPr>
            <w:r w:rsidRPr="002954BC">
              <w:rPr>
                <w:color w:val="000000"/>
                <w:sz w:val="20"/>
              </w:rPr>
              <w:t>Sorties:</w:t>
            </w:r>
            <w:r w:rsidRPr="002954BC">
              <w:rPr>
                <w:color w:val="000000"/>
                <w:sz w:val="20"/>
              </w:rPr>
              <w:tab/>
            </w:r>
            <w:r w:rsidRPr="002954BC">
              <w:rPr>
                <w:color w:val="000000"/>
                <w:sz w:val="20"/>
              </w:rPr>
              <w:sym w:font="Wingdings" w:char="F0A8"/>
            </w:r>
            <w:r w:rsidRPr="002954BC">
              <w:rPr>
                <w:color w:val="000000"/>
                <w:sz w:val="20"/>
              </w:rPr>
              <w:t xml:space="preserve"> en haut</w:t>
            </w:r>
            <w:r w:rsidRPr="002954BC">
              <w:rPr>
                <w:color w:val="000000"/>
              </w:rPr>
              <w:br/>
            </w:r>
            <w:r w:rsidRPr="002954BC">
              <w:rPr>
                <w:color w:val="000000"/>
                <w:sz w:val="20"/>
              </w:rPr>
              <w:tab/>
            </w:r>
            <w:r w:rsidRPr="002954BC">
              <w:rPr>
                <w:color w:val="000000"/>
                <w:sz w:val="20"/>
              </w:rPr>
              <w:sym w:font="Wingdings" w:char="F0A8"/>
            </w:r>
            <w:r w:rsidRPr="002954BC">
              <w:rPr>
                <w:color w:val="000000"/>
                <w:sz w:val="20"/>
              </w:rPr>
              <w:t xml:space="preserve"> en bas</w:t>
            </w:r>
          </w:p>
          <w:p w14:paraId="12964FE1" w14:textId="77777777" w:rsidR="003F17F1" w:rsidRPr="002954BC" w:rsidRDefault="003F17F1">
            <w:pPr>
              <w:pStyle w:val="Kopfzeile"/>
              <w:tabs>
                <w:tab w:val="clear" w:pos="4536"/>
                <w:tab w:val="clear" w:pos="9072"/>
                <w:tab w:val="left" w:pos="1418"/>
              </w:tabs>
              <w:spacing w:before="120"/>
              <w:rPr>
                <w:color w:val="000000"/>
                <w:sz w:val="20"/>
              </w:rPr>
            </w:pPr>
            <w:r w:rsidRPr="002954BC">
              <w:rPr>
                <w:color w:val="000000"/>
                <w:sz w:val="20"/>
              </w:rPr>
              <w:t>Réserve de place</w:t>
            </w:r>
          </w:p>
        </w:tc>
        <w:tc>
          <w:tcPr>
            <w:tcW w:w="936" w:type="dxa"/>
          </w:tcPr>
          <w:p w14:paraId="2B831586" w14:textId="77777777" w:rsidR="003F17F1" w:rsidRPr="002954BC" w:rsidRDefault="003F17F1">
            <w:pPr>
              <w:spacing w:before="120"/>
              <w:jc w:val="center"/>
              <w:rPr>
                <w:color w:val="000000"/>
                <w:sz w:val="20"/>
              </w:rPr>
            </w:pPr>
            <w:r w:rsidRPr="002954BC">
              <w:rPr>
                <w:color w:val="000000"/>
              </w:rPr>
              <w:br/>
            </w:r>
          </w:p>
          <w:p w14:paraId="5EDD84A7" w14:textId="77777777" w:rsidR="003F17F1" w:rsidRPr="002954BC" w:rsidRDefault="003F17F1">
            <w:pPr>
              <w:spacing w:before="120"/>
              <w:jc w:val="center"/>
              <w:rPr>
                <w:color w:val="000000"/>
                <w:sz w:val="20"/>
              </w:rPr>
            </w:pPr>
            <w:r w:rsidRPr="002954BC">
              <w:rPr>
                <w:color w:val="000000"/>
                <w:sz w:val="20"/>
              </w:rPr>
              <w:t>%</w:t>
            </w:r>
          </w:p>
        </w:tc>
        <w:tc>
          <w:tcPr>
            <w:tcW w:w="936" w:type="dxa"/>
          </w:tcPr>
          <w:p w14:paraId="7336E5BD" w14:textId="77777777" w:rsidR="003F17F1" w:rsidRPr="002954BC" w:rsidRDefault="003F17F1">
            <w:pPr>
              <w:spacing w:before="120"/>
              <w:jc w:val="center"/>
              <w:rPr>
                <w:color w:val="000000"/>
                <w:sz w:val="20"/>
              </w:rPr>
            </w:pPr>
            <w:r w:rsidRPr="002954BC">
              <w:rPr>
                <w:color w:val="000000"/>
              </w:rPr>
              <w:br/>
            </w:r>
          </w:p>
          <w:p w14:paraId="1C187328" w14:textId="77777777" w:rsidR="003F17F1" w:rsidRPr="002954BC" w:rsidRDefault="003F17F1">
            <w:pPr>
              <w:spacing w:before="120"/>
              <w:jc w:val="center"/>
              <w:rPr>
                <w:color w:val="000000"/>
                <w:sz w:val="20"/>
              </w:rPr>
            </w:pPr>
            <w:r w:rsidRPr="00B82FF9">
              <w:rPr>
                <w:color w:val="000000"/>
                <w:sz w:val="20"/>
                <w:highlight w:val="lightGray"/>
              </w:rPr>
              <w:t>........</w:t>
            </w:r>
          </w:p>
        </w:tc>
        <w:tc>
          <w:tcPr>
            <w:tcW w:w="1530" w:type="dxa"/>
          </w:tcPr>
          <w:p w14:paraId="710683CB" w14:textId="77777777" w:rsidR="003F17F1" w:rsidRPr="002954BC" w:rsidRDefault="003F17F1">
            <w:pPr>
              <w:tabs>
                <w:tab w:val="left" w:leader="dot" w:pos="1318"/>
              </w:tabs>
              <w:spacing w:before="120"/>
              <w:rPr>
                <w:color w:val="000000"/>
                <w:sz w:val="20"/>
              </w:rPr>
            </w:pPr>
          </w:p>
        </w:tc>
      </w:tr>
      <w:tr w:rsidR="003F17F1" w:rsidRPr="002954BC" w14:paraId="36BE3E6C" w14:textId="77777777">
        <w:trPr>
          <w:jc w:val="center"/>
        </w:trPr>
        <w:tc>
          <w:tcPr>
            <w:tcW w:w="5599" w:type="dxa"/>
          </w:tcPr>
          <w:p w14:paraId="355999DA" w14:textId="77777777" w:rsidR="003F17F1" w:rsidRPr="002954BC" w:rsidRDefault="003F17F1">
            <w:pPr>
              <w:pStyle w:val="Kopfzeile"/>
              <w:tabs>
                <w:tab w:val="clear" w:pos="4536"/>
                <w:tab w:val="clear" w:pos="9072"/>
              </w:tabs>
              <w:spacing w:before="120"/>
              <w:rPr>
                <w:color w:val="000000"/>
                <w:sz w:val="20"/>
              </w:rPr>
            </w:pPr>
            <w:r w:rsidRPr="002954BC">
              <w:rPr>
                <w:color w:val="000000"/>
                <w:sz w:val="20"/>
              </w:rPr>
              <w:t>Echauffement</w:t>
            </w:r>
          </w:p>
        </w:tc>
        <w:tc>
          <w:tcPr>
            <w:tcW w:w="936" w:type="dxa"/>
          </w:tcPr>
          <w:p w14:paraId="49700594" w14:textId="77777777" w:rsidR="003F17F1" w:rsidRPr="002954BC" w:rsidRDefault="003F17F1">
            <w:pPr>
              <w:spacing w:before="120"/>
              <w:jc w:val="center"/>
              <w:rPr>
                <w:color w:val="000000"/>
                <w:sz w:val="20"/>
              </w:rPr>
            </w:pPr>
          </w:p>
        </w:tc>
        <w:tc>
          <w:tcPr>
            <w:tcW w:w="936" w:type="dxa"/>
          </w:tcPr>
          <w:p w14:paraId="6992E03F" w14:textId="77777777" w:rsidR="003F17F1" w:rsidRPr="002954BC" w:rsidRDefault="003F17F1">
            <w:pPr>
              <w:spacing w:before="120"/>
              <w:jc w:val="center"/>
              <w:rPr>
                <w:color w:val="000000"/>
                <w:sz w:val="20"/>
              </w:rPr>
            </w:pPr>
          </w:p>
        </w:tc>
        <w:tc>
          <w:tcPr>
            <w:tcW w:w="1530" w:type="dxa"/>
          </w:tcPr>
          <w:p w14:paraId="42B1B6CA" w14:textId="77777777" w:rsidR="003F17F1" w:rsidRPr="002954BC" w:rsidRDefault="003F17F1">
            <w:pPr>
              <w:tabs>
                <w:tab w:val="left" w:leader="dot" w:pos="1318"/>
              </w:tabs>
              <w:spacing w:before="120"/>
              <w:rPr>
                <w:color w:val="000000"/>
                <w:sz w:val="20"/>
              </w:rPr>
            </w:pPr>
          </w:p>
        </w:tc>
      </w:tr>
      <w:tr w:rsidR="003F17F1" w:rsidRPr="002954BC" w14:paraId="020E554A" w14:textId="77777777">
        <w:trPr>
          <w:jc w:val="center"/>
        </w:trPr>
        <w:tc>
          <w:tcPr>
            <w:tcW w:w="5599" w:type="dxa"/>
          </w:tcPr>
          <w:p w14:paraId="3B6D834F" w14:textId="77777777" w:rsidR="003F17F1" w:rsidRPr="002954BC" w:rsidRDefault="003F17F1">
            <w:pPr>
              <w:rPr>
                <w:color w:val="000000"/>
                <w:sz w:val="20"/>
              </w:rPr>
            </w:pPr>
            <w:r w:rsidRPr="002954BC">
              <w:rPr>
                <w:color w:val="000000"/>
                <w:sz w:val="20"/>
              </w:rPr>
              <w:t>Les appareils présentant les pertes thermiques les plus élevées seront placés dans la partie supérieure de l'armoire de commande.</w:t>
            </w:r>
          </w:p>
          <w:p w14:paraId="735351E0" w14:textId="77777777" w:rsidR="003F17F1" w:rsidRPr="002954BC" w:rsidRDefault="003F17F1">
            <w:pPr>
              <w:rPr>
                <w:color w:val="000000"/>
                <w:sz w:val="20"/>
              </w:rPr>
            </w:pPr>
            <w:r w:rsidRPr="002954BC">
              <w:rPr>
                <w:color w:val="000000"/>
                <w:sz w:val="20"/>
              </w:rPr>
              <w:t>Au cas où des températures supérieures à 35°C sont susceptibles d'être atteintes, on prévoira une ventilation forcée.</w:t>
            </w:r>
          </w:p>
        </w:tc>
        <w:tc>
          <w:tcPr>
            <w:tcW w:w="936" w:type="dxa"/>
          </w:tcPr>
          <w:p w14:paraId="5E78F8F5" w14:textId="77777777" w:rsidR="003F17F1" w:rsidRPr="002954BC" w:rsidRDefault="003F17F1">
            <w:pPr>
              <w:jc w:val="center"/>
              <w:rPr>
                <w:color w:val="000000"/>
                <w:sz w:val="20"/>
              </w:rPr>
            </w:pPr>
          </w:p>
        </w:tc>
        <w:tc>
          <w:tcPr>
            <w:tcW w:w="936" w:type="dxa"/>
          </w:tcPr>
          <w:p w14:paraId="61F3AF23" w14:textId="77777777" w:rsidR="003F17F1" w:rsidRPr="002954BC" w:rsidRDefault="003F17F1">
            <w:pPr>
              <w:jc w:val="center"/>
              <w:rPr>
                <w:color w:val="000000"/>
                <w:sz w:val="20"/>
              </w:rPr>
            </w:pPr>
          </w:p>
        </w:tc>
        <w:tc>
          <w:tcPr>
            <w:tcW w:w="1530" w:type="dxa"/>
          </w:tcPr>
          <w:p w14:paraId="5C92AD47" w14:textId="77777777" w:rsidR="003F17F1" w:rsidRPr="002954BC" w:rsidRDefault="003F17F1">
            <w:pPr>
              <w:tabs>
                <w:tab w:val="left" w:leader="dot" w:pos="1318"/>
              </w:tabs>
              <w:rPr>
                <w:color w:val="000000"/>
                <w:sz w:val="20"/>
              </w:rPr>
            </w:pPr>
          </w:p>
        </w:tc>
      </w:tr>
      <w:tr w:rsidR="003F17F1" w:rsidRPr="002954BC" w14:paraId="779D6919" w14:textId="77777777">
        <w:trPr>
          <w:jc w:val="center"/>
        </w:trPr>
        <w:tc>
          <w:tcPr>
            <w:tcW w:w="5599" w:type="dxa"/>
          </w:tcPr>
          <w:p w14:paraId="7AEA98D9" w14:textId="77777777" w:rsidR="003F17F1" w:rsidRPr="002954BC" w:rsidRDefault="003F17F1">
            <w:pPr>
              <w:rPr>
                <w:color w:val="000000"/>
                <w:sz w:val="20"/>
              </w:rPr>
            </w:pPr>
          </w:p>
        </w:tc>
        <w:tc>
          <w:tcPr>
            <w:tcW w:w="936" w:type="dxa"/>
          </w:tcPr>
          <w:p w14:paraId="14F6BA0B" w14:textId="77777777" w:rsidR="003F17F1" w:rsidRPr="002954BC" w:rsidRDefault="003F17F1">
            <w:pPr>
              <w:jc w:val="center"/>
              <w:rPr>
                <w:color w:val="000000"/>
                <w:sz w:val="20"/>
              </w:rPr>
            </w:pPr>
          </w:p>
        </w:tc>
        <w:tc>
          <w:tcPr>
            <w:tcW w:w="936" w:type="dxa"/>
          </w:tcPr>
          <w:p w14:paraId="584BF01E" w14:textId="77777777" w:rsidR="003F17F1" w:rsidRPr="002954BC" w:rsidRDefault="003F17F1">
            <w:pPr>
              <w:jc w:val="center"/>
              <w:rPr>
                <w:color w:val="000000"/>
                <w:sz w:val="20"/>
              </w:rPr>
            </w:pPr>
          </w:p>
        </w:tc>
        <w:tc>
          <w:tcPr>
            <w:tcW w:w="1530" w:type="dxa"/>
          </w:tcPr>
          <w:p w14:paraId="74478A9C" w14:textId="77777777" w:rsidR="003F17F1" w:rsidRPr="002954BC" w:rsidRDefault="003F17F1">
            <w:pPr>
              <w:tabs>
                <w:tab w:val="left" w:leader="dot" w:pos="1318"/>
              </w:tabs>
              <w:rPr>
                <w:color w:val="000000"/>
                <w:sz w:val="20"/>
              </w:rPr>
            </w:pPr>
          </w:p>
        </w:tc>
      </w:tr>
      <w:tr w:rsidR="003F17F1" w:rsidRPr="002954BC" w14:paraId="49544807" w14:textId="77777777">
        <w:trPr>
          <w:jc w:val="center"/>
        </w:trPr>
        <w:tc>
          <w:tcPr>
            <w:tcW w:w="5599" w:type="dxa"/>
          </w:tcPr>
          <w:p w14:paraId="6CD5C99C" w14:textId="77777777" w:rsidR="003F17F1" w:rsidRPr="002954BC" w:rsidRDefault="003F17F1">
            <w:pPr>
              <w:rPr>
                <w:color w:val="000000"/>
                <w:sz w:val="20"/>
              </w:rPr>
            </w:pPr>
            <w:r w:rsidRPr="002954BC">
              <w:rPr>
                <w:color w:val="000000"/>
                <w:sz w:val="20"/>
              </w:rPr>
              <w:t>Commutateurs à prévoir sur la porte de l'armoire de commande</w:t>
            </w:r>
          </w:p>
        </w:tc>
        <w:tc>
          <w:tcPr>
            <w:tcW w:w="936" w:type="dxa"/>
          </w:tcPr>
          <w:p w14:paraId="60A4444E" w14:textId="77777777" w:rsidR="003F17F1" w:rsidRPr="002954BC" w:rsidRDefault="003F17F1">
            <w:pPr>
              <w:jc w:val="center"/>
              <w:rPr>
                <w:color w:val="000000"/>
                <w:sz w:val="20"/>
              </w:rPr>
            </w:pPr>
          </w:p>
        </w:tc>
        <w:tc>
          <w:tcPr>
            <w:tcW w:w="936" w:type="dxa"/>
          </w:tcPr>
          <w:p w14:paraId="18DD4E10" w14:textId="77777777" w:rsidR="003F17F1" w:rsidRPr="002954BC" w:rsidRDefault="003F17F1">
            <w:pPr>
              <w:jc w:val="center"/>
              <w:rPr>
                <w:color w:val="000000"/>
                <w:sz w:val="20"/>
              </w:rPr>
            </w:pPr>
          </w:p>
        </w:tc>
        <w:tc>
          <w:tcPr>
            <w:tcW w:w="1530" w:type="dxa"/>
          </w:tcPr>
          <w:p w14:paraId="7D087A99" w14:textId="77777777" w:rsidR="003F17F1" w:rsidRPr="002954BC" w:rsidRDefault="003F17F1">
            <w:pPr>
              <w:tabs>
                <w:tab w:val="left" w:leader="dot" w:pos="1318"/>
              </w:tabs>
              <w:rPr>
                <w:color w:val="000000"/>
                <w:sz w:val="20"/>
              </w:rPr>
            </w:pPr>
          </w:p>
        </w:tc>
      </w:tr>
      <w:tr w:rsidR="003F17F1" w:rsidRPr="002954BC" w14:paraId="25624C3E" w14:textId="77777777">
        <w:trPr>
          <w:jc w:val="center"/>
        </w:trPr>
        <w:tc>
          <w:tcPr>
            <w:tcW w:w="5599" w:type="dxa"/>
          </w:tcPr>
          <w:p w14:paraId="415C058A" w14:textId="77777777" w:rsidR="003F17F1" w:rsidRPr="002954BC" w:rsidRDefault="003F17F1">
            <w:pPr>
              <w:tabs>
                <w:tab w:val="left" w:pos="1418"/>
              </w:tabs>
              <w:rPr>
                <w:color w:val="000000"/>
                <w:sz w:val="20"/>
              </w:rPr>
            </w:pPr>
            <w:r w:rsidRPr="002954BC">
              <w:rPr>
                <w:color w:val="000000"/>
                <w:sz w:val="20"/>
              </w:rPr>
              <w:sym w:font="Wingdings" w:char="F0A8"/>
            </w:r>
            <w:r w:rsidRPr="002954BC">
              <w:rPr>
                <w:color w:val="000000"/>
                <w:sz w:val="20"/>
              </w:rPr>
              <w:t xml:space="preserve"> Commutateur ARRÊT d’urgence</w:t>
            </w:r>
          </w:p>
        </w:tc>
        <w:tc>
          <w:tcPr>
            <w:tcW w:w="936" w:type="dxa"/>
          </w:tcPr>
          <w:p w14:paraId="024D668A" w14:textId="77777777" w:rsidR="003F17F1" w:rsidRPr="002954BC" w:rsidRDefault="003F17F1">
            <w:pPr>
              <w:jc w:val="center"/>
              <w:rPr>
                <w:color w:val="000000"/>
                <w:sz w:val="20"/>
              </w:rPr>
            </w:pPr>
          </w:p>
        </w:tc>
        <w:tc>
          <w:tcPr>
            <w:tcW w:w="936" w:type="dxa"/>
          </w:tcPr>
          <w:p w14:paraId="6E6362B8" w14:textId="77777777" w:rsidR="003F17F1" w:rsidRPr="002954BC" w:rsidRDefault="003F17F1">
            <w:pPr>
              <w:jc w:val="center"/>
              <w:rPr>
                <w:color w:val="000000"/>
                <w:sz w:val="20"/>
              </w:rPr>
            </w:pPr>
          </w:p>
        </w:tc>
        <w:tc>
          <w:tcPr>
            <w:tcW w:w="1530" w:type="dxa"/>
          </w:tcPr>
          <w:p w14:paraId="75CF1B96" w14:textId="77777777" w:rsidR="003F17F1" w:rsidRPr="002954BC" w:rsidRDefault="003F17F1">
            <w:pPr>
              <w:tabs>
                <w:tab w:val="left" w:leader="dot" w:pos="1318"/>
              </w:tabs>
              <w:rPr>
                <w:color w:val="000000"/>
                <w:sz w:val="20"/>
              </w:rPr>
            </w:pPr>
          </w:p>
        </w:tc>
      </w:tr>
      <w:tr w:rsidR="003F17F1" w:rsidRPr="002954BC" w14:paraId="14AAA0FC" w14:textId="77777777">
        <w:trPr>
          <w:jc w:val="center"/>
        </w:trPr>
        <w:tc>
          <w:tcPr>
            <w:tcW w:w="5599" w:type="dxa"/>
          </w:tcPr>
          <w:p w14:paraId="4713BF03" w14:textId="77777777" w:rsidR="003F17F1" w:rsidRPr="002954BC" w:rsidRDefault="003F17F1">
            <w:pPr>
              <w:rPr>
                <w:color w:val="000000"/>
                <w:sz w:val="20"/>
              </w:rPr>
            </w:pPr>
            <w:r w:rsidRPr="002954BC">
              <w:rPr>
                <w:color w:val="000000"/>
                <w:sz w:val="20"/>
              </w:rPr>
              <w:sym w:font="Wingdings" w:char="F0A8"/>
            </w:r>
            <w:r w:rsidRPr="002954BC">
              <w:rPr>
                <w:color w:val="000000"/>
                <w:sz w:val="20"/>
              </w:rPr>
              <w:t xml:space="preserve"> Mode d’exploitation (hors/manuel/local/auto)</w:t>
            </w:r>
          </w:p>
        </w:tc>
        <w:tc>
          <w:tcPr>
            <w:tcW w:w="936" w:type="dxa"/>
          </w:tcPr>
          <w:p w14:paraId="5B93C3C9" w14:textId="77777777" w:rsidR="003F17F1" w:rsidRPr="002954BC" w:rsidRDefault="003F17F1">
            <w:pPr>
              <w:jc w:val="center"/>
              <w:rPr>
                <w:color w:val="000000"/>
                <w:sz w:val="20"/>
              </w:rPr>
            </w:pPr>
          </w:p>
        </w:tc>
        <w:tc>
          <w:tcPr>
            <w:tcW w:w="936" w:type="dxa"/>
          </w:tcPr>
          <w:p w14:paraId="4ECACCDC" w14:textId="77777777" w:rsidR="003F17F1" w:rsidRPr="002954BC" w:rsidRDefault="003F17F1">
            <w:pPr>
              <w:jc w:val="center"/>
              <w:rPr>
                <w:color w:val="000000"/>
                <w:sz w:val="20"/>
              </w:rPr>
            </w:pPr>
          </w:p>
        </w:tc>
        <w:tc>
          <w:tcPr>
            <w:tcW w:w="1530" w:type="dxa"/>
          </w:tcPr>
          <w:p w14:paraId="552201C4" w14:textId="77777777" w:rsidR="003F17F1" w:rsidRPr="002954BC" w:rsidRDefault="003F17F1">
            <w:pPr>
              <w:tabs>
                <w:tab w:val="left" w:leader="dot" w:pos="1318"/>
              </w:tabs>
              <w:rPr>
                <w:color w:val="000000"/>
                <w:sz w:val="20"/>
              </w:rPr>
            </w:pPr>
          </w:p>
        </w:tc>
      </w:tr>
      <w:tr w:rsidR="003F17F1" w:rsidRPr="002954BC" w14:paraId="448B836B" w14:textId="77777777">
        <w:trPr>
          <w:jc w:val="center"/>
        </w:trPr>
        <w:tc>
          <w:tcPr>
            <w:tcW w:w="5599" w:type="dxa"/>
          </w:tcPr>
          <w:p w14:paraId="70EEA2C9" w14:textId="77777777" w:rsidR="003F17F1" w:rsidRPr="002954BC" w:rsidRDefault="003F17F1">
            <w:pPr>
              <w:rPr>
                <w:color w:val="000000"/>
                <w:sz w:val="20"/>
              </w:rPr>
            </w:pPr>
            <w:r w:rsidRPr="002954BC">
              <w:rPr>
                <w:color w:val="000000"/>
                <w:sz w:val="20"/>
              </w:rPr>
              <w:sym w:font="Wingdings" w:char="F0A8"/>
            </w:r>
            <w:r w:rsidRPr="002954BC">
              <w:rPr>
                <w:color w:val="000000"/>
                <w:sz w:val="20"/>
              </w:rPr>
              <w:t xml:space="preserve"> Commutateur à clé pour le débranchement de l’alarme</w:t>
            </w:r>
          </w:p>
        </w:tc>
        <w:tc>
          <w:tcPr>
            <w:tcW w:w="936" w:type="dxa"/>
          </w:tcPr>
          <w:p w14:paraId="0DE7DE8D" w14:textId="77777777" w:rsidR="003F17F1" w:rsidRPr="002954BC" w:rsidRDefault="003F17F1">
            <w:pPr>
              <w:jc w:val="center"/>
              <w:rPr>
                <w:color w:val="000000"/>
                <w:sz w:val="20"/>
              </w:rPr>
            </w:pPr>
          </w:p>
        </w:tc>
        <w:tc>
          <w:tcPr>
            <w:tcW w:w="936" w:type="dxa"/>
          </w:tcPr>
          <w:p w14:paraId="13517F7F" w14:textId="77777777" w:rsidR="003F17F1" w:rsidRPr="002954BC" w:rsidRDefault="003F17F1">
            <w:pPr>
              <w:jc w:val="center"/>
              <w:rPr>
                <w:color w:val="000000"/>
                <w:sz w:val="20"/>
              </w:rPr>
            </w:pPr>
          </w:p>
        </w:tc>
        <w:tc>
          <w:tcPr>
            <w:tcW w:w="1530" w:type="dxa"/>
          </w:tcPr>
          <w:p w14:paraId="3894EE6C" w14:textId="77777777" w:rsidR="003F17F1" w:rsidRPr="002954BC" w:rsidRDefault="003F17F1">
            <w:pPr>
              <w:tabs>
                <w:tab w:val="left" w:leader="dot" w:pos="1318"/>
              </w:tabs>
              <w:rPr>
                <w:color w:val="000000"/>
                <w:sz w:val="20"/>
              </w:rPr>
            </w:pPr>
          </w:p>
        </w:tc>
      </w:tr>
      <w:tr w:rsidR="003F17F1" w:rsidRPr="002954BC" w14:paraId="5CE7B62B" w14:textId="77777777">
        <w:trPr>
          <w:jc w:val="center"/>
        </w:trPr>
        <w:tc>
          <w:tcPr>
            <w:tcW w:w="5599" w:type="dxa"/>
          </w:tcPr>
          <w:p w14:paraId="373D8613" w14:textId="77777777" w:rsidR="003F17F1" w:rsidRPr="002954BC" w:rsidRDefault="003F17F1">
            <w:pPr>
              <w:tabs>
                <w:tab w:val="left" w:leader="dot" w:pos="4536"/>
              </w:tabs>
              <w:rPr>
                <w:color w:val="000000"/>
                <w:sz w:val="20"/>
              </w:rPr>
            </w:pPr>
            <w:r w:rsidRPr="002954BC">
              <w:rPr>
                <w:color w:val="000000"/>
                <w:sz w:val="20"/>
              </w:rPr>
              <w:sym w:font="Wingdings" w:char="F0A8"/>
            </w:r>
            <w:r w:rsidRPr="002954BC">
              <w:rPr>
                <w:color w:val="000000"/>
                <w:sz w:val="20"/>
              </w:rPr>
              <w:t xml:space="preserve"> </w:t>
            </w:r>
            <w:r w:rsidR="00B82FF9">
              <w:rPr>
                <w:color w:val="000000"/>
                <w:sz w:val="20"/>
                <w:highlight w:val="lightGray"/>
              </w:rPr>
              <w:t>…………………………………………………………….…</w:t>
            </w:r>
          </w:p>
        </w:tc>
        <w:tc>
          <w:tcPr>
            <w:tcW w:w="936" w:type="dxa"/>
          </w:tcPr>
          <w:p w14:paraId="4E4D5773" w14:textId="77777777" w:rsidR="003F17F1" w:rsidRPr="002954BC" w:rsidRDefault="003F17F1">
            <w:pPr>
              <w:jc w:val="center"/>
              <w:rPr>
                <w:color w:val="000000"/>
                <w:sz w:val="20"/>
              </w:rPr>
            </w:pPr>
          </w:p>
        </w:tc>
        <w:tc>
          <w:tcPr>
            <w:tcW w:w="936" w:type="dxa"/>
          </w:tcPr>
          <w:p w14:paraId="0820BABC" w14:textId="77777777" w:rsidR="003F17F1" w:rsidRPr="002954BC" w:rsidRDefault="003F17F1">
            <w:pPr>
              <w:jc w:val="center"/>
              <w:rPr>
                <w:color w:val="000000"/>
                <w:sz w:val="20"/>
              </w:rPr>
            </w:pPr>
          </w:p>
        </w:tc>
        <w:tc>
          <w:tcPr>
            <w:tcW w:w="1530" w:type="dxa"/>
          </w:tcPr>
          <w:p w14:paraId="6AA87D9C" w14:textId="77777777" w:rsidR="003F17F1" w:rsidRPr="002954BC" w:rsidRDefault="003F17F1">
            <w:pPr>
              <w:tabs>
                <w:tab w:val="left" w:leader="dot" w:pos="1318"/>
              </w:tabs>
              <w:rPr>
                <w:color w:val="000000"/>
                <w:sz w:val="20"/>
              </w:rPr>
            </w:pPr>
          </w:p>
        </w:tc>
      </w:tr>
      <w:tr w:rsidR="003F17F1" w:rsidRPr="002954BC" w14:paraId="4D639CFC" w14:textId="77777777">
        <w:trPr>
          <w:jc w:val="center"/>
        </w:trPr>
        <w:tc>
          <w:tcPr>
            <w:tcW w:w="5599" w:type="dxa"/>
          </w:tcPr>
          <w:p w14:paraId="40446A0F" w14:textId="77777777" w:rsidR="003F17F1" w:rsidRPr="002954BC" w:rsidRDefault="003F17F1">
            <w:pPr>
              <w:pStyle w:val="Kopfzeile"/>
              <w:tabs>
                <w:tab w:val="clear" w:pos="9072"/>
                <w:tab w:val="left" w:leader="dot" w:pos="4536"/>
              </w:tabs>
              <w:rPr>
                <w:color w:val="000000"/>
                <w:sz w:val="20"/>
              </w:rPr>
            </w:pPr>
          </w:p>
        </w:tc>
        <w:tc>
          <w:tcPr>
            <w:tcW w:w="936" w:type="dxa"/>
          </w:tcPr>
          <w:p w14:paraId="1BA5A482" w14:textId="77777777" w:rsidR="003F17F1" w:rsidRPr="002954BC" w:rsidRDefault="003F17F1">
            <w:pPr>
              <w:jc w:val="center"/>
              <w:rPr>
                <w:color w:val="000000"/>
                <w:sz w:val="20"/>
              </w:rPr>
            </w:pPr>
          </w:p>
        </w:tc>
        <w:tc>
          <w:tcPr>
            <w:tcW w:w="936" w:type="dxa"/>
          </w:tcPr>
          <w:p w14:paraId="3CA4C7A6" w14:textId="77777777" w:rsidR="003F17F1" w:rsidRPr="002954BC" w:rsidRDefault="003F17F1">
            <w:pPr>
              <w:jc w:val="center"/>
              <w:rPr>
                <w:color w:val="000000"/>
                <w:sz w:val="20"/>
              </w:rPr>
            </w:pPr>
          </w:p>
        </w:tc>
        <w:tc>
          <w:tcPr>
            <w:tcW w:w="1530" w:type="dxa"/>
          </w:tcPr>
          <w:p w14:paraId="188BFC88" w14:textId="77777777" w:rsidR="003F17F1" w:rsidRPr="002954BC" w:rsidRDefault="003F17F1">
            <w:pPr>
              <w:tabs>
                <w:tab w:val="left" w:leader="dot" w:pos="1318"/>
              </w:tabs>
              <w:rPr>
                <w:color w:val="000000"/>
                <w:sz w:val="20"/>
              </w:rPr>
            </w:pPr>
          </w:p>
        </w:tc>
      </w:tr>
      <w:tr w:rsidR="003F17F1" w:rsidRPr="002954BC" w14:paraId="46F84A03" w14:textId="77777777">
        <w:trPr>
          <w:jc w:val="center"/>
        </w:trPr>
        <w:tc>
          <w:tcPr>
            <w:tcW w:w="5599" w:type="dxa"/>
          </w:tcPr>
          <w:p w14:paraId="018A5681" w14:textId="77777777" w:rsidR="003F17F1" w:rsidRPr="002954BC" w:rsidRDefault="003F17F1">
            <w:pPr>
              <w:pStyle w:val="Fuzeile"/>
              <w:rPr>
                <w:color w:val="000000"/>
                <w:sz w:val="20"/>
              </w:rPr>
            </w:pPr>
            <w:r w:rsidRPr="002954BC">
              <w:rPr>
                <w:color w:val="000000"/>
                <w:sz w:val="20"/>
              </w:rPr>
              <w:t>Puissance de raccordement de l'armoire de commande</w:t>
            </w:r>
          </w:p>
        </w:tc>
        <w:tc>
          <w:tcPr>
            <w:tcW w:w="936" w:type="dxa"/>
          </w:tcPr>
          <w:p w14:paraId="33253601" w14:textId="77777777" w:rsidR="003F17F1" w:rsidRPr="002954BC" w:rsidRDefault="003F17F1">
            <w:pPr>
              <w:jc w:val="center"/>
              <w:rPr>
                <w:color w:val="000000"/>
                <w:sz w:val="20"/>
              </w:rPr>
            </w:pPr>
            <w:r w:rsidRPr="002954BC">
              <w:rPr>
                <w:color w:val="000000"/>
                <w:sz w:val="20"/>
              </w:rPr>
              <w:t>kW</w:t>
            </w:r>
          </w:p>
          <w:p w14:paraId="3595A579" w14:textId="77777777" w:rsidR="003F17F1" w:rsidRPr="002954BC" w:rsidRDefault="003F17F1">
            <w:pPr>
              <w:jc w:val="center"/>
              <w:rPr>
                <w:color w:val="000000"/>
                <w:sz w:val="20"/>
              </w:rPr>
            </w:pPr>
            <w:r w:rsidRPr="002954BC">
              <w:rPr>
                <w:color w:val="000000"/>
                <w:sz w:val="20"/>
              </w:rPr>
              <w:t>A</w:t>
            </w:r>
          </w:p>
        </w:tc>
        <w:tc>
          <w:tcPr>
            <w:tcW w:w="936" w:type="dxa"/>
          </w:tcPr>
          <w:p w14:paraId="48F9E185" w14:textId="77777777" w:rsidR="003F17F1" w:rsidRPr="002954BC" w:rsidRDefault="003F17F1">
            <w:pPr>
              <w:jc w:val="center"/>
              <w:rPr>
                <w:color w:val="000000"/>
                <w:sz w:val="20"/>
              </w:rPr>
            </w:pPr>
            <w:r w:rsidRPr="002954BC">
              <w:rPr>
                <w:color w:val="000000"/>
                <w:sz w:val="20"/>
              </w:rPr>
              <w:t>.......</w:t>
            </w:r>
          </w:p>
          <w:p w14:paraId="354D8348" w14:textId="77777777" w:rsidR="003F17F1" w:rsidRPr="002954BC" w:rsidRDefault="003F17F1">
            <w:pPr>
              <w:jc w:val="center"/>
              <w:rPr>
                <w:color w:val="000000"/>
                <w:sz w:val="20"/>
              </w:rPr>
            </w:pPr>
            <w:r w:rsidRPr="002954BC">
              <w:rPr>
                <w:color w:val="000000"/>
                <w:sz w:val="20"/>
              </w:rPr>
              <w:t>.......</w:t>
            </w:r>
          </w:p>
        </w:tc>
        <w:tc>
          <w:tcPr>
            <w:tcW w:w="1530" w:type="dxa"/>
          </w:tcPr>
          <w:p w14:paraId="79B2446F" w14:textId="77777777" w:rsidR="003F17F1" w:rsidRPr="002954BC" w:rsidRDefault="003F17F1">
            <w:pPr>
              <w:tabs>
                <w:tab w:val="left" w:leader="dot" w:pos="1318"/>
              </w:tabs>
              <w:rPr>
                <w:color w:val="000000"/>
                <w:sz w:val="20"/>
              </w:rPr>
            </w:pPr>
          </w:p>
        </w:tc>
      </w:tr>
      <w:tr w:rsidR="003F17F1" w:rsidRPr="002954BC" w14:paraId="4CDB8E9C" w14:textId="77777777">
        <w:trPr>
          <w:jc w:val="center"/>
        </w:trPr>
        <w:tc>
          <w:tcPr>
            <w:tcW w:w="5599" w:type="dxa"/>
          </w:tcPr>
          <w:p w14:paraId="3E3C4050" w14:textId="77777777" w:rsidR="003F17F1" w:rsidRPr="002954BC" w:rsidRDefault="003F17F1">
            <w:pPr>
              <w:rPr>
                <w:color w:val="000000"/>
                <w:sz w:val="20"/>
              </w:rPr>
            </w:pPr>
            <w:r w:rsidRPr="002954BC">
              <w:rPr>
                <w:color w:val="000000"/>
                <w:sz w:val="20"/>
              </w:rPr>
              <w:sym w:font="Wingdings" w:char="F0A8"/>
            </w:r>
            <w:r w:rsidRPr="002954BC">
              <w:rPr>
                <w:color w:val="000000"/>
                <w:sz w:val="20"/>
              </w:rPr>
              <w:t xml:space="preserve"> Annonce d’alarme ramenée sur borne</w:t>
            </w:r>
          </w:p>
        </w:tc>
        <w:tc>
          <w:tcPr>
            <w:tcW w:w="936" w:type="dxa"/>
          </w:tcPr>
          <w:p w14:paraId="287C1422" w14:textId="77777777" w:rsidR="003F17F1" w:rsidRPr="002954BC" w:rsidRDefault="003F17F1">
            <w:pPr>
              <w:jc w:val="center"/>
              <w:rPr>
                <w:color w:val="000000"/>
                <w:sz w:val="20"/>
              </w:rPr>
            </w:pPr>
          </w:p>
        </w:tc>
        <w:tc>
          <w:tcPr>
            <w:tcW w:w="936" w:type="dxa"/>
          </w:tcPr>
          <w:p w14:paraId="3B1D1260" w14:textId="77777777" w:rsidR="003F17F1" w:rsidRPr="002954BC" w:rsidRDefault="003F17F1">
            <w:pPr>
              <w:jc w:val="center"/>
              <w:rPr>
                <w:color w:val="000000"/>
                <w:sz w:val="20"/>
              </w:rPr>
            </w:pPr>
          </w:p>
        </w:tc>
        <w:tc>
          <w:tcPr>
            <w:tcW w:w="1530" w:type="dxa"/>
          </w:tcPr>
          <w:p w14:paraId="6556C54A" w14:textId="77777777" w:rsidR="003F17F1" w:rsidRPr="002954BC" w:rsidRDefault="003F17F1">
            <w:pPr>
              <w:tabs>
                <w:tab w:val="left" w:leader="dot" w:pos="1318"/>
              </w:tabs>
              <w:rPr>
                <w:color w:val="000000"/>
                <w:sz w:val="20"/>
              </w:rPr>
            </w:pPr>
          </w:p>
        </w:tc>
      </w:tr>
      <w:tr w:rsidR="003F17F1" w:rsidRPr="002954BC" w14:paraId="0149DD30" w14:textId="77777777">
        <w:trPr>
          <w:jc w:val="center"/>
        </w:trPr>
        <w:tc>
          <w:tcPr>
            <w:tcW w:w="5599" w:type="dxa"/>
          </w:tcPr>
          <w:p w14:paraId="1DFAD1A3" w14:textId="77777777" w:rsidR="003F17F1" w:rsidRPr="002954BC" w:rsidRDefault="003F17F1">
            <w:pPr>
              <w:rPr>
                <w:color w:val="000000"/>
                <w:sz w:val="20"/>
              </w:rPr>
            </w:pPr>
            <w:r w:rsidRPr="002954BC">
              <w:rPr>
                <w:color w:val="000000"/>
                <w:sz w:val="20"/>
              </w:rPr>
              <w:sym w:font="Wingdings" w:char="F0A8"/>
            </w:r>
            <w:r w:rsidRPr="002954BC">
              <w:rPr>
                <w:color w:val="000000"/>
                <w:sz w:val="20"/>
              </w:rPr>
              <w:t xml:space="preserve"> Dérangements en texte clair sur display et alarme</w:t>
            </w:r>
          </w:p>
        </w:tc>
        <w:tc>
          <w:tcPr>
            <w:tcW w:w="936" w:type="dxa"/>
          </w:tcPr>
          <w:p w14:paraId="3A492153" w14:textId="77777777" w:rsidR="003F17F1" w:rsidRPr="002954BC" w:rsidRDefault="003F17F1">
            <w:pPr>
              <w:jc w:val="center"/>
              <w:rPr>
                <w:color w:val="000000"/>
                <w:sz w:val="20"/>
              </w:rPr>
            </w:pPr>
          </w:p>
        </w:tc>
        <w:tc>
          <w:tcPr>
            <w:tcW w:w="936" w:type="dxa"/>
          </w:tcPr>
          <w:p w14:paraId="22902F17" w14:textId="77777777" w:rsidR="003F17F1" w:rsidRPr="002954BC" w:rsidRDefault="003F17F1">
            <w:pPr>
              <w:jc w:val="center"/>
              <w:rPr>
                <w:color w:val="000000"/>
                <w:sz w:val="20"/>
              </w:rPr>
            </w:pPr>
          </w:p>
        </w:tc>
        <w:tc>
          <w:tcPr>
            <w:tcW w:w="1530" w:type="dxa"/>
          </w:tcPr>
          <w:p w14:paraId="106B5934" w14:textId="77777777" w:rsidR="003F17F1" w:rsidRPr="002954BC" w:rsidRDefault="003F17F1">
            <w:pPr>
              <w:tabs>
                <w:tab w:val="left" w:leader="dot" w:pos="1318"/>
              </w:tabs>
              <w:rPr>
                <w:color w:val="000000"/>
                <w:sz w:val="20"/>
              </w:rPr>
            </w:pPr>
          </w:p>
        </w:tc>
      </w:tr>
      <w:tr w:rsidR="003F17F1" w:rsidRPr="002954BC" w14:paraId="795FD5EC" w14:textId="77777777">
        <w:trPr>
          <w:jc w:val="center"/>
        </w:trPr>
        <w:tc>
          <w:tcPr>
            <w:tcW w:w="5599" w:type="dxa"/>
            <w:tcBorders>
              <w:bottom w:val="nil"/>
            </w:tcBorders>
          </w:tcPr>
          <w:p w14:paraId="09B71DE2" w14:textId="77777777" w:rsidR="003F17F1" w:rsidRPr="002954BC" w:rsidRDefault="003F17F1">
            <w:pPr>
              <w:ind w:left="284" w:hanging="284"/>
              <w:rPr>
                <w:color w:val="000000"/>
                <w:sz w:val="20"/>
              </w:rPr>
            </w:pPr>
            <w:r w:rsidRPr="002954BC">
              <w:rPr>
                <w:color w:val="000000"/>
                <w:sz w:val="20"/>
              </w:rPr>
              <w:sym w:font="Wingdings" w:char="F0A8"/>
            </w:r>
            <w:r w:rsidRPr="002954BC">
              <w:rPr>
                <w:color w:val="000000"/>
                <w:sz w:val="20"/>
              </w:rPr>
              <w:t xml:space="preserve"> Donnés statistiques comme les heures de fonctionnement et les intervalles de nettoyage</w:t>
            </w:r>
          </w:p>
        </w:tc>
        <w:tc>
          <w:tcPr>
            <w:tcW w:w="936" w:type="dxa"/>
            <w:tcBorders>
              <w:bottom w:val="nil"/>
            </w:tcBorders>
          </w:tcPr>
          <w:p w14:paraId="5102175B" w14:textId="77777777" w:rsidR="003F17F1" w:rsidRPr="002954BC" w:rsidRDefault="003F17F1">
            <w:pPr>
              <w:jc w:val="center"/>
              <w:rPr>
                <w:color w:val="000000"/>
                <w:sz w:val="20"/>
              </w:rPr>
            </w:pPr>
          </w:p>
        </w:tc>
        <w:tc>
          <w:tcPr>
            <w:tcW w:w="936" w:type="dxa"/>
            <w:tcBorders>
              <w:bottom w:val="nil"/>
            </w:tcBorders>
          </w:tcPr>
          <w:p w14:paraId="5846E280" w14:textId="77777777" w:rsidR="003F17F1" w:rsidRPr="002954BC" w:rsidRDefault="003F17F1">
            <w:pPr>
              <w:jc w:val="center"/>
              <w:rPr>
                <w:color w:val="000000"/>
                <w:sz w:val="20"/>
              </w:rPr>
            </w:pPr>
          </w:p>
        </w:tc>
        <w:tc>
          <w:tcPr>
            <w:tcW w:w="1530" w:type="dxa"/>
            <w:tcBorders>
              <w:bottom w:val="nil"/>
            </w:tcBorders>
          </w:tcPr>
          <w:p w14:paraId="326C21F7" w14:textId="77777777" w:rsidR="003F17F1" w:rsidRPr="002954BC" w:rsidRDefault="003F17F1">
            <w:pPr>
              <w:tabs>
                <w:tab w:val="left" w:leader="dot" w:pos="1318"/>
              </w:tabs>
              <w:rPr>
                <w:color w:val="000000"/>
                <w:sz w:val="20"/>
              </w:rPr>
            </w:pPr>
          </w:p>
        </w:tc>
      </w:tr>
      <w:tr w:rsidR="003F17F1" w:rsidRPr="002954BC" w14:paraId="265ABBDD" w14:textId="77777777">
        <w:trPr>
          <w:jc w:val="center"/>
        </w:trPr>
        <w:tc>
          <w:tcPr>
            <w:tcW w:w="5599" w:type="dxa"/>
          </w:tcPr>
          <w:p w14:paraId="6C9EACBA" w14:textId="77777777" w:rsidR="003F17F1" w:rsidRPr="002954BC" w:rsidRDefault="003F17F1">
            <w:pPr>
              <w:pStyle w:val="Kopfzeile"/>
              <w:tabs>
                <w:tab w:val="clear" w:pos="4536"/>
                <w:tab w:val="clear" w:pos="9072"/>
              </w:tabs>
              <w:rPr>
                <w:color w:val="000000"/>
                <w:sz w:val="20"/>
              </w:rPr>
            </w:pPr>
          </w:p>
        </w:tc>
        <w:tc>
          <w:tcPr>
            <w:tcW w:w="936" w:type="dxa"/>
          </w:tcPr>
          <w:p w14:paraId="1E554E4A" w14:textId="77777777" w:rsidR="003F17F1" w:rsidRPr="002954BC" w:rsidRDefault="003F17F1">
            <w:pPr>
              <w:jc w:val="center"/>
              <w:rPr>
                <w:color w:val="000000"/>
                <w:sz w:val="20"/>
              </w:rPr>
            </w:pPr>
          </w:p>
        </w:tc>
        <w:tc>
          <w:tcPr>
            <w:tcW w:w="936" w:type="dxa"/>
          </w:tcPr>
          <w:p w14:paraId="49A923F4" w14:textId="77777777" w:rsidR="003F17F1" w:rsidRPr="002954BC" w:rsidRDefault="003F17F1">
            <w:pPr>
              <w:jc w:val="center"/>
              <w:rPr>
                <w:color w:val="000000"/>
                <w:sz w:val="20"/>
              </w:rPr>
            </w:pPr>
          </w:p>
        </w:tc>
        <w:tc>
          <w:tcPr>
            <w:tcW w:w="1530" w:type="dxa"/>
          </w:tcPr>
          <w:p w14:paraId="78D534E2" w14:textId="77777777" w:rsidR="003F17F1" w:rsidRPr="002954BC" w:rsidRDefault="003F17F1">
            <w:pPr>
              <w:tabs>
                <w:tab w:val="left" w:leader="dot" w:pos="1318"/>
              </w:tabs>
              <w:rPr>
                <w:color w:val="000000"/>
                <w:sz w:val="20"/>
              </w:rPr>
            </w:pPr>
          </w:p>
        </w:tc>
      </w:tr>
      <w:tr w:rsidR="003F17F1" w:rsidRPr="002954BC" w14:paraId="1CCFF4EE" w14:textId="77777777">
        <w:trPr>
          <w:jc w:val="center"/>
        </w:trPr>
        <w:tc>
          <w:tcPr>
            <w:tcW w:w="5599" w:type="dxa"/>
          </w:tcPr>
          <w:p w14:paraId="01E5C735" w14:textId="77777777" w:rsidR="003F17F1" w:rsidRPr="002954BC" w:rsidRDefault="003F17F1">
            <w:pPr>
              <w:pStyle w:val="Kopfzeile"/>
              <w:tabs>
                <w:tab w:val="clear" w:pos="4536"/>
                <w:tab w:val="clear" w:pos="9072"/>
              </w:tabs>
              <w:rPr>
                <w:color w:val="000000"/>
                <w:sz w:val="20"/>
              </w:rPr>
            </w:pPr>
            <w:r w:rsidRPr="002954BC">
              <w:rPr>
                <w:color w:val="000000"/>
                <w:sz w:val="20"/>
              </w:rPr>
              <w:t>Commande et régulation de l’installation de combustion</w:t>
            </w:r>
          </w:p>
        </w:tc>
        <w:tc>
          <w:tcPr>
            <w:tcW w:w="936" w:type="dxa"/>
          </w:tcPr>
          <w:p w14:paraId="6717FF63" w14:textId="77777777" w:rsidR="003F17F1" w:rsidRPr="002954BC" w:rsidRDefault="003F17F1">
            <w:pPr>
              <w:jc w:val="center"/>
              <w:rPr>
                <w:color w:val="000000"/>
                <w:sz w:val="20"/>
              </w:rPr>
            </w:pPr>
          </w:p>
        </w:tc>
        <w:tc>
          <w:tcPr>
            <w:tcW w:w="936" w:type="dxa"/>
          </w:tcPr>
          <w:p w14:paraId="1EAD6F95" w14:textId="77777777" w:rsidR="003F17F1" w:rsidRPr="002954BC" w:rsidRDefault="003F17F1">
            <w:pPr>
              <w:jc w:val="center"/>
              <w:rPr>
                <w:color w:val="000000"/>
                <w:sz w:val="20"/>
              </w:rPr>
            </w:pPr>
          </w:p>
        </w:tc>
        <w:tc>
          <w:tcPr>
            <w:tcW w:w="1530" w:type="dxa"/>
          </w:tcPr>
          <w:p w14:paraId="7E9E5FD9" w14:textId="77777777" w:rsidR="003F17F1" w:rsidRPr="002954BC" w:rsidRDefault="003F17F1">
            <w:pPr>
              <w:tabs>
                <w:tab w:val="left" w:leader="dot" w:pos="1318"/>
              </w:tabs>
              <w:rPr>
                <w:color w:val="000000"/>
                <w:sz w:val="20"/>
              </w:rPr>
            </w:pPr>
          </w:p>
        </w:tc>
      </w:tr>
      <w:tr w:rsidR="003F17F1" w:rsidRPr="002954BC" w14:paraId="48455A25" w14:textId="77777777">
        <w:trPr>
          <w:jc w:val="center"/>
        </w:trPr>
        <w:tc>
          <w:tcPr>
            <w:tcW w:w="5599" w:type="dxa"/>
          </w:tcPr>
          <w:p w14:paraId="70F413EB" w14:textId="77777777" w:rsidR="003F17F1" w:rsidRPr="002954BC" w:rsidRDefault="003F17F1">
            <w:pPr>
              <w:rPr>
                <w:color w:val="000000"/>
                <w:sz w:val="20"/>
              </w:rPr>
            </w:pPr>
            <w:r w:rsidRPr="002954BC">
              <w:rPr>
                <w:color w:val="000000"/>
                <w:sz w:val="20"/>
              </w:rPr>
              <w:t>Tous les composants nécessaires pour la commande de l'installation, comme automate programmable, transformateurs, convertisseurs de mesure, sondes de mesure, convertisseurs de fréquence, ainsi que fusibles et relais</w:t>
            </w:r>
          </w:p>
          <w:p w14:paraId="5EAD06D2" w14:textId="77777777" w:rsidR="003F17F1" w:rsidRPr="002954BC" w:rsidRDefault="003F17F1">
            <w:pPr>
              <w:rPr>
                <w:color w:val="000000"/>
                <w:sz w:val="20"/>
              </w:rPr>
            </w:pPr>
            <w:r w:rsidRPr="002954BC">
              <w:rPr>
                <w:color w:val="000000"/>
                <w:sz w:val="20"/>
              </w:rPr>
              <w:t>Composants électriques de sécurité tels que dispositif de limitation de la température par sécurité, etc</w:t>
            </w:r>
            <w:r w:rsidR="00A03D8C" w:rsidRPr="002954BC">
              <w:rPr>
                <w:color w:val="000000"/>
                <w:sz w:val="20"/>
              </w:rPr>
              <w:t>.</w:t>
            </w:r>
          </w:p>
        </w:tc>
        <w:tc>
          <w:tcPr>
            <w:tcW w:w="936" w:type="dxa"/>
          </w:tcPr>
          <w:p w14:paraId="2EEB8839" w14:textId="77777777" w:rsidR="003F17F1" w:rsidRPr="002954BC" w:rsidRDefault="003F17F1">
            <w:pPr>
              <w:jc w:val="center"/>
              <w:rPr>
                <w:color w:val="000000"/>
                <w:sz w:val="20"/>
              </w:rPr>
            </w:pPr>
          </w:p>
        </w:tc>
        <w:tc>
          <w:tcPr>
            <w:tcW w:w="936" w:type="dxa"/>
          </w:tcPr>
          <w:p w14:paraId="1CD5B5B2" w14:textId="77777777" w:rsidR="003F17F1" w:rsidRPr="002954BC" w:rsidRDefault="003F17F1">
            <w:pPr>
              <w:jc w:val="center"/>
              <w:rPr>
                <w:color w:val="000000"/>
                <w:sz w:val="20"/>
              </w:rPr>
            </w:pPr>
          </w:p>
        </w:tc>
        <w:tc>
          <w:tcPr>
            <w:tcW w:w="1530" w:type="dxa"/>
          </w:tcPr>
          <w:p w14:paraId="4DA82FFA" w14:textId="77777777" w:rsidR="003F17F1" w:rsidRPr="002954BC" w:rsidRDefault="003F17F1">
            <w:pPr>
              <w:tabs>
                <w:tab w:val="left" w:leader="dot" w:pos="1318"/>
              </w:tabs>
              <w:rPr>
                <w:color w:val="000000"/>
                <w:sz w:val="20"/>
              </w:rPr>
            </w:pPr>
          </w:p>
        </w:tc>
      </w:tr>
      <w:tr w:rsidR="003F17F1" w:rsidRPr="002954BC" w14:paraId="75EC2357" w14:textId="77777777">
        <w:trPr>
          <w:jc w:val="center"/>
        </w:trPr>
        <w:tc>
          <w:tcPr>
            <w:tcW w:w="5599" w:type="dxa"/>
          </w:tcPr>
          <w:p w14:paraId="27A00C7E" w14:textId="77777777" w:rsidR="003F17F1" w:rsidRPr="002954BC" w:rsidRDefault="003F17F1">
            <w:pPr>
              <w:rPr>
                <w:color w:val="000000"/>
                <w:sz w:val="20"/>
              </w:rPr>
            </w:pPr>
          </w:p>
        </w:tc>
        <w:tc>
          <w:tcPr>
            <w:tcW w:w="936" w:type="dxa"/>
          </w:tcPr>
          <w:p w14:paraId="420C0974" w14:textId="77777777" w:rsidR="003F17F1" w:rsidRPr="002954BC" w:rsidRDefault="003F17F1">
            <w:pPr>
              <w:jc w:val="center"/>
              <w:rPr>
                <w:color w:val="000000"/>
                <w:sz w:val="20"/>
              </w:rPr>
            </w:pPr>
          </w:p>
        </w:tc>
        <w:tc>
          <w:tcPr>
            <w:tcW w:w="936" w:type="dxa"/>
          </w:tcPr>
          <w:p w14:paraId="62D36C26" w14:textId="77777777" w:rsidR="003F17F1" w:rsidRPr="002954BC" w:rsidRDefault="003F17F1">
            <w:pPr>
              <w:jc w:val="center"/>
              <w:rPr>
                <w:color w:val="000000"/>
                <w:sz w:val="20"/>
              </w:rPr>
            </w:pPr>
          </w:p>
        </w:tc>
        <w:tc>
          <w:tcPr>
            <w:tcW w:w="1530" w:type="dxa"/>
          </w:tcPr>
          <w:p w14:paraId="63E8D2CE" w14:textId="77777777" w:rsidR="003F17F1" w:rsidRPr="002954BC" w:rsidRDefault="003F17F1">
            <w:pPr>
              <w:tabs>
                <w:tab w:val="left" w:leader="dot" w:pos="1318"/>
              </w:tabs>
              <w:rPr>
                <w:color w:val="000000"/>
                <w:sz w:val="20"/>
              </w:rPr>
            </w:pPr>
          </w:p>
        </w:tc>
      </w:tr>
    </w:tbl>
    <w:p w14:paraId="7F14C021" w14:textId="77777777" w:rsidR="003F17F1" w:rsidRPr="002954BC" w:rsidRDefault="003F17F1">
      <w:pPr>
        <w:pStyle w:val="Kopfzeile"/>
        <w:spacing w:line="360" w:lineRule="auto"/>
        <w:rPr>
          <w:color w:val="000000"/>
        </w:rPr>
        <w:sectPr w:rsidR="003F17F1" w:rsidRPr="002954BC">
          <w:pgSz w:w="11906" w:h="16838"/>
          <w:pgMar w:top="1276" w:right="1134" w:bottom="851" w:left="1417" w:header="720" w:footer="720" w:gutter="0"/>
          <w:cols w:space="720"/>
        </w:sectPr>
      </w:pPr>
    </w:p>
    <w:tbl>
      <w:tblPr>
        <w:tblW w:w="9356" w:type="dxa"/>
        <w:jc w:val="center"/>
        <w:tblBorders>
          <w:top w:val="single" w:sz="4" w:space="0" w:color="auto"/>
          <w:left w:val="single" w:sz="4" w:space="0" w:color="auto"/>
          <w:bottom w:val="single" w:sz="4" w:space="0" w:color="auto"/>
          <w:right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820"/>
        <w:gridCol w:w="973"/>
        <w:gridCol w:w="973"/>
        <w:gridCol w:w="1590"/>
      </w:tblGrid>
      <w:tr w:rsidR="003F17F1" w:rsidRPr="002954BC" w14:paraId="61D7DD2A" w14:textId="77777777" w:rsidTr="00E75B0C">
        <w:trPr>
          <w:jc w:val="center"/>
        </w:trPr>
        <w:tc>
          <w:tcPr>
            <w:tcW w:w="5820" w:type="dxa"/>
            <w:tcBorders>
              <w:top w:val="single" w:sz="4" w:space="0" w:color="auto"/>
              <w:bottom w:val="single" w:sz="4" w:space="0" w:color="auto"/>
            </w:tcBorders>
          </w:tcPr>
          <w:p w14:paraId="5A1BB82F" w14:textId="77777777" w:rsidR="003F17F1" w:rsidRPr="002954BC" w:rsidRDefault="003F17F1">
            <w:pPr>
              <w:rPr>
                <w:color w:val="000000"/>
                <w:sz w:val="20"/>
              </w:rPr>
            </w:pPr>
            <w:r w:rsidRPr="002954BC">
              <w:rPr>
                <w:color w:val="000000"/>
                <w:sz w:val="20"/>
              </w:rPr>
              <w:lastRenderedPageBreak/>
              <w:t>Désignation</w:t>
            </w:r>
          </w:p>
        </w:tc>
        <w:tc>
          <w:tcPr>
            <w:tcW w:w="973" w:type="dxa"/>
            <w:tcBorders>
              <w:top w:val="single" w:sz="4" w:space="0" w:color="auto"/>
              <w:bottom w:val="single" w:sz="4" w:space="0" w:color="auto"/>
            </w:tcBorders>
          </w:tcPr>
          <w:p w14:paraId="7475C933" w14:textId="77777777" w:rsidR="003F17F1" w:rsidRPr="002954BC" w:rsidRDefault="003F17F1">
            <w:pPr>
              <w:jc w:val="center"/>
              <w:rPr>
                <w:color w:val="000000"/>
                <w:sz w:val="20"/>
              </w:rPr>
            </w:pPr>
            <w:r w:rsidRPr="002954BC">
              <w:rPr>
                <w:color w:val="000000"/>
                <w:sz w:val="20"/>
              </w:rPr>
              <w:t>Unité</w:t>
            </w:r>
          </w:p>
        </w:tc>
        <w:tc>
          <w:tcPr>
            <w:tcW w:w="973" w:type="dxa"/>
            <w:tcBorders>
              <w:top w:val="single" w:sz="4" w:space="0" w:color="auto"/>
              <w:bottom w:val="single" w:sz="4" w:space="0" w:color="auto"/>
            </w:tcBorders>
          </w:tcPr>
          <w:p w14:paraId="65B49978" w14:textId="77777777" w:rsidR="003F17F1" w:rsidRPr="002954BC" w:rsidRDefault="003F17F1">
            <w:pPr>
              <w:jc w:val="center"/>
              <w:rPr>
                <w:color w:val="000000"/>
                <w:sz w:val="20"/>
              </w:rPr>
            </w:pPr>
            <w:r w:rsidRPr="002954BC">
              <w:rPr>
                <w:color w:val="000000"/>
                <w:sz w:val="20"/>
              </w:rPr>
              <w:t>Quantité</w:t>
            </w:r>
          </w:p>
        </w:tc>
        <w:tc>
          <w:tcPr>
            <w:tcW w:w="1590" w:type="dxa"/>
            <w:tcBorders>
              <w:top w:val="single" w:sz="4" w:space="0" w:color="auto"/>
              <w:bottom w:val="single" w:sz="4" w:space="0" w:color="auto"/>
            </w:tcBorders>
          </w:tcPr>
          <w:p w14:paraId="5C7078D1" w14:textId="77777777" w:rsidR="003F17F1" w:rsidRPr="002954BC" w:rsidRDefault="003F17F1">
            <w:pPr>
              <w:tabs>
                <w:tab w:val="left" w:leader="dot" w:pos="1318"/>
              </w:tabs>
              <w:rPr>
                <w:color w:val="000000"/>
                <w:sz w:val="20"/>
              </w:rPr>
            </w:pPr>
            <w:r w:rsidRPr="002954BC">
              <w:rPr>
                <w:color w:val="000000"/>
                <w:sz w:val="20"/>
              </w:rPr>
              <w:t>Montant</w:t>
            </w:r>
          </w:p>
        </w:tc>
      </w:tr>
      <w:tr w:rsidR="003F17F1" w:rsidRPr="002954BC" w14:paraId="6A42DABF" w14:textId="77777777" w:rsidTr="00E75B0C">
        <w:trPr>
          <w:jc w:val="center"/>
        </w:trPr>
        <w:tc>
          <w:tcPr>
            <w:tcW w:w="5820" w:type="dxa"/>
            <w:tcBorders>
              <w:top w:val="single" w:sz="4" w:space="0" w:color="auto"/>
            </w:tcBorders>
          </w:tcPr>
          <w:p w14:paraId="314C7C09" w14:textId="77777777" w:rsidR="003F17F1" w:rsidRPr="002954BC" w:rsidRDefault="003F17F1" w:rsidP="00E75B0C">
            <w:pPr>
              <w:pStyle w:val="Kopfzeile"/>
              <w:spacing w:before="120" w:line="360" w:lineRule="auto"/>
              <w:rPr>
                <w:b/>
                <w:i/>
                <w:color w:val="000000"/>
                <w:sz w:val="20"/>
              </w:rPr>
            </w:pPr>
            <w:r w:rsidRPr="002954BC">
              <w:rPr>
                <w:b/>
                <w:i/>
                <w:color w:val="000000"/>
                <w:sz w:val="20"/>
              </w:rPr>
              <w:t>Circuits de régulation</w:t>
            </w:r>
          </w:p>
          <w:p w14:paraId="5E3F2EB3" w14:textId="77777777" w:rsidR="003F17F1" w:rsidRPr="002954BC" w:rsidRDefault="003F17F1">
            <w:pPr>
              <w:pStyle w:val="Kopfzeile"/>
              <w:rPr>
                <w:color w:val="000000"/>
                <w:sz w:val="20"/>
              </w:rPr>
            </w:pPr>
            <w:r w:rsidRPr="002954BC">
              <w:rPr>
                <w:color w:val="000000"/>
                <w:sz w:val="20"/>
              </w:rPr>
              <w:t>Une description fonctionnelle doit être annexée à l’offre pour les circuits de régulation suivants</w:t>
            </w:r>
            <w:r w:rsidRPr="002954BC">
              <w:rPr>
                <w:color w:val="000000"/>
              </w:rPr>
              <w:br/>
            </w:r>
            <w:r w:rsidRPr="002954BC">
              <w:rPr>
                <w:color w:val="000000"/>
                <w:sz w:val="20"/>
              </w:rPr>
              <w:sym w:font="Wingdings" w:char="F0A8"/>
            </w:r>
            <w:r w:rsidRPr="002954BC">
              <w:rPr>
                <w:color w:val="000000"/>
                <w:sz w:val="20"/>
              </w:rPr>
              <w:t xml:space="preserve">  Régulation de la température de l’eau de la chaudière</w:t>
            </w:r>
            <w:r w:rsidRPr="002954BC">
              <w:rPr>
                <w:color w:val="000000"/>
                <w:sz w:val="20"/>
              </w:rPr>
              <w:tab/>
            </w:r>
          </w:p>
        </w:tc>
        <w:tc>
          <w:tcPr>
            <w:tcW w:w="973" w:type="dxa"/>
            <w:tcBorders>
              <w:top w:val="single" w:sz="4" w:space="0" w:color="auto"/>
            </w:tcBorders>
          </w:tcPr>
          <w:p w14:paraId="38EF632B" w14:textId="77777777" w:rsidR="003F17F1" w:rsidRPr="002954BC" w:rsidRDefault="003F17F1">
            <w:pPr>
              <w:jc w:val="center"/>
              <w:rPr>
                <w:color w:val="000000"/>
                <w:sz w:val="20"/>
              </w:rPr>
            </w:pPr>
          </w:p>
        </w:tc>
        <w:tc>
          <w:tcPr>
            <w:tcW w:w="973" w:type="dxa"/>
            <w:tcBorders>
              <w:top w:val="single" w:sz="4" w:space="0" w:color="auto"/>
            </w:tcBorders>
          </w:tcPr>
          <w:p w14:paraId="52BC2FCD" w14:textId="77777777" w:rsidR="003F17F1" w:rsidRPr="002954BC" w:rsidRDefault="003F17F1">
            <w:pPr>
              <w:jc w:val="center"/>
              <w:rPr>
                <w:color w:val="000000"/>
                <w:sz w:val="20"/>
              </w:rPr>
            </w:pPr>
          </w:p>
        </w:tc>
        <w:tc>
          <w:tcPr>
            <w:tcW w:w="1590" w:type="dxa"/>
            <w:tcBorders>
              <w:top w:val="single" w:sz="4" w:space="0" w:color="auto"/>
            </w:tcBorders>
          </w:tcPr>
          <w:p w14:paraId="1882BABE" w14:textId="77777777" w:rsidR="003F17F1" w:rsidRPr="002954BC" w:rsidRDefault="003F17F1">
            <w:pPr>
              <w:tabs>
                <w:tab w:val="left" w:leader="dot" w:pos="1318"/>
              </w:tabs>
              <w:rPr>
                <w:color w:val="000000"/>
                <w:sz w:val="20"/>
              </w:rPr>
            </w:pPr>
          </w:p>
        </w:tc>
      </w:tr>
      <w:tr w:rsidR="003F17F1" w:rsidRPr="002954BC" w14:paraId="5AA4D93B" w14:textId="77777777" w:rsidTr="00E75B0C">
        <w:trPr>
          <w:jc w:val="center"/>
        </w:trPr>
        <w:tc>
          <w:tcPr>
            <w:tcW w:w="5820" w:type="dxa"/>
          </w:tcPr>
          <w:p w14:paraId="21CEB56B" w14:textId="77777777" w:rsidR="003F17F1" w:rsidRPr="002954BC" w:rsidRDefault="003F17F1" w:rsidP="0034228F">
            <w:pPr>
              <w:tabs>
                <w:tab w:val="left" w:pos="284"/>
              </w:tabs>
              <w:rPr>
                <w:color w:val="000000"/>
                <w:sz w:val="20"/>
              </w:rPr>
            </w:pPr>
            <w:r w:rsidRPr="002954BC">
              <w:rPr>
                <w:color w:val="000000"/>
                <w:sz w:val="20"/>
              </w:rPr>
              <w:sym w:font="Wingdings" w:char="F0A8"/>
            </w:r>
            <w:r w:rsidRPr="002954BC">
              <w:rPr>
                <w:color w:val="000000"/>
                <w:sz w:val="20"/>
              </w:rPr>
              <w:t xml:space="preserve"> </w:t>
            </w:r>
            <w:r w:rsidRPr="002954BC">
              <w:rPr>
                <w:color w:val="000000"/>
                <w:sz w:val="20"/>
              </w:rPr>
              <w:tab/>
              <w:t>Régulation de la puissance du chauffage plage ........-....... %</w:t>
            </w:r>
          </w:p>
        </w:tc>
        <w:tc>
          <w:tcPr>
            <w:tcW w:w="973" w:type="dxa"/>
          </w:tcPr>
          <w:p w14:paraId="12129028" w14:textId="77777777" w:rsidR="003F17F1" w:rsidRPr="002954BC" w:rsidRDefault="003F17F1">
            <w:pPr>
              <w:jc w:val="center"/>
              <w:rPr>
                <w:color w:val="000000"/>
                <w:sz w:val="20"/>
              </w:rPr>
            </w:pPr>
          </w:p>
        </w:tc>
        <w:tc>
          <w:tcPr>
            <w:tcW w:w="973" w:type="dxa"/>
          </w:tcPr>
          <w:p w14:paraId="6D31108A" w14:textId="77777777" w:rsidR="003F17F1" w:rsidRPr="002954BC" w:rsidRDefault="003F17F1">
            <w:pPr>
              <w:jc w:val="center"/>
              <w:rPr>
                <w:color w:val="000000"/>
                <w:sz w:val="20"/>
              </w:rPr>
            </w:pPr>
          </w:p>
        </w:tc>
        <w:tc>
          <w:tcPr>
            <w:tcW w:w="1590" w:type="dxa"/>
          </w:tcPr>
          <w:p w14:paraId="0E547F50" w14:textId="77777777" w:rsidR="003F17F1" w:rsidRPr="002954BC" w:rsidRDefault="003F17F1">
            <w:pPr>
              <w:tabs>
                <w:tab w:val="left" w:leader="dot" w:pos="1318"/>
              </w:tabs>
              <w:rPr>
                <w:color w:val="000000"/>
                <w:sz w:val="20"/>
              </w:rPr>
            </w:pPr>
          </w:p>
        </w:tc>
      </w:tr>
      <w:tr w:rsidR="003F17F1" w:rsidRPr="002954BC" w14:paraId="252FACBD" w14:textId="77777777" w:rsidTr="00E75B0C">
        <w:trPr>
          <w:jc w:val="center"/>
        </w:trPr>
        <w:tc>
          <w:tcPr>
            <w:tcW w:w="5820" w:type="dxa"/>
          </w:tcPr>
          <w:p w14:paraId="012E9CFB" w14:textId="77777777" w:rsidR="003F17F1" w:rsidRPr="002954BC" w:rsidRDefault="003F17F1">
            <w:pPr>
              <w:tabs>
                <w:tab w:val="left" w:pos="284"/>
              </w:tabs>
              <w:rPr>
                <w:color w:val="000000"/>
                <w:sz w:val="20"/>
              </w:rPr>
            </w:pPr>
            <w:r w:rsidRPr="002954BC">
              <w:rPr>
                <w:color w:val="000000"/>
                <w:sz w:val="20"/>
              </w:rPr>
              <w:sym w:font="Wingdings" w:char="F0A8"/>
            </w:r>
            <w:r w:rsidRPr="002954BC">
              <w:rPr>
                <w:color w:val="000000"/>
                <w:sz w:val="20"/>
              </w:rPr>
              <w:t xml:space="preserve"> </w:t>
            </w:r>
            <w:r w:rsidRPr="002954BC">
              <w:rPr>
                <w:color w:val="000000"/>
                <w:sz w:val="20"/>
              </w:rPr>
              <w:tab/>
              <w:t>Régulation de la combustion</w:t>
            </w:r>
          </w:p>
        </w:tc>
        <w:tc>
          <w:tcPr>
            <w:tcW w:w="973" w:type="dxa"/>
          </w:tcPr>
          <w:p w14:paraId="7448F5EA" w14:textId="77777777" w:rsidR="003F17F1" w:rsidRPr="002954BC" w:rsidRDefault="003F17F1">
            <w:pPr>
              <w:jc w:val="center"/>
              <w:rPr>
                <w:color w:val="000000"/>
                <w:sz w:val="20"/>
              </w:rPr>
            </w:pPr>
          </w:p>
        </w:tc>
        <w:tc>
          <w:tcPr>
            <w:tcW w:w="973" w:type="dxa"/>
          </w:tcPr>
          <w:p w14:paraId="2E0EFCB5" w14:textId="77777777" w:rsidR="003F17F1" w:rsidRPr="002954BC" w:rsidRDefault="003F17F1">
            <w:pPr>
              <w:jc w:val="center"/>
              <w:rPr>
                <w:color w:val="000000"/>
                <w:sz w:val="20"/>
              </w:rPr>
            </w:pPr>
          </w:p>
        </w:tc>
        <w:tc>
          <w:tcPr>
            <w:tcW w:w="1590" w:type="dxa"/>
          </w:tcPr>
          <w:p w14:paraId="100183F3" w14:textId="77777777" w:rsidR="003F17F1" w:rsidRPr="002954BC" w:rsidRDefault="003F17F1">
            <w:pPr>
              <w:tabs>
                <w:tab w:val="left" w:leader="dot" w:pos="1318"/>
              </w:tabs>
              <w:rPr>
                <w:color w:val="000000"/>
                <w:sz w:val="20"/>
              </w:rPr>
            </w:pPr>
          </w:p>
        </w:tc>
      </w:tr>
      <w:tr w:rsidR="003F17F1" w:rsidRPr="002954BC" w14:paraId="6CB410B0" w14:textId="77777777" w:rsidTr="00E75B0C">
        <w:trPr>
          <w:jc w:val="center"/>
        </w:trPr>
        <w:tc>
          <w:tcPr>
            <w:tcW w:w="5820" w:type="dxa"/>
          </w:tcPr>
          <w:p w14:paraId="31028FA0" w14:textId="77777777" w:rsidR="003F17F1" w:rsidRPr="002954BC" w:rsidRDefault="003F17F1">
            <w:pPr>
              <w:tabs>
                <w:tab w:val="left" w:pos="284"/>
              </w:tabs>
              <w:rPr>
                <w:color w:val="000000"/>
                <w:sz w:val="20"/>
              </w:rPr>
            </w:pPr>
            <w:r w:rsidRPr="002954BC">
              <w:rPr>
                <w:color w:val="000000"/>
                <w:sz w:val="20"/>
              </w:rPr>
              <w:t xml:space="preserve">   </w:t>
            </w:r>
            <w:r w:rsidRPr="002954BC">
              <w:rPr>
                <w:color w:val="000000"/>
                <w:sz w:val="20"/>
              </w:rPr>
              <w:tab/>
            </w:r>
            <w:r w:rsidRPr="002954BC">
              <w:rPr>
                <w:color w:val="000000"/>
                <w:sz w:val="20"/>
              </w:rPr>
              <w:sym w:font="Wingdings" w:char="F0A1"/>
            </w:r>
            <w:r w:rsidRPr="002954BC">
              <w:rPr>
                <w:color w:val="000000"/>
                <w:sz w:val="20"/>
              </w:rPr>
              <w:t xml:space="preserve"> Réglage de la température de référence</w:t>
            </w:r>
          </w:p>
        </w:tc>
        <w:tc>
          <w:tcPr>
            <w:tcW w:w="973" w:type="dxa"/>
          </w:tcPr>
          <w:p w14:paraId="4A4CB31C" w14:textId="77777777" w:rsidR="003F17F1" w:rsidRPr="002954BC" w:rsidRDefault="003F17F1">
            <w:pPr>
              <w:jc w:val="center"/>
              <w:rPr>
                <w:color w:val="000000"/>
                <w:sz w:val="20"/>
              </w:rPr>
            </w:pPr>
          </w:p>
        </w:tc>
        <w:tc>
          <w:tcPr>
            <w:tcW w:w="973" w:type="dxa"/>
          </w:tcPr>
          <w:p w14:paraId="7B8005AC" w14:textId="77777777" w:rsidR="003F17F1" w:rsidRPr="002954BC" w:rsidRDefault="003F17F1">
            <w:pPr>
              <w:jc w:val="center"/>
              <w:rPr>
                <w:color w:val="000000"/>
                <w:sz w:val="20"/>
              </w:rPr>
            </w:pPr>
          </w:p>
        </w:tc>
        <w:tc>
          <w:tcPr>
            <w:tcW w:w="1590" w:type="dxa"/>
          </w:tcPr>
          <w:p w14:paraId="796682C7" w14:textId="77777777" w:rsidR="003F17F1" w:rsidRPr="002954BC" w:rsidRDefault="003F17F1">
            <w:pPr>
              <w:tabs>
                <w:tab w:val="left" w:leader="dot" w:pos="1318"/>
              </w:tabs>
              <w:rPr>
                <w:color w:val="000000"/>
                <w:sz w:val="20"/>
              </w:rPr>
            </w:pPr>
          </w:p>
        </w:tc>
      </w:tr>
      <w:tr w:rsidR="003F17F1" w:rsidRPr="002954BC" w14:paraId="56D694E9" w14:textId="77777777" w:rsidTr="00E75B0C">
        <w:trPr>
          <w:jc w:val="center"/>
        </w:trPr>
        <w:tc>
          <w:tcPr>
            <w:tcW w:w="5820" w:type="dxa"/>
          </w:tcPr>
          <w:p w14:paraId="52F12EA4" w14:textId="77777777" w:rsidR="003F17F1" w:rsidRPr="002954BC" w:rsidRDefault="003F17F1">
            <w:pPr>
              <w:tabs>
                <w:tab w:val="left" w:pos="284"/>
              </w:tabs>
              <w:rPr>
                <w:color w:val="000000"/>
                <w:sz w:val="20"/>
              </w:rPr>
            </w:pPr>
            <w:r w:rsidRPr="002954BC">
              <w:rPr>
                <w:color w:val="000000"/>
                <w:sz w:val="20"/>
              </w:rPr>
              <w:t xml:space="preserve">   </w:t>
            </w:r>
            <w:r w:rsidRPr="002954BC">
              <w:rPr>
                <w:color w:val="000000"/>
                <w:sz w:val="20"/>
              </w:rPr>
              <w:tab/>
            </w:r>
            <w:r w:rsidRPr="002954BC">
              <w:rPr>
                <w:color w:val="000000"/>
                <w:sz w:val="20"/>
              </w:rPr>
              <w:sym w:font="Wingdings" w:char="F0A1"/>
            </w:r>
            <w:r w:rsidRPr="002954BC">
              <w:rPr>
                <w:color w:val="000000"/>
                <w:sz w:val="20"/>
              </w:rPr>
              <w:t xml:space="preserve"> Réglage lambda</w:t>
            </w:r>
          </w:p>
        </w:tc>
        <w:tc>
          <w:tcPr>
            <w:tcW w:w="973" w:type="dxa"/>
          </w:tcPr>
          <w:p w14:paraId="0997296A" w14:textId="77777777" w:rsidR="003F17F1" w:rsidRPr="002954BC" w:rsidRDefault="003F17F1">
            <w:pPr>
              <w:jc w:val="center"/>
              <w:rPr>
                <w:color w:val="000000"/>
                <w:sz w:val="20"/>
              </w:rPr>
            </w:pPr>
          </w:p>
        </w:tc>
        <w:tc>
          <w:tcPr>
            <w:tcW w:w="973" w:type="dxa"/>
          </w:tcPr>
          <w:p w14:paraId="071C8733" w14:textId="77777777" w:rsidR="003F17F1" w:rsidRPr="002954BC" w:rsidRDefault="003F17F1">
            <w:pPr>
              <w:jc w:val="center"/>
              <w:rPr>
                <w:color w:val="000000"/>
                <w:sz w:val="20"/>
              </w:rPr>
            </w:pPr>
          </w:p>
        </w:tc>
        <w:tc>
          <w:tcPr>
            <w:tcW w:w="1590" w:type="dxa"/>
          </w:tcPr>
          <w:p w14:paraId="6C7B7223" w14:textId="77777777" w:rsidR="003F17F1" w:rsidRPr="002954BC" w:rsidRDefault="003F17F1">
            <w:pPr>
              <w:tabs>
                <w:tab w:val="left" w:leader="dot" w:pos="1318"/>
              </w:tabs>
              <w:rPr>
                <w:color w:val="000000"/>
                <w:sz w:val="20"/>
              </w:rPr>
            </w:pPr>
          </w:p>
        </w:tc>
      </w:tr>
      <w:tr w:rsidR="003F17F1" w:rsidRPr="002954BC" w14:paraId="5FEE5EB1" w14:textId="77777777" w:rsidTr="00E75B0C">
        <w:trPr>
          <w:jc w:val="center"/>
        </w:trPr>
        <w:tc>
          <w:tcPr>
            <w:tcW w:w="5820" w:type="dxa"/>
          </w:tcPr>
          <w:p w14:paraId="011B9394" w14:textId="77777777" w:rsidR="003F17F1" w:rsidRPr="002954BC" w:rsidRDefault="003F17F1">
            <w:pPr>
              <w:tabs>
                <w:tab w:val="left" w:pos="284"/>
              </w:tabs>
              <w:rPr>
                <w:color w:val="000000"/>
                <w:sz w:val="20"/>
              </w:rPr>
            </w:pPr>
            <w:r w:rsidRPr="002954BC">
              <w:rPr>
                <w:color w:val="000000"/>
                <w:sz w:val="20"/>
              </w:rPr>
              <w:tab/>
            </w:r>
            <w:r w:rsidRPr="002954BC">
              <w:rPr>
                <w:color w:val="000000"/>
                <w:sz w:val="20"/>
              </w:rPr>
              <w:sym w:font="Wingdings" w:char="F0A1"/>
            </w:r>
            <w:r w:rsidRPr="002954BC">
              <w:rPr>
                <w:color w:val="000000"/>
                <w:sz w:val="20"/>
              </w:rPr>
              <w:t xml:space="preserve"> Régulation du débit volumique de l’air de combustion</w:t>
            </w:r>
          </w:p>
        </w:tc>
        <w:tc>
          <w:tcPr>
            <w:tcW w:w="973" w:type="dxa"/>
          </w:tcPr>
          <w:p w14:paraId="19F93B95" w14:textId="77777777" w:rsidR="003F17F1" w:rsidRPr="002954BC" w:rsidRDefault="003F17F1">
            <w:pPr>
              <w:jc w:val="center"/>
              <w:rPr>
                <w:color w:val="000000"/>
                <w:sz w:val="20"/>
              </w:rPr>
            </w:pPr>
          </w:p>
        </w:tc>
        <w:tc>
          <w:tcPr>
            <w:tcW w:w="973" w:type="dxa"/>
          </w:tcPr>
          <w:p w14:paraId="096F7A0E" w14:textId="77777777" w:rsidR="003F17F1" w:rsidRPr="002954BC" w:rsidRDefault="003F17F1">
            <w:pPr>
              <w:jc w:val="center"/>
              <w:rPr>
                <w:color w:val="000000"/>
                <w:sz w:val="20"/>
              </w:rPr>
            </w:pPr>
          </w:p>
        </w:tc>
        <w:tc>
          <w:tcPr>
            <w:tcW w:w="1590" w:type="dxa"/>
          </w:tcPr>
          <w:p w14:paraId="14AA2F89" w14:textId="77777777" w:rsidR="003F17F1" w:rsidRPr="002954BC" w:rsidRDefault="003F17F1">
            <w:pPr>
              <w:tabs>
                <w:tab w:val="left" w:leader="dot" w:pos="1318"/>
              </w:tabs>
              <w:rPr>
                <w:color w:val="000000"/>
                <w:sz w:val="20"/>
              </w:rPr>
            </w:pPr>
          </w:p>
        </w:tc>
      </w:tr>
      <w:tr w:rsidR="003F17F1" w:rsidRPr="002954BC" w14:paraId="2E4ADF31" w14:textId="77777777" w:rsidTr="00E75B0C">
        <w:trPr>
          <w:jc w:val="center"/>
        </w:trPr>
        <w:tc>
          <w:tcPr>
            <w:tcW w:w="5820" w:type="dxa"/>
          </w:tcPr>
          <w:p w14:paraId="56B38C2C" w14:textId="77777777" w:rsidR="003F17F1" w:rsidRPr="002954BC" w:rsidRDefault="003F17F1">
            <w:pPr>
              <w:tabs>
                <w:tab w:val="left" w:pos="284"/>
              </w:tabs>
              <w:rPr>
                <w:color w:val="000000"/>
                <w:sz w:val="20"/>
              </w:rPr>
            </w:pPr>
            <w:r w:rsidRPr="002954BC">
              <w:rPr>
                <w:color w:val="000000"/>
                <w:sz w:val="20"/>
              </w:rPr>
              <w:tab/>
            </w:r>
            <w:r w:rsidRPr="002954BC">
              <w:rPr>
                <w:color w:val="000000"/>
                <w:sz w:val="20"/>
              </w:rPr>
              <w:sym w:font="Wingdings" w:char="F0A1"/>
            </w:r>
            <w:r w:rsidRPr="002954BC">
              <w:rPr>
                <w:color w:val="000000"/>
                <w:sz w:val="20"/>
              </w:rPr>
              <w:t xml:space="preserve"> Dispositif anti-débordement </w:t>
            </w:r>
          </w:p>
        </w:tc>
        <w:tc>
          <w:tcPr>
            <w:tcW w:w="973" w:type="dxa"/>
          </w:tcPr>
          <w:p w14:paraId="41154A4D" w14:textId="77777777" w:rsidR="003F17F1" w:rsidRPr="002954BC" w:rsidRDefault="003F17F1">
            <w:pPr>
              <w:jc w:val="center"/>
              <w:rPr>
                <w:color w:val="000000"/>
                <w:sz w:val="20"/>
              </w:rPr>
            </w:pPr>
          </w:p>
        </w:tc>
        <w:tc>
          <w:tcPr>
            <w:tcW w:w="973" w:type="dxa"/>
          </w:tcPr>
          <w:p w14:paraId="68D04F66" w14:textId="77777777" w:rsidR="003F17F1" w:rsidRPr="002954BC" w:rsidRDefault="003F17F1">
            <w:pPr>
              <w:jc w:val="center"/>
              <w:rPr>
                <w:color w:val="000000"/>
                <w:sz w:val="20"/>
              </w:rPr>
            </w:pPr>
          </w:p>
        </w:tc>
        <w:tc>
          <w:tcPr>
            <w:tcW w:w="1590" w:type="dxa"/>
          </w:tcPr>
          <w:p w14:paraId="1A82FDAF" w14:textId="77777777" w:rsidR="003F17F1" w:rsidRPr="002954BC" w:rsidRDefault="003F17F1">
            <w:pPr>
              <w:tabs>
                <w:tab w:val="left" w:leader="dot" w:pos="1318"/>
              </w:tabs>
              <w:rPr>
                <w:color w:val="000000"/>
                <w:sz w:val="20"/>
              </w:rPr>
            </w:pPr>
          </w:p>
        </w:tc>
      </w:tr>
      <w:tr w:rsidR="003F17F1" w:rsidRPr="002954BC" w14:paraId="786D4D5D" w14:textId="77777777" w:rsidTr="00E75B0C">
        <w:trPr>
          <w:jc w:val="center"/>
        </w:trPr>
        <w:tc>
          <w:tcPr>
            <w:tcW w:w="5820" w:type="dxa"/>
          </w:tcPr>
          <w:p w14:paraId="0961329F" w14:textId="77777777" w:rsidR="003F17F1" w:rsidRPr="002954BC" w:rsidRDefault="003F17F1">
            <w:pPr>
              <w:tabs>
                <w:tab w:val="left" w:pos="284"/>
              </w:tabs>
              <w:rPr>
                <w:color w:val="000000"/>
                <w:sz w:val="20"/>
              </w:rPr>
            </w:pPr>
            <w:r w:rsidRPr="002954BC">
              <w:rPr>
                <w:color w:val="000000"/>
                <w:sz w:val="20"/>
              </w:rPr>
              <w:sym w:font="Wingdings" w:char="F0A8"/>
            </w:r>
            <w:r w:rsidRPr="002954BC">
              <w:rPr>
                <w:color w:val="000000"/>
                <w:sz w:val="20"/>
              </w:rPr>
              <w:t xml:space="preserve"> </w:t>
            </w:r>
            <w:r w:rsidRPr="002954BC">
              <w:rPr>
                <w:color w:val="000000"/>
                <w:sz w:val="20"/>
              </w:rPr>
              <w:tab/>
              <w:t>Régulation de la sous-pression</w:t>
            </w:r>
          </w:p>
        </w:tc>
        <w:tc>
          <w:tcPr>
            <w:tcW w:w="973" w:type="dxa"/>
          </w:tcPr>
          <w:p w14:paraId="70DFACBD" w14:textId="77777777" w:rsidR="003F17F1" w:rsidRPr="002954BC" w:rsidRDefault="003F17F1">
            <w:pPr>
              <w:jc w:val="center"/>
              <w:rPr>
                <w:color w:val="000000"/>
                <w:sz w:val="20"/>
              </w:rPr>
            </w:pPr>
          </w:p>
        </w:tc>
        <w:tc>
          <w:tcPr>
            <w:tcW w:w="973" w:type="dxa"/>
          </w:tcPr>
          <w:p w14:paraId="4FF2CA97" w14:textId="77777777" w:rsidR="003F17F1" w:rsidRPr="002954BC" w:rsidRDefault="003F17F1">
            <w:pPr>
              <w:jc w:val="center"/>
              <w:rPr>
                <w:color w:val="000000"/>
                <w:sz w:val="20"/>
              </w:rPr>
            </w:pPr>
          </w:p>
        </w:tc>
        <w:tc>
          <w:tcPr>
            <w:tcW w:w="1590" w:type="dxa"/>
          </w:tcPr>
          <w:p w14:paraId="3052ED7B" w14:textId="77777777" w:rsidR="003F17F1" w:rsidRPr="002954BC" w:rsidRDefault="003F17F1">
            <w:pPr>
              <w:tabs>
                <w:tab w:val="left" w:leader="dot" w:pos="1318"/>
              </w:tabs>
              <w:rPr>
                <w:color w:val="000000"/>
                <w:sz w:val="20"/>
              </w:rPr>
            </w:pPr>
          </w:p>
        </w:tc>
      </w:tr>
      <w:tr w:rsidR="003F17F1" w:rsidRPr="002954BC" w14:paraId="6D29A86D" w14:textId="77777777" w:rsidTr="00E75B0C">
        <w:trPr>
          <w:jc w:val="center"/>
        </w:trPr>
        <w:tc>
          <w:tcPr>
            <w:tcW w:w="5820" w:type="dxa"/>
          </w:tcPr>
          <w:p w14:paraId="143DE625" w14:textId="77777777" w:rsidR="003F17F1" w:rsidRPr="002954BC" w:rsidRDefault="003F17F1">
            <w:pPr>
              <w:tabs>
                <w:tab w:val="left" w:pos="284"/>
              </w:tabs>
              <w:rPr>
                <w:color w:val="000000"/>
                <w:sz w:val="20"/>
              </w:rPr>
            </w:pPr>
            <w:r w:rsidRPr="002954BC">
              <w:rPr>
                <w:color w:val="000000"/>
                <w:sz w:val="20"/>
              </w:rPr>
              <w:sym w:font="Wingdings" w:char="F0A8"/>
            </w:r>
            <w:r w:rsidRPr="002954BC">
              <w:rPr>
                <w:color w:val="000000"/>
                <w:sz w:val="20"/>
              </w:rPr>
              <w:t xml:space="preserve"> </w:t>
            </w:r>
            <w:r w:rsidRPr="002954BC">
              <w:rPr>
                <w:color w:val="000000"/>
                <w:sz w:val="20"/>
              </w:rPr>
              <w:tab/>
              <w:t>Recirculation des gaz de combustion poste 4.4.1.9</w:t>
            </w:r>
          </w:p>
        </w:tc>
        <w:tc>
          <w:tcPr>
            <w:tcW w:w="973" w:type="dxa"/>
          </w:tcPr>
          <w:p w14:paraId="25B2C893" w14:textId="77777777" w:rsidR="003F17F1" w:rsidRPr="002954BC" w:rsidRDefault="003F17F1">
            <w:pPr>
              <w:jc w:val="center"/>
              <w:rPr>
                <w:color w:val="000000"/>
                <w:sz w:val="20"/>
              </w:rPr>
            </w:pPr>
          </w:p>
        </w:tc>
        <w:tc>
          <w:tcPr>
            <w:tcW w:w="973" w:type="dxa"/>
          </w:tcPr>
          <w:p w14:paraId="56C56C8B" w14:textId="77777777" w:rsidR="003F17F1" w:rsidRPr="002954BC" w:rsidRDefault="003F17F1">
            <w:pPr>
              <w:jc w:val="center"/>
              <w:rPr>
                <w:color w:val="000000"/>
                <w:sz w:val="20"/>
              </w:rPr>
            </w:pPr>
          </w:p>
        </w:tc>
        <w:tc>
          <w:tcPr>
            <w:tcW w:w="1590" w:type="dxa"/>
          </w:tcPr>
          <w:p w14:paraId="6EE1F2B9" w14:textId="77777777" w:rsidR="003F17F1" w:rsidRPr="002954BC" w:rsidRDefault="003F17F1">
            <w:pPr>
              <w:tabs>
                <w:tab w:val="left" w:leader="dot" w:pos="1318"/>
              </w:tabs>
              <w:rPr>
                <w:color w:val="000000"/>
                <w:sz w:val="20"/>
              </w:rPr>
            </w:pPr>
          </w:p>
        </w:tc>
      </w:tr>
      <w:tr w:rsidR="003F17F1" w:rsidRPr="002954BC" w14:paraId="2CDF44C7" w14:textId="77777777" w:rsidTr="00E75B0C">
        <w:trPr>
          <w:jc w:val="center"/>
        </w:trPr>
        <w:tc>
          <w:tcPr>
            <w:tcW w:w="5820" w:type="dxa"/>
          </w:tcPr>
          <w:p w14:paraId="722F5C4C" w14:textId="77777777" w:rsidR="003F17F1" w:rsidRPr="002954BC" w:rsidRDefault="003F17F1">
            <w:pPr>
              <w:tabs>
                <w:tab w:val="left" w:pos="284"/>
              </w:tabs>
              <w:rPr>
                <w:color w:val="000000"/>
                <w:sz w:val="20"/>
              </w:rPr>
            </w:pPr>
            <w:r w:rsidRPr="002954BC">
              <w:rPr>
                <w:color w:val="000000"/>
                <w:sz w:val="20"/>
              </w:rPr>
              <w:sym w:font="Wingdings" w:char="F0A8"/>
            </w:r>
            <w:r w:rsidRPr="002954BC">
              <w:rPr>
                <w:color w:val="000000"/>
                <w:sz w:val="20"/>
              </w:rPr>
              <w:t xml:space="preserve"> </w:t>
            </w:r>
            <w:r w:rsidRPr="002954BC">
              <w:rPr>
                <w:color w:val="000000"/>
                <w:sz w:val="20"/>
              </w:rPr>
              <w:tab/>
              <w:t>Procédé de réduction des oxydes d’azote poste 4.4.1.8</w:t>
            </w:r>
          </w:p>
        </w:tc>
        <w:tc>
          <w:tcPr>
            <w:tcW w:w="973" w:type="dxa"/>
          </w:tcPr>
          <w:p w14:paraId="1DF4D5CF" w14:textId="77777777" w:rsidR="003F17F1" w:rsidRPr="002954BC" w:rsidRDefault="003F17F1">
            <w:pPr>
              <w:jc w:val="center"/>
              <w:rPr>
                <w:color w:val="000000"/>
                <w:sz w:val="20"/>
              </w:rPr>
            </w:pPr>
          </w:p>
        </w:tc>
        <w:tc>
          <w:tcPr>
            <w:tcW w:w="973" w:type="dxa"/>
          </w:tcPr>
          <w:p w14:paraId="54BB25F6" w14:textId="77777777" w:rsidR="003F17F1" w:rsidRPr="002954BC" w:rsidRDefault="003F17F1">
            <w:pPr>
              <w:jc w:val="center"/>
              <w:rPr>
                <w:color w:val="000000"/>
                <w:sz w:val="20"/>
              </w:rPr>
            </w:pPr>
          </w:p>
        </w:tc>
        <w:tc>
          <w:tcPr>
            <w:tcW w:w="1590" w:type="dxa"/>
          </w:tcPr>
          <w:p w14:paraId="2AAC3E50" w14:textId="77777777" w:rsidR="003F17F1" w:rsidRPr="002954BC" w:rsidRDefault="003F17F1">
            <w:pPr>
              <w:tabs>
                <w:tab w:val="left" w:leader="dot" w:pos="1318"/>
              </w:tabs>
              <w:rPr>
                <w:color w:val="000000"/>
                <w:sz w:val="20"/>
              </w:rPr>
            </w:pPr>
          </w:p>
        </w:tc>
      </w:tr>
      <w:tr w:rsidR="003F17F1" w:rsidRPr="002954BC" w14:paraId="2BC07310" w14:textId="77777777" w:rsidTr="00E75B0C">
        <w:trPr>
          <w:jc w:val="center"/>
        </w:trPr>
        <w:tc>
          <w:tcPr>
            <w:tcW w:w="5820" w:type="dxa"/>
          </w:tcPr>
          <w:p w14:paraId="0C5E453C" w14:textId="77777777" w:rsidR="003F17F1" w:rsidRPr="002954BC" w:rsidRDefault="003F17F1" w:rsidP="003F17F1">
            <w:pPr>
              <w:tabs>
                <w:tab w:val="left" w:pos="284"/>
                <w:tab w:val="left" w:leader="dot" w:pos="4536"/>
              </w:tabs>
              <w:rPr>
                <w:color w:val="000000"/>
                <w:sz w:val="20"/>
              </w:rPr>
            </w:pPr>
            <w:r w:rsidRPr="002954BC">
              <w:rPr>
                <w:color w:val="000000"/>
                <w:sz w:val="20"/>
              </w:rPr>
              <w:sym w:font="Wingdings" w:char="F0A8"/>
            </w:r>
            <w:r w:rsidRPr="002954BC">
              <w:rPr>
                <w:color w:val="000000"/>
                <w:sz w:val="20"/>
              </w:rPr>
              <w:t xml:space="preserve"> </w:t>
            </w:r>
            <w:r w:rsidRPr="002954BC">
              <w:rPr>
                <w:color w:val="000000"/>
                <w:sz w:val="20"/>
              </w:rPr>
              <w:tab/>
              <w:t xml:space="preserve">Commande et surveillance du dépoussiérage fin au </w:t>
            </w:r>
            <w:r w:rsidRPr="002954BC">
              <w:rPr>
                <w:color w:val="000000"/>
              </w:rPr>
              <w:br/>
            </w:r>
            <w:r w:rsidRPr="002954BC">
              <w:rPr>
                <w:color w:val="000000"/>
                <w:sz w:val="20"/>
              </w:rPr>
              <w:tab/>
              <w:t xml:space="preserve">poste 4.4.1.7 </w:t>
            </w:r>
            <w:r w:rsidR="00D31124" w:rsidRPr="002954BC">
              <w:rPr>
                <w:color w:val="000000"/>
                <w:sz w:val="20"/>
              </w:rPr>
              <w:t>E</w:t>
            </w:r>
            <w:r w:rsidRPr="002954BC">
              <w:rPr>
                <w:color w:val="000000"/>
                <w:sz w:val="20"/>
              </w:rPr>
              <w:t xml:space="preserve">puration des gaz de combustion / ventilateur </w:t>
            </w:r>
            <w:r w:rsidR="0034228F" w:rsidRPr="002954BC">
              <w:rPr>
                <w:color w:val="000000"/>
                <w:sz w:val="20"/>
              </w:rPr>
              <w:tab/>
            </w:r>
            <w:r w:rsidRPr="002954BC">
              <w:rPr>
                <w:color w:val="000000"/>
                <w:sz w:val="20"/>
              </w:rPr>
              <w:t xml:space="preserve">des gaz de combustion </w:t>
            </w:r>
            <w:r w:rsidRPr="002954BC">
              <w:rPr>
                <w:color w:val="000000"/>
              </w:rPr>
              <w:br/>
            </w:r>
          </w:p>
        </w:tc>
        <w:tc>
          <w:tcPr>
            <w:tcW w:w="973" w:type="dxa"/>
          </w:tcPr>
          <w:p w14:paraId="1792D874" w14:textId="77777777" w:rsidR="003F17F1" w:rsidRPr="002954BC" w:rsidRDefault="003F17F1">
            <w:pPr>
              <w:jc w:val="center"/>
              <w:rPr>
                <w:color w:val="000000"/>
                <w:sz w:val="20"/>
              </w:rPr>
            </w:pPr>
          </w:p>
        </w:tc>
        <w:tc>
          <w:tcPr>
            <w:tcW w:w="973" w:type="dxa"/>
          </w:tcPr>
          <w:p w14:paraId="7786A2D1" w14:textId="77777777" w:rsidR="003F17F1" w:rsidRPr="002954BC" w:rsidRDefault="003F17F1">
            <w:pPr>
              <w:jc w:val="center"/>
              <w:rPr>
                <w:color w:val="000000"/>
                <w:sz w:val="20"/>
              </w:rPr>
            </w:pPr>
          </w:p>
        </w:tc>
        <w:tc>
          <w:tcPr>
            <w:tcW w:w="1590" w:type="dxa"/>
          </w:tcPr>
          <w:p w14:paraId="0321337A" w14:textId="77777777" w:rsidR="003F17F1" w:rsidRPr="002954BC" w:rsidRDefault="003F17F1">
            <w:pPr>
              <w:tabs>
                <w:tab w:val="left" w:leader="dot" w:pos="1318"/>
              </w:tabs>
              <w:rPr>
                <w:color w:val="000000"/>
                <w:sz w:val="20"/>
              </w:rPr>
            </w:pPr>
          </w:p>
        </w:tc>
      </w:tr>
      <w:tr w:rsidR="003F17F1" w:rsidRPr="002954BC" w14:paraId="01EF07A3" w14:textId="77777777" w:rsidTr="00E75B0C">
        <w:trPr>
          <w:jc w:val="center"/>
        </w:trPr>
        <w:tc>
          <w:tcPr>
            <w:tcW w:w="5820" w:type="dxa"/>
          </w:tcPr>
          <w:p w14:paraId="110AF8F2" w14:textId="77777777" w:rsidR="003F17F1" w:rsidRPr="002954BC" w:rsidRDefault="003F17F1">
            <w:pPr>
              <w:tabs>
                <w:tab w:val="left" w:leader="dot" w:pos="4536"/>
              </w:tabs>
              <w:spacing w:line="360" w:lineRule="auto"/>
              <w:rPr>
                <w:color w:val="000000"/>
                <w:sz w:val="20"/>
              </w:rPr>
            </w:pPr>
            <w:r w:rsidRPr="002954BC">
              <w:rPr>
                <w:color w:val="000000"/>
                <w:sz w:val="20"/>
              </w:rPr>
              <w:sym w:font="Wingdings" w:char="F0A8"/>
            </w:r>
            <w:r w:rsidRPr="002954BC">
              <w:rPr>
                <w:color w:val="000000"/>
                <w:sz w:val="20"/>
              </w:rPr>
              <w:t xml:space="preserve"> </w:t>
            </w:r>
            <w:r w:rsidR="00B82FF9">
              <w:rPr>
                <w:color w:val="000000"/>
                <w:sz w:val="20"/>
                <w:highlight w:val="lightGray"/>
              </w:rPr>
              <w:t>……………………………………………………..…</w:t>
            </w:r>
          </w:p>
        </w:tc>
        <w:tc>
          <w:tcPr>
            <w:tcW w:w="973" w:type="dxa"/>
          </w:tcPr>
          <w:p w14:paraId="6CFD1502" w14:textId="77777777" w:rsidR="003F17F1" w:rsidRPr="002954BC" w:rsidRDefault="003F17F1">
            <w:pPr>
              <w:jc w:val="center"/>
              <w:rPr>
                <w:color w:val="000000"/>
                <w:sz w:val="20"/>
              </w:rPr>
            </w:pPr>
          </w:p>
        </w:tc>
        <w:tc>
          <w:tcPr>
            <w:tcW w:w="973" w:type="dxa"/>
          </w:tcPr>
          <w:p w14:paraId="441BD74D" w14:textId="77777777" w:rsidR="003F17F1" w:rsidRPr="002954BC" w:rsidRDefault="003F17F1">
            <w:pPr>
              <w:jc w:val="center"/>
              <w:rPr>
                <w:color w:val="000000"/>
                <w:sz w:val="20"/>
              </w:rPr>
            </w:pPr>
          </w:p>
        </w:tc>
        <w:tc>
          <w:tcPr>
            <w:tcW w:w="1590" w:type="dxa"/>
          </w:tcPr>
          <w:p w14:paraId="7B1F7C43" w14:textId="77777777" w:rsidR="003F17F1" w:rsidRPr="002954BC" w:rsidRDefault="003F17F1">
            <w:pPr>
              <w:tabs>
                <w:tab w:val="left" w:leader="dot" w:pos="1318"/>
              </w:tabs>
              <w:rPr>
                <w:color w:val="000000"/>
                <w:sz w:val="20"/>
              </w:rPr>
            </w:pPr>
          </w:p>
        </w:tc>
      </w:tr>
      <w:tr w:rsidR="003F17F1" w:rsidRPr="002954BC" w14:paraId="50AEE1BD" w14:textId="77777777" w:rsidTr="00E75B0C">
        <w:trPr>
          <w:jc w:val="center"/>
        </w:trPr>
        <w:tc>
          <w:tcPr>
            <w:tcW w:w="5820" w:type="dxa"/>
          </w:tcPr>
          <w:p w14:paraId="4A049DE7" w14:textId="77777777" w:rsidR="003F17F1" w:rsidRPr="002954BC" w:rsidRDefault="003F17F1">
            <w:pPr>
              <w:tabs>
                <w:tab w:val="left" w:leader="dot" w:pos="4536"/>
              </w:tabs>
              <w:spacing w:line="360" w:lineRule="auto"/>
              <w:rPr>
                <w:color w:val="000000"/>
                <w:sz w:val="20"/>
              </w:rPr>
            </w:pPr>
            <w:r w:rsidRPr="002954BC">
              <w:rPr>
                <w:color w:val="000000"/>
                <w:sz w:val="20"/>
              </w:rPr>
              <w:sym w:font="Wingdings" w:char="F0A8"/>
            </w:r>
            <w:r w:rsidRPr="002954BC">
              <w:rPr>
                <w:color w:val="000000"/>
                <w:sz w:val="20"/>
              </w:rPr>
              <w:t xml:space="preserve"> </w:t>
            </w:r>
            <w:r w:rsidR="00B82FF9">
              <w:rPr>
                <w:color w:val="000000"/>
                <w:sz w:val="20"/>
                <w:highlight w:val="lightGray"/>
              </w:rPr>
              <w:t>……………………………………………………..…</w:t>
            </w:r>
          </w:p>
        </w:tc>
        <w:tc>
          <w:tcPr>
            <w:tcW w:w="973" w:type="dxa"/>
          </w:tcPr>
          <w:p w14:paraId="2E2A8EC6" w14:textId="77777777" w:rsidR="003F17F1" w:rsidRPr="002954BC" w:rsidRDefault="003F17F1">
            <w:pPr>
              <w:jc w:val="center"/>
              <w:rPr>
                <w:color w:val="000000"/>
                <w:sz w:val="20"/>
              </w:rPr>
            </w:pPr>
          </w:p>
        </w:tc>
        <w:tc>
          <w:tcPr>
            <w:tcW w:w="973" w:type="dxa"/>
          </w:tcPr>
          <w:p w14:paraId="31B402F8" w14:textId="77777777" w:rsidR="003F17F1" w:rsidRPr="002954BC" w:rsidRDefault="003F17F1">
            <w:pPr>
              <w:jc w:val="center"/>
              <w:rPr>
                <w:color w:val="000000"/>
                <w:sz w:val="20"/>
              </w:rPr>
            </w:pPr>
          </w:p>
        </w:tc>
        <w:tc>
          <w:tcPr>
            <w:tcW w:w="1590" w:type="dxa"/>
          </w:tcPr>
          <w:p w14:paraId="61E2B10B" w14:textId="77777777" w:rsidR="003F17F1" w:rsidRPr="002954BC" w:rsidRDefault="003F17F1">
            <w:pPr>
              <w:tabs>
                <w:tab w:val="left" w:leader="dot" w:pos="1318"/>
              </w:tabs>
              <w:rPr>
                <w:color w:val="000000"/>
                <w:sz w:val="20"/>
              </w:rPr>
            </w:pPr>
          </w:p>
        </w:tc>
      </w:tr>
      <w:tr w:rsidR="003F17F1" w:rsidRPr="002954BC" w14:paraId="545C5C15" w14:textId="77777777" w:rsidTr="00E75B0C">
        <w:trPr>
          <w:jc w:val="center"/>
        </w:trPr>
        <w:tc>
          <w:tcPr>
            <w:tcW w:w="5820" w:type="dxa"/>
          </w:tcPr>
          <w:p w14:paraId="6016FB55" w14:textId="77777777" w:rsidR="003F17F1" w:rsidRPr="002954BC" w:rsidRDefault="003F17F1">
            <w:pPr>
              <w:rPr>
                <w:color w:val="000000"/>
                <w:sz w:val="20"/>
              </w:rPr>
            </w:pPr>
            <w:r w:rsidRPr="002954BC">
              <w:rPr>
                <w:color w:val="000000"/>
                <w:sz w:val="20"/>
              </w:rPr>
              <w:t>Information et mode d’emploi</w:t>
            </w:r>
          </w:p>
          <w:p w14:paraId="6CB4C664" w14:textId="77777777" w:rsidR="003F17F1" w:rsidRPr="002954BC" w:rsidRDefault="003F17F1">
            <w:pPr>
              <w:rPr>
                <w:color w:val="000000"/>
                <w:sz w:val="20"/>
              </w:rPr>
            </w:pPr>
            <w:r w:rsidRPr="002954BC">
              <w:rPr>
                <w:color w:val="000000"/>
                <w:sz w:val="20"/>
              </w:rPr>
              <w:t>Données sur le tableau synoptique</w:t>
            </w:r>
          </w:p>
          <w:p w14:paraId="6E2BD459" w14:textId="77777777" w:rsidR="003F17F1" w:rsidRPr="002954BC" w:rsidRDefault="003F17F1">
            <w:pPr>
              <w:tabs>
                <w:tab w:val="right" w:leader="dot" w:pos="4536"/>
              </w:tabs>
              <w:rPr>
                <w:color w:val="000000"/>
                <w:sz w:val="20"/>
              </w:rPr>
            </w:pPr>
            <w:r w:rsidRPr="002954BC">
              <w:rPr>
                <w:color w:val="000000"/>
                <w:sz w:val="20"/>
              </w:rPr>
              <w:tab/>
            </w:r>
          </w:p>
          <w:p w14:paraId="227E5B70" w14:textId="77777777" w:rsidR="003F17F1" w:rsidRPr="002954BC" w:rsidRDefault="003F17F1">
            <w:pPr>
              <w:tabs>
                <w:tab w:val="right" w:leader="dot" w:pos="4536"/>
              </w:tabs>
              <w:rPr>
                <w:color w:val="000000"/>
                <w:sz w:val="20"/>
              </w:rPr>
            </w:pPr>
            <w:r w:rsidRPr="002954BC">
              <w:rPr>
                <w:color w:val="000000"/>
                <w:sz w:val="20"/>
              </w:rPr>
              <w:tab/>
            </w:r>
          </w:p>
          <w:p w14:paraId="648689F6" w14:textId="77777777" w:rsidR="003F17F1" w:rsidRPr="002954BC" w:rsidRDefault="003F17F1">
            <w:pPr>
              <w:tabs>
                <w:tab w:val="right" w:leader="dot" w:pos="4536"/>
              </w:tabs>
              <w:rPr>
                <w:color w:val="000000"/>
                <w:sz w:val="20"/>
              </w:rPr>
            </w:pPr>
          </w:p>
        </w:tc>
        <w:tc>
          <w:tcPr>
            <w:tcW w:w="973" w:type="dxa"/>
          </w:tcPr>
          <w:p w14:paraId="18679E00" w14:textId="77777777" w:rsidR="003F17F1" w:rsidRPr="002954BC" w:rsidRDefault="003F17F1">
            <w:pPr>
              <w:jc w:val="center"/>
              <w:rPr>
                <w:color w:val="000000"/>
                <w:sz w:val="20"/>
              </w:rPr>
            </w:pPr>
          </w:p>
        </w:tc>
        <w:tc>
          <w:tcPr>
            <w:tcW w:w="973" w:type="dxa"/>
          </w:tcPr>
          <w:p w14:paraId="5A253499" w14:textId="77777777" w:rsidR="003F17F1" w:rsidRPr="002954BC" w:rsidRDefault="003F17F1">
            <w:pPr>
              <w:jc w:val="center"/>
              <w:rPr>
                <w:color w:val="000000"/>
                <w:sz w:val="20"/>
              </w:rPr>
            </w:pPr>
          </w:p>
        </w:tc>
        <w:tc>
          <w:tcPr>
            <w:tcW w:w="1590" w:type="dxa"/>
          </w:tcPr>
          <w:p w14:paraId="605FC02D" w14:textId="77777777" w:rsidR="003F17F1" w:rsidRPr="002954BC" w:rsidRDefault="003F17F1">
            <w:pPr>
              <w:tabs>
                <w:tab w:val="left" w:leader="dot" w:pos="1318"/>
              </w:tabs>
              <w:rPr>
                <w:color w:val="000000"/>
                <w:sz w:val="20"/>
              </w:rPr>
            </w:pPr>
          </w:p>
        </w:tc>
      </w:tr>
      <w:tr w:rsidR="003F17F1" w:rsidRPr="002954BC" w14:paraId="0B48DA79" w14:textId="77777777" w:rsidTr="00E75B0C">
        <w:trPr>
          <w:jc w:val="center"/>
        </w:trPr>
        <w:tc>
          <w:tcPr>
            <w:tcW w:w="5820" w:type="dxa"/>
            <w:tcBorders>
              <w:top w:val="nil"/>
              <w:bottom w:val="single" w:sz="4" w:space="0" w:color="auto"/>
            </w:tcBorders>
          </w:tcPr>
          <w:p w14:paraId="76457462" w14:textId="77777777" w:rsidR="003F17F1" w:rsidRPr="002954BC" w:rsidRDefault="003F17F1" w:rsidP="00947DAD">
            <w:pPr>
              <w:pStyle w:val="berschrift4"/>
              <w:spacing w:before="0"/>
              <w:rPr>
                <w:color w:val="000000"/>
              </w:rPr>
            </w:pPr>
            <w:r w:rsidRPr="002954BC">
              <w:rPr>
                <w:color w:val="000000"/>
              </w:rPr>
              <w:t>Prix 4.7.1 Commande et régulation</w:t>
            </w:r>
          </w:p>
        </w:tc>
        <w:tc>
          <w:tcPr>
            <w:tcW w:w="973" w:type="dxa"/>
            <w:tcBorders>
              <w:top w:val="nil"/>
              <w:bottom w:val="single" w:sz="4" w:space="0" w:color="auto"/>
            </w:tcBorders>
          </w:tcPr>
          <w:p w14:paraId="618EBCE0" w14:textId="77777777" w:rsidR="003F17F1" w:rsidRPr="002954BC" w:rsidRDefault="003F17F1" w:rsidP="002E3FBC">
            <w:pPr>
              <w:pStyle w:val="berschrift7"/>
              <w:spacing w:before="0" w:after="0"/>
              <w:jc w:val="center"/>
              <w:rPr>
                <w:b w:val="0"/>
                <w:i w:val="0"/>
                <w:color w:val="000000"/>
              </w:rPr>
            </w:pPr>
            <w:r w:rsidRPr="002954BC">
              <w:rPr>
                <w:b w:val="0"/>
                <w:i w:val="0"/>
                <w:color w:val="000000"/>
              </w:rPr>
              <w:t>Pce</w:t>
            </w:r>
          </w:p>
        </w:tc>
        <w:tc>
          <w:tcPr>
            <w:tcW w:w="973" w:type="dxa"/>
            <w:tcBorders>
              <w:top w:val="nil"/>
              <w:bottom w:val="single" w:sz="4" w:space="0" w:color="auto"/>
            </w:tcBorders>
          </w:tcPr>
          <w:p w14:paraId="3BF0BF28" w14:textId="77777777" w:rsidR="003F17F1" w:rsidRPr="002954BC" w:rsidRDefault="003F17F1" w:rsidP="002E3FBC">
            <w:pPr>
              <w:pStyle w:val="berschrift7"/>
              <w:spacing w:before="0" w:after="0"/>
              <w:jc w:val="center"/>
              <w:rPr>
                <w:b w:val="0"/>
                <w:i w:val="0"/>
                <w:color w:val="000000"/>
              </w:rPr>
            </w:pPr>
            <w:r w:rsidRPr="002954BC">
              <w:rPr>
                <w:b w:val="0"/>
                <w:i w:val="0"/>
                <w:color w:val="000000"/>
              </w:rPr>
              <w:t>.......</w:t>
            </w:r>
          </w:p>
        </w:tc>
        <w:tc>
          <w:tcPr>
            <w:tcW w:w="1590" w:type="dxa"/>
            <w:tcBorders>
              <w:top w:val="nil"/>
              <w:bottom w:val="single" w:sz="4" w:space="0" w:color="auto"/>
            </w:tcBorders>
          </w:tcPr>
          <w:p w14:paraId="1DE23CF2" w14:textId="77777777" w:rsidR="003F17F1" w:rsidRPr="002954BC" w:rsidRDefault="003F17F1" w:rsidP="002E3FBC">
            <w:pPr>
              <w:pStyle w:val="berschrift4"/>
              <w:spacing w:before="0"/>
              <w:rPr>
                <w:b w:val="0"/>
                <w:color w:val="000000"/>
              </w:rPr>
            </w:pPr>
            <w:r w:rsidRPr="002954BC">
              <w:rPr>
                <w:b w:val="0"/>
                <w:color w:val="000000"/>
              </w:rPr>
              <w:t>CHF..................</w:t>
            </w:r>
          </w:p>
        </w:tc>
      </w:tr>
      <w:tr w:rsidR="003F17F1" w:rsidRPr="002954BC" w14:paraId="0C36C7C5" w14:textId="77777777" w:rsidTr="00E75B0C">
        <w:trPr>
          <w:jc w:val="center"/>
        </w:trPr>
        <w:tc>
          <w:tcPr>
            <w:tcW w:w="5820" w:type="dxa"/>
            <w:tcBorders>
              <w:top w:val="nil"/>
            </w:tcBorders>
          </w:tcPr>
          <w:p w14:paraId="04F1FD2C" w14:textId="77777777" w:rsidR="003F17F1" w:rsidRPr="002954BC" w:rsidRDefault="003F17F1" w:rsidP="00947DAD">
            <w:pPr>
              <w:pStyle w:val="berschrift3"/>
            </w:pPr>
            <w:bookmarkStart w:id="153" w:name="_Toc349555772"/>
            <w:bookmarkStart w:id="154" w:name="_Toc358556946"/>
            <w:r w:rsidRPr="002954BC">
              <w:t xml:space="preserve">4.7.2 </w:t>
            </w:r>
            <w:r w:rsidRPr="002954BC">
              <w:tab/>
              <w:t>Extensions de l’armoire de commande</w:t>
            </w:r>
            <w:bookmarkEnd w:id="153"/>
            <w:bookmarkEnd w:id="154"/>
          </w:p>
        </w:tc>
        <w:tc>
          <w:tcPr>
            <w:tcW w:w="973" w:type="dxa"/>
            <w:tcBorders>
              <w:top w:val="nil"/>
            </w:tcBorders>
          </w:tcPr>
          <w:p w14:paraId="528A30B7" w14:textId="77777777" w:rsidR="003F17F1" w:rsidRPr="002954BC" w:rsidRDefault="003F17F1" w:rsidP="00266ACE">
            <w:pPr>
              <w:pStyle w:val="berschrift3"/>
            </w:pPr>
          </w:p>
        </w:tc>
        <w:tc>
          <w:tcPr>
            <w:tcW w:w="973" w:type="dxa"/>
            <w:tcBorders>
              <w:top w:val="nil"/>
            </w:tcBorders>
          </w:tcPr>
          <w:p w14:paraId="1A7BAB02" w14:textId="77777777" w:rsidR="003F17F1" w:rsidRPr="002954BC" w:rsidRDefault="003F17F1" w:rsidP="00266ACE">
            <w:pPr>
              <w:pStyle w:val="berschrift3"/>
            </w:pPr>
          </w:p>
        </w:tc>
        <w:tc>
          <w:tcPr>
            <w:tcW w:w="1590" w:type="dxa"/>
            <w:tcBorders>
              <w:top w:val="nil"/>
            </w:tcBorders>
          </w:tcPr>
          <w:p w14:paraId="155C2CFE" w14:textId="77777777" w:rsidR="003F17F1" w:rsidRPr="002954BC" w:rsidRDefault="003F17F1" w:rsidP="00266ACE">
            <w:pPr>
              <w:pStyle w:val="berschrift3"/>
            </w:pPr>
          </w:p>
        </w:tc>
      </w:tr>
      <w:tr w:rsidR="003F17F1" w:rsidRPr="002954BC" w14:paraId="381A70BF" w14:textId="77777777" w:rsidTr="00E75B0C">
        <w:trPr>
          <w:jc w:val="center"/>
        </w:trPr>
        <w:tc>
          <w:tcPr>
            <w:tcW w:w="5820" w:type="dxa"/>
          </w:tcPr>
          <w:p w14:paraId="2C9A8C96" w14:textId="77777777" w:rsidR="003F17F1" w:rsidRPr="002954BC" w:rsidRDefault="003F17F1">
            <w:pPr>
              <w:rPr>
                <w:color w:val="000000"/>
                <w:sz w:val="20"/>
              </w:rPr>
            </w:pPr>
            <w:r w:rsidRPr="002954BC">
              <w:rPr>
                <w:color w:val="000000"/>
                <w:sz w:val="20"/>
              </w:rPr>
              <w:t>Commande et alimentation des éléments suivants</w:t>
            </w:r>
            <w:r w:rsidR="003441B1" w:rsidRPr="002954BC">
              <w:rPr>
                <w:color w:val="000000"/>
                <w:sz w:val="20"/>
              </w:rPr>
              <w:t>:</w:t>
            </w:r>
          </w:p>
        </w:tc>
        <w:tc>
          <w:tcPr>
            <w:tcW w:w="973" w:type="dxa"/>
          </w:tcPr>
          <w:p w14:paraId="40101CED" w14:textId="77777777" w:rsidR="003F17F1" w:rsidRPr="002954BC" w:rsidRDefault="003F17F1">
            <w:pPr>
              <w:jc w:val="center"/>
              <w:rPr>
                <w:color w:val="000000"/>
                <w:sz w:val="20"/>
              </w:rPr>
            </w:pPr>
          </w:p>
        </w:tc>
        <w:tc>
          <w:tcPr>
            <w:tcW w:w="973" w:type="dxa"/>
          </w:tcPr>
          <w:p w14:paraId="4532800C" w14:textId="77777777" w:rsidR="003F17F1" w:rsidRPr="002954BC" w:rsidRDefault="003F17F1">
            <w:pPr>
              <w:jc w:val="center"/>
              <w:rPr>
                <w:color w:val="000000"/>
                <w:sz w:val="20"/>
              </w:rPr>
            </w:pPr>
          </w:p>
        </w:tc>
        <w:tc>
          <w:tcPr>
            <w:tcW w:w="1590" w:type="dxa"/>
          </w:tcPr>
          <w:p w14:paraId="3D671EEE" w14:textId="77777777" w:rsidR="003F17F1" w:rsidRPr="002954BC" w:rsidRDefault="003F17F1">
            <w:pPr>
              <w:tabs>
                <w:tab w:val="left" w:leader="dot" w:pos="1318"/>
              </w:tabs>
              <w:rPr>
                <w:color w:val="000000"/>
                <w:sz w:val="20"/>
              </w:rPr>
            </w:pPr>
          </w:p>
        </w:tc>
      </w:tr>
      <w:tr w:rsidR="003F17F1" w:rsidRPr="002954BC" w14:paraId="5391643E" w14:textId="77777777" w:rsidTr="00E75B0C">
        <w:trPr>
          <w:jc w:val="center"/>
        </w:trPr>
        <w:tc>
          <w:tcPr>
            <w:tcW w:w="5820" w:type="dxa"/>
          </w:tcPr>
          <w:p w14:paraId="69641285" w14:textId="77777777" w:rsidR="003F17F1" w:rsidRPr="002954BC" w:rsidRDefault="003F17F1">
            <w:pPr>
              <w:pStyle w:val="Kopfzeile"/>
              <w:tabs>
                <w:tab w:val="clear" w:pos="4536"/>
                <w:tab w:val="clear" w:pos="9072"/>
                <w:tab w:val="left" w:pos="284"/>
              </w:tabs>
              <w:spacing w:before="120"/>
              <w:rPr>
                <w:color w:val="000000"/>
                <w:sz w:val="20"/>
              </w:rPr>
            </w:pPr>
            <w:r w:rsidRPr="002954BC">
              <w:rPr>
                <w:color w:val="000000"/>
                <w:sz w:val="20"/>
              </w:rPr>
              <w:sym w:font="Wingdings" w:char="F0A8"/>
            </w:r>
            <w:r w:rsidRPr="002954BC">
              <w:rPr>
                <w:color w:val="000000"/>
                <w:sz w:val="20"/>
              </w:rPr>
              <w:t xml:space="preserve"> </w:t>
            </w:r>
            <w:r w:rsidRPr="002954BC">
              <w:rPr>
                <w:color w:val="000000"/>
                <w:sz w:val="20"/>
              </w:rPr>
              <w:tab/>
              <w:t xml:space="preserve">Ventilation du local cylindres de silo avec clapet coupe-feu </w:t>
            </w:r>
            <w:r w:rsidRPr="002954BC">
              <w:rPr>
                <w:color w:val="000000"/>
              </w:rPr>
              <w:br/>
            </w:r>
            <w:r w:rsidRPr="002954BC">
              <w:rPr>
                <w:color w:val="000000"/>
                <w:sz w:val="20"/>
              </w:rPr>
              <w:tab/>
              <w:t>selon poste 4.9.1</w:t>
            </w:r>
          </w:p>
        </w:tc>
        <w:tc>
          <w:tcPr>
            <w:tcW w:w="973" w:type="dxa"/>
          </w:tcPr>
          <w:p w14:paraId="3F276EEE" w14:textId="77777777" w:rsidR="003F17F1" w:rsidRPr="002954BC" w:rsidRDefault="003F17F1">
            <w:pPr>
              <w:spacing w:before="120"/>
              <w:jc w:val="center"/>
              <w:rPr>
                <w:color w:val="000000"/>
                <w:sz w:val="20"/>
              </w:rPr>
            </w:pPr>
          </w:p>
        </w:tc>
        <w:tc>
          <w:tcPr>
            <w:tcW w:w="973" w:type="dxa"/>
          </w:tcPr>
          <w:p w14:paraId="66D7688A" w14:textId="77777777" w:rsidR="003F17F1" w:rsidRPr="002954BC" w:rsidRDefault="003F17F1">
            <w:pPr>
              <w:spacing w:before="120"/>
              <w:jc w:val="center"/>
              <w:rPr>
                <w:color w:val="000000"/>
                <w:sz w:val="20"/>
              </w:rPr>
            </w:pPr>
          </w:p>
        </w:tc>
        <w:tc>
          <w:tcPr>
            <w:tcW w:w="1590" w:type="dxa"/>
          </w:tcPr>
          <w:p w14:paraId="70D26C4B" w14:textId="77777777" w:rsidR="003F17F1" w:rsidRPr="002954BC" w:rsidRDefault="003F17F1">
            <w:pPr>
              <w:tabs>
                <w:tab w:val="left" w:leader="dot" w:pos="1318"/>
              </w:tabs>
              <w:spacing w:before="120"/>
              <w:rPr>
                <w:color w:val="000000"/>
                <w:sz w:val="20"/>
              </w:rPr>
            </w:pPr>
          </w:p>
        </w:tc>
      </w:tr>
      <w:tr w:rsidR="003F17F1" w:rsidRPr="002954BC" w14:paraId="4657E1F2" w14:textId="77777777" w:rsidTr="00E75B0C">
        <w:trPr>
          <w:jc w:val="center"/>
        </w:trPr>
        <w:tc>
          <w:tcPr>
            <w:tcW w:w="5820" w:type="dxa"/>
          </w:tcPr>
          <w:p w14:paraId="0BBF870D" w14:textId="77777777" w:rsidR="003F17F1" w:rsidRPr="002954BC" w:rsidRDefault="003F17F1">
            <w:pPr>
              <w:pStyle w:val="Kopfzeile"/>
              <w:tabs>
                <w:tab w:val="clear" w:pos="4536"/>
                <w:tab w:val="clear" w:pos="9072"/>
              </w:tabs>
              <w:spacing w:before="120"/>
              <w:rPr>
                <w:color w:val="000000"/>
                <w:sz w:val="20"/>
              </w:rPr>
            </w:pPr>
            <w:r w:rsidRPr="002954BC">
              <w:rPr>
                <w:color w:val="000000"/>
                <w:sz w:val="20"/>
              </w:rPr>
              <w:t xml:space="preserve">Intégration des éléments suivants dans  </w:t>
            </w:r>
            <w:r w:rsidRPr="002954BC">
              <w:rPr>
                <w:color w:val="000000"/>
              </w:rPr>
              <w:br/>
            </w:r>
            <w:r w:rsidRPr="002954BC">
              <w:rPr>
                <w:color w:val="000000"/>
                <w:sz w:val="20"/>
              </w:rPr>
              <w:t xml:space="preserve">l’armoire de commande, y compris </w:t>
            </w:r>
            <w:r w:rsidRPr="002954BC">
              <w:rPr>
                <w:color w:val="000000"/>
              </w:rPr>
              <w:br/>
            </w:r>
            <w:r w:rsidRPr="002954BC">
              <w:rPr>
                <w:color w:val="000000"/>
                <w:sz w:val="20"/>
              </w:rPr>
              <w:t>schéma électrique «Ventilation du local des cylindres du silo»</w:t>
            </w:r>
          </w:p>
        </w:tc>
        <w:tc>
          <w:tcPr>
            <w:tcW w:w="973" w:type="dxa"/>
          </w:tcPr>
          <w:p w14:paraId="4DACC01C" w14:textId="77777777" w:rsidR="003F17F1" w:rsidRPr="002954BC" w:rsidRDefault="003F17F1">
            <w:pPr>
              <w:spacing w:before="120"/>
              <w:jc w:val="center"/>
              <w:rPr>
                <w:color w:val="000000"/>
                <w:sz w:val="20"/>
              </w:rPr>
            </w:pPr>
          </w:p>
        </w:tc>
        <w:tc>
          <w:tcPr>
            <w:tcW w:w="973" w:type="dxa"/>
          </w:tcPr>
          <w:p w14:paraId="7752C976" w14:textId="77777777" w:rsidR="003F17F1" w:rsidRPr="002954BC" w:rsidRDefault="003F17F1">
            <w:pPr>
              <w:spacing w:before="120"/>
              <w:jc w:val="center"/>
              <w:rPr>
                <w:color w:val="000000"/>
                <w:sz w:val="20"/>
              </w:rPr>
            </w:pPr>
          </w:p>
        </w:tc>
        <w:tc>
          <w:tcPr>
            <w:tcW w:w="1590" w:type="dxa"/>
          </w:tcPr>
          <w:p w14:paraId="3E07A529" w14:textId="77777777" w:rsidR="003F17F1" w:rsidRPr="002954BC" w:rsidRDefault="003F17F1">
            <w:pPr>
              <w:tabs>
                <w:tab w:val="left" w:leader="dot" w:pos="1318"/>
              </w:tabs>
              <w:spacing w:before="120"/>
              <w:rPr>
                <w:color w:val="000000"/>
                <w:sz w:val="20"/>
              </w:rPr>
            </w:pPr>
          </w:p>
        </w:tc>
      </w:tr>
      <w:tr w:rsidR="003F17F1" w:rsidRPr="002954BC" w14:paraId="351ADF58" w14:textId="77777777" w:rsidTr="00E75B0C">
        <w:trPr>
          <w:jc w:val="center"/>
        </w:trPr>
        <w:tc>
          <w:tcPr>
            <w:tcW w:w="5820" w:type="dxa"/>
            <w:tcBorders>
              <w:bottom w:val="nil"/>
            </w:tcBorders>
          </w:tcPr>
          <w:p w14:paraId="3483E8C4" w14:textId="77777777" w:rsidR="003F17F1" w:rsidRPr="002954BC" w:rsidRDefault="003F17F1">
            <w:pPr>
              <w:pStyle w:val="Textkrpereinzug3"/>
              <w:ind w:left="0" w:firstLine="0"/>
              <w:rPr>
                <w:color w:val="000000"/>
              </w:rPr>
            </w:pPr>
            <w:r w:rsidRPr="002954BC">
              <w:rPr>
                <w:color w:val="000000"/>
              </w:rPr>
              <w:sym w:font="Wingdings" w:char="F0A8"/>
            </w:r>
            <w:r w:rsidRPr="002954BC">
              <w:rPr>
                <w:color w:val="000000"/>
              </w:rPr>
              <w:t xml:space="preserve"> commutateur (hors, manuel, automatique) </w:t>
            </w:r>
            <w:r w:rsidRPr="002954BC">
              <w:rPr>
                <w:color w:val="000000"/>
              </w:rPr>
              <w:br/>
            </w:r>
            <w:r w:rsidRPr="002954BC">
              <w:rPr>
                <w:color w:val="000000"/>
              </w:rPr>
              <w:sym w:font="Wingdings" w:char="F0A8"/>
            </w:r>
            <w:r w:rsidRPr="002954BC">
              <w:rPr>
                <w:color w:val="000000"/>
              </w:rPr>
              <w:t xml:space="preserve"> horloge pour fonctionnement automatique</w:t>
            </w:r>
          </w:p>
        </w:tc>
        <w:tc>
          <w:tcPr>
            <w:tcW w:w="973" w:type="dxa"/>
            <w:tcBorders>
              <w:bottom w:val="nil"/>
            </w:tcBorders>
          </w:tcPr>
          <w:p w14:paraId="4385779A" w14:textId="77777777" w:rsidR="003F17F1" w:rsidRPr="002954BC" w:rsidRDefault="003F17F1">
            <w:pPr>
              <w:spacing w:before="120"/>
              <w:jc w:val="center"/>
              <w:rPr>
                <w:color w:val="000000"/>
                <w:sz w:val="20"/>
              </w:rPr>
            </w:pPr>
          </w:p>
        </w:tc>
        <w:tc>
          <w:tcPr>
            <w:tcW w:w="973" w:type="dxa"/>
            <w:tcBorders>
              <w:bottom w:val="nil"/>
            </w:tcBorders>
          </w:tcPr>
          <w:p w14:paraId="724A24F6" w14:textId="77777777" w:rsidR="003F17F1" w:rsidRPr="002954BC" w:rsidRDefault="003F17F1">
            <w:pPr>
              <w:spacing w:before="120"/>
              <w:jc w:val="center"/>
              <w:rPr>
                <w:color w:val="000000"/>
                <w:sz w:val="20"/>
              </w:rPr>
            </w:pPr>
          </w:p>
        </w:tc>
        <w:tc>
          <w:tcPr>
            <w:tcW w:w="1590" w:type="dxa"/>
            <w:tcBorders>
              <w:bottom w:val="nil"/>
            </w:tcBorders>
          </w:tcPr>
          <w:p w14:paraId="2178DF4A" w14:textId="77777777" w:rsidR="003F17F1" w:rsidRPr="002954BC" w:rsidRDefault="003F17F1">
            <w:pPr>
              <w:tabs>
                <w:tab w:val="left" w:leader="dot" w:pos="1318"/>
              </w:tabs>
              <w:spacing w:before="120"/>
              <w:rPr>
                <w:color w:val="000000"/>
                <w:sz w:val="20"/>
              </w:rPr>
            </w:pPr>
          </w:p>
        </w:tc>
      </w:tr>
      <w:tr w:rsidR="003F17F1" w:rsidRPr="002954BC" w14:paraId="42D1B4DB" w14:textId="77777777" w:rsidTr="00E75B0C">
        <w:trPr>
          <w:jc w:val="center"/>
        </w:trPr>
        <w:tc>
          <w:tcPr>
            <w:tcW w:w="5820" w:type="dxa"/>
            <w:tcBorders>
              <w:bottom w:val="nil"/>
            </w:tcBorders>
          </w:tcPr>
          <w:p w14:paraId="62F6F50E" w14:textId="77777777" w:rsidR="003F17F1" w:rsidRPr="002954BC" w:rsidRDefault="003F17F1">
            <w:pPr>
              <w:pStyle w:val="Textkrpereinzug3"/>
              <w:ind w:left="0" w:firstLine="0"/>
              <w:rPr>
                <w:color w:val="000000"/>
              </w:rPr>
            </w:pPr>
            <w:r w:rsidRPr="002954BC">
              <w:rPr>
                <w:color w:val="000000"/>
              </w:rPr>
              <w:sym w:font="Wingdings" w:char="F0A8"/>
            </w:r>
            <w:r w:rsidRPr="002954BC">
              <w:rPr>
                <w:color w:val="000000"/>
              </w:rPr>
              <w:t xml:space="preserve"> Fonction de commande:</w:t>
            </w:r>
            <w:r w:rsidRPr="002954BC">
              <w:rPr>
                <w:color w:val="000000"/>
              </w:rPr>
              <w:br/>
              <w:t>lampe de contrôle d’entrée dans le local des cylindres</w:t>
            </w:r>
            <w:r w:rsidR="003441B1" w:rsidRPr="002954BC">
              <w:rPr>
                <w:color w:val="000000"/>
              </w:rPr>
              <w:t>:</w:t>
            </w:r>
            <w:r w:rsidRPr="002954BC">
              <w:rPr>
                <w:color w:val="000000"/>
              </w:rPr>
              <w:t xml:space="preserve"> </w:t>
            </w:r>
            <w:r w:rsidRPr="002954BC">
              <w:rPr>
                <w:color w:val="000000"/>
              </w:rPr>
              <w:br/>
              <w:t xml:space="preserve">Lampe rouge </w:t>
            </w:r>
            <w:r w:rsidRPr="002954BC">
              <w:rPr>
                <w:color w:val="000000"/>
              </w:rPr>
              <w:sym w:font="Symbol" w:char="F0AE"/>
            </w:r>
            <w:r w:rsidRPr="002954BC">
              <w:rPr>
                <w:color w:val="000000"/>
              </w:rPr>
              <w:t xml:space="preserve"> entrée interdite quand le ou les ventilateurs ne sont pas enclenchés ou quand l’indicateur de différentiel de pression du ou des ventilateurs ne confirme pas leur fonctionnement.</w:t>
            </w:r>
          </w:p>
          <w:p w14:paraId="3723FBDE" w14:textId="77777777" w:rsidR="003F17F1" w:rsidRPr="002954BC" w:rsidRDefault="003F17F1">
            <w:pPr>
              <w:tabs>
                <w:tab w:val="left" w:pos="284"/>
                <w:tab w:val="left" w:leader="dot" w:pos="3969"/>
              </w:tabs>
              <w:rPr>
                <w:color w:val="000000"/>
                <w:sz w:val="20"/>
              </w:rPr>
            </w:pPr>
            <w:r w:rsidRPr="002954BC">
              <w:rPr>
                <w:color w:val="000000"/>
                <w:sz w:val="20"/>
              </w:rPr>
              <w:t xml:space="preserve">Lampe verte </w:t>
            </w:r>
            <w:r w:rsidRPr="002954BC">
              <w:rPr>
                <w:color w:val="000000"/>
                <w:sz w:val="20"/>
              </w:rPr>
              <w:sym w:font="Symbol" w:char="F0AE"/>
            </w:r>
            <w:r w:rsidRPr="002954BC">
              <w:rPr>
                <w:color w:val="000000"/>
                <w:sz w:val="20"/>
              </w:rPr>
              <w:t xml:space="preserve"> entrée libre quand le ou les ventilateurs fonctionnent et que l’indicateur de différentiel de pression du ou des ventilateurs confirme leur fonctionnement.</w:t>
            </w:r>
            <w:r w:rsidRPr="002954BC">
              <w:rPr>
                <w:color w:val="000000"/>
              </w:rPr>
              <w:br/>
            </w:r>
            <w:r w:rsidRPr="002954BC">
              <w:rPr>
                <w:color w:val="000000"/>
                <w:sz w:val="20"/>
              </w:rPr>
              <w:t>La fourniture et le montage des lampes sont à la charge du maître de l’ouvrage.</w:t>
            </w:r>
          </w:p>
          <w:p w14:paraId="7A824F0F" w14:textId="77777777" w:rsidR="003F17F1" w:rsidRPr="002954BC" w:rsidRDefault="003F17F1">
            <w:pPr>
              <w:tabs>
                <w:tab w:val="left" w:pos="215"/>
                <w:tab w:val="right" w:leader="dot" w:pos="4536"/>
              </w:tabs>
              <w:rPr>
                <w:color w:val="000000"/>
              </w:rPr>
            </w:pPr>
            <w:r w:rsidRPr="002954BC">
              <w:rPr>
                <w:color w:val="000000"/>
                <w:sz w:val="20"/>
              </w:rPr>
              <w:sym w:font="Wingdings" w:char="F0A8"/>
            </w:r>
            <w:r w:rsidRPr="002954BC">
              <w:rPr>
                <w:color w:val="000000"/>
              </w:rPr>
              <w:tab/>
            </w:r>
            <w:r w:rsidR="00B82FF9">
              <w:rPr>
                <w:color w:val="000000"/>
                <w:sz w:val="20"/>
                <w:highlight w:val="lightGray"/>
              </w:rPr>
              <w:t>……………………………………………………..…</w:t>
            </w:r>
          </w:p>
          <w:p w14:paraId="741FE35D" w14:textId="77777777" w:rsidR="003F17F1" w:rsidRPr="002954BC" w:rsidRDefault="003F17F1">
            <w:pPr>
              <w:tabs>
                <w:tab w:val="left" w:pos="215"/>
                <w:tab w:val="right" w:leader="dot" w:pos="4536"/>
              </w:tabs>
              <w:rPr>
                <w:color w:val="000000"/>
                <w:sz w:val="20"/>
              </w:rPr>
            </w:pPr>
            <w:r w:rsidRPr="002954BC">
              <w:rPr>
                <w:color w:val="000000"/>
              </w:rPr>
              <w:tab/>
            </w:r>
            <w:r w:rsidR="00B82FF9">
              <w:rPr>
                <w:color w:val="000000"/>
                <w:sz w:val="20"/>
                <w:highlight w:val="lightGray"/>
              </w:rPr>
              <w:t>……………………………………………………..…</w:t>
            </w:r>
          </w:p>
        </w:tc>
        <w:tc>
          <w:tcPr>
            <w:tcW w:w="973" w:type="dxa"/>
            <w:tcBorders>
              <w:bottom w:val="nil"/>
            </w:tcBorders>
          </w:tcPr>
          <w:p w14:paraId="06625CCD" w14:textId="77777777" w:rsidR="003F17F1" w:rsidRPr="002954BC" w:rsidRDefault="003F17F1">
            <w:pPr>
              <w:spacing w:before="120"/>
              <w:jc w:val="center"/>
              <w:rPr>
                <w:color w:val="000000"/>
                <w:sz w:val="20"/>
              </w:rPr>
            </w:pPr>
          </w:p>
        </w:tc>
        <w:tc>
          <w:tcPr>
            <w:tcW w:w="973" w:type="dxa"/>
            <w:tcBorders>
              <w:bottom w:val="nil"/>
            </w:tcBorders>
          </w:tcPr>
          <w:p w14:paraId="068EDB40" w14:textId="77777777" w:rsidR="003F17F1" w:rsidRPr="002954BC" w:rsidRDefault="003F17F1">
            <w:pPr>
              <w:spacing w:before="120"/>
              <w:jc w:val="center"/>
              <w:rPr>
                <w:color w:val="000000"/>
                <w:sz w:val="20"/>
              </w:rPr>
            </w:pPr>
          </w:p>
        </w:tc>
        <w:tc>
          <w:tcPr>
            <w:tcW w:w="1590" w:type="dxa"/>
            <w:tcBorders>
              <w:bottom w:val="nil"/>
            </w:tcBorders>
          </w:tcPr>
          <w:p w14:paraId="317DD143" w14:textId="77777777" w:rsidR="003F17F1" w:rsidRPr="002954BC" w:rsidRDefault="003F17F1">
            <w:pPr>
              <w:tabs>
                <w:tab w:val="left" w:leader="dot" w:pos="1318"/>
              </w:tabs>
              <w:spacing w:before="120"/>
              <w:rPr>
                <w:color w:val="000000"/>
                <w:sz w:val="20"/>
              </w:rPr>
            </w:pPr>
          </w:p>
        </w:tc>
      </w:tr>
      <w:tr w:rsidR="003F17F1" w:rsidRPr="002954BC" w14:paraId="7E25659D" w14:textId="77777777" w:rsidTr="00E75B0C">
        <w:trPr>
          <w:jc w:val="center"/>
        </w:trPr>
        <w:tc>
          <w:tcPr>
            <w:tcW w:w="5820" w:type="dxa"/>
          </w:tcPr>
          <w:p w14:paraId="02141446" w14:textId="77777777" w:rsidR="003F17F1" w:rsidRPr="002954BC" w:rsidRDefault="003F17F1" w:rsidP="0034228F">
            <w:pPr>
              <w:tabs>
                <w:tab w:val="left" w:pos="2483"/>
                <w:tab w:val="left" w:pos="3969"/>
              </w:tabs>
              <w:rPr>
                <w:color w:val="000000"/>
                <w:sz w:val="20"/>
              </w:rPr>
            </w:pPr>
            <w:r w:rsidRPr="002954BC">
              <w:rPr>
                <w:color w:val="000000"/>
                <w:sz w:val="20"/>
              </w:rPr>
              <w:sym w:font="Wingdings" w:char="F0A8"/>
            </w:r>
            <w:r w:rsidRPr="002954BC">
              <w:rPr>
                <w:color w:val="000000"/>
                <w:sz w:val="20"/>
              </w:rPr>
              <w:t xml:space="preserve"> Commutateur inverseur  </w:t>
            </w:r>
            <w:r w:rsidRPr="002954BC">
              <w:rPr>
                <w:color w:val="000000"/>
                <w:sz w:val="20"/>
              </w:rPr>
              <w:tab/>
            </w:r>
            <w:r w:rsidRPr="002954BC">
              <w:rPr>
                <w:color w:val="000000"/>
                <w:sz w:val="20"/>
              </w:rPr>
              <w:sym w:font="Wingdings" w:char="F0A8"/>
            </w:r>
            <w:r w:rsidRPr="002954BC">
              <w:rPr>
                <w:color w:val="000000"/>
                <w:sz w:val="20"/>
              </w:rPr>
              <w:t xml:space="preserve"> manuel</w:t>
            </w:r>
          </w:p>
          <w:p w14:paraId="575A6552" w14:textId="77777777" w:rsidR="003F17F1" w:rsidRPr="002954BC" w:rsidRDefault="003F17F1" w:rsidP="0034228F">
            <w:pPr>
              <w:tabs>
                <w:tab w:val="left" w:pos="2483"/>
                <w:tab w:val="left" w:pos="3969"/>
              </w:tabs>
              <w:rPr>
                <w:color w:val="000000"/>
                <w:sz w:val="20"/>
              </w:rPr>
            </w:pPr>
            <w:r w:rsidRPr="002954BC">
              <w:rPr>
                <w:color w:val="000000"/>
                <w:sz w:val="20"/>
              </w:rPr>
              <w:tab/>
            </w:r>
            <w:r w:rsidRPr="002954BC">
              <w:rPr>
                <w:color w:val="000000"/>
                <w:sz w:val="20"/>
              </w:rPr>
              <w:sym w:font="Wingdings" w:char="F0A8"/>
            </w:r>
            <w:r w:rsidRPr="002954BC">
              <w:rPr>
                <w:color w:val="000000"/>
                <w:sz w:val="20"/>
              </w:rPr>
              <w:t xml:space="preserve"> automatique</w:t>
            </w:r>
          </w:p>
          <w:p w14:paraId="41EDD4DB" w14:textId="77777777" w:rsidR="003F17F1" w:rsidRPr="002954BC" w:rsidRDefault="003F17F1" w:rsidP="0034228F">
            <w:pPr>
              <w:pStyle w:val="Textkrper"/>
              <w:tabs>
                <w:tab w:val="left" w:pos="2483"/>
                <w:tab w:val="left" w:pos="3969"/>
              </w:tabs>
              <w:spacing w:before="0"/>
              <w:rPr>
                <w:color w:val="000000"/>
              </w:rPr>
            </w:pPr>
            <w:r w:rsidRPr="002954BC">
              <w:rPr>
                <w:color w:val="000000"/>
              </w:rPr>
              <w:tab/>
              <w:t>Nombre de moteurs</w:t>
            </w:r>
          </w:p>
          <w:p w14:paraId="5C0BACC6" w14:textId="77777777" w:rsidR="003F17F1" w:rsidRPr="002954BC" w:rsidRDefault="003F17F1" w:rsidP="0034228F">
            <w:pPr>
              <w:pStyle w:val="Textkrper"/>
              <w:tabs>
                <w:tab w:val="left" w:pos="2483"/>
                <w:tab w:val="left" w:pos="3969"/>
              </w:tabs>
              <w:spacing w:before="0"/>
              <w:rPr>
                <w:color w:val="000000"/>
              </w:rPr>
            </w:pPr>
            <w:r w:rsidRPr="002954BC">
              <w:rPr>
                <w:color w:val="000000"/>
              </w:rPr>
              <w:br/>
            </w:r>
            <w:r w:rsidRPr="002954BC">
              <w:rPr>
                <w:color w:val="000000"/>
              </w:rPr>
              <w:tab/>
            </w:r>
            <w:r w:rsidRPr="002954BC">
              <w:rPr>
                <w:color w:val="000000"/>
              </w:rPr>
              <w:sym w:font="Wingdings" w:char="F0A8"/>
            </w:r>
            <w:r w:rsidRPr="002954BC">
              <w:rPr>
                <w:color w:val="000000"/>
              </w:rPr>
              <w:t xml:space="preserve"> Vis de décendrage</w:t>
            </w:r>
          </w:p>
          <w:p w14:paraId="46F01241" w14:textId="77777777" w:rsidR="003F17F1" w:rsidRPr="002954BC" w:rsidRDefault="003F17F1" w:rsidP="0034228F">
            <w:pPr>
              <w:tabs>
                <w:tab w:val="left" w:pos="2483"/>
                <w:tab w:val="left" w:pos="3969"/>
              </w:tabs>
              <w:spacing w:after="90"/>
              <w:rPr>
                <w:color w:val="000000"/>
                <w:sz w:val="20"/>
              </w:rPr>
            </w:pPr>
            <w:r w:rsidRPr="002954BC">
              <w:rPr>
                <w:color w:val="000000"/>
                <w:sz w:val="20"/>
              </w:rPr>
              <w:tab/>
            </w:r>
            <w:r w:rsidRPr="002954BC">
              <w:rPr>
                <w:color w:val="000000"/>
                <w:sz w:val="20"/>
              </w:rPr>
              <w:sym w:font="Wingdings" w:char="F0A8"/>
            </w:r>
            <w:r w:rsidRPr="002954BC">
              <w:rPr>
                <w:color w:val="000000"/>
                <w:sz w:val="20"/>
              </w:rPr>
              <w:t xml:space="preserve"> Vis de reprise silo</w:t>
            </w:r>
            <w:r w:rsidRPr="002954BC">
              <w:rPr>
                <w:color w:val="000000"/>
              </w:rPr>
              <w:br/>
            </w:r>
            <w:r w:rsidRPr="002954BC">
              <w:rPr>
                <w:color w:val="000000"/>
                <w:sz w:val="20"/>
              </w:rPr>
              <w:tab/>
            </w:r>
            <w:r w:rsidRPr="002954BC">
              <w:rPr>
                <w:color w:val="000000"/>
                <w:sz w:val="20"/>
              </w:rPr>
              <w:sym w:font="Wingdings" w:char="F0A8"/>
            </w:r>
            <w:r w:rsidRPr="002954BC">
              <w:rPr>
                <w:color w:val="000000"/>
                <w:sz w:val="20"/>
              </w:rPr>
              <w:t xml:space="preserve"> Vis de transport</w:t>
            </w:r>
            <w:r w:rsidRPr="002954BC">
              <w:rPr>
                <w:color w:val="000000"/>
              </w:rPr>
              <w:br/>
            </w:r>
            <w:r w:rsidRPr="002954BC">
              <w:rPr>
                <w:color w:val="000000"/>
                <w:sz w:val="20"/>
              </w:rPr>
              <w:tab/>
            </w:r>
            <w:r w:rsidRPr="002954BC">
              <w:rPr>
                <w:color w:val="000000"/>
                <w:sz w:val="20"/>
              </w:rPr>
              <w:sym w:font="Wingdings" w:char="F0A8"/>
            </w:r>
            <w:r w:rsidRPr="002954BC">
              <w:rPr>
                <w:color w:val="000000"/>
                <w:sz w:val="20"/>
              </w:rPr>
              <w:t xml:space="preserve"> Vis d’introduction</w:t>
            </w:r>
            <w:r w:rsidRPr="002954BC">
              <w:rPr>
                <w:color w:val="000000"/>
              </w:rPr>
              <w:br/>
            </w:r>
            <w:r w:rsidRPr="002954BC">
              <w:rPr>
                <w:color w:val="000000"/>
                <w:sz w:val="20"/>
              </w:rPr>
              <w:tab/>
            </w:r>
            <w:r w:rsidRPr="002954BC">
              <w:rPr>
                <w:color w:val="000000"/>
                <w:sz w:val="20"/>
              </w:rPr>
              <w:sym w:font="Wingdings" w:char="F0A8"/>
            </w:r>
            <w:r w:rsidRPr="002954BC">
              <w:rPr>
                <w:color w:val="000000"/>
                <w:sz w:val="20"/>
              </w:rPr>
              <w:t xml:space="preserve"> .....................................</w:t>
            </w:r>
          </w:p>
        </w:tc>
        <w:tc>
          <w:tcPr>
            <w:tcW w:w="973" w:type="dxa"/>
          </w:tcPr>
          <w:p w14:paraId="02F917CA" w14:textId="77777777" w:rsidR="003F17F1" w:rsidRPr="002954BC" w:rsidRDefault="003F17F1">
            <w:pPr>
              <w:jc w:val="center"/>
              <w:rPr>
                <w:color w:val="000000"/>
                <w:sz w:val="20"/>
              </w:rPr>
            </w:pPr>
          </w:p>
          <w:p w14:paraId="2912617F" w14:textId="77777777" w:rsidR="003F17F1" w:rsidRPr="002954BC" w:rsidRDefault="003F17F1">
            <w:pPr>
              <w:jc w:val="center"/>
              <w:rPr>
                <w:color w:val="000000"/>
                <w:sz w:val="20"/>
              </w:rPr>
            </w:pPr>
          </w:p>
          <w:p w14:paraId="4133190F" w14:textId="77777777" w:rsidR="003F17F1" w:rsidRPr="002954BC" w:rsidRDefault="003F17F1">
            <w:pPr>
              <w:jc w:val="center"/>
              <w:rPr>
                <w:color w:val="000000"/>
                <w:sz w:val="20"/>
              </w:rPr>
            </w:pPr>
            <w:r w:rsidRPr="002954BC">
              <w:rPr>
                <w:color w:val="000000"/>
                <w:sz w:val="20"/>
              </w:rPr>
              <w:t>Pce</w:t>
            </w:r>
          </w:p>
          <w:p w14:paraId="60552FB6" w14:textId="77777777" w:rsidR="003F17F1" w:rsidRPr="002954BC" w:rsidRDefault="003F17F1">
            <w:pPr>
              <w:jc w:val="center"/>
              <w:rPr>
                <w:color w:val="000000"/>
                <w:sz w:val="20"/>
              </w:rPr>
            </w:pPr>
          </w:p>
          <w:p w14:paraId="3F143C19" w14:textId="77777777" w:rsidR="003F17F1" w:rsidRPr="002954BC" w:rsidRDefault="003F17F1">
            <w:pPr>
              <w:jc w:val="center"/>
              <w:rPr>
                <w:color w:val="000000"/>
                <w:sz w:val="20"/>
              </w:rPr>
            </w:pPr>
            <w:r w:rsidRPr="002954BC">
              <w:rPr>
                <w:color w:val="000000"/>
                <w:sz w:val="20"/>
              </w:rPr>
              <w:t>Pce</w:t>
            </w:r>
          </w:p>
          <w:p w14:paraId="065262E7" w14:textId="77777777" w:rsidR="003F17F1" w:rsidRPr="002954BC" w:rsidRDefault="003F17F1">
            <w:pPr>
              <w:jc w:val="center"/>
              <w:rPr>
                <w:color w:val="000000"/>
                <w:sz w:val="20"/>
              </w:rPr>
            </w:pPr>
            <w:r w:rsidRPr="002954BC">
              <w:rPr>
                <w:color w:val="000000"/>
                <w:sz w:val="20"/>
              </w:rPr>
              <w:t>Pce</w:t>
            </w:r>
          </w:p>
          <w:p w14:paraId="21A8E6E6" w14:textId="77777777" w:rsidR="003F17F1" w:rsidRPr="002954BC" w:rsidRDefault="003F17F1">
            <w:pPr>
              <w:jc w:val="center"/>
              <w:rPr>
                <w:color w:val="000000"/>
                <w:sz w:val="20"/>
              </w:rPr>
            </w:pPr>
            <w:r w:rsidRPr="002954BC">
              <w:rPr>
                <w:color w:val="000000"/>
                <w:sz w:val="20"/>
              </w:rPr>
              <w:t>Pce</w:t>
            </w:r>
          </w:p>
          <w:p w14:paraId="67AEDB1F" w14:textId="77777777" w:rsidR="003F17F1" w:rsidRPr="002954BC" w:rsidRDefault="003F17F1">
            <w:pPr>
              <w:jc w:val="center"/>
              <w:rPr>
                <w:color w:val="000000"/>
                <w:sz w:val="20"/>
              </w:rPr>
            </w:pPr>
            <w:r w:rsidRPr="002954BC">
              <w:rPr>
                <w:color w:val="000000"/>
                <w:sz w:val="20"/>
              </w:rPr>
              <w:t>Pce</w:t>
            </w:r>
          </w:p>
          <w:p w14:paraId="3A191EBC" w14:textId="77777777" w:rsidR="003F17F1" w:rsidRPr="002954BC" w:rsidRDefault="003F17F1">
            <w:pPr>
              <w:jc w:val="center"/>
              <w:rPr>
                <w:color w:val="000000"/>
                <w:sz w:val="20"/>
              </w:rPr>
            </w:pPr>
            <w:r w:rsidRPr="002954BC">
              <w:rPr>
                <w:color w:val="000000"/>
                <w:sz w:val="20"/>
              </w:rPr>
              <w:t>Pce</w:t>
            </w:r>
          </w:p>
        </w:tc>
        <w:tc>
          <w:tcPr>
            <w:tcW w:w="973" w:type="dxa"/>
          </w:tcPr>
          <w:p w14:paraId="70BCF067" w14:textId="77777777" w:rsidR="003F17F1" w:rsidRPr="002954BC" w:rsidRDefault="003F17F1">
            <w:pPr>
              <w:jc w:val="center"/>
              <w:rPr>
                <w:color w:val="000000"/>
                <w:sz w:val="20"/>
              </w:rPr>
            </w:pPr>
          </w:p>
          <w:p w14:paraId="1B5FA505" w14:textId="77777777" w:rsidR="003F17F1" w:rsidRPr="002954BC" w:rsidRDefault="003F17F1">
            <w:pPr>
              <w:jc w:val="center"/>
              <w:rPr>
                <w:color w:val="000000"/>
                <w:sz w:val="20"/>
              </w:rPr>
            </w:pPr>
          </w:p>
          <w:p w14:paraId="3F4A5F33" w14:textId="77777777" w:rsidR="003F17F1" w:rsidRPr="00B82FF9" w:rsidRDefault="003F17F1">
            <w:pPr>
              <w:jc w:val="center"/>
              <w:rPr>
                <w:color w:val="000000"/>
                <w:highlight w:val="lightGray"/>
              </w:rPr>
            </w:pPr>
            <w:r w:rsidRPr="00B82FF9">
              <w:rPr>
                <w:color w:val="000000"/>
                <w:sz w:val="20"/>
                <w:highlight w:val="lightGray"/>
              </w:rPr>
              <w:t>........</w:t>
            </w:r>
          </w:p>
          <w:p w14:paraId="2332EBB7" w14:textId="77777777" w:rsidR="003F17F1" w:rsidRPr="00B82FF9" w:rsidRDefault="003F17F1">
            <w:pPr>
              <w:jc w:val="center"/>
              <w:rPr>
                <w:color w:val="000000"/>
                <w:sz w:val="20"/>
                <w:highlight w:val="lightGray"/>
              </w:rPr>
            </w:pPr>
          </w:p>
          <w:p w14:paraId="73898A31" w14:textId="77777777" w:rsidR="003F17F1" w:rsidRPr="00B82FF9" w:rsidRDefault="003F17F1">
            <w:pPr>
              <w:jc w:val="center"/>
              <w:rPr>
                <w:color w:val="000000"/>
                <w:sz w:val="20"/>
                <w:highlight w:val="lightGray"/>
              </w:rPr>
            </w:pPr>
            <w:r w:rsidRPr="00B82FF9">
              <w:rPr>
                <w:color w:val="000000"/>
                <w:sz w:val="20"/>
                <w:highlight w:val="lightGray"/>
              </w:rPr>
              <w:t>........</w:t>
            </w:r>
          </w:p>
          <w:p w14:paraId="7E877B46" w14:textId="77777777" w:rsidR="003F17F1" w:rsidRPr="00B82FF9" w:rsidRDefault="003F17F1">
            <w:pPr>
              <w:jc w:val="center"/>
              <w:rPr>
                <w:color w:val="000000"/>
                <w:sz w:val="20"/>
                <w:highlight w:val="lightGray"/>
              </w:rPr>
            </w:pPr>
            <w:r w:rsidRPr="00B82FF9">
              <w:rPr>
                <w:color w:val="000000"/>
                <w:sz w:val="20"/>
                <w:highlight w:val="lightGray"/>
              </w:rPr>
              <w:t>........</w:t>
            </w:r>
          </w:p>
          <w:p w14:paraId="2E9127D7" w14:textId="77777777" w:rsidR="003F17F1" w:rsidRPr="00B82FF9" w:rsidRDefault="003F17F1">
            <w:pPr>
              <w:jc w:val="center"/>
              <w:rPr>
                <w:color w:val="000000"/>
                <w:sz w:val="20"/>
                <w:highlight w:val="lightGray"/>
              </w:rPr>
            </w:pPr>
            <w:r w:rsidRPr="00B82FF9">
              <w:rPr>
                <w:color w:val="000000"/>
                <w:sz w:val="20"/>
                <w:highlight w:val="lightGray"/>
              </w:rPr>
              <w:t>........</w:t>
            </w:r>
          </w:p>
          <w:p w14:paraId="11B21CE1" w14:textId="77777777" w:rsidR="003F17F1" w:rsidRPr="00B82FF9" w:rsidRDefault="003F17F1">
            <w:pPr>
              <w:jc w:val="center"/>
              <w:rPr>
                <w:color w:val="000000"/>
                <w:sz w:val="20"/>
                <w:highlight w:val="lightGray"/>
              </w:rPr>
            </w:pPr>
            <w:r w:rsidRPr="00B82FF9">
              <w:rPr>
                <w:color w:val="000000"/>
                <w:sz w:val="20"/>
                <w:highlight w:val="lightGray"/>
              </w:rPr>
              <w:t>........</w:t>
            </w:r>
          </w:p>
          <w:p w14:paraId="790A98EF" w14:textId="77777777" w:rsidR="003F17F1" w:rsidRPr="002954BC" w:rsidRDefault="003F17F1">
            <w:pPr>
              <w:jc w:val="center"/>
              <w:rPr>
                <w:color w:val="000000"/>
                <w:sz w:val="20"/>
              </w:rPr>
            </w:pPr>
            <w:r w:rsidRPr="00B82FF9">
              <w:rPr>
                <w:color w:val="000000"/>
                <w:sz w:val="20"/>
                <w:highlight w:val="lightGray"/>
              </w:rPr>
              <w:t>........</w:t>
            </w:r>
          </w:p>
        </w:tc>
        <w:tc>
          <w:tcPr>
            <w:tcW w:w="1590" w:type="dxa"/>
          </w:tcPr>
          <w:p w14:paraId="269A07AE" w14:textId="77777777" w:rsidR="003F17F1" w:rsidRPr="002954BC" w:rsidRDefault="003F17F1">
            <w:pPr>
              <w:tabs>
                <w:tab w:val="left" w:leader="dot" w:pos="1318"/>
              </w:tabs>
              <w:rPr>
                <w:color w:val="000000"/>
                <w:sz w:val="20"/>
              </w:rPr>
            </w:pPr>
          </w:p>
        </w:tc>
      </w:tr>
    </w:tbl>
    <w:p w14:paraId="7BB83C35" w14:textId="77777777" w:rsidR="003F17F1" w:rsidRPr="002954BC" w:rsidRDefault="003F17F1">
      <w:pPr>
        <w:rPr>
          <w:color w:val="000000"/>
        </w:rPr>
        <w:sectPr w:rsidR="003F17F1" w:rsidRPr="002954BC">
          <w:pgSz w:w="11906" w:h="16838"/>
          <w:pgMar w:top="1276" w:right="1134" w:bottom="851" w:left="1417" w:header="720" w:footer="720" w:gutter="0"/>
          <w:cols w:space="720"/>
        </w:sectPr>
      </w:pPr>
    </w:p>
    <w:tbl>
      <w:tblPr>
        <w:tblW w:w="9356" w:type="dxa"/>
        <w:jc w:val="center"/>
        <w:tblBorders>
          <w:top w:val="single" w:sz="4" w:space="0" w:color="auto"/>
          <w:left w:val="single" w:sz="4" w:space="0" w:color="auto"/>
          <w:bottom w:val="single" w:sz="4" w:space="0" w:color="auto"/>
          <w:right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820"/>
        <w:gridCol w:w="973"/>
        <w:gridCol w:w="973"/>
        <w:gridCol w:w="1590"/>
      </w:tblGrid>
      <w:tr w:rsidR="003F17F1" w:rsidRPr="002954BC" w14:paraId="6728BB76" w14:textId="77777777" w:rsidTr="003F17F1">
        <w:trPr>
          <w:jc w:val="center"/>
        </w:trPr>
        <w:tc>
          <w:tcPr>
            <w:tcW w:w="5820" w:type="dxa"/>
            <w:tcBorders>
              <w:top w:val="single" w:sz="4" w:space="0" w:color="auto"/>
              <w:bottom w:val="single" w:sz="4" w:space="0" w:color="auto"/>
            </w:tcBorders>
          </w:tcPr>
          <w:p w14:paraId="65EAA6FA" w14:textId="77777777" w:rsidR="003F17F1" w:rsidRPr="002954BC" w:rsidRDefault="003F17F1">
            <w:pPr>
              <w:tabs>
                <w:tab w:val="left" w:pos="1592"/>
              </w:tabs>
              <w:rPr>
                <w:color w:val="000000"/>
                <w:sz w:val="20"/>
              </w:rPr>
            </w:pPr>
            <w:r w:rsidRPr="002954BC">
              <w:rPr>
                <w:color w:val="000000"/>
                <w:sz w:val="20"/>
              </w:rPr>
              <w:lastRenderedPageBreak/>
              <w:t>Désignation</w:t>
            </w:r>
            <w:r w:rsidRPr="002954BC">
              <w:rPr>
                <w:color w:val="000000"/>
                <w:sz w:val="20"/>
              </w:rPr>
              <w:tab/>
            </w:r>
          </w:p>
        </w:tc>
        <w:tc>
          <w:tcPr>
            <w:tcW w:w="973" w:type="dxa"/>
            <w:tcBorders>
              <w:top w:val="single" w:sz="4" w:space="0" w:color="auto"/>
              <w:bottom w:val="single" w:sz="4" w:space="0" w:color="auto"/>
            </w:tcBorders>
          </w:tcPr>
          <w:p w14:paraId="7614AA0C" w14:textId="77777777" w:rsidR="003F17F1" w:rsidRPr="002954BC" w:rsidRDefault="003F17F1">
            <w:pPr>
              <w:jc w:val="center"/>
              <w:rPr>
                <w:color w:val="000000"/>
                <w:sz w:val="20"/>
              </w:rPr>
            </w:pPr>
            <w:r w:rsidRPr="002954BC">
              <w:rPr>
                <w:color w:val="000000"/>
                <w:sz w:val="20"/>
              </w:rPr>
              <w:t>Unité</w:t>
            </w:r>
          </w:p>
        </w:tc>
        <w:tc>
          <w:tcPr>
            <w:tcW w:w="973" w:type="dxa"/>
            <w:tcBorders>
              <w:top w:val="single" w:sz="4" w:space="0" w:color="auto"/>
              <w:bottom w:val="single" w:sz="4" w:space="0" w:color="auto"/>
            </w:tcBorders>
          </w:tcPr>
          <w:p w14:paraId="11CC7769" w14:textId="77777777" w:rsidR="003F17F1" w:rsidRPr="002954BC" w:rsidRDefault="003F17F1">
            <w:pPr>
              <w:jc w:val="center"/>
              <w:rPr>
                <w:color w:val="000000"/>
                <w:sz w:val="20"/>
              </w:rPr>
            </w:pPr>
            <w:r w:rsidRPr="002954BC">
              <w:rPr>
                <w:color w:val="000000"/>
                <w:sz w:val="20"/>
              </w:rPr>
              <w:t>Quantité</w:t>
            </w:r>
          </w:p>
        </w:tc>
        <w:tc>
          <w:tcPr>
            <w:tcW w:w="1590" w:type="dxa"/>
            <w:tcBorders>
              <w:top w:val="single" w:sz="4" w:space="0" w:color="auto"/>
              <w:bottom w:val="single" w:sz="4" w:space="0" w:color="auto"/>
            </w:tcBorders>
          </w:tcPr>
          <w:p w14:paraId="6C0DC418" w14:textId="77777777" w:rsidR="003F17F1" w:rsidRPr="002954BC" w:rsidRDefault="003F17F1">
            <w:pPr>
              <w:tabs>
                <w:tab w:val="left" w:leader="dot" w:pos="1318"/>
              </w:tabs>
              <w:rPr>
                <w:color w:val="000000"/>
                <w:sz w:val="20"/>
              </w:rPr>
            </w:pPr>
            <w:r w:rsidRPr="002954BC">
              <w:rPr>
                <w:color w:val="000000"/>
                <w:sz w:val="20"/>
              </w:rPr>
              <w:t>Montant</w:t>
            </w:r>
          </w:p>
        </w:tc>
      </w:tr>
      <w:tr w:rsidR="003F17F1" w:rsidRPr="002954BC" w14:paraId="4E6DCDDC" w14:textId="77777777" w:rsidTr="003F17F1">
        <w:trPr>
          <w:jc w:val="center"/>
        </w:trPr>
        <w:tc>
          <w:tcPr>
            <w:tcW w:w="5820" w:type="dxa"/>
            <w:tcBorders>
              <w:top w:val="single" w:sz="4" w:space="0" w:color="auto"/>
            </w:tcBorders>
          </w:tcPr>
          <w:p w14:paraId="20AC89B1" w14:textId="77777777" w:rsidR="003F17F1" w:rsidRPr="002954BC" w:rsidRDefault="003F17F1" w:rsidP="003F17F1">
            <w:pPr>
              <w:tabs>
                <w:tab w:val="left" w:pos="357"/>
              </w:tabs>
              <w:spacing w:before="90"/>
              <w:rPr>
                <w:color w:val="000000"/>
                <w:sz w:val="20"/>
              </w:rPr>
            </w:pPr>
            <w:r w:rsidRPr="002954BC">
              <w:rPr>
                <w:color w:val="000000"/>
                <w:sz w:val="20"/>
              </w:rPr>
              <w:sym w:font="Wingdings" w:char="F0A8"/>
            </w:r>
            <w:r w:rsidRPr="002954BC">
              <w:rPr>
                <w:color w:val="000000"/>
                <w:sz w:val="20"/>
              </w:rPr>
              <w:t xml:space="preserve"> Pompe de la chaudière*</w:t>
            </w:r>
          </w:p>
          <w:p w14:paraId="162B0D64" w14:textId="77777777" w:rsidR="003F17F1" w:rsidRPr="002954BC" w:rsidRDefault="003F17F1" w:rsidP="003F17F1">
            <w:pPr>
              <w:tabs>
                <w:tab w:val="left" w:pos="357"/>
              </w:tabs>
              <w:rPr>
                <w:color w:val="000000"/>
                <w:sz w:val="20"/>
              </w:rPr>
            </w:pPr>
            <w:r w:rsidRPr="002954BC">
              <w:rPr>
                <w:color w:val="000000"/>
                <w:sz w:val="20"/>
              </w:rPr>
              <w:sym w:font="Wingdings" w:char="F0A8"/>
            </w:r>
            <w:r w:rsidRPr="002954BC">
              <w:rPr>
                <w:color w:val="000000"/>
                <w:sz w:val="20"/>
              </w:rPr>
              <w:t xml:space="preserve"> Régulation de la température à l’entrée de la chaudière </w:t>
            </w:r>
            <w:r w:rsidR="00E04E71" w:rsidRPr="002954BC">
              <w:rPr>
                <w:color w:val="000000"/>
                <w:sz w:val="20"/>
              </w:rPr>
              <w:tab/>
            </w:r>
            <w:r w:rsidRPr="002954BC">
              <w:rPr>
                <w:color w:val="000000"/>
                <w:sz w:val="16"/>
              </w:rPr>
              <w:t>(maintien de la température de retour)</w:t>
            </w:r>
            <w:r w:rsidRPr="002954BC">
              <w:rPr>
                <w:color w:val="000000"/>
                <w:sz w:val="20"/>
              </w:rPr>
              <w:t>*</w:t>
            </w:r>
            <w:r w:rsidRPr="002954BC">
              <w:rPr>
                <w:color w:val="000000"/>
              </w:rPr>
              <w:br/>
            </w:r>
            <w:r w:rsidRPr="002954BC">
              <w:rPr>
                <w:color w:val="000000"/>
                <w:sz w:val="20"/>
              </w:rPr>
              <w:sym w:font="Wingdings" w:char="F0A8"/>
            </w:r>
            <w:r w:rsidRPr="002954BC">
              <w:rPr>
                <w:color w:val="000000"/>
                <w:sz w:val="20"/>
              </w:rPr>
              <w:t xml:space="preserve"> Régulation de la température en sortie de chaudière*</w:t>
            </w:r>
          </w:p>
          <w:p w14:paraId="0CAD70C0" w14:textId="77777777" w:rsidR="003F17F1" w:rsidRPr="002954BC" w:rsidRDefault="00E04E71" w:rsidP="003F17F1">
            <w:pPr>
              <w:tabs>
                <w:tab w:val="left" w:pos="357"/>
              </w:tabs>
              <w:rPr>
                <w:color w:val="000000"/>
                <w:sz w:val="20"/>
              </w:rPr>
            </w:pPr>
            <w:r w:rsidRPr="002954BC">
              <w:rPr>
                <w:color w:val="000000"/>
                <w:sz w:val="16"/>
              </w:rPr>
              <w:tab/>
            </w:r>
            <w:r w:rsidR="003F17F1" w:rsidRPr="002954BC">
              <w:rPr>
                <w:color w:val="000000"/>
                <w:sz w:val="16"/>
              </w:rPr>
              <w:t>*sans pompe, vanne et sonde de température</w:t>
            </w:r>
          </w:p>
        </w:tc>
        <w:tc>
          <w:tcPr>
            <w:tcW w:w="973" w:type="dxa"/>
            <w:tcBorders>
              <w:top w:val="single" w:sz="4" w:space="0" w:color="auto"/>
            </w:tcBorders>
          </w:tcPr>
          <w:p w14:paraId="74CB2ACC" w14:textId="77777777" w:rsidR="003F17F1" w:rsidRPr="002954BC" w:rsidRDefault="003F17F1">
            <w:pPr>
              <w:jc w:val="center"/>
              <w:rPr>
                <w:color w:val="000000"/>
                <w:sz w:val="20"/>
              </w:rPr>
            </w:pPr>
          </w:p>
        </w:tc>
        <w:tc>
          <w:tcPr>
            <w:tcW w:w="973" w:type="dxa"/>
            <w:tcBorders>
              <w:top w:val="single" w:sz="4" w:space="0" w:color="auto"/>
            </w:tcBorders>
          </w:tcPr>
          <w:p w14:paraId="3135C507" w14:textId="77777777" w:rsidR="003F17F1" w:rsidRPr="002954BC" w:rsidRDefault="003F17F1">
            <w:pPr>
              <w:jc w:val="center"/>
              <w:rPr>
                <w:color w:val="000000"/>
                <w:sz w:val="20"/>
              </w:rPr>
            </w:pPr>
          </w:p>
        </w:tc>
        <w:tc>
          <w:tcPr>
            <w:tcW w:w="1590" w:type="dxa"/>
            <w:tcBorders>
              <w:top w:val="single" w:sz="4" w:space="0" w:color="auto"/>
            </w:tcBorders>
          </w:tcPr>
          <w:p w14:paraId="76D46D30" w14:textId="77777777" w:rsidR="003F17F1" w:rsidRPr="002954BC" w:rsidRDefault="003F17F1">
            <w:pPr>
              <w:tabs>
                <w:tab w:val="left" w:leader="dot" w:pos="1318"/>
              </w:tabs>
              <w:rPr>
                <w:color w:val="000000"/>
                <w:sz w:val="20"/>
              </w:rPr>
            </w:pPr>
          </w:p>
        </w:tc>
      </w:tr>
      <w:tr w:rsidR="003F17F1" w:rsidRPr="002954BC" w14:paraId="2FB7EA8D" w14:textId="77777777" w:rsidTr="003F17F1">
        <w:trPr>
          <w:jc w:val="center"/>
        </w:trPr>
        <w:tc>
          <w:tcPr>
            <w:tcW w:w="5820" w:type="dxa"/>
          </w:tcPr>
          <w:p w14:paraId="657F61D6" w14:textId="77777777" w:rsidR="003F17F1" w:rsidRPr="002954BC" w:rsidRDefault="003F17F1" w:rsidP="003F17F1">
            <w:pPr>
              <w:tabs>
                <w:tab w:val="left" w:pos="357"/>
              </w:tabs>
              <w:rPr>
                <w:color w:val="000000"/>
                <w:sz w:val="20"/>
              </w:rPr>
            </w:pPr>
            <w:r w:rsidRPr="002954BC">
              <w:rPr>
                <w:color w:val="000000"/>
                <w:sz w:val="20"/>
              </w:rPr>
              <w:sym w:font="Wingdings" w:char="F0A8"/>
            </w:r>
            <w:r w:rsidRPr="002954BC">
              <w:rPr>
                <w:color w:val="000000"/>
                <w:sz w:val="20"/>
              </w:rPr>
              <w:t xml:space="preserve"> Régulation de l’état de charge de l’accumulateur (gestion de </w:t>
            </w:r>
            <w:r w:rsidR="00E04E71" w:rsidRPr="002954BC">
              <w:rPr>
                <w:color w:val="000000"/>
                <w:sz w:val="20"/>
              </w:rPr>
              <w:tab/>
            </w:r>
            <w:r w:rsidRPr="002954BC">
              <w:rPr>
                <w:color w:val="000000"/>
                <w:sz w:val="20"/>
              </w:rPr>
              <w:t>l’accumulateur)</w:t>
            </w:r>
          </w:p>
        </w:tc>
        <w:tc>
          <w:tcPr>
            <w:tcW w:w="973" w:type="dxa"/>
          </w:tcPr>
          <w:p w14:paraId="62D944AD" w14:textId="77777777" w:rsidR="003F17F1" w:rsidRPr="002954BC" w:rsidRDefault="003F17F1">
            <w:pPr>
              <w:jc w:val="center"/>
              <w:rPr>
                <w:color w:val="000000"/>
                <w:sz w:val="20"/>
              </w:rPr>
            </w:pPr>
          </w:p>
        </w:tc>
        <w:tc>
          <w:tcPr>
            <w:tcW w:w="973" w:type="dxa"/>
          </w:tcPr>
          <w:p w14:paraId="442C9D4E" w14:textId="77777777" w:rsidR="003F17F1" w:rsidRPr="002954BC" w:rsidRDefault="003F17F1">
            <w:pPr>
              <w:jc w:val="center"/>
              <w:rPr>
                <w:color w:val="000000"/>
                <w:sz w:val="20"/>
              </w:rPr>
            </w:pPr>
          </w:p>
        </w:tc>
        <w:tc>
          <w:tcPr>
            <w:tcW w:w="1590" w:type="dxa"/>
          </w:tcPr>
          <w:p w14:paraId="7E9B87DB" w14:textId="77777777" w:rsidR="003F17F1" w:rsidRPr="002954BC" w:rsidRDefault="003F17F1">
            <w:pPr>
              <w:tabs>
                <w:tab w:val="left" w:leader="dot" w:pos="1318"/>
              </w:tabs>
              <w:rPr>
                <w:color w:val="000000"/>
                <w:sz w:val="20"/>
              </w:rPr>
            </w:pPr>
          </w:p>
        </w:tc>
      </w:tr>
      <w:tr w:rsidR="003F17F1" w:rsidRPr="002954BC" w14:paraId="305D77B0" w14:textId="77777777" w:rsidTr="003F17F1">
        <w:trPr>
          <w:jc w:val="center"/>
        </w:trPr>
        <w:tc>
          <w:tcPr>
            <w:tcW w:w="5820" w:type="dxa"/>
          </w:tcPr>
          <w:p w14:paraId="3DADDECB" w14:textId="77777777" w:rsidR="003F17F1" w:rsidRPr="002954BC" w:rsidRDefault="003F17F1" w:rsidP="00E04E71">
            <w:pPr>
              <w:tabs>
                <w:tab w:val="left" w:pos="284"/>
                <w:tab w:val="left" w:pos="357"/>
              </w:tabs>
              <w:rPr>
                <w:color w:val="000000"/>
                <w:sz w:val="20"/>
              </w:rPr>
            </w:pPr>
            <w:r w:rsidRPr="002954BC">
              <w:rPr>
                <w:color w:val="000000"/>
                <w:sz w:val="20"/>
              </w:rPr>
              <w:sym w:font="Wingdings" w:char="F0A8"/>
            </w:r>
            <w:r w:rsidRPr="002954BC">
              <w:rPr>
                <w:color w:val="000000"/>
                <w:sz w:val="20"/>
              </w:rPr>
              <w:t xml:space="preserve"> Spécification de valeur de consigne de la puissance de la </w:t>
            </w:r>
            <w:r w:rsidR="00E04E71" w:rsidRPr="002954BC">
              <w:rPr>
                <w:color w:val="000000"/>
                <w:sz w:val="20"/>
              </w:rPr>
              <w:tab/>
            </w:r>
            <w:r w:rsidRPr="002954BC">
              <w:rPr>
                <w:color w:val="000000"/>
                <w:sz w:val="20"/>
              </w:rPr>
              <w:t xml:space="preserve">commande maître, agissant directement sur le régulateur de </w:t>
            </w:r>
            <w:r w:rsidR="00E04E71" w:rsidRPr="002954BC">
              <w:rPr>
                <w:color w:val="000000"/>
                <w:sz w:val="20"/>
              </w:rPr>
              <w:tab/>
            </w:r>
            <w:r w:rsidRPr="002954BC">
              <w:rPr>
                <w:color w:val="000000"/>
                <w:sz w:val="20"/>
              </w:rPr>
              <w:t>la puissance de la chaudière</w:t>
            </w:r>
          </w:p>
        </w:tc>
        <w:tc>
          <w:tcPr>
            <w:tcW w:w="973" w:type="dxa"/>
          </w:tcPr>
          <w:p w14:paraId="5248D4BB" w14:textId="77777777" w:rsidR="003F17F1" w:rsidRPr="002954BC" w:rsidRDefault="003F17F1">
            <w:pPr>
              <w:jc w:val="center"/>
              <w:rPr>
                <w:color w:val="000000"/>
                <w:sz w:val="20"/>
              </w:rPr>
            </w:pPr>
          </w:p>
        </w:tc>
        <w:tc>
          <w:tcPr>
            <w:tcW w:w="973" w:type="dxa"/>
          </w:tcPr>
          <w:p w14:paraId="4F15F29C" w14:textId="77777777" w:rsidR="003F17F1" w:rsidRPr="002954BC" w:rsidRDefault="003F17F1">
            <w:pPr>
              <w:jc w:val="center"/>
              <w:rPr>
                <w:color w:val="000000"/>
                <w:sz w:val="20"/>
              </w:rPr>
            </w:pPr>
          </w:p>
        </w:tc>
        <w:tc>
          <w:tcPr>
            <w:tcW w:w="1590" w:type="dxa"/>
          </w:tcPr>
          <w:p w14:paraId="18091AFF" w14:textId="77777777" w:rsidR="003F17F1" w:rsidRPr="002954BC" w:rsidRDefault="003F17F1">
            <w:pPr>
              <w:tabs>
                <w:tab w:val="left" w:leader="dot" w:pos="1318"/>
              </w:tabs>
              <w:rPr>
                <w:color w:val="000000"/>
                <w:sz w:val="20"/>
              </w:rPr>
            </w:pPr>
          </w:p>
        </w:tc>
      </w:tr>
      <w:tr w:rsidR="003F17F1" w:rsidRPr="002954BC" w14:paraId="24ADD012" w14:textId="77777777" w:rsidTr="003F17F1">
        <w:trPr>
          <w:jc w:val="center"/>
        </w:trPr>
        <w:tc>
          <w:tcPr>
            <w:tcW w:w="5820" w:type="dxa"/>
          </w:tcPr>
          <w:p w14:paraId="0CC5669E" w14:textId="77777777" w:rsidR="003F17F1" w:rsidRPr="002954BC" w:rsidRDefault="003F17F1" w:rsidP="003F17F1">
            <w:pPr>
              <w:tabs>
                <w:tab w:val="left" w:pos="284"/>
                <w:tab w:val="left" w:pos="357"/>
                <w:tab w:val="left" w:pos="1418"/>
              </w:tabs>
              <w:rPr>
                <w:color w:val="000000"/>
                <w:sz w:val="20"/>
              </w:rPr>
            </w:pPr>
            <w:r w:rsidRPr="002954BC">
              <w:rPr>
                <w:color w:val="000000"/>
                <w:sz w:val="20"/>
              </w:rPr>
              <w:sym w:font="Wingdings" w:char="F0A8"/>
            </w:r>
            <w:r w:rsidRPr="002954BC">
              <w:rPr>
                <w:color w:val="000000"/>
                <w:sz w:val="20"/>
              </w:rPr>
              <w:t xml:space="preserve"> Avertissement de la puissance théorique du système MCR </w:t>
            </w:r>
            <w:r w:rsidR="00E04E71" w:rsidRPr="002954BC">
              <w:rPr>
                <w:color w:val="000000"/>
                <w:sz w:val="20"/>
              </w:rPr>
              <w:tab/>
            </w:r>
            <w:r w:rsidRPr="002954BC">
              <w:rPr>
                <w:color w:val="000000"/>
                <w:sz w:val="20"/>
              </w:rPr>
              <w:t xml:space="preserve">asservi de la chaudière à bois par signal interne: </w:t>
            </w:r>
            <w:r w:rsidRPr="002954BC">
              <w:rPr>
                <w:color w:val="000000"/>
              </w:rPr>
              <w:br/>
            </w:r>
            <w:r w:rsidRPr="002954BC">
              <w:rPr>
                <w:color w:val="000000"/>
                <w:sz w:val="20"/>
              </w:rPr>
              <w:tab/>
              <w:t>- en continu 0-10V ou 0/4-20 mA</w:t>
            </w:r>
            <w:r w:rsidRPr="002954BC">
              <w:rPr>
                <w:color w:val="000000"/>
              </w:rPr>
              <w:br/>
            </w:r>
            <w:r w:rsidRPr="002954BC">
              <w:rPr>
                <w:color w:val="000000"/>
                <w:sz w:val="20"/>
              </w:rPr>
              <w:tab/>
              <w:t xml:space="preserve">- on/off </w:t>
            </w:r>
            <w:r w:rsidRPr="002954BC">
              <w:rPr>
                <w:color w:val="000000"/>
                <w:sz w:val="20"/>
              </w:rPr>
              <w:tab/>
              <w:t>on = régulation constante de la puissance</w:t>
            </w:r>
            <w:r w:rsidRPr="002954BC">
              <w:rPr>
                <w:color w:val="000000"/>
              </w:rPr>
              <w:br/>
            </w:r>
            <w:r w:rsidRPr="002954BC">
              <w:rPr>
                <w:color w:val="000000"/>
                <w:sz w:val="20"/>
              </w:rPr>
              <w:tab/>
            </w:r>
            <w:r w:rsidRPr="002954BC">
              <w:rPr>
                <w:color w:val="000000"/>
                <w:sz w:val="20"/>
              </w:rPr>
              <w:tab/>
              <w:t xml:space="preserve"> </w:t>
            </w:r>
            <w:r w:rsidRPr="002954BC">
              <w:rPr>
                <w:color w:val="000000"/>
                <w:sz w:val="20"/>
              </w:rPr>
              <w:tab/>
              <w:t xml:space="preserve">off = arrêt ou entretien du lit de braises </w:t>
            </w:r>
          </w:p>
          <w:p w14:paraId="0BFE8069" w14:textId="77777777" w:rsidR="003F17F1" w:rsidRPr="002954BC" w:rsidRDefault="003F17F1" w:rsidP="003F17F1">
            <w:pPr>
              <w:tabs>
                <w:tab w:val="left" w:pos="284"/>
                <w:tab w:val="left" w:pos="357"/>
                <w:tab w:val="left" w:pos="1418"/>
              </w:tabs>
              <w:rPr>
                <w:color w:val="000000"/>
                <w:sz w:val="20"/>
              </w:rPr>
            </w:pPr>
            <w:r w:rsidRPr="002954BC">
              <w:rPr>
                <w:color w:val="000000"/>
                <w:sz w:val="20"/>
              </w:rPr>
              <w:sym w:font="Wingdings" w:char="F0A8"/>
            </w:r>
            <w:r w:rsidRPr="002954BC">
              <w:rPr>
                <w:color w:val="000000"/>
                <w:sz w:val="20"/>
              </w:rPr>
              <w:tab/>
              <w:t>Dispositif d’alerte pour la redirection</w:t>
            </w:r>
            <w:r w:rsidRPr="002954BC">
              <w:rPr>
                <w:color w:val="000000"/>
              </w:rPr>
              <w:br/>
            </w:r>
            <w:r w:rsidRPr="002954BC">
              <w:rPr>
                <w:color w:val="000000"/>
                <w:sz w:val="20"/>
              </w:rPr>
              <w:tab/>
              <w:t xml:space="preserve">des dérangements par </w:t>
            </w:r>
            <w:r w:rsidRPr="002954BC">
              <w:rPr>
                <w:color w:val="000000"/>
              </w:rPr>
              <w:br/>
            </w:r>
            <w:r w:rsidRPr="002954BC">
              <w:rPr>
                <w:color w:val="000000"/>
                <w:sz w:val="20"/>
              </w:rPr>
              <w:tab/>
            </w:r>
            <w:r w:rsidRPr="002954BC">
              <w:rPr>
                <w:color w:val="000000"/>
                <w:sz w:val="20"/>
              </w:rPr>
              <w:sym w:font="Wingdings" w:char="F0A8"/>
            </w:r>
            <w:r w:rsidRPr="002954BC">
              <w:rPr>
                <w:color w:val="000000"/>
                <w:sz w:val="20"/>
              </w:rPr>
              <w:t xml:space="preserve"> téléphone fixe, </w:t>
            </w:r>
            <w:r w:rsidRPr="002954BC">
              <w:rPr>
                <w:color w:val="000000"/>
                <w:sz w:val="20"/>
              </w:rPr>
              <w:sym w:font="Wingdings" w:char="F0A8"/>
            </w:r>
            <w:r w:rsidRPr="002954BC">
              <w:rPr>
                <w:color w:val="000000"/>
                <w:sz w:val="20"/>
              </w:rPr>
              <w:t xml:space="preserve"> SMS, </w:t>
            </w:r>
            <w:r w:rsidRPr="002954BC">
              <w:rPr>
                <w:color w:val="000000"/>
                <w:sz w:val="20"/>
              </w:rPr>
              <w:sym w:font="Wingdings" w:char="F0A8"/>
            </w:r>
            <w:r w:rsidRPr="002954BC">
              <w:rPr>
                <w:color w:val="000000"/>
                <w:sz w:val="20"/>
              </w:rPr>
              <w:t xml:space="preserve"> système d’automatisme</w:t>
            </w:r>
          </w:p>
        </w:tc>
        <w:tc>
          <w:tcPr>
            <w:tcW w:w="973" w:type="dxa"/>
          </w:tcPr>
          <w:p w14:paraId="3D90FAC9" w14:textId="77777777" w:rsidR="003F17F1" w:rsidRPr="002954BC" w:rsidRDefault="003F17F1">
            <w:pPr>
              <w:jc w:val="center"/>
              <w:rPr>
                <w:color w:val="000000"/>
                <w:sz w:val="20"/>
              </w:rPr>
            </w:pPr>
          </w:p>
        </w:tc>
        <w:tc>
          <w:tcPr>
            <w:tcW w:w="973" w:type="dxa"/>
          </w:tcPr>
          <w:p w14:paraId="7DF1C529" w14:textId="77777777" w:rsidR="003F17F1" w:rsidRPr="002954BC" w:rsidRDefault="003F17F1">
            <w:pPr>
              <w:jc w:val="center"/>
              <w:rPr>
                <w:color w:val="000000"/>
                <w:sz w:val="20"/>
              </w:rPr>
            </w:pPr>
          </w:p>
        </w:tc>
        <w:tc>
          <w:tcPr>
            <w:tcW w:w="1590" w:type="dxa"/>
          </w:tcPr>
          <w:p w14:paraId="3F25B56C" w14:textId="77777777" w:rsidR="003F17F1" w:rsidRPr="002954BC" w:rsidRDefault="003F17F1">
            <w:pPr>
              <w:tabs>
                <w:tab w:val="left" w:leader="dot" w:pos="1318"/>
              </w:tabs>
              <w:rPr>
                <w:color w:val="000000"/>
                <w:sz w:val="20"/>
              </w:rPr>
            </w:pPr>
          </w:p>
        </w:tc>
      </w:tr>
      <w:tr w:rsidR="003F17F1" w:rsidRPr="002954BC" w14:paraId="3E84E51C" w14:textId="77777777" w:rsidTr="003F17F1">
        <w:trPr>
          <w:jc w:val="center"/>
        </w:trPr>
        <w:tc>
          <w:tcPr>
            <w:tcW w:w="5820" w:type="dxa"/>
          </w:tcPr>
          <w:p w14:paraId="3B14023B" w14:textId="77777777" w:rsidR="003F17F1" w:rsidRPr="002954BC" w:rsidRDefault="003F17F1">
            <w:pPr>
              <w:tabs>
                <w:tab w:val="left" w:leader="dot" w:pos="4536"/>
              </w:tabs>
              <w:rPr>
                <w:color w:val="000000"/>
                <w:sz w:val="20"/>
              </w:rPr>
            </w:pPr>
            <w:r w:rsidRPr="002954BC">
              <w:rPr>
                <w:color w:val="000000"/>
                <w:sz w:val="20"/>
              </w:rPr>
              <w:sym w:font="Wingdings" w:char="F0A8"/>
            </w:r>
            <w:r w:rsidRPr="002954BC">
              <w:rPr>
                <w:color w:val="000000"/>
                <w:sz w:val="20"/>
              </w:rPr>
              <w:t xml:space="preserve"> </w:t>
            </w:r>
            <w:r w:rsidR="00B82FF9">
              <w:rPr>
                <w:color w:val="000000"/>
                <w:sz w:val="20"/>
                <w:highlight w:val="lightGray"/>
              </w:rPr>
              <w:t>……………………………………………………..…</w:t>
            </w:r>
          </w:p>
        </w:tc>
        <w:tc>
          <w:tcPr>
            <w:tcW w:w="973" w:type="dxa"/>
          </w:tcPr>
          <w:p w14:paraId="09A6540C" w14:textId="77777777" w:rsidR="003F17F1" w:rsidRPr="002954BC" w:rsidRDefault="003F17F1">
            <w:pPr>
              <w:jc w:val="center"/>
              <w:rPr>
                <w:color w:val="000000"/>
                <w:sz w:val="20"/>
              </w:rPr>
            </w:pPr>
          </w:p>
        </w:tc>
        <w:tc>
          <w:tcPr>
            <w:tcW w:w="973" w:type="dxa"/>
          </w:tcPr>
          <w:p w14:paraId="4CF31631" w14:textId="77777777" w:rsidR="003F17F1" w:rsidRPr="002954BC" w:rsidRDefault="003F17F1">
            <w:pPr>
              <w:jc w:val="center"/>
              <w:rPr>
                <w:color w:val="000000"/>
                <w:sz w:val="20"/>
              </w:rPr>
            </w:pPr>
          </w:p>
        </w:tc>
        <w:tc>
          <w:tcPr>
            <w:tcW w:w="1590" w:type="dxa"/>
          </w:tcPr>
          <w:p w14:paraId="24A73ABB" w14:textId="77777777" w:rsidR="003F17F1" w:rsidRPr="002954BC" w:rsidRDefault="003F17F1">
            <w:pPr>
              <w:tabs>
                <w:tab w:val="left" w:leader="dot" w:pos="1318"/>
              </w:tabs>
              <w:rPr>
                <w:color w:val="000000"/>
                <w:sz w:val="20"/>
              </w:rPr>
            </w:pPr>
          </w:p>
        </w:tc>
      </w:tr>
      <w:tr w:rsidR="003F17F1" w:rsidRPr="002954BC" w14:paraId="2F0F061F" w14:textId="77777777" w:rsidTr="003F17F1">
        <w:trPr>
          <w:jc w:val="center"/>
        </w:trPr>
        <w:tc>
          <w:tcPr>
            <w:tcW w:w="5820" w:type="dxa"/>
          </w:tcPr>
          <w:p w14:paraId="0B564076" w14:textId="77777777" w:rsidR="003F17F1" w:rsidRPr="002954BC" w:rsidRDefault="003F17F1">
            <w:pPr>
              <w:tabs>
                <w:tab w:val="left" w:leader="dot" w:pos="4536"/>
              </w:tabs>
              <w:rPr>
                <w:color w:val="000000"/>
                <w:sz w:val="20"/>
              </w:rPr>
            </w:pPr>
            <w:r w:rsidRPr="002954BC">
              <w:rPr>
                <w:color w:val="000000"/>
                <w:sz w:val="20"/>
              </w:rPr>
              <w:sym w:font="Wingdings" w:char="F0A8"/>
            </w:r>
            <w:r w:rsidRPr="002954BC">
              <w:rPr>
                <w:color w:val="000000"/>
                <w:sz w:val="20"/>
              </w:rPr>
              <w:t xml:space="preserve"> </w:t>
            </w:r>
            <w:r w:rsidR="00B82FF9">
              <w:rPr>
                <w:color w:val="000000"/>
                <w:sz w:val="20"/>
                <w:highlight w:val="lightGray"/>
              </w:rPr>
              <w:t>……………………………………………………..…</w:t>
            </w:r>
          </w:p>
        </w:tc>
        <w:tc>
          <w:tcPr>
            <w:tcW w:w="973" w:type="dxa"/>
          </w:tcPr>
          <w:p w14:paraId="06F3A7D1" w14:textId="77777777" w:rsidR="003F17F1" w:rsidRPr="002954BC" w:rsidRDefault="003F17F1">
            <w:pPr>
              <w:jc w:val="center"/>
              <w:rPr>
                <w:color w:val="000000"/>
                <w:sz w:val="20"/>
              </w:rPr>
            </w:pPr>
          </w:p>
        </w:tc>
        <w:tc>
          <w:tcPr>
            <w:tcW w:w="973" w:type="dxa"/>
          </w:tcPr>
          <w:p w14:paraId="4C79B233" w14:textId="77777777" w:rsidR="003F17F1" w:rsidRPr="002954BC" w:rsidRDefault="003F17F1">
            <w:pPr>
              <w:jc w:val="center"/>
              <w:rPr>
                <w:color w:val="000000"/>
                <w:sz w:val="20"/>
              </w:rPr>
            </w:pPr>
          </w:p>
        </w:tc>
        <w:tc>
          <w:tcPr>
            <w:tcW w:w="1590" w:type="dxa"/>
          </w:tcPr>
          <w:p w14:paraId="73B62DFC" w14:textId="77777777" w:rsidR="003F17F1" w:rsidRPr="002954BC" w:rsidRDefault="003F17F1">
            <w:pPr>
              <w:tabs>
                <w:tab w:val="left" w:leader="dot" w:pos="1318"/>
              </w:tabs>
              <w:rPr>
                <w:color w:val="000000"/>
                <w:sz w:val="20"/>
              </w:rPr>
            </w:pPr>
          </w:p>
        </w:tc>
      </w:tr>
      <w:tr w:rsidR="003F17F1" w:rsidRPr="002954BC" w14:paraId="6FF47C60" w14:textId="77777777" w:rsidTr="003F17F1">
        <w:trPr>
          <w:jc w:val="center"/>
        </w:trPr>
        <w:tc>
          <w:tcPr>
            <w:tcW w:w="5820" w:type="dxa"/>
          </w:tcPr>
          <w:p w14:paraId="6E6AAA8D" w14:textId="77777777" w:rsidR="003F17F1" w:rsidRPr="002954BC" w:rsidRDefault="003F17F1">
            <w:pPr>
              <w:tabs>
                <w:tab w:val="left" w:leader="dot" w:pos="4536"/>
              </w:tabs>
              <w:rPr>
                <w:color w:val="000000"/>
                <w:sz w:val="20"/>
              </w:rPr>
            </w:pPr>
            <w:r w:rsidRPr="002954BC">
              <w:rPr>
                <w:color w:val="000000"/>
                <w:sz w:val="20"/>
              </w:rPr>
              <w:sym w:font="Wingdings" w:char="F0A8"/>
            </w:r>
            <w:r w:rsidRPr="002954BC">
              <w:rPr>
                <w:color w:val="000000"/>
                <w:sz w:val="20"/>
              </w:rPr>
              <w:t xml:space="preserve"> </w:t>
            </w:r>
            <w:r w:rsidR="00B82FF9">
              <w:rPr>
                <w:color w:val="000000"/>
                <w:sz w:val="20"/>
                <w:highlight w:val="lightGray"/>
              </w:rPr>
              <w:t>……………………………………………………..…</w:t>
            </w:r>
          </w:p>
        </w:tc>
        <w:tc>
          <w:tcPr>
            <w:tcW w:w="973" w:type="dxa"/>
          </w:tcPr>
          <w:p w14:paraId="0D1DD485" w14:textId="77777777" w:rsidR="003F17F1" w:rsidRPr="002954BC" w:rsidRDefault="003F17F1">
            <w:pPr>
              <w:jc w:val="center"/>
              <w:rPr>
                <w:color w:val="000000"/>
                <w:sz w:val="20"/>
              </w:rPr>
            </w:pPr>
          </w:p>
        </w:tc>
        <w:tc>
          <w:tcPr>
            <w:tcW w:w="973" w:type="dxa"/>
          </w:tcPr>
          <w:p w14:paraId="4C6E9801" w14:textId="77777777" w:rsidR="003F17F1" w:rsidRPr="002954BC" w:rsidRDefault="003F17F1">
            <w:pPr>
              <w:jc w:val="center"/>
              <w:rPr>
                <w:color w:val="000000"/>
                <w:sz w:val="20"/>
              </w:rPr>
            </w:pPr>
          </w:p>
        </w:tc>
        <w:tc>
          <w:tcPr>
            <w:tcW w:w="1590" w:type="dxa"/>
          </w:tcPr>
          <w:p w14:paraId="49CA4637" w14:textId="77777777" w:rsidR="003F17F1" w:rsidRPr="002954BC" w:rsidRDefault="003F17F1">
            <w:pPr>
              <w:tabs>
                <w:tab w:val="left" w:leader="dot" w:pos="1318"/>
              </w:tabs>
              <w:rPr>
                <w:color w:val="000000"/>
                <w:sz w:val="20"/>
              </w:rPr>
            </w:pPr>
          </w:p>
        </w:tc>
      </w:tr>
      <w:tr w:rsidR="003F17F1" w:rsidRPr="002954BC" w14:paraId="396EE1F3" w14:textId="77777777" w:rsidTr="003F17F1">
        <w:trPr>
          <w:jc w:val="center"/>
        </w:trPr>
        <w:tc>
          <w:tcPr>
            <w:tcW w:w="5820" w:type="dxa"/>
            <w:tcBorders>
              <w:top w:val="nil"/>
              <w:bottom w:val="single" w:sz="4" w:space="0" w:color="auto"/>
            </w:tcBorders>
          </w:tcPr>
          <w:p w14:paraId="11546B42" w14:textId="77777777" w:rsidR="003F17F1" w:rsidRPr="002954BC" w:rsidRDefault="003F17F1" w:rsidP="00947DAD">
            <w:pPr>
              <w:pStyle w:val="berschrift4"/>
              <w:rPr>
                <w:color w:val="000000"/>
              </w:rPr>
            </w:pPr>
            <w:r w:rsidRPr="002954BC">
              <w:rPr>
                <w:color w:val="000000"/>
              </w:rPr>
              <w:t>Prix 4.7.2  Extension de l’armoire de commande</w:t>
            </w:r>
          </w:p>
        </w:tc>
        <w:tc>
          <w:tcPr>
            <w:tcW w:w="973" w:type="dxa"/>
            <w:tcBorders>
              <w:top w:val="nil"/>
              <w:bottom w:val="single" w:sz="4" w:space="0" w:color="auto"/>
            </w:tcBorders>
          </w:tcPr>
          <w:p w14:paraId="6EA38A88" w14:textId="77777777" w:rsidR="003F17F1" w:rsidRPr="002954BC" w:rsidRDefault="003F17F1">
            <w:pPr>
              <w:pStyle w:val="berschrift7"/>
              <w:jc w:val="center"/>
              <w:rPr>
                <w:b w:val="0"/>
                <w:i w:val="0"/>
                <w:color w:val="000000"/>
              </w:rPr>
            </w:pPr>
            <w:r w:rsidRPr="002954BC">
              <w:rPr>
                <w:b w:val="0"/>
                <w:i w:val="0"/>
                <w:color w:val="000000"/>
              </w:rPr>
              <w:t>Pce</w:t>
            </w:r>
          </w:p>
        </w:tc>
        <w:tc>
          <w:tcPr>
            <w:tcW w:w="973" w:type="dxa"/>
            <w:tcBorders>
              <w:top w:val="nil"/>
              <w:bottom w:val="single" w:sz="4" w:space="0" w:color="auto"/>
            </w:tcBorders>
          </w:tcPr>
          <w:p w14:paraId="13066F28" w14:textId="77777777" w:rsidR="003F17F1" w:rsidRPr="002954BC" w:rsidRDefault="003F17F1">
            <w:pPr>
              <w:pStyle w:val="berschrift7"/>
              <w:jc w:val="center"/>
              <w:rPr>
                <w:b w:val="0"/>
                <w:i w:val="0"/>
                <w:color w:val="000000"/>
              </w:rPr>
            </w:pPr>
            <w:r w:rsidRPr="002954BC">
              <w:rPr>
                <w:b w:val="0"/>
                <w:i w:val="0"/>
                <w:color w:val="000000"/>
              </w:rPr>
              <w:t>.......</w:t>
            </w:r>
          </w:p>
        </w:tc>
        <w:tc>
          <w:tcPr>
            <w:tcW w:w="1590" w:type="dxa"/>
            <w:tcBorders>
              <w:top w:val="nil"/>
              <w:bottom w:val="single" w:sz="4" w:space="0" w:color="auto"/>
            </w:tcBorders>
          </w:tcPr>
          <w:p w14:paraId="78E30CCC" w14:textId="77777777" w:rsidR="003F17F1" w:rsidRPr="002954BC" w:rsidRDefault="003F17F1">
            <w:pPr>
              <w:pStyle w:val="berschrift4"/>
              <w:rPr>
                <w:b w:val="0"/>
                <w:color w:val="000000"/>
              </w:rPr>
            </w:pPr>
            <w:r w:rsidRPr="002954BC">
              <w:rPr>
                <w:b w:val="0"/>
                <w:color w:val="000000"/>
              </w:rPr>
              <w:t>CHF..................</w:t>
            </w:r>
          </w:p>
        </w:tc>
      </w:tr>
      <w:tr w:rsidR="003F17F1" w:rsidRPr="002954BC" w14:paraId="0A56B807" w14:textId="77777777" w:rsidTr="003F17F1">
        <w:trPr>
          <w:jc w:val="center"/>
        </w:trPr>
        <w:tc>
          <w:tcPr>
            <w:tcW w:w="5820" w:type="dxa"/>
            <w:tcBorders>
              <w:top w:val="single" w:sz="4" w:space="0" w:color="auto"/>
              <w:bottom w:val="nil"/>
            </w:tcBorders>
          </w:tcPr>
          <w:p w14:paraId="6DDEFA38" w14:textId="77777777" w:rsidR="003F17F1" w:rsidRPr="002954BC" w:rsidRDefault="003F17F1" w:rsidP="00947DAD">
            <w:pPr>
              <w:pStyle w:val="berschrift3"/>
            </w:pPr>
            <w:bookmarkStart w:id="155" w:name="_Toc349555773"/>
            <w:bookmarkStart w:id="156" w:name="_Toc358556947"/>
            <w:r w:rsidRPr="002954BC">
              <w:t>4.7.3  Visualisation</w:t>
            </w:r>
            <w:bookmarkEnd w:id="155"/>
            <w:bookmarkEnd w:id="156"/>
          </w:p>
        </w:tc>
        <w:tc>
          <w:tcPr>
            <w:tcW w:w="973" w:type="dxa"/>
            <w:tcBorders>
              <w:top w:val="single" w:sz="4" w:space="0" w:color="auto"/>
              <w:bottom w:val="nil"/>
            </w:tcBorders>
          </w:tcPr>
          <w:p w14:paraId="1E323978" w14:textId="77777777" w:rsidR="003F17F1" w:rsidRPr="002954BC" w:rsidRDefault="003F17F1" w:rsidP="002E3FBC">
            <w:pPr>
              <w:pStyle w:val="berschrift3"/>
            </w:pPr>
          </w:p>
        </w:tc>
        <w:tc>
          <w:tcPr>
            <w:tcW w:w="973" w:type="dxa"/>
            <w:tcBorders>
              <w:top w:val="single" w:sz="4" w:space="0" w:color="auto"/>
              <w:bottom w:val="nil"/>
            </w:tcBorders>
          </w:tcPr>
          <w:p w14:paraId="07D385A4" w14:textId="77777777" w:rsidR="003F17F1" w:rsidRPr="002954BC" w:rsidRDefault="003F17F1" w:rsidP="002E3FBC">
            <w:pPr>
              <w:pStyle w:val="berschrift3"/>
            </w:pPr>
          </w:p>
        </w:tc>
        <w:tc>
          <w:tcPr>
            <w:tcW w:w="1590" w:type="dxa"/>
            <w:tcBorders>
              <w:top w:val="single" w:sz="4" w:space="0" w:color="auto"/>
              <w:bottom w:val="nil"/>
            </w:tcBorders>
          </w:tcPr>
          <w:p w14:paraId="58BA9E46" w14:textId="77777777" w:rsidR="003F17F1" w:rsidRPr="002954BC" w:rsidRDefault="003F17F1" w:rsidP="002E3FBC">
            <w:pPr>
              <w:pStyle w:val="berschrift3"/>
            </w:pPr>
          </w:p>
        </w:tc>
      </w:tr>
      <w:tr w:rsidR="003F17F1" w:rsidRPr="002954BC" w14:paraId="5140092C" w14:textId="77777777" w:rsidTr="003F17F1">
        <w:trPr>
          <w:jc w:val="center"/>
        </w:trPr>
        <w:tc>
          <w:tcPr>
            <w:tcW w:w="5820" w:type="dxa"/>
            <w:tcBorders>
              <w:top w:val="nil"/>
            </w:tcBorders>
          </w:tcPr>
          <w:p w14:paraId="3BDE9ACB" w14:textId="77777777" w:rsidR="003F17F1" w:rsidRPr="002954BC" w:rsidRDefault="003F17F1" w:rsidP="003F17F1">
            <w:pPr>
              <w:tabs>
                <w:tab w:val="left" w:pos="357"/>
              </w:tabs>
              <w:ind w:left="1843" w:hanging="1843"/>
              <w:rPr>
                <w:color w:val="000000"/>
                <w:sz w:val="20"/>
              </w:rPr>
            </w:pPr>
            <w:r w:rsidRPr="002954BC">
              <w:rPr>
                <w:color w:val="000000"/>
                <w:sz w:val="20"/>
              </w:rPr>
              <w:sym w:font="Wingdings" w:char="F0A8"/>
            </w:r>
            <w:r w:rsidRPr="002954BC">
              <w:rPr>
                <w:color w:val="000000"/>
                <w:sz w:val="20"/>
              </w:rPr>
              <w:t xml:space="preserve"> </w:t>
            </w:r>
            <w:r w:rsidRPr="002954BC">
              <w:rPr>
                <w:color w:val="000000"/>
                <w:sz w:val="20"/>
              </w:rPr>
              <w:tab/>
              <w:t>Ecran</w:t>
            </w:r>
            <w:r w:rsidRPr="002954BC">
              <w:rPr>
                <w:color w:val="000000"/>
                <w:sz w:val="20"/>
              </w:rPr>
              <w:tab/>
              <w:t>Nombre d’images</w:t>
            </w:r>
          </w:p>
          <w:p w14:paraId="65E524B4" w14:textId="77777777" w:rsidR="003F17F1" w:rsidRPr="002954BC" w:rsidRDefault="003F17F1" w:rsidP="00E04E71">
            <w:pPr>
              <w:tabs>
                <w:tab w:val="left" w:pos="357"/>
              </w:tabs>
              <w:ind w:left="357" w:hanging="357"/>
              <w:rPr>
                <w:color w:val="000000"/>
                <w:sz w:val="20"/>
              </w:rPr>
            </w:pPr>
            <w:r w:rsidRPr="002954BC">
              <w:rPr>
                <w:color w:val="000000"/>
                <w:sz w:val="20"/>
              </w:rPr>
              <w:tab/>
              <w:t>PC avec imprimante couleur aux soins de la direction des travaux</w:t>
            </w:r>
          </w:p>
        </w:tc>
        <w:tc>
          <w:tcPr>
            <w:tcW w:w="973" w:type="dxa"/>
            <w:tcBorders>
              <w:top w:val="nil"/>
            </w:tcBorders>
          </w:tcPr>
          <w:p w14:paraId="22BDE7C2" w14:textId="77777777" w:rsidR="003F17F1" w:rsidRPr="002954BC" w:rsidRDefault="003F17F1" w:rsidP="003F17F1">
            <w:pPr>
              <w:jc w:val="center"/>
              <w:rPr>
                <w:color w:val="000000"/>
                <w:sz w:val="20"/>
              </w:rPr>
            </w:pPr>
            <w:r w:rsidRPr="002954BC">
              <w:rPr>
                <w:color w:val="000000"/>
                <w:sz w:val="20"/>
              </w:rPr>
              <w:t>Pce</w:t>
            </w:r>
          </w:p>
        </w:tc>
        <w:tc>
          <w:tcPr>
            <w:tcW w:w="973" w:type="dxa"/>
            <w:tcBorders>
              <w:top w:val="nil"/>
            </w:tcBorders>
          </w:tcPr>
          <w:p w14:paraId="6A70B333" w14:textId="77777777" w:rsidR="003F17F1" w:rsidRPr="002954BC" w:rsidRDefault="003F17F1" w:rsidP="003F17F1">
            <w:pPr>
              <w:jc w:val="center"/>
              <w:rPr>
                <w:color w:val="000000"/>
              </w:rPr>
            </w:pPr>
            <w:r w:rsidRPr="002954BC">
              <w:rPr>
                <w:color w:val="000000"/>
                <w:sz w:val="20"/>
              </w:rPr>
              <w:t>......</w:t>
            </w:r>
          </w:p>
        </w:tc>
        <w:tc>
          <w:tcPr>
            <w:tcW w:w="1590" w:type="dxa"/>
            <w:tcBorders>
              <w:top w:val="nil"/>
            </w:tcBorders>
          </w:tcPr>
          <w:p w14:paraId="00978E70" w14:textId="77777777" w:rsidR="003F17F1" w:rsidRPr="002954BC" w:rsidRDefault="003F17F1" w:rsidP="003F17F1">
            <w:pPr>
              <w:tabs>
                <w:tab w:val="left" w:leader="dot" w:pos="1318"/>
              </w:tabs>
              <w:rPr>
                <w:color w:val="000000"/>
                <w:sz w:val="20"/>
              </w:rPr>
            </w:pPr>
          </w:p>
        </w:tc>
      </w:tr>
      <w:tr w:rsidR="003F17F1" w:rsidRPr="002954BC" w14:paraId="33D4A35F" w14:textId="77777777" w:rsidTr="003F17F1">
        <w:trPr>
          <w:jc w:val="center"/>
        </w:trPr>
        <w:tc>
          <w:tcPr>
            <w:tcW w:w="5820" w:type="dxa"/>
            <w:tcBorders>
              <w:bottom w:val="nil"/>
            </w:tcBorders>
          </w:tcPr>
          <w:p w14:paraId="20ACB674" w14:textId="77777777" w:rsidR="003F17F1" w:rsidRPr="002954BC" w:rsidRDefault="003F17F1" w:rsidP="003F17F1">
            <w:pPr>
              <w:tabs>
                <w:tab w:val="left" w:pos="357"/>
                <w:tab w:val="left" w:leader="dot" w:pos="4536"/>
              </w:tabs>
              <w:rPr>
                <w:color w:val="000000"/>
                <w:sz w:val="20"/>
              </w:rPr>
            </w:pPr>
            <w:r w:rsidRPr="002954BC">
              <w:rPr>
                <w:color w:val="000000"/>
                <w:sz w:val="20"/>
              </w:rPr>
              <w:sym w:font="Wingdings" w:char="F0A8"/>
            </w:r>
            <w:r w:rsidRPr="002954BC">
              <w:rPr>
                <w:color w:val="000000"/>
                <w:sz w:val="20"/>
              </w:rPr>
              <w:t xml:space="preserve"> </w:t>
            </w:r>
            <w:r w:rsidRPr="002954BC">
              <w:rPr>
                <w:color w:val="000000"/>
                <w:sz w:val="20"/>
              </w:rPr>
              <w:tab/>
              <w:t xml:space="preserve">Enregistrement des données d’exploitation et visualisation </w:t>
            </w:r>
            <w:r w:rsidR="00E04E71" w:rsidRPr="002954BC">
              <w:rPr>
                <w:color w:val="000000"/>
                <w:sz w:val="20"/>
              </w:rPr>
              <w:tab/>
            </w:r>
            <w:r w:rsidRPr="002954BC">
              <w:rPr>
                <w:color w:val="000000"/>
                <w:sz w:val="20"/>
              </w:rPr>
              <w:t xml:space="preserve">dans le périmètre de la liste des points de mesure de la </w:t>
            </w:r>
            <w:r w:rsidR="00E04E71" w:rsidRPr="002954BC">
              <w:rPr>
                <w:color w:val="000000"/>
                <w:sz w:val="20"/>
              </w:rPr>
              <w:tab/>
            </w:r>
            <w:r w:rsidRPr="002954BC">
              <w:rPr>
                <w:color w:val="000000"/>
                <w:sz w:val="20"/>
              </w:rPr>
              <w:t>solution standard de production de chaleur....</w:t>
            </w:r>
          </w:p>
          <w:p w14:paraId="1CE03A70" w14:textId="77777777" w:rsidR="003F17F1" w:rsidRPr="002954BC" w:rsidRDefault="003F17F1" w:rsidP="003F17F1">
            <w:pPr>
              <w:pStyle w:val="Kopfzeile"/>
              <w:tabs>
                <w:tab w:val="left" w:pos="1134"/>
              </w:tabs>
              <w:rPr>
                <w:color w:val="000000"/>
                <w:sz w:val="20"/>
              </w:rPr>
            </w:pPr>
          </w:p>
          <w:p w14:paraId="612E9A4D" w14:textId="77777777" w:rsidR="003F17F1" w:rsidRPr="002954BC" w:rsidRDefault="00D31124" w:rsidP="003F17F1">
            <w:pPr>
              <w:pStyle w:val="Kopfzeile"/>
              <w:tabs>
                <w:tab w:val="left" w:pos="1134"/>
              </w:tabs>
              <w:rPr>
                <w:color w:val="000000"/>
                <w:sz w:val="20"/>
              </w:rPr>
            </w:pPr>
            <w:r w:rsidRPr="002954BC">
              <w:rPr>
                <w:color w:val="000000"/>
                <w:sz w:val="20"/>
              </w:rPr>
              <w:t>E</w:t>
            </w:r>
            <w:r w:rsidR="003F17F1" w:rsidRPr="002954BC">
              <w:rPr>
                <w:color w:val="000000"/>
                <w:sz w:val="20"/>
              </w:rPr>
              <w:t>carts par rapport au périmètre requis:</w:t>
            </w:r>
          </w:p>
          <w:p w14:paraId="53E25DFA" w14:textId="77777777" w:rsidR="003F17F1" w:rsidRPr="002954BC" w:rsidRDefault="003F17F1" w:rsidP="003F17F1">
            <w:pPr>
              <w:tabs>
                <w:tab w:val="left" w:pos="357"/>
              </w:tabs>
              <w:rPr>
                <w:color w:val="000000"/>
                <w:sz w:val="20"/>
              </w:rPr>
            </w:pPr>
            <w:r w:rsidRPr="002954BC">
              <w:rPr>
                <w:color w:val="000000"/>
                <w:sz w:val="20"/>
              </w:rPr>
              <w:t>..................................................................................................................................................................................................................................................................................................................</w:t>
            </w:r>
          </w:p>
          <w:p w14:paraId="2E3C3024" w14:textId="77777777" w:rsidR="003F17F1" w:rsidRPr="002954BC" w:rsidRDefault="003F17F1" w:rsidP="003F17F1">
            <w:pPr>
              <w:tabs>
                <w:tab w:val="left" w:pos="357"/>
                <w:tab w:val="left" w:leader="dot" w:pos="4536"/>
              </w:tabs>
              <w:rPr>
                <w:color w:val="000000"/>
                <w:sz w:val="20"/>
              </w:rPr>
            </w:pPr>
          </w:p>
        </w:tc>
        <w:tc>
          <w:tcPr>
            <w:tcW w:w="973" w:type="dxa"/>
            <w:tcBorders>
              <w:bottom w:val="nil"/>
            </w:tcBorders>
          </w:tcPr>
          <w:p w14:paraId="560F9345" w14:textId="77777777" w:rsidR="003F17F1" w:rsidRPr="002954BC" w:rsidRDefault="003F17F1" w:rsidP="003F17F1">
            <w:pPr>
              <w:jc w:val="center"/>
              <w:rPr>
                <w:color w:val="000000"/>
                <w:sz w:val="20"/>
              </w:rPr>
            </w:pPr>
          </w:p>
        </w:tc>
        <w:tc>
          <w:tcPr>
            <w:tcW w:w="973" w:type="dxa"/>
            <w:tcBorders>
              <w:bottom w:val="nil"/>
            </w:tcBorders>
          </w:tcPr>
          <w:p w14:paraId="2E918EC4" w14:textId="77777777" w:rsidR="003F17F1" w:rsidRPr="002954BC" w:rsidRDefault="003F17F1" w:rsidP="003F17F1">
            <w:pPr>
              <w:jc w:val="center"/>
              <w:rPr>
                <w:color w:val="000000"/>
                <w:sz w:val="20"/>
              </w:rPr>
            </w:pPr>
          </w:p>
        </w:tc>
        <w:tc>
          <w:tcPr>
            <w:tcW w:w="1590" w:type="dxa"/>
            <w:tcBorders>
              <w:bottom w:val="nil"/>
            </w:tcBorders>
          </w:tcPr>
          <w:p w14:paraId="211EC0BC" w14:textId="77777777" w:rsidR="003F17F1" w:rsidRPr="002954BC" w:rsidRDefault="003F17F1" w:rsidP="003F17F1">
            <w:pPr>
              <w:tabs>
                <w:tab w:val="left" w:leader="dot" w:pos="1318"/>
              </w:tabs>
              <w:rPr>
                <w:color w:val="000000"/>
                <w:sz w:val="20"/>
              </w:rPr>
            </w:pPr>
          </w:p>
        </w:tc>
      </w:tr>
      <w:tr w:rsidR="003F17F1" w:rsidRPr="002954BC" w14:paraId="5E75DA32" w14:textId="77777777" w:rsidTr="003F17F1">
        <w:trPr>
          <w:jc w:val="center"/>
        </w:trPr>
        <w:tc>
          <w:tcPr>
            <w:tcW w:w="5820" w:type="dxa"/>
          </w:tcPr>
          <w:p w14:paraId="7F8C3A64" w14:textId="77777777" w:rsidR="003F17F1" w:rsidRPr="002954BC" w:rsidRDefault="003F17F1" w:rsidP="003F17F1">
            <w:pPr>
              <w:tabs>
                <w:tab w:val="left" w:pos="357"/>
              </w:tabs>
              <w:rPr>
                <w:color w:val="000000"/>
                <w:sz w:val="20"/>
              </w:rPr>
            </w:pPr>
            <w:r w:rsidRPr="002954BC">
              <w:rPr>
                <w:color w:val="000000"/>
                <w:sz w:val="20"/>
              </w:rPr>
              <w:sym w:font="Wingdings" w:char="F0A8"/>
            </w:r>
            <w:r w:rsidRPr="002954BC">
              <w:rPr>
                <w:color w:val="000000"/>
                <w:sz w:val="20"/>
              </w:rPr>
              <w:t xml:space="preserve"> </w:t>
            </w:r>
            <w:r w:rsidRPr="002954BC">
              <w:rPr>
                <w:color w:val="000000"/>
                <w:sz w:val="20"/>
              </w:rPr>
              <w:tab/>
            </w:r>
            <w:r w:rsidR="00B82FF9">
              <w:rPr>
                <w:color w:val="000000"/>
                <w:sz w:val="20"/>
                <w:highlight w:val="lightGray"/>
              </w:rPr>
              <w:t>……………………………………………………..…</w:t>
            </w:r>
          </w:p>
          <w:p w14:paraId="41A90816" w14:textId="77777777" w:rsidR="003F17F1" w:rsidRPr="002954BC" w:rsidRDefault="003F17F1" w:rsidP="003F17F1">
            <w:pPr>
              <w:tabs>
                <w:tab w:val="left" w:pos="357"/>
              </w:tabs>
              <w:rPr>
                <w:color w:val="000000"/>
                <w:sz w:val="20"/>
              </w:rPr>
            </w:pPr>
          </w:p>
        </w:tc>
        <w:tc>
          <w:tcPr>
            <w:tcW w:w="973" w:type="dxa"/>
          </w:tcPr>
          <w:p w14:paraId="0CA81447" w14:textId="77777777" w:rsidR="003F17F1" w:rsidRPr="002954BC" w:rsidRDefault="003F17F1" w:rsidP="003F17F1">
            <w:pPr>
              <w:jc w:val="center"/>
              <w:rPr>
                <w:color w:val="000000"/>
                <w:sz w:val="20"/>
              </w:rPr>
            </w:pPr>
          </w:p>
        </w:tc>
        <w:tc>
          <w:tcPr>
            <w:tcW w:w="973" w:type="dxa"/>
          </w:tcPr>
          <w:p w14:paraId="271EAAEE" w14:textId="77777777" w:rsidR="003F17F1" w:rsidRPr="002954BC" w:rsidRDefault="003F17F1" w:rsidP="003F17F1">
            <w:pPr>
              <w:jc w:val="center"/>
              <w:rPr>
                <w:color w:val="000000"/>
                <w:sz w:val="20"/>
              </w:rPr>
            </w:pPr>
          </w:p>
        </w:tc>
        <w:tc>
          <w:tcPr>
            <w:tcW w:w="1590" w:type="dxa"/>
          </w:tcPr>
          <w:p w14:paraId="5E903CB5" w14:textId="77777777" w:rsidR="003F17F1" w:rsidRPr="002954BC" w:rsidRDefault="003F17F1" w:rsidP="003F17F1">
            <w:pPr>
              <w:tabs>
                <w:tab w:val="left" w:leader="dot" w:pos="1318"/>
              </w:tabs>
              <w:rPr>
                <w:color w:val="000000"/>
                <w:sz w:val="20"/>
              </w:rPr>
            </w:pPr>
          </w:p>
        </w:tc>
      </w:tr>
      <w:tr w:rsidR="003F17F1" w:rsidRPr="002954BC" w14:paraId="15213EA5" w14:textId="77777777" w:rsidTr="003F17F1">
        <w:trPr>
          <w:jc w:val="center"/>
        </w:trPr>
        <w:tc>
          <w:tcPr>
            <w:tcW w:w="5820" w:type="dxa"/>
            <w:tcBorders>
              <w:top w:val="nil"/>
              <w:bottom w:val="nil"/>
            </w:tcBorders>
          </w:tcPr>
          <w:p w14:paraId="6A40A653" w14:textId="77777777" w:rsidR="003F17F1" w:rsidRPr="002954BC" w:rsidRDefault="003F17F1" w:rsidP="003F17F1">
            <w:pPr>
              <w:tabs>
                <w:tab w:val="left" w:pos="357"/>
              </w:tabs>
              <w:rPr>
                <w:color w:val="000000"/>
                <w:sz w:val="20"/>
              </w:rPr>
            </w:pPr>
            <w:r w:rsidRPr="002954BC">
              <w:rPr>
                <w:color w:val="000000"/>
                <w:sz w:val="20"/>
              </w:rPr>
              <w:t>Livraison, y compris ensemble des prestations accessoires</w:t>
            </w:r>
          </w:p>
          <w:p w14:paraId="4D39A926" w14:textId="77777777" w:rsidR="003F17F1" w:rsidRPr="002954BC" w:rsidRDefault="003F17F1" w:rsidP="003F17F1">
            <w:pPr>
              <w:tabs>
                <w:tab w:val="left" w:pos="357"/>
              </w:tabs>
              <w:rPr>
                <w:color w:val="000000"/>
                <w:sz w:val="20"/>
              </w:rPr>
            </w:pPr>
          </w:p>
        </w:tc>
        <w:tc>
          <w:tcPr>
            <w:tcW w:w="973" w:type="dxa"/>
            <w:tcBorders>
              <w:top w:val="nil"/>
              <w:bottom w:val="nil"/>
            </w:tcBorders>
          </w:tcPr>
          <w:p w14:paraId="381AFF55" w14:textId="77777777" w:rsidR="003F17F1" w:rsidRPr="002954BC" w:rsidRDefault="003F17F1" w:rsidP="003F17F1">
            <w:pPr>
              <w:jc w:val="center"/>
              <w:rPr>
                <w:color w:val="000000"/>
                <w:sz w:val="20"/>
              </w:rPr>
            </w:pPr>
            <w:r w:rsidRPr="002954BC">
              <w:rPr>
                <w:color w:val="000000"/>
                <w:sz w:val="20"/>
              </w:rPr>
              <w:t>Pce</w:t>
            </w:r>
          </w:p>
        </w:tc>
        <w:tc>
          <w:tcPr>
            <w:tcW w:w="973" w:type="dxa"/>
            <w:tcBorders>
              <w:top w:val="nil"/>
              <w:bottom w:val="nil"/>
            </w:tcBorders>
          </w:tcPr>
          <w:p w14:paraId="7EC22243" w14:textId="77777777" w:rsidR="003F17F1" w:rsidRPr="002954BC" w:rsidRDefault="003F17F1" w:rsidP="003F17F1">
            <w:pPr>
              <w:jc w:val="center"/>
              <w:rPr>
                <w:color w:val="000000"/>
                <w:sz w:val="20"/>
              </w:rPr>
            </w:pPr>
            <w:r w:rsidRPr="002954BC">
              <w:rPr>
                <w:color w:val="000000"/>
                <w:sz w:val="20"/>
              </w:rPr>
              <w:t>1</w:t>
            </w:r>
          </w:p>
        </w:tc>
        <w:tc>
          <w:tcPr>
            <w:tcW w:w="1590" w:type="dxa"/>
            <w:tcBorders>
              <w:top w:val="nil"/>
              <w:bottom w:val="nil"/>
            </w:tcBorders>
          </w:tcPr>
          <w:p w14:paraId="78A961FE" w14:textId="77777777" w:rsidR="003F17F1" w:rsidRPr="002954BC" w:rsidRDefault="003F17F1" w:rsidP="003F17F1">
            <w:pPr>
              <w:rPr>
                <w:color w:val="000000"/>
                <w:sz w:val="20"/>
              </w:rPr>
            </w:pPr>
          </w:p>
        </w:tc>
      </w:tr>
      <w:tr w:rsidR="003F17F1" w:rsidRPr="002954BC" w14:paraId="0C8B5ED9" w14:textId="77777777" w:rsidTr="003F17F1">
        <w:trPr>
          <w:jc w:val="center"/>
        </w:trPr>
        <w:tc>
          <w:tcPr>
            <w:tcW w:w="5820" w:type="dxa"/>
            <w:tcBorders>
              <w:top w:val="nil"/>
              <w:bottom w:val="single" w:sz="4" w:space="0" w:color="auto"/>
            </w:tcBorders>
          </w:tcPr>
          <w:p w14:paraId="376CECAD" w14:textId="77777777" w:rsidR="003F17F1" w:rsidRPr="002954BC" w:rsidRDefault="003F17F1" w:rsidP="0067430D">
            <w:pPr>
              <w:pStyle w:val="berschrift4"/>
              <w:rPr>
                <w:color w:val="000000"/>
              </w:rPr>
            </w:pPr>
            <w:r w:rsidRPr="002954BC">
              <w:rPr>
                <w:color w:val="000000"/>
              </w:rPr>
              <w:t>Prix 4.7.3  Visualisation</w:t>
            </w:r>
          </w:p>
        </w:tc>
        <w:tc>
          <w:tcPr>
            <w:tcW w:w="973" w:type="dxa"/>
            <w:tcBorders>
              <w:top w:val="nil"/>
              <w:bottom w:val="single" w:sz="4" w:space="0" w:color="auto"/>
            </w:tcBorders>
          </w:tcPr>
          <w:p w14:paraId="68C06D2E" w14:textId="77777777" w:rsidR="003F17F1" w:rsidRPr="002954BC" w:rsidRDefault="003F17F1" w:rsidP="003F17F1">
            <w:pPr>
              <w:pStyle w:val="berschrift7"/>
              <w:jc w:val="center"/>
              <w:rPr>
                <w:b w:val="0"/>
                <w:i w:val="0"/>
                <w:color w:val="000000"/>
              </w:rPr>
            </w:pPr>
            <w:r w:rsidRPr="002954BC">
              <w:rPr>
                <w:b w:val="0"/>
                <w:i w:val="0"/>
                <w:color w:val="000000"/>
              </w:rPr>
              <w:t>Pce</w:t>
            </w:r>
          </w:p>
        </w:tc>
        <w:tc>
          <w:tcPr>
            <w:tcW w:w="973" w:type="dxa"/>
            <w:tcBorders>
              <w:top w:val="nil"/>
              <w:bottom w:val="single" w:sz="4" w:space="0" w:color="auto"/>
            </w:tcBorders>
          </w:tcPr>
          <w:p w14:paraId="392970BA" w14:textId="77777777" w:rsidR="003F17F1" w:rsidRPr="002954BC" w:rsidRDefault="003F17F1" w:rsidP="003F17F1">
            <w:pPr>
              <w:pStyle w:val="berschrift7"/>
              <w:jc w:val="center"/>
              <w:rPr>
                <w:b w:val="0"/>
                <w:i w:val="0"/>
                <w:color w:val="000000"/>
              </w:rPr>
            </w:pPr>
            <w:r w:rsidRPr="002954BC">
              <w:rPr>
                <w:b w:val="0"/>
                <w:i w:val="0"/>
                <w:color w:val="000000"/>
              </w:rPr>
              <w:t>.......</w:t>
            </w:r>
          </w:p>
        </w:tc>
        <w:tc>
          <w:tcPr>
            <w:tcW w:w="1590" w:type="dxa"/>
            <w:tcBorders>
              <w:top w:val="nil"/>
              <w:bottom w:val="single" w:sz="4" w:space="0" w:color="auto"/>
            </w:tcBorders>
          </w:tcPr>
          <w:p w14:paraId="05D66272" w14:textId="77777777" w:rsidR="003F17F1" w:rsidRPr="002954BC" w:rsidRDefault="003F17F1" w:rsidP="003F17F1">
            <w:pPr>
              <w:pStyle w:val="berschrift4"/>
              <w:rPr>
                <w:b w:val="0"/>
                <w:color w:val="000000"/>
              </w:rPr>
            </w:pPr>
            <w:r w:rsidRPr="002954BC">
              <w:rPr>
                <w:b w:val="0"/>
                <w:color w:val="000000"/>
              </w:rPr>
              <w:t>CHF..................</w:t>
            </w:r>
          </w:p>
        </w:tc>
      </w:tr>
      <w:tr w:rsidR="003F17F1" w:rsidRPr="002954BC" w14:paraId="2C6BD536" w14:textId="77777777" w:rsidTr="003F17F1">
        <w:trPr>
          <w:jc w:val="center"/>
        </w:trPr>
        <w:tc>
          <w:tcPr>
            <w:tcW w:w="5820" w:type="dxa"/>
            <w:tcBorders>
              <w:top w:val="single" w:sz="4" w:space="0" w:color="auto"/>
              <w:bottom w:val="single" w:sz="4" w:space="0" w:color="auto"/>
            </w:tcBorders>
          </w:tcPr>
          <w:p w14:paraId="59C25D7B" w14:textId="77777777" w:rsidR="003F17F1" w:rsidRPr="002954BC" w:rsidRDefault="003F17F1">
            <w:pPr>
              <w:pStyle w:val="berschrift4"/>
            </w:pPr>
            <w:r w:rsidRPr="002954BC">
              <w:rPr>
                <w:color w:val="000000"/>
              </w:rPr>
              <w:t>Prix 4.7  Système MCR asservi des chaudières à bois</w:t>
            </w:r>
          </w:p>
        </w:tc>
        <w:tc>
          <w:tcPr>
            <w:tcW w:w="973" w:type="dxa"/>
            <w:tcBorders>
              <w:top w:val="single" w:sz="4" w:space="0" w:color="auto"/>
              <w:bottom w:val="single" w:sz="4" w:space="0" w:color="auto"/>
            </w:tcBorders>
          </w:tcPr>
          <w:p w14:paraId="10892FCC" w14:textId="77777777" w:rsidR="003F17F1" w:rsidRPr="002954BC" w:rsidRDefault="003F17F1" w:rsidP="005504CB">
            <w:pPr>
              <w:pStyle w:val="berschrift4"/>
            </w:pPr>
          </w:p>
        </w:tc>
        <w:tc>
          <w:tcPr>
            <w:tcW w:w="973" w:type="dxa"/>
            <w:tcBorders>
              <w:top w:val="single" w:sz="4" w:space="0" w:color="auto"/>
              <w:bottom w:val="single" w:sz="4" w:space="0" w:color="auto"/>
            </w:tcBorders>
          </w:tcPr>
          <w:p w14:paraId="79FB5F1A" w14:textId="77777777" w:rsidR="003F17F1" w:rsidRPr="002954BC" w:rsidRDefault="003F17F1" w:rsidP="005504CB">
            <w:pPr>
              <w:pStyle w:val="berschrift4"/>
            </w:pPr>
          </w:p>
        </w:tc>
        <w:tc>
          <w:tcPr>
            <w:tcW w:w="1590" w:type="dxa"/>
            <w:tcBorders>
              <w:top w:val="single" w:sz="4" w:space="0" w:color="auto"/>
              <w:bottom w:val="single" w:sz="4" w:space="0" w:color="auto"/>
            </w:tcBorders>
          </w:tcPr>
          <w:p w14:paraId="3B7C58EA" w14:textId="77777777" w:rsidR="003F17F1" w:rsidRPr="002954BC" w:rsidRDefault="003F17F1" w:rsidP="005504CB">
            <w:pPr>
              <w:pStyle w:val="berschrift4"/>
            </w:pPr>
            <w:r w:rsidRPr="002954BC">
              <w:t>CHF..................</w:t>
            </w:r>
          </w:p>
        </w:tc>
      </w:tr>
    </w:tbl>
    <w:p w14:paraId="3FDF480B" w14:textId="77777777" w:rsidR="003F17F1" w:rsidRPr="002954BC" w:rsidRDefault="003F17F1">
      <w:pPr>
        <w:jc w:val="center"/>
        <w:rPr>
          <w:color w:val="000000"/>
        </w:rPr>
      </w:pPr>
      <w:r w:rsidRPr="002954BC">
        <w:rPr>
          <w:color w:val="000000"/>
        </w:rPr>
        <w:br w:type="page"/>
      </w:r>
    </w:p>
    <w:tbl>
      <w:tblPr>
        <w:tblW w:w="9356" w:type="dxa"/>
        <w:jc w:val="center"/>
        <w:tblBorders>
          <w:top w:val="single" w:sz="4" w:space="0" w:color="auto"/>
          <w:left w:val="single" w:sz="4" w:space="0" w:color="auto"/>
          <w:bottom w:val="single" w:sz="4" w:space="0" w:color="auto"/>
          <w:right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820"/>
        <w:gridCol w:w="973"/>
        <w:gridCol w:w="973"/>
        <w:gridCol w:w="1590"/>
      </w:tblGrid>
      <w:tr w:rsidR="003F17F1" w:rsidRPr="002954BC" w14:paraId="4D35B71B" w14:textId="77777777" w:rsidTr="003F17F1">
        <w:trPr>
          <w:jc w:val="center"/>
        </w:trPr>
        <w:tc>
          <w:tcPr>
            <w:tcW w:w="5820" w:type="dxa"/>
            <w:tcBorders>
              <w:top w:val="single" w:sz="4" w:space="0" w:color="auto"/>
              <w:bottom w:val="single" w:sz="4" w:space="0" w:color="auto"/>
            </w:tcBorders>
          </w:tcPr>
          <w:p w14:paraId="73DB9626" w14:textId="77777777" w:rsidR="003F17F1" w:rsidRPr="002954BC" w:rsidRDefault="003F17F1" w:rsidP="003F17F1">
            <w:pPr>
              <w:tabs>
                <w:tab w:val="left" w:pos="1592"/>
              </w:tabs>
              <w:rPr>
                <w:color w:val="000000"/>
                <w:sz w:val="20"/>
              </w:rPr>
            </w:pPr>
            <w:r w:rsidRPr="002954BC">
              <w:rPr>
                <w:color w:val="000000"/>
                <w:sz w:val="20"/>
              </w:rPr>
              <w:lastRenderedPageBreak/>
              <w:t>Désignation</w:t>
            </w:r>
            <w:r w:rsidRPr="002954BC">
              <w:rPr>
                <w:color w:val="000000"/>
                <w:sz w:val="20"/>
              </w:rPr>
              <w:tab/>
            </w:r>
          </w:p>
        </w:tc>
        <w:tc>
          <w:tcPr>
            <w:tcW w:w="973" w:type="dxa"/>
            <w:tcBorders>
              <w:top w:val="single" w:sz="4" w:space="0" w:color="auto"/>
              <w:bottom w:val="single" w:sz="4" w:space="0" w:color="auto"/>
            </w:tcBorders>
          </w:tcPr>
          <w:p w14:paraId="4A1C2CEF" w14:textId="77777777" w:rsidR="003F17F1" w:rsidRPr="002954BC" w:rsidRDefault="003F17F1" w:rsidP="003F17F1">
            <w:pPr>
              <w:jc w:val="center"/>
              <w:rPr>
                <w:color w:val="000000"/>
                <w:sz w:val="20"/>
              </w:rPr>
            </w:pPr>
            <w:r w:rsidRPr="002954BC">
              <w:rPr>
                <w:color w:val="000000"/>
                <w:sz w:val="20"/>
              </w:rPr>
              <w:t>Unité</w:t>
            </w:r>
          </w:p>
        </w:tc>
        <w:tc>
          <w:tcPr>
            <w:tcW w:w="973" w:type="dxa"/>
            <w:tcBorders>
              <w:top w:val="single" w:sz="4" w:space="0" w:color="auto"/>
              <w:bottom w:val="single" w:sz="4" w:space="0" w:color="auto"/>
            </w:tcBorders>
          </w:tcPr>
          <w:p w14:paraId="35F4B3DA" w14:textId="77777777" w:rsidR="003F17F1" w:rsidRPr="002954BC" w:rsidRDefault="003F17F1" w:rsidP="003F17F1">
            <w:pPr>
              <w:jc w:val="center"/>
              <w:rPr>
                <w:color w:val="000000"/>
                <w:sz w:val="20"/>
              </w:rPr>
            </w:pPr>
            <w:r w:rsidRPr="002954BC">
              <w:rPr>
                <w:color w:val="000000"/>
                <w:sz w:val="20"/>
              </w:rPr>
              <w:t>Quantité</w:t>
            </w:r>
          </w:p>
        </w:tc>
        <w:tc>
          <w:tcPr>
            <w:tcW w:w="1590" w:type="dxa"/>
            <w:tcBorders>
              <w:top w:val="single" w:sz="4" w:space="0" w:color="auto"/>
              <w:bottom w:val="single" w:sz="4" w:space="0" w:color="auto"/>
            </w:tcBorders>
          </w:tcPr>
          <w:p w14:paraId="07A482AC" w14:textId="77777777" w:rsidR="003F17F1" w:rsidRPr="002954BC" w:rsidRDefault="003F17F1" w:rsidP="003F17F1">
            <w:pPr>
              <w:tabs>
                <w:tab w:val="left" w:leader="dot" w:pos="1318"/>
              </w:tabs>
              <w:rPr>
                <w:color w:val="000000"/>
                <w:sz w:val="20"/>
              </w:rPr>
            </w:pPr>
            <w:r w:rsidRPr="002954BC">
              <w:rPr>
                <w:color w:val="000000"/>
                <w:sz w:val="20"/>
              </w:rPr>
              <w:t>Montant</w:t>
            </w:r>
          </w:p>
        </w:tc>
      </w:tr>
      <w:tr w:rsidR="003F17F1" w:rsidRPr="002954BC" w14:paraId="703731D1" w14:textId="77777777" w:rsidTr="003F17F1">
        <w:trPr>
          <w:jc w:val="center"/>
        </w:trPr>
        <w:tc>
          <w:tcPr>
            <w:tcW w:w="5820" w:type="dxa"/>
            <w:tcBorders>
              <w:top w:val="nil"/>
            </w:tcBorders>
          </w:tcPr>
          <w:p w14:paraId="20BE709C" w14:textId="77777777" w:rsidR="003F17F1" w:rsidRPr="002954BC" w:rsidRDefault="003F17F1">
            <w:pPr>
              <w:pStyle w:val="berschrift2"/>
              <w:tabs>
                <w:tab w:val="left" w:pos="640"/>
              </w:tabs>
              <w:ind w:left="570" w:hanging="570"/>
              <w:rPr>
                <w:color w:val="000000"/>
              </w:rPr>
            </w:pPr>
            <w:bookmarkStart w:id="157" w:name="_Toc263573903"/>
            <w:bookmarkStart w:id="158" w:name="_Toc349555774"/>
            <w:bookmarkStart w:id="159" w:name="_Toc358556948"/>
            <w:r w:rsidRPr="002954BC">
              <w:rPr>
                <w:color w:val="000000"/>
              </w:rPr>
              <w:t>4.8</w:t>
            </w:r>
            <w:r w:rsidRPr="002954BC">
              <w:rPr>
                <w:color w:val="000000"/>
              </w:rPr>
              <w:tab/>
              <w:t>Système MCR maître des chaudières à bois</w:t>
            </w:r>
            <w:bookmarkEnd w:id="157"/>
            <w:bookmarkEnd w:id="158"/>
            <w:bookmarkEnd w:id="159"/>
          </w:p>
        </w:tc>
        <w:tc>
          <w:tcPr>
            <w:tcW w:w="973" w:type="dxa"/>
            <w:tcBorders>
              <w:top w:val="nil"/>
            </w:tcBorders>
          </w:tcPr>
          <w:p w14:paraId="44F2D66E" w14:textId="77777777" w:rsidR="003F17F1" w:rsidRPr="002954BC" w:rsidRDefault="003F17F1">
            <w:pPr>
              <w:pStyle w:val="berschrift2"/>
              <w:jc w:val="center"/>
              <w:rPr>
                <w:b w:val="0"/>
                <w:color w:val="000000"/>
              </w:rPr>
            </w:pPr>
          </w:p>
        </w:tc>
        <w:tc>
          <w:tcPr>
            <w:tcW w:w="973" w:type="dxa"/>
            <w:tcBorders>
              <w:top w:val="nil"/>
            </w:tcBorders>
          </w:tcPr>
          <w:p w14:paraId="331917EC" w14:textId="77777777" w:rsidR="003F17F1" w:rsidRPr="002954BC" w:rsidRDefault="003F17F1">
            <w:pPr>
              <w:pStyle w:val="berschrift2"/>
              <w:jc w:val="center"/>
              <w:rPr>
                <w:b w:val="0"/>
                <w:color w:val="000000"/>
              </w:rPr>
            </w:pPr>
          </w:p>
        </w:tc>
        <w:tc>
          <w:tcPr>
            <w:tcW w:w="1590" w:type="dxa"/>
            <w:tcBorders>
              <w:top w:val="nil"/>
            </w:tcBorders>
          </w:tcPr>
          <w:p w14:paraId="64B78A08" w14:textId="77777777" w:rsidR="003F17F1" w:rsidRPr="002954BC" w:rsidRDefault="003F17F1">
            <w:pPr>
              <w:pStyle w:val="berschrift2"/>
              <w:rPr>
                <w:b w:val="0"/>
                <w:color w:val="000000"/>
              </w:rPr>
            </w:pPr>
          </w:p>
        </w:tc>
      </w:tr>
      <w:tr w:rsidR="003F17F1" w:rsidRPr="002954BC" w14:paraId="60E5893B" w14:textId="77777777" w:rsidTr="003F17F1">
        <w:trPr>
          <w:jc w:val="center"/>
        </w:trPr>
        <w:tc>
          <w:tcPr>
            <w:tcW w:w="5820" w:type="dxa"/>
          </w:tcPr>
          <w:p w14:paraId="107F01C2" w14:textId="77777777" w:rsidR="003F17F1" w:rsidRPr="002954BC" w:rsidRDefault="003F17F1">
            <w:pPr>
              <w:tabs>
                <w:tab w:val="left" w:pos="284"/>
              </w:tabs>
              <w:rPr>
                <w:color w:val="000000"/>
                <w:sz w:val="20"/>
              </w:rPr>
            </w:pPr>
            <w:r w:rsidRPr="002954BC">
              <w:rPr>
                <w:color w:val="000000"/>
                <w:sz w:val="20"/>
              </w:rPr>
              <w:t>Selon la solution choisie par le concepteur principal dans</w:t>
            </w:r>
            <w:r w:rsidRPr="002954BC">
              <w:rPr>
                <w:color w:val="000000"/>
              </w:rPr>
              <w:br/>
            </w:r>
            <w:r w:rsidRPr="002954BC">
              <w:rPr>
                <w:color w:val="000000"/>
                <w:sz w:val="20"/>
              </w:rPr>
              <w:t xml:space="preserve">«QM Chauffages au bois, Solutions standard, partie 1» </w:t>
            </w:r>
          </w:p>
          <w:p w14:paraId="7373396E" w14:textId="77777777" w:rsidR="003F17F1" w:rsidRPr="002954BC" w:rsidRDefault="003F17F1">
            <w:pPr>
              <w:tabs>
                <w:tab w:val="left" w:pos="284"/>
              </w:tabs>
              <w:rPr>
                <w:color w:val="000000"/>
                <w:sz w:val="20"/>
              </w:rPr>
            </w:pPr>
          </w:p>
        </w:tc>
        <w:tc>
          <w:tcPr>
            <w:tcW w:w="973" w:type="dxa"/>
          </w:tcPr>
          <w:p w14:paraId="266F1584" w14:textId="77777777" w:rsidR="003F17F1" w:rsidRPr="002954BC" w:rsidRDefault="003F17F1" w:rsidP="003F17F1">
            <w:pPr>
              <w:jc w:val="center"/>
              <w:rPr>
                <w:color w:val="000000"/>
                <w:sz w:val="20"/>
              </w:rPr>
            </w:pPr>
            <w:r w:rsidRPr="002954BC">
              <w:rPr>
                <w:color w:val="000000"/>
                <w:sz w:val="20"/>
              </w:rPr>
              <w:t>Pce</w:t>
            </w:r>
          </w:p>
          <w:p w14:paraId="0E9939CE" w14:textId="77777777" w:rsidR="003F17F1" w:rsidRPr="002954BC" w:rsidRDefault="003F17F1">
            <w:pPr>
              <w:jc w:val="center"/>
              <w:rPr>
                <w:color w:val="000000"/>
                <w:sz w:val="20"/>
              </w:rPr>
            </w:pPr>
          </w:p>
        </w:tc>
        <w:tc>
          <w:tcPr>
            <w:tcW w:w="973" w:type="dxa"/>
          </w:tcPr>
          <w:p w14:paraId="274B46F0" w14:textId="77777777" w:rsidR="003F17F1" w:rsidRPr="002954BC" w:rsidRDefault="003F17F1">
            <w:pPr>
              <w:jc w:val="center"/>
              <w:rPr>
                <w:color w:val="000000"/>
                <w:sz w:val="20"/>
              </w:rPr>
            </w:pPr>
            <w:r w:rsidRPr="00B82FF9">
              <w:rPr>
                <w:color w:val="000000"/>
                <w:sz w:val="20"/>
                <w:highlight w:val="lightGray"/>
              </w:rPr>
              <w:t>.......</w:t>
            </w:r>
          </w:p>
        </w:tc>
        <w:tc>
          <w:tcPr>
            <w:tcW w:w="1590" w:type="dxa"/>
          </w:tcPr>
          <w:p w14:paraId="0DED3A62" w14:textId="77777777" w:rsidR="003F17F1" w:rsidRPr="002954BC" w:rsidRDefault="003F17F1">
            <w:pPr>
              <w:tabs>
                <w:tab w:val="left" w:leader="dot" w:pos="1318"/>
              </w:tabs>
              <w:rPr>
                <w:color w:val="000000"/>
                <w:sz w:val="20"/>
              </w:rPr>
            </w:pPr>
          </w:p>
        </w:tc>
      </w:tr>
      <w:tr w:rsidR="003F17F1" w:rsidRPr="002954BC" w14:paraId="64CB92D8" w14:textId="77777777" w:rsidTr="003F17F1">
        <w:trPr>
          <w:jc w:val="center"/>
        </w:trPr>
        <w:tc>
          <w:tcPr>
            <w:tcW w:w="5820" w:type="dxa"/>
          </w:tcPr>
          <w:p w14:paraId="60CE8F26" w14:textId="77777777" w:rsidR="003F17F1" w:rsidRPr="002954BC" w:rsidRDefault="003F17F1">
            <w:pPr>
              <w:tabs>
                <w:tab w:val="left" w:pos="284"/>
              </w:tabs>
              <w:rPr>
                <w:color w:val="000000"/>
                <w:sz w:val="20"/>
              </w:rPr>
            </w:pPr>
            <w:r w:rsidRPr="002954BC">
              <w:rPr>
                <w:color w:val="000000"/>
                <w:sz w:val="20"/>
              </w:rPr>
              <w:sym w:font="Wingdings" w:char="F0A8"/>
            </w:r>
            <w:r w:rsidRPr="002954BC">
              <w:rPr>
                <w:color w:val="000000"/>
                <w:sz w:val="20"/>
              </w:rPr>
              <w:t xml:space="preserve"> </w:t>
            </w:r>
            <w:r w:rsidRPr="002954BC">
              <w:rPr>
                <w:color w:val="000000"/>
                <w:sz w:val="20"/>
              </w:rPr>
              <w:tab/>
              <w:t>WE5 Installation monovalente à double chaudière à bois sans</w:t>
            </w:r>
            <w:r w:rsidRPr="002954BC">
              <w:rPr>
                <w:color w:val="000000"/>
              </w:rPr>
              <w:br/>
            </w:r>
            <w:r w:rsidRPr="002954BC">
              <w:rPr>
                <w:color w:val="000000"/>
                <w:sz w:val="20"/>
              </w:rPr>
              <w:t xml:space="preserve"> </w:t>
            </w:r>
            <w:r w:rsidRPr="002954BC">
              <w:rPr>
                <w:color w:val="000000"/>
                <w:sz w:val="20"/>
              </w:rPr>
              <w:tab/>
              <w:t>accumulateur*</w:t>
            </w:r>
          </w:p>
          <w:p w14:paraId="6F56822A" w14:textId="77777777" w:rsidR="003F17F1" w:rsidRPr="002954BC" w:rsidRDefault="003F17F1">
            <w:pPr>
              <w:tabs>
                <w:tab w:val="left" w:pos="284"/>
              </w:tabs>
              <w:rPr>
                <w:color w:val="000000"/>
                <w:sz w:val="20"/>
              </w:rPr>
            </w:pPr>
            <w:r w:rsidRPr="002954BC">
              <w:rPr>
                <w:color w:val="000000"/>
                <w:sz w:val="20"/>
              </w:rPr>
              <w:sym w:font="Wingdings" w:char="F0A8"/>
            </w:r>
            <w:r w:rsidRPr="002954BC">
              <w:rPr>
                <w:color w:val="000000"/>
                <w:sz w:val="20"/>
              </w:rPr>
              <w:tab/>
              <w:t xml:space="preserve">WE6 Installation monovalente à double chaudière à bois avec </w:t>
            </w:r>
            <w:r w:rsidRPr="002954BC">
              <w:rPr>
                <w:color w:val="000000"/>
              </w:rPr>
              <w:br/>
            </w:r>
            <w:r w:rsidRPr="002954BC">
              <w:rPr>
                <w:color w:val="000000"/>
                <w:sz w:val="20"/>
              </w:rPr>
              <w:t xml:space="preserve"> </w:t>
            </w:r>
            <w:r w:rsidRPr="002954BC">
              <w:rPr>
                <w:color w:val="000000"/>
                <w:sz w:val="20"/>
              </w:rPr>
              <w:tab/>
              <w:t>accumulateur*</w:t>
            </w:r>
          </w:p>
          <w:p w14:paraId="64CC6B88" w14:textId="77777777" w:rsidR="003F17F1" w:rsidRPr="002954BC" w:rsidRDefault="003F17F1" w:rsidP="003F17F1">
            <w:pPr>
              <w:tabs>
                <w:tab w:val="left" w:pos="284"/>
              </w:tabs>
              <w:rPr>
                <w:color w:val="000000"/>
                <w:sz w:val="20"/>
              </w:rPr>
            </w:pPr>
            <w:r w:rsidRPr="002954BC">
              <w:rPr>
                <w:color w:val="000000"/>
                <w:sz w:val="20"/>
              </w:rPr>
              <w:sym w:font="Wingdings" w:char="F0A8"/>
            </w:r>
            <w:r w:rsidRPr="002954BC">
              <w:rPr>
                <w:color w:val="000000"/>
                <w:sz w:val="20"/>
              </w:rPr>
              <w:t xml:space="preserve"> </w:t>
            </w:r>
            <w:r w:rsidRPr="002954BC">
              <w:rPr>
                <w:color w:val="000000"/>
                <w:sz w:val="20"/>
              </w:rPr>
              <w:tab/>
              <w:t>WE7 Installation bivalente à trois chaudières à bois sans</w:t>
            </w:r>
            <w:r w:rsidRPr="002954BC">
              <w:rPr>
                <w:color w:val="000000"/>
              </w:rPr>
              <w:br/>
            </w:r>
            <w:r w:rsidRPr="002954BC">
              <w:rPr>
                <w:color w:val="000000"/>
                <w:sz w:val="20"/>
              </w:rPr>
              <w:t xml:space="preserve"> </w:t>
            </w:r>
            <w:r w:rsidRPr="002954BC">
              <w:rPr>
                <w:color w:val="000000"/>
                <w:sz w:val="20"/>
              </w:rPr>
              <w:tab/>
              <w:t>accumulateur*</w:t>
            </w:r>
          </w:p>
          <w:p w14:paraId="11463E5D" w14:textId="77777777" w:rsidR="003F17F1" w:rsidRPr="002954BC" w:rsidRDefault="003F17F1" w:rsidP="003F17F1">
            <w:pPr>
              <w:tabs>
                <w:tab w:val="left" w:pos="284"/>
              </w:tabs>
              <w:rPr>
                <w:color w:val="000000"/>
                <w:sz w:val="20"/>
              </w:rPr>
            </w:pPr>
            <w:r w:rsidRPr="002954BC">
              <w:rPr>
                <w:color w:val="000000"/>
                <w:sz w:val="20"/>
              </w:rPr>
              <w:sym w:font="Wingdings" w:char="F0A8"/>
            </w:r>
            <w:r w:rsidRPr="002954BC">
              <w:rPr>
                <w:color w:val="000000"/>
                <w:sz w:val="20"/>
              </w:rPr>
              <w:tab/>
              <w:t xml:space="preserve">WE8 Installation bivalente à trois chaudières à bois avec </w:t>
            </w:r>
            <w:r w:rsidRPr="002954BC">
              <w:rPr>
                <w:color w:val="000000"/>
              </w:rPr>
              <w:br/>
            </w:r>
            <w:r w:rsidRPr="002954BC">
              <w:rPr>
                <w:color w:val="000000"/>
                <w:sz w:val="20"/>
              </w:rPr>
              <w:t xml:space="preserve"> </w:t>
            </w:r>
            <w:r w:rsidRPr="002954BC">
              <w:rPr>
                <w:color w:val="000000"/>
                <w:sz w:val="20"/>
              </w:rPr>
              <w:tab/>
              <w:t>accumulateur*</w:t>
            </w:r>
          </w:p>
          <w:p w14:paraId="4ED33639" w14:textId="77777777" w:rsidR="003F17F1" w:rsidRPr="002954BC" w:rsidRDefault="003F17F1">
            <w:pPr>
              <w:tabs>
                <w:tab w:val="left" w:pos="142"/>
                <w:tab w:val="left" w:pos="284"/>
              </w:tabs>
              <w:rPr>
                <w:color w:val="000000"/>
                <w:sz w:val="8"/>
              </w:rPr>
            </w:pPr>
          </w:p>
          <w:p w14:paraId="17D40AA4" w14:textId="77777777" w:rsidR="003F17F1" w:rsidRPr="002954BC" w:rsidRDefault="003F17F1" w:rsidP="00E04E71">
            <w:pPr>
              <w:tabs>
                <w:tab w:val="left" w:pos="142"/>
                <w:tab w:val="left" w:pos="284"/>
              </w:tabs>
              <w:rPr>
                <w:color w:val="000000"/>
                <w:sz w:val="16"/>
              </w:rPr>
            </w:pPr>
            <w:r w:rsidRPr="002954BC">
              <w:rPr>
                <w:color w:val="000000"/>
                <w:sz w:val="16"/>
              </w:rPr>
              <w:t>*</w:t>
            </w:r>
            <w:r w:rsidRPr="002954BC">
              <w:rPr>
                <w:color w:val="000000"/>
                <w:sz w:val="16"/>
              </w:rPr>
              <w:tab/>
              <w:t xml:space="preserve">y compris collecte de données dans le périmètre de la liste des points de la </w:t>
            </w:r>
            <w:r w:rsidR="00E04E71" w:rsidRPr="002954BC">
              <w:rPr>
                <w:color w:val="000000"/>
                <w:sz w:val="16"/>
              </w:rPr>
              <w:tab/>
            </w:r>
            <w:r w:rsidRPr="002954BC">
              <w:rPr>
                <w:color w:val="000000"/>
                <w:sz w:val="16"/>
              </w:rPr>
              <w:t>solution</w:t>
            </w:r>
            <w:r w:rsidR="00E04E71" w:rsidRPr="002954BC">
              <w:rPr>
                <w:color w:val="000000"/>
                <w:sz w:val="16"/>
              </w:rPr>
              <w:t xml:space="preserve"> </w:t>
            </w:r>
            <w:r w:rsidRPr="002954BC">
              <w:rPr>
                <w:color w:val="000000"/>
                <w:sz w:val="16"/>
              </w:rPr>
              <w:t xml:space="preserve">standard et capteurs de température dans l’intégration de </w:t>
            </w:r>
            <w:r w:rsidR="00E04E71" w:rsidRPr="002954BC">
              <w:rPr>
                <w:color w:val="000000"/>
                <w:sz w:val="16"/>
              </w:rPr>
              <w:tab/>
            </w:r>
            <w:r w:rsidRPr="002954BC">
              <w:rPr>
                <w:color w:val="000000"/>
                <w:sz w:val="16"/>
              </w:rPr>
              <w:t xml:space="preserve">l’hydraulique de la chaudière à bois (sauf compteur de chaleur, compteur de </w:t>
            </w:r>
            <w:r w:rsidR="00E04E71" w:rsidRPr="002954BC">
              <w:rPr>
                <w:color w:val="000000"/>
                <w:sz w:val="16"/>
              </w:rPr>
              <w:tab/>
            </w:r>
            <w:r w:rsidRPr="002954BC">
              <w:rPr>
                <w:color w:val="000000"/>
                <w:sz w:val="16"/>
              </w:rPr>
              <w:t xml:space="preserve">mazout ou de gaz, compteur d’heures de fonctionnement de chaudière à </w:t>
            </w:r>
            <w:r w:rsidR="00E04E71" w:rsidRPr="002954BC">
              <w:rPr>
                <w:color w:val="000000"/>
                <w:sz w:val="16"/>
              </w:rPr>
              <w:tab/>
            </w:r>
            <w:r w:rsidRPr="002954BC">
              <w:rPr>
                <w:color w:val="000000"/>
                <w:sz w:val="16"/>
              </w:rPr>
              <w:t>mazout/gaz)</w:t>
            </w:r>
          </w:p>
        </w:tc>
        <w:tc>
          <w:tcPr>
            <w:tcW w:w="973" w:type="dxa"/>
          </w:tcPr>
          <w:p w14:paraId="3CA8F891" w14:textId="77777777" w:rsidR="003F17F1" w:rsidRPr="002954BC" w:rsidRDefault="003F17F1">
            <w:pPr>
              <w:jc w:val="center"/>
              <w:rPr>
                <w:color w:val="000000"/>
                <w:sz w:val="20"/>
              </w:rPr>
            </w:pPr>
          </w:p>
        </w:tc>
        <w:tc>
          <w:tcPr>
            <w:tcW w:w="973" w:type="dxa"/>
          </w:tcPr>
          <w:p w14:paraId="395494FD" w14:textId="77777777" w:rsidR="003F17F1" w:rsidRPr="002954BC" w:rsidRDefault="003F17F1">
            <w:pPr>
              <w:jc w:val="center"/>
              <w:rPr>
                <w:color w:val="000000"/>
                <w:sz w:val="20"/>
              </w:rPr>
            </w:pPr>
          </w:p>
        </w:tc>
        <w:tc>
          <w:tcPr>
            <w:tcW w:w="1590" w:type="dxa"/>
          </w:tcPr>
          <w:p w14:paraId="7CE47E3B" w14:textId="77777777" w:rsidR="003F17F1" w:rsidRPr="002954BC" w:rsidRDefault="003F17F1">
            <w:pPr>
              <w:tabs>
                <w:tab w:val="left" w:leader="dot" w:pos="1318"/>
              </w:tabs>
              <w:rPr>
                <w:color w:val="000000"/>
                <w:sz w:val="20"/>
              </w:rPr>
            </w:pPr>
          </w:p>
        </w:tc>
      </w:tr>
      <w:tr w:rsidR="003F17F1" w:rsidRPr="002954BC" w14:paraId="3FA6C9AD" w14:textId="77777777" w:rsidTr="003F17F1">
        <w:trPr>
          <w:jc w:val="center"/>
        </w:trPr>
        <w:tc>
          <w:tcPr>
            <w:tcW w:w="5820" w:type="dxa"/>
            <w:tcBorders>
              <w:top w:val="nil"/>
              <w:bottom w:val="nil"/>
            </w:tcBorders>
          </w:tcPr>
          <w:p w14:paraId="70CD5A95" w14:textId="77777777" w:rsidR="003F17F1" w:rsidRPr="002954BC" w:rsidRDefault="003F17F1">
            <w:pPr>
              <w:pStyle w:val="Kopfzeile"/>
              <w:tabs>
                <w:tab w:val="left" w:pos="1134"/>
              </w:tabs>
              <w:rPr>
                <w:b/>
                <w:color w:val="000000"/>
                <w:sz w:val="20"/>
              </w:rPr>
            </w:pPr>
          </w:p>
          <w:p w14:paraId="1118F879" w14:textId="77777777" w:rsidR="003F17F1" w:rsidRPr="002954BC" w:rsidRDefault="00D31124">
            <w:pPr>
              <w:pStyle w:val="Kopfzeile"/>
              <w:tabs>
                <w:tab w:val="left" w:pos="1134"/>
              </w:tabs>
              <w:rPr>
                <w:color w:val="000000"/>
                <w:sz w:val="20"/>
              </w:rPr>
            </w:pPr>
            <w:r w:rsidRPr="002954BC">
              <w:rPr>
                <w:color w:val="000000"/>
                <w:sz w:val="20"/>
              </w:rPr>
              <w:t>E</w:t>
            </w:r>
            <w:r w:rsidR="003F17F1" w:rsidRPr="002954BC">
              <w:rPr>
                <w:color w:val="000000"/>
                <w:sz w:val="20"/>
              </w:rPr>
              <w:t>carts par rapport à la solution standard requise:</w:t>
            </w:r>
          </w:p>
          <w:p w14:paraId="0600F4A1" w14:textId="77777777" w:rsidR="003F17F1" w:rsidRPr="002954BC" w:rsidRDefault="003F17F1" w:rsidP="003F17F1">
            <w:pPr>
              <w:tabs>
                <w:tab w:val="left" w:pos="357"/>
              </w:tabs>
              <w:rPr>
                <w:color w:val="000000"/>
                <w:sz w:val="20"/>
              </w:rPr>
            </w:pPr>
            <w:r w:rsidRPr="002954BC">
              <w:rPr>
                <w:color w:val="000000"/>
                <w:sz w:val="20"/>
              </w:rPr>
              <w:t>..................................................................................................................................................................................................................................................................................................................</w:t>
            </w:r>
          </w:p>
          <w:p w14:paraId="6DB58094" w14:textId="77777777" w:rsidR="003F17F1" w:rsidRPr="002954BC" w:rsidRDefault="003F17F1">
            <w:pPr>
              <w:pStyle w:val="Kopfzeile"/>
              <w:tabs>
                <w:tab w:val="left" w:pos="1134"/>
              </w:tabs>
              <w:rPr>
                <w:b/>
                <w:color w:val="000000"/>
                <w:sz w:val="20"/>
              </w:rPr>
            </w:pPr>
          </w:p>
        </w:tc>
        <w:tc>
          <w:tcPr>
            <w:tcW w:w="973" w:type="dxa"/>
            <w:tcBorders>
              <w:top w:val="nil"/>
              <w:bottom w:val="nil"/>
            </w:tcBorders>
          </w:tcPr>
          <w:p w14:paraId="6712A187" w14:textId="77777777" w:rsidR="003F17F1" w:rsidRPr="002954BC" w:rsidRDefault="003F17F1">
            <w:pPr>
              <w:pStyle w:val="Kopfzeile"/>
              <w:jc w:val="center"/>
              <w:rPr>
                <w:color w:val="000000"/>
                <w:sz w:val="20"/>
              </w:rPr>
            </w:pPr>
          </w:p>
        </w:tc>
        <w:tc>
          <w:tcPr>
            <w:tcW w:w="973" w:type="dxa"/>
            <w:tcBorders>
              <w:top w:val="nil"/>
              <w:bottom w:val="nil"/>
            </w:tcBorders>
          </w:tcPr>
          <w:p w14:paraId="50CBAA4F" w14:textId="77777777" w:rsidR="003F17F1" w:rsidRPr="002954BC" w:rsidRDefault="003F17F1">
            <w:pPr>
              <w:pStyle w:val="Kopfzeile"/>
              <w:jc w:val="center"/>
              <w:rPr>
                <w:color w:val="000000"/>
                <w:sz w:val="20"/>
              </w:rPr>
            </w:pPr>
          </w:p>
        </w:tc>
        <w:tc>
          <w:tcPr>
            <w:tcW w:w="1590" w:type="dxa"/>
            <w:tcBorders>
              <w:top w:val="nil"/>
              <w:bottom w:val="nil"/>
            </w:tcBorders>
          </w:tcPr>
          <w:p w14:paraId="3051729D" w14:textId="77777777" w:rsidR="003F17F1" w:rsidRPr="002954BC" w:rsidRDefault="003F17F1">
            <w:pPr>
              <w:pStyle w:val="Kopfzeile"/>
              <w:rPr>
                <w:color w:val="000000"/>
                <w:sz w:val="20"/>
              </w:rPr>
            </w:pPr>
          </w:p>
        </w:tc>
      </w:tr>
      <w:tr w:rsidR="003F17F1" w:rsidRPr="002954BC" w14:paraId="73E481C4" w14:textId="77777777" w:rsidTr="003F17F1">
        <w:trPr>
          <w:jc w:val="center"/>
        </w:trPr>
        <w:tc>
          <w:tcPr>
            <w:tcW w:w="5820" w:type="dxa"/>
            <w:tcBorders>
              <w:top w:val="single" w:sz="4" w:space="0" w:color="auto"/>
              <w:bottom w:val="single" w:sz="4" w:space="0" w:color="auto"/>
            </w:tcBorders>
          </w:tcPr>
          <w:p w14:paraId="7C93C71D" w14:textId="77777777" w:rsidR="003F17F1" w:rsidRPr="002954BC" w:rsidRDefault="003F17F1">
            <w:pPr>
              <w:pStyle w:val="berschrift4"/>
            </w:pPr>
            <w:r w:rsidRPr="002954BC">
              <w:rPr>
                <w:color w:val="000000"/>
              </w:rPr>
              <w:t>Prix 4.8  Système MCR maître des chaudières à bois</w:t>
            </w:r>
          </w:p>
        </w:tc>
        <w:tc>
          <w:tcPr>
            <w:tcW w:w="973" w:type="dxa"/>
            <w:tcBorders>
              <w:top w:val="single" w:sz="4" w:space="0" w:color="auto"/>
              <w:bottom w:val="single" w:sz="4" w:space="0" w:color="auto"/>
            </w:tcBorders>
          </w:tcPr>
          <w:p w14:paraId="4C4A987F" w14:textId="77777777" w:rsidR="003F17F1" w:rsidRPr="002954BC" w:rsidRDefault="003F17F1" w:rsidP="005504CB">
            <w:pPr>
              <w:pStyle w:val="berschrift4"/>
            </w:pPr>
          </w:p>
        </w:tc>
        <w:tc>
          <w:tcPr>
            <w:tcW w:w="973" w:type="dxa"/>
            <w:tcBorders>
              <w:top w:val="single" w:sz="4" w:space="0" w:color="auto"/>
              <w:bottom w:val="single" w:sz="4" w:space="0" w:color="auto"/>
            </w:tcBorders>
          </w:tcPr>
          <w:p w14:paraId="64C92ECE" w14:textId="77777777" w:rsidR="003F17F1" w:rsidRPr="002954BC" w:rsidRDefault="003F17F1" w:rsidP="005504CB">
            <w:pPr>
              <w:pStyle w:val="berschrift4"/>
            </w:pPr>
          </w:p>
        </w:tc>
        <w:tc>
          <w:tcPr>
            <w:tcW w:w="1590" w:type="dxa"/>
            <w:tcBorders>
              <w:top w:val="single" w:sz="4" w:space="0" w:color="auto"/>
              <w:bottom w:val="single" w:sz="4" w:space="0" w:color="auto"/>
            </w:tcBorders>
          </w:tcPr>
          <w:p w14:paraId="1515798B" w14:textId="77777777" w:rsidR="003F17F1" w:rsidRPr="002954BC" w:rsidRDefault="003F17F1" w:rsidP="005504CB">
            <w:pPr>
              <w:pStyle w:val="berschrift4"/>
            </w:pPr>
            <w:r w:rsidRPr="002954BC">
              <w:t>CHF..................</w:t>
            </w:r>
          </w:p>
        </w:tc>
      </w:tr>
    </w:tbl>
    <w:p w14:paraId="205325DB" w14:textId="77777777" w:rsidR="003F17F1" w:rsidRPr="002954BC" w:rsidRDefault="003F17F1">
      <w:pPr>
        <w:pBdr>
          <w:top w:val="single" w:sz="4" w:space="0" w:color="auto" w:shadow="1"/>
          <w:left w:val="single" w:sz="4" w:space="0" w:color="auto" w:shadow="1"/>
          <w:bottom w:val="single" w:sz="4" w:space="0" w:color="auto" w:shadow="1"/>
          <w:right w:val="single" w:sz="4" w:space="0" w:color="auto" w:shadow="1"/>
        </w:pBdr>
        <w:rPr>
          <w:color w:val="000000"/>
        </w:rPr>
        <w:sectPr w:rsidR="003F17F1" w:rsidRPr="002954BC">
          <w:pgSz w:w="11906" w:h="16838"/>
          <w:pgMar w:top="1276" w:right="1134" w:bottom="851" w:left="1417" w:header="720" w:footer="720" w:gutter="0"/>
          <w:cols w:space="720"/>
        </w:sectPr>
      </w:pPr>
    </w:p>
    <w:tbl>
      <w:tblPr>
        <w:tblW w:w="9356" w:type="dxa"/>
        <w:jc w:val="center"/>
        <w:tblBorders>
          <w:top w:val="single" w:sz="4" w:space="0" w:color="auto"/>
          <w:left w:val="single" w:sz="4" w:space="0" w:color="auto"/>
          <w:bottom w:val="single" w:sz="4" w:space="0" w:color="auto"/>
          <w:right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820"/>
        <w:gridCol w:w="973"/>
        <w:gridCol w:w="973"/>
        <w:gridCol w:w="1590"/>
      </w:tblGrid>
      <w:tr w:rsidR="003F17F1" w:rsidRPr="002954BC" w14:paraId="4E7C452F" w14:textId="77777777" w:rsidTr="003F17F1">
        <w:trPr>
          <w:tblHeader/>
          <w:jc w:val="center"/>
        </w:trPr>
        <w:tc>
          <w:tcPr>
            <w:tcW w:w="5820" w:type="dxa"/>
            <w:tcBorders>
              <w:top w:val="single" w:sz="4" w:space="0" w:color="auto"/>
              <w:bottom w:val="single" w:sz="4" w:space="0" w:color="auto"/>
            </w:tcBorders>
          </w:tcPr>
          <w:p w14:paraId="30DFFA88" w14:textId="77777777" w:rsidR="003F17F1" w:rsidRPr="002954BC" w:rsidRDefault="003F17F1">
            <w:pPr>
              <w:rPr>
                <w:color w:val="000000"/>
                <w:sz w:val="20"/>
              </w:rPr>
            </w:pPr>
            <w:r w:rsidRPr="002954BC">
              <w:rPr>
                <w:color w:val="000000"/>
                <w:sz w:val="20"/>
              </w:rPr>
              <w:lastRenderedPageBreak/>
              <w:t>Désignation</w:t>
            </w:r>
          </w:p>
        </w:tc>
        <w:tc>
          <w:tcPr>
            <w:tcW w:w="973" w:type="dxa"/>
            <w:tcBorders>
              <w:top w:val="single" w:sz="4" w:space="0" w:color="auto"/>
              <w:bottom w:val="single" w:sz="4" w:space="0" w:color="auto"/>
            </w:tcBorders>
          </w:tcPr>
          <w:p w14:paraId="1B9B012F" w14:textId="77777777" w:rsidR="003F17F1" w:rsidRPr="002954BC" w:rsidRDefault="003F17F1">
            <w:pPr>
              <w:jc w:val="center"/>
              <w:rPr>
                <w:color w:val="000000"/>
                <w:sz w:val="20"/>
              </w:rPr>
            </w:pPr>
            <w:r w:rsidRPr="002954BC">
              <w:rPr>
                <w:color w:val="000000"/>
                <w:sz w:val="20"/>
              </w:rPr>
              <w:t>Unité</w:t>
            </w:r>
          </w:p>
        </w:tc>
        <w:tc>
          <w:tcPr>
            <w:tcW w:w="973" w:type="dxa"/>
            <w:tcBorders>
              <w:top w:val="single" w:sz="4" w:space="0" w:color="auto"/>
              <w:bottom w:val="single" w:sz="4" w:space="0" w:color="auto"/>
            </w:tcBorders>
          </w:tcPr>
          <w:p w14:paraId="24893062" w14:textId="77777777" w:rsidR="003F17F1" w:rsidRPr="002954BC" w:rsidRDefault="003F17F1">
            <w:pPr>
              <w:jc w:val="center"/>
              <w:rPr>
                <w:color w:val="000000"/>
                <w:sz w:val="20"/>
              </w:rPr>
            </w:pPr>
            <w:r w:rsidRPr="002954BC">
              <w:rPr>
                <w:color w:val="000000"/>
                <w:sz w:val="20"/>
              </w:rPr>
              <w:t>Quantité</w:t>
            </w:r>
          </w:p>
        </w:tc>
        <w:tc>
          <w:tcPr>
            <w:tcW w:w="1590" w:type="dxa"/>
            <w:tcBorders>
              <w:top w:val="single" w:sz="4" w:space="0" w:color="auto"/>
              <w:bottom w:val="single" w:sz="4" w:space="0" w:color="auto"/>
            </w:tcBorders>
          </w:tcPr>
          <w:p w14:paraId="3E11DDF1" w14:textId="77777777" w:rsidR="003F17F1" w:rsidRPr="002954BC" w:rsidRDefault="003F17F1">
            <w:pPr>
              <w:tabs>
                <w:tab w:val="left" w:leader="dot" w:pos="1318"/>
              </w:tabs>
              <w:rPr>
                <w:color w:val="000000"/>
                <w:sz w:val="20"/>
              </w:rPr>
            </w:pPr>
            <w:r w:rsidRPr="002954BC">
              <w:rPr>
                <w:color w:val="000000"/>
                <w:sz w:val="20"/>
              </w:rPr>
              <w:t>Montant</w:t>
            </w:r>
          </w:p>
        </w:tc>
      </w:tr>
      <w:tr w:rsidR="003F17F1" w:rsidRPr="002954BC" w14:paraId="0735BB99" w14:textId="77777777" w:rsidTr="003F17F1">
        <w:trPr>
          <w:jc w:val="center"/>
        </w:trPr>
        <w:tc>
          <w:tcPr>
            <w:tcW w:w="5820" w:type="dxa"/>
            <w:tcBorders>
              <w:top w:val="single" w:sz="4" w:space="0" w:color="auto"/>
            </w:tcBorders>
          </w:tcPr>
          <w:p w14:paraId="107705BA" w14:textId="77777777" w:rsidR="003F17F1" w:rsidRPr="002954BC" w:rsidRDefault="003F17F1" w:rsidP="003F17F1">
            <w:pPr>
              <w:pStyle w:val="berschrift2"/>
              <w:tabs>
                <w:tab w:val="left" w:pos="640"/>
              </w:tabs>
              <w:ind w:left="570" w:hanging="570"/>
              <w:rPr>
                <w:color w:val="000000"/>
              </w:rPr>
            </w:pPr>
            <w:bookmarkStart w:id="160" w:name="_Toc263573904"/>
            <w:bookmarkStart w:id="161" w:name="_Toc349555775"/>
            <w:bookmarkStart w:id="162" w:name="_Toc358556949"/>
            <w:r w:rsidRPr="002954BC">
              <w:rPr>
                <w:color w:val="000000"/>
              </w:rPr>
              <w:t xml:space="preserve">4.9 </w:t>
            </w:r>
            <w:r w:rsidRPr="002954BC">
              <w:rPr>
                <w:color w:val="000000"/>
              </w:rPr>
              <w:tab/>
              <w:t>Ventilation du local cylindres de silo avec clapet coupe-feu</w:t>
            </w:r>
            <w:bookmarkEnd w:id="160"/>
            <w:bookmarkEnd w:id="161"/>
            <w:bookmarkEnd w:id="162"/>
          </w:p>
        </w:tc>
        <w:tc>
          <w:tcPr>
            <w:tcW w:w="973" w:type="dxa"/>
            <w:tcBorders>
              <w:top w:val="single" w:sz="4" w:space="0" w:color="auto"/>
            </w:tcBorders>
          </w:tcPr>
          <w:p w14:paraId="41236864" w14:textId="77777777" w:rsidR="003F17F1" w:rsidRPr="002954BC" w:rsidRDefault="003F17F1" w:rsidP="003F17F1">
            <w:pPr>
              <w:pStyle w:val="berschrift2"/>
              <w:jc w:val="center"/>
              <w:rPr>
                <w:b w:val="0"/>
                <w:color w:val="000000"/>
              </w:rPr>
            </w:pPr>
          </w:p>
        </w:tc>
        <w:tc>
          <w:tcPr>
            <w:tcW w:w="973" w:type="dxa"/>
            <w:tcBorders>
              <w:top w:val="single" w:sz="4" w:space="0" w:color="auto"/>
            </w:tcBorders>
          </w:tcPr>
          <w:p w14:paraId="0668AA89" w14:textId="77777777" w:rsidR="003F17F1" w:rsidRPr="002954BC" w:rsidRDefault="003F17F1" w:rsidP="003F17F1">
            <w:pPr>
              <w:pStyle w:val="berschrift2"/>
              <w:jc w:val="center"/>
              <w:rPr>
                <w:b w:val="0"/>
                <w:color w:val="000000"/>
              </w:rPr>
            </w:pPr>
          </w:p>
        </w:tc>
        <w:tc>
          <w:tcPr>
            <w:tcW w:w="1590" w:type="dxa"/>
            <w:tcBorders>
              <w:top w:val="single" w:sz="4" w:space="0" w:color="auto"/>
            </w:tcBorders>
          </w:tcPr>
          <w:p w14:paraId="7862F3F3" w14:textId="77777777" w:rsidR="003F17F1" w:rsidRPr="002954BC" w:rsidRDefault="003F17F1" w:rsidP="003F17F1">
            <w:pPr>
              <w:pStyle w:val="berschrift2"/>
              <w:rPr>
                <w:b w:val="0"/>
                <w:color w:val="000000"/>
              </w:rPr>
            </w:pPr>
          </w:p>
        </w:tc>
      </w:tr>
      <w:tr w:rsidR="003F17F1" w:rsidRPr="002954BC" w14:paraId="10308EFD" w14:textId="77777777" w:rsidTr="003F17F1">
        <w:trPr>
          <w:jc w:val="center"/>
        </w:trPr>
        <w:tc>
          <w:tcPr>
            <w:tcW w:w="5820" w:type="dxa"/>
          </w:tcPr>
          <w:p w14:paraId="336A9C0C" w14:textId="77777777" w:rsidR="003F17F1" w:rsidRPr="002954BC" w:rsidRDefault="003F17F1" w:rsidP="003F17F1">
            <w:pPr>
              <w:tabs>
                <w:tab w:val="left" w:leader="dot" w:pos="3969"/>
              </w:tabs>
              <w:spacing w:before="120" w:after="120"/>
              <w:ind w:left="284" w:hanging="284"/>
              <w:rPr>
                <w:color w:val="000000"/>
                <w:sz w:val="20"/>
              </w:rPr>
            </w:pPr>
            <w:r w:rsidRPr="002954BC">
              <w:rPr>
                <w:color w:val="000000"/>
                <w:sz w:val="20"/>
              </w:rPr>
              <w:t>Installation complète selon directives SUVA</w:t>
            </w:r>
          </w:p>
        </w:tc>
        <w:tc>
          <w:tcPr>
            <w:tcW w:w="973" w:type="dxa"/>
          </w:tcPr>
          <w:p w14:paraId="1BF14C6E" w14:textId="77777777" w:rsidR="003F17F1" w:rsidRPr="002954BC" w:rsidRDefault="003F17F1" w:rsidP="003F17F1">
            <w:pPr>
              <w:spacing w:before="120" w:after="120"/>
              <w:jc w:val="center"/>
              <w:rPr>
                <w:color w:val="000000"/>
                <w:sz w:val="20"/>
              </w:rPr>
            </w:pPr>
          </w:p>
        </w:tc>
        <w:tc>
          <w:tcPr>
            <w:tcW w:w="973" w:type="dxa"/>
          </w:tcPr>
          <w:p w14:paraId="130DEA29" w14:textId="77777777" w:rsidR="003F17F1" w:rsidRPr="002954BC" w:rsidRDefault="003F17F1" w:rsidP="003F17F1">
            <w:pPr>
              <w:spacing w:before="120" w:after="120"/>
              <w:jc w:val="center"/>
              <w:rPr>
                <w:color w:val="000000"/>
                <w:sz w:val="20"/>
              </w:rPr>
            </w:pPr>
          </w:p>
        </w:tc>
        <w:tc>
          <w:tcPr>
            <w:tcW w:w="1590" w:type="dxa"/>
          </w:tcPr>
          <w:p w14:paraId="17DCE457" w14:textId="77777777" w:rsidR="003F17F1" w:rsidRPr="002954BC" w:rsidRDefault="003F17F1" w:rsidP="003F17F1">
            <w:pPr>
              <w:tabs>
                <w:tab w:val="left" w:leader="dot" w:pos="1318"/>
              </w:tabs>
              <w:spacing w:before="120" w:after="120"/>
              <w:rPr>
                <w:color w:val="000000"/>
                <w:sz w:val="20"/>
              </w:rPr>
            </w:pPr>
          </w:p>
        </w:tc>
      </w:tr>
      <w:tr w:rsidR="003F17F1" w:rsidRPr="002954BC" w14:paraId="5A39C711" w14:textId="77777777" w:rsidTr="003F17F1">
        <w:trPr>
          <w:jc w:val="center"/>
        </w:trPr>
        <w:tc>
          <w:tcPr>
            <w:tcW w:w="5820" w:type="dxa"/>
          </w:tcPr>
          <w:p w14:paraId="31EA27EC" w14:textId="77777777" w:rsidR="003F17F1" w:rsidRPr="002954BC" w:rsidRDefault="003F17F1" w:rsidP="003F17F1">
            <w:pPr>
              <w:pStyle w:val="Kopfzeile"/>
              <w:tabs>
                <w:tab w:val="clear" w:pos="4536"/>
                <w:tab w:val="clear" w:pos="9072"/>
              </w:tabs>
              <w:rPr>
                <w:color w:val="000000"/>
                <w:sz w:val="20"/>
              </w:rPr>
            </w:pPr>
            <w:r w:rsidRPr="002954BC">
              <w:rPr>
                <w:color w:val="000000"/>
                <w:sz w:val="20"/>
              </w:rPr>
              <w:sym w:font="Wingdings" w:char="F0A8"/>
            </w:r>
            <w:r w:rsidRPr="002954BC">
              <w:rPr>
                <w:color w:val="000000"/>
                <w:sz w:val="20"/>
              </w:rPr>
              <w:t xml:space="preserve"> Ventilateur de gaine d’évacuation</w:t>
            </w:r>
          </w:p>
          <w:p w14:paraId="7F0A626C" w14:textId="77777777" w:rsidR="003F17F1" w:rsidRPr="002954BC" w:rsidRDefault="003F17F1" w:rsidP="003F17F1">
            <w:pPr>
              <w:pStyle w:val="Kopfzeile"/>
              <w:tabs>
                <w:tab w:val="clear" w:pos="4536"/>
                <w:tab w:val="clear" w:pos="9072"/>
              </w:tabs>
              <w:ind w:left="1701"/>
              <w:rPr>
                <w:color w:val="000000"/>
                <w:sz w:val="20"/>
              </w:rPr>
            </w:pPr>
            <w:r w:rsidRPr="002954BC">
              <w:rPr>
                <w:color w:val="000000"/>
                <w:sz w:val="20"/>
              </w:rPr>
              <w:t>Carcasse en tôle d’acier zinguée</w:t>
            </w:r>
          </w:p>
          <w:p w14:paraId="4C6EB355" w14:textId="77777777" w:rsidR="003F17F1" w:rsidRPr="002954BC" w:rsidRDefault="003F17F1" w:rsidP="003F17F1">
            <w:pPr>
              <w:pStyle w:val="Kopfzeile"/>
              <w:tabs>
                <w:tab w:val="clear" w:pos="4536"/>
                <w:tab w:val="clear" w:pos="9072"/>
              </w:tabs>
              <w:ind w:left="1701"/>
              <w:rPr>
                <w:color w:val="000000"/>
                <w:sz w:val="20"/>
              </w:rPr>
            </w:pPr>
            <w:r w:rsidRPr="002954BC">
              <w:rPr>
                <w:color w:val="000000"/>
                <w:sz w:val="20"/>
              </w:rPr>
              <w:sym w:font="Symbol" w:char="F0C6"/>
            </w:r>
            <w:r w:rsidRPr="002954BC">
              <w:rPr>
                <w:color w:val="000000"/>
                <w:sz w:val="20"/>
              </w:rPr>
              <w:t xml:space="preserve"> Diamètre de raccordement</w:t>
            </w:r>
          </w:p>
          <w:p w14:paraId="4DE2A583" w14:textId="77777777" w:rsidR="003F17F1" w:rsidRPr="002954BC" w:rsidRDefault="003F17F1" w:rsidP="003F17F1">
            <w:pPr>
              <w:pStyle w:val="Kopfzeile"/>
              <w:tabs>
                <w:tab w:val="clear" w:pos="4536"/>
                <w:tab w:val="clear" w:pos="9072"/>
              </w:tabs>
              <w:ind w:left="1701"/>
              <w:rPr>
                <w:color w:val="000000"/>
                <w:sz w:val="20"/>
              </w:rPr>
            </w:pPr>
            <w:r w:rsidRPr="002954BC">
              <w:rPr>
                <w:color w:val="000000"/>
                <w:sz w:val="20"/>
              </w:rPr>
              <w:t>Débit volumique</w:t>
            </w:r>
          </w:p>
          <w:p w14:paraId="0AF46012" w14:textId="77777777" w:rsidR="003F17F1" w:rsidRPr="002954BC" w:rsidRDefault="003F17F1" w:rsidP="003F17F1">
            <w:pPr>
              <w:pStyle w:val="Kopfzeile"/>
              <w:tabs>
                <w:tab w:val="clear" w:pos="4536"/>
                <w:tab w:val="clear" w:pos="9072"/>
              </w:tabs>
              <w:ind w:left="1701"/>
              <w:rPr>
                <w:color w:val="000000"/>
                <w:sz w:val="20"/>
              </w:rPr>
            </w:pPr>
            <w:r w:rsidRPr="002954BC">
              <w:rPr>
                <w:color w:val="000000"/>
                <w:sz w:val="20"/>
              </w:rPr>
              <w:t xml:space="preserve">Différentiel de pression au point de dimensionnement </w:t>
            </w:r>
          </w:p>
          <w:p w14:paraId="5C163EF8" w14:textId="77777777" w:rsidR="003F17F1" w:rsidRPr="002954BC" w:rsidRDefault="003F17F1" w:rsidP="003F17F1">
            <w:pPr>
              <w:pStyle w:val="Kopfzeile"/>
              <w:tabs>
                <w:tab w:val="clear" w:pos="4536"/>
                <w:tab w:val="clear" w:pos="9072"/>
              </w:tabs>
              <w:ind w:left="1701"/>
              <w:rPr>
                <w:color w:val="000000"/>
                <w:sz w:val="20"/>
              </w:rPr>
            </w:pPr>
            <w:r w:rsidRPr="002954BC">
              <w:rPr>
                <w:color w:val="000000"/>
                <w:sz w:val="20"/>
              </w:rPr>
              <w:t>Puissance d’entraînement</w:t>
            </w:r>
          </w:p>
          <w:p w14:paraId="5C7AA548" w14:textId="77777777" w:rsidR="003F17F1" w:rsidRPr="002954BC" w:rsidRDefault="003F17F1" w:rsidP="003F17F1">
            <w:pPr>
              <w:pStyle w:val="Kopfzeile"/>
              <w:tabs>
                <w:tab w:val="clear" w:pos="4536"/>
                <w:tab w:val="clear" w:pos="9072"/>
              </w:tabs>
              <w:ind w:left="1701" w:hanging="1417"/>
              <w:rPr>
                <w:color w:val="000000"/>
                <w:sz w:val="20"/>
              </w:rPr>
            </w:pPr>
            <w:r w:rsidRPr="002954BC">
              <w:rPr>
                <w:color w:val="000000"/>
                <w:sz w:val="20"/>
              </w:rPr>
              <w:t xml:space="preserve">complet avec pièce de liaison et insert, </w:t>
            </w:r>
          </w:p>
          <w:p w14:paraId="6823984A" w14:textId="77777777" w:rsidR="003F17F1" w:rsidRPr="002954BC" w:rsidRDefault="003F17F1" w:rsidP="003F17F1">
            <w:pPr>
              <w:pStyle w:val="Kopfzeile"/>
              <w:tabs>
                <w:tab w:val="clear" w:pos="4536"/>
                <w:tab w:val="clear" w:pos="9072"/>
              </w:tabs>
              <w:ind w:left="1701" w:hanging="1417"/>
              <w:rPr>
                <w:color w:val="000000"/>
                <w:sz w:val="20"/>
              </w:rPr>
            </w:pPr>
            <w:r w:rsidRPr="002954BC">
              <w:rPr>
                <w:color w:val="000000"/>
                <w:sz w:val="20"/>
              </w:rPr>
              <w:t>différentiel de pression et conduites de raccordement</w:t>
            </w:r>
          </w:p>
          <w:p w14:paraId="3896469E" w14:textId="77777777" w:rsidR="003F17F1" w:rsidRPr="002954BC" w:rsidRDefault="003F17F1" w:rsidP="003F17F1">
            <w:pPr>
              <w:pStyle w:val="Kopfzeile"/>
              <w:tabs>
                <w:tab w:val="clear" w:pos="4536"/>
                <w:tab w:val="clear" w:pos="9072"/>
              </w:tabs>
              <w:ind w:left="1701" w:hanging="1417"/>
              <w:rPr>
                <w:color w:val="000000"/>
                <w:sz w:val="20"/>
              </w:rPr>
            </w:pPr>
            <w:r w:rsidRPr="002954BC">
              <w:rPr>
                <w:color w:val="000000"/>
                <w:sz w:val="20"/>
              </w:rPr>
              <w:t>Interrupteur de service verrouillable</w:t>
            </w:r>
          </w:p>
        </w:tc>
        <w:tc>
          <w:tcPr>
            <w:tcW w:w="973" w:type="dxa"/>
          </w:tcPr>
          <w:p w14:paraId="781FFF46" w14:textId="77777777" w:rsidR="003F17F1" w:rsidRPr="002954BC" w:rsidRDefault="003F17F1" w:rsidP="003F17F1">
            <w:pPr>
              <w:jc w:val="center"/>
              <w:rPr>
                <w:color w:val="000000"/>
                <w:sz w:val="20"/>
                <w:lang w:val="en-US"/>
              </w:rPr>
            </w:pPr>
            <w:r w:rsidRPr="002954BC">
              <w:rPr>
                <w:color w:val="000000"/>
                <w:sz w:val="20"/>
                <w:lang w:val="en-US"/>
              </w:rPr>
              <w:t>Pce</w:t>
            </w:r>
          </w:p>
          <w:p w14:paraId="7E912580" w14:textId="77777777" w:rsidR="003F17F1" w:rsidRPr="002954BC" w:rsidRDefault="003F17F1" w:rsidP="003F17F1">
            <w:pPr>
              <w:jc w:val="center"/>
              <w:rPr>
                <w:color w:val="000000"/>
                <w:sz w:val="20"/>
                <w:lang w:val="en-US"/>
              </w:rPr>
            </w:pPr>
          </w:p>
          <w:p w14:paraId="2158901F" w14:textId="77777777" w:rsidR="003F17F1" w:rsidRPr="002954BC" w:rsidRDefault="003F17F1" w:rsidP="003F17F1">
            <w:pPr>
              <w:jc w:val="center"/>
              <w:rPr>
                <w:color w:val="000000"/>
                <w:sz w:val="20"/>
                <w:lang w:val="en-US"/>
              </w:rPr>
            </w:pPr>
            <w:r w:rsidRPr="002954BC">
              <w:rPr>
                <w:color w:val="000000"/>
                <w:sz w:val="20"/>
                <w:lang w:val="en-US"/>
              </w:rPr>
              <w:t>mm</w:t>
            </w:r>
          </w:p>
          <w:p w14:paraId="5D9DA909" w14:textId="77777777" w:rsidR="003F17F1" w:rsidRPr="002954BC" w:rsidRDefault="003F17F1" w:rsidP="003F17F1">
            <w:pPr>
              <w:jc w:val="center"/>
              <w:rPr>
                <w:color w:val="000000"/>
                <w:sz w:val="20"/>
                <w:lang w:val="en-US"/>
              </w:rPr>
            </w:pPr>
            <w:r w:rsidRPr="002954BC">
              <w:rPr>
                <w:color w:val="000000"/>
                <w:sz w:val="20"/>
                <w:lang w:val="en-US"/>
              </w:rPr>
              <w:t>m</w:t>
            </w:r>
            <w:r w:rsidRPr="002954BC">
              <w:rPr>
                <w:color w:val="000000"/>
                <w:sz w:val="20"/>
                <w:vertAlign w:val="superscript"/>
                <w:lang w:val="en-US"/>
              </w:rPr>
              <w:t>3</w:t>
            </w:r>
            <w:r w:rsidRPr="002954BC">
              <w:rPr>
                <w:color w:val="000000"/>
                <w:sz w:val="20"/>
                <w:lang w:val="en-US"/>
              </w:rPr>
              <w:t>/h</w:t>
            </w:r>
          </w:p>
          <w:p w14:paraId="046AABD2" w14:textId="77777777" w:rsidR="003F17F1" w:rsidRPr="002954BC" w:rsidRDefault="003F17F1" w:rsidP="003F17F1">
            <w:pPr>
              <w:jc w:val="center"/>
              <w:rPr>
                <w:color w:val="000000"/>
                <w:sz w:val="20"/>
                <w:lang w:val="en-US"/>
              </w:rPr>
            </w:pPr>
            <w:r w:rsidRPr="002954BC">
              <w:rPr>
                <w:color w:val="000000"/>
                <w:sz w:val="20"/>
                <w:lang w:val="en-US"/>
              </w:rPr>
              <w:t>Pa</w:t>
            </w:r>
          </w:p>
          <w:p w14:paraId="0B4E39D6" w14:textId="77777777" w:rsidR="00E04E71" w:rsidRPr="002954BC" w:rsidRDefault="00E04E71" w:rsidP="003F17F1">
            <w:pPr>
              <w:jc w:val="center"/>
              <w:rPr>
                <w:color w:val="000000"/>
                <w:sz w:val="20"/>
                <w:lang w:val="en-US"/>
              </w:rPr>
            </w:pPr>
          </w:p>
          <w:p w14:paraId="530D701A" w14:textId="77777777" w:rsidR="003F17F1" w:rsidRPr="002954BC" w:rsidRDefault="003F17F1" w:rsidP="003F17F1">
            <w:pPr>
              <w:jc w:val="center"/>
              <w:rPr>
                <w:color w:val="000000"/>
                <w:sz w:val="20"/>
                <w:lang w:val="en-US"/>
              </w:rPr>
            </w:pPr>
            <w:r w:rsidRPr="002954BC">
              <w:rPr>
                <w:color w:val="000000"/>
                <w:sz w:val="20"/>
                <w:lang w:val="en-US"/>
              </w:rPr>
              <w:t>W</w:t>
            </w:r>
          </w:p>
          <w:p w14:paraId="45927979" w14:textId="77777777" w:rsidR="003F17F1" w:rsidRPr="002954BC" w:rsidRDefault="003F17F1" w:rsidP="003F17F1">
            <w:pPr>
              <w:jc w:val="center"/>
              <w:rPr>
                <w:color w:val="000000"/>
                <w:sz w:val="20"/>
                <w:lang w:val="en-US"/>
              </w:rPr>
            </w:pPr>
          </w:p>
          <w:p w14:paraId="1F4B039B" w14:textId="77777777" w:rsidR="003F17F1" w:rsidRPr="002954BC" w:rsidRDefault="003F17F1" w:rsidP="003F17F1">
            <w:pPr>
              <w:jc w:val="center"/>
              <w:rPr>
                <w:color w:val="000000"/>
                <w:sz w:val="20"/>
                <w:lang w:val="en-US"/>
              </w:rPr>
            </w:pPr>
          </w:p>
          <w:p w14:paraId="1BD61353" w14:textId="77777777" w:rsidR="003F17F1" w:rsidRPr="002954BC" w:rsidRDefault="003F17F1" w:rsidP="003F17F1">
            <w:pPr>
              <w:jc w:val="center"/>
              <w:rPr>
                <w:color w:val="000000"/>
                <w:sz w:val="20"/>
                <w:lang w:val="en-US"/>
              </w:rPr>
            </w:pPr>
            <w:r w:rsidRPr="002954BC">
              <w:rPr>
                <w:color w:val="000000"/>
                <w:sz w:val="20"/>
                <w:lang w:val="en-US"/>
              </w:rPr>
              <w:t>Pce</w:t>
            </w:r>
          </w:p>
        </w:tc>
        <w:tc>
          <w:tcPr>
            <w:tcW w:w="973" w:type="dxa"/>
          </w:tcPr>
          <w:p w14:paraId="7EB00B99" w14:textId="77777777" w:rsidR="003F17F1" w:rsidRPr="002954BC" w:rsidRDefault="003F17F1" w:rsidP="003F17F1">
            <w:pPr>
              <w:jc w:val="center"/>
              <w:rPr>
                <w:color w:val="000000"/>
                <w:sz w:val="20"/>
                <w:lang w:val="en-US"/>
              </w:rPr>
            </w:pPr>
            <w:r w:rsidRPr="00B82FF9">
              <w:rPr>
                <w:color w:val="000000"/>
                <w:sz w:val="20"/>
                <w:highlight w:val="lightGray"/>
                <w:lang w:val="en-US"/>
              </w:rPr>
              <w:t>.......</w:t>
            </w:r>
          </w:p>
          <w:p w14:paraId="42B9F27B" w14:textId="77777777" w:rsidR="003F17F1" w:rsidRPr="002954BC" w:rsidRDefault="003F17F1" w:rsidP="003F17F1">
            <w:pPr>
              <w:jc w:val="center"/>
              <w:rPr>
                <w:color w:val="000000"/>
                <w:sz w:val="20"/>
                <w:lang w:val="en-US"/>
              </w:rPr>
            </w:pPr>
          </w:p>
          <w:p w14:paraId="729822EF" w14:textId="77777777" w:rsidR="003F17F1" w:rsidRPr="002954BC" w:rsidRDefault="003F17F1" w:rsidP="003F17F1">
            <w:pPr>
              <w:jc w:val="center"/>
              <w:rPr>
                <w:color w:val="000000"/>
                <w:sz w:val="20"/>
                <w:lang w:val="en-US"/>
              </w:rPr>
            </w:pPr>
            <w:r w:rsidRPr="002954BC">
              <w:rPr>
                <w:color w:val="000000"/>
                <w:sz w:val="20"/>
                <w:lang w:val="en-US"/>
              </w:rPr>
              <w:t>........</w:t>
            </w:r>
          </w:p>
          <w:p w14:paraId="51812B40" w14:textId="77777777" w:rsidR="003F17F1" w:rsidRPr="00B82FF9" w:rsidRDefault="003F17F1" w:rsidP="003F17F1">
            <w:pPr>
              <w:jc w:val="center"/>
              <w:rPr>
                <w:color w:val="000000"/>
                <w:sz w:val="20"/>
                <w:highlight w:val="lightGray"/>
                <w:lang w:val="en-US"/>
              </w:rPr>
            </w:pPr>
            <w:r w:rsidRPr="00B82FF9">
              <w:rPr>
                <w:color w:val="000000"/>
                <w:sz w:val="20"/>
                <w:highlight w:val="lightGray"/>
                <w:lang w:val="en-US"/>
              </w:rPr>
              <w:t>.......</w:t>
            </w:r>
          </w:p>
          <w:p w14:paraId="63651CFA" w14:textId="77777777" w:rsidR="003F17F1" w:rsidRPr="002954BC" w:rsidRDefault="003F17F1" w:rsidP="003F17F1">
            <w:pPr>
              <w:jc w:val="center"/>
              <w:rPr>
                <w:color w:val="000000"/>
                <w:sz w:val="20"/>
                <w:lang w:val="en-US"/>
              </w:rPr>
            </w:pPr>
            <w:r w:rsidRPr="00B82FF9">
              <w:rPr>
                <w:color w:val="000000"/>
                <w:sz w:val="20"/>
                <w:highlight w:val="lightGray"/>
                <w:lang w:val="en-US"/>
              </w:rPr>
              <w:t>.......</w:t>
            </w:r>
          </w:p>
          <w:p w14:paraId="39157DC9" w14:textId="77777777" w:rsidR="00E04E71" w:rsidRPr="002954BC" w:rsidRDefault="00E04E71" w:rsidP="003F17F1">
            <w:pPr>
              <w:jc w:val="center"/>
              <w:rPr>
                <w:color w:val="000000"/>
                <w:sz w:val="20"/>
                <w:lang w:val="en-US"/>
              </w:rPr>
            </w:pPr>
          </w:p>
          <w:p w14:paraId="08874F21" w14:textId="77777777" w:rsidR="003F17F1" w:rsidRPr="002954BC" w:rsidRDefault="003F17F1" w:rsidP="003F17F1">
            <w:pPr>
              <w:jc w:val="center"/>
              <w:rPr>
                <w:color w:val="000000"/>
                <w:sz w:val="20"/>
                <w:lang w:val="en-US"/>
              </w:rPr>
            </w:pPr>
            <w:r w:rsidRPr="002954BC">
              <w:rPr>
                <w:color w:val="000000"/>
                <w:sz w:val="20"/>
                <w:lang w:val="en-US"/>
              </w:rPr>
              <w:t>.......</w:t>
            </w:r>
          </w:p>
          <w:p w14:paraId="49F366ED" w14:textId="77777777" w:rsidR="003F17F1" w:rsidRPr="002954BC" w:rsidRDefault="003F17F1" w:rsidP="003F17F1">
            <w:pPr>
              <w:jc w:val="center"/>
              <w:rPr>
                <w:color w:val="000000"/>
                <w:sz w:val="20"/>
                <w:lang w:val="en-US"/>
              </w:rPr>
            </w:pPr>
          </w:p>
          <w:p w14:paraId="19C065F2" w14:textId="77777777" w:rsidR="003F17F1" w:rsidRPr="002954BC" w:rsidRDefault="003F17F1" w:rsidP="003F17F1">
            <w:pPr>
              <w:jc w:val="center"/>
              <w:rPr>
                <w:color w:val="000000"/>
                <w:sz w:val="20"/>
                <w:lang w:val="en-US"/>
              </w:rPr>
            </w:pPr>
          </w:p>
          <w:p w14:paraId="0513B236" w14:textId="77777777" w:rsidR="003F17F1" w:rsidRPr="002954BC" w:rsidRDefault="003F17F1" w:rsidP="003F17F1">
            <w:pPr>
              <w:jc w:val="center"/>
              <w:rPr>
                <w:color w:val="000000"/>
                <w:sz w:val="20"/>
                <w:lang w:val="en-US"/>
              </w:rPr>
            </w:pPr>
            <w:r w:rsidRPr="00B82FF9">
              <w:rPr>
                <w:color w:val="000000"/>
                <w:sz w:val="20"/>
                <w:highlight w:val="lightGray"/>
                <w:lang w:val="en-US"/>
              </w:rPr>
              <w:t>.......</w:t>
            </w:r>
          </w:p>
        </w:tc>
        <w:tc>
          <w:tcPr>
            <w:tcW w:w="1590" w:type="dxa"/>
          </w:tcPr>
          <w:p w14:paraId="5FA8650F" w14:textId="77777777" w:rsidR="003F17F1" w:rsidRPr="002954BC" w:rsidRDefault="003F17F1" w:rsidP="003F17F1">
            <w:pPr>
              <w:tabs>
                <w:tab w:val="left" w:leader="dot" w:pos="1318"/>
              </w:tabs>
              <w:rPr>
                <w:color w:val="000000"/>
                <w:sz w:val="20"/>
                <w:lang w:val="en-US"/>
              </w:rPr>
            </w:pPr>
          </w:p>
        </w:tc>
      </w:tr>
      <w:tr w:rsidR="003F17F1" w:rsidRPr="002954BC" w14:paraId="51162A51" w14:textId="77777777" w:rsidTr="003F17F1">
        <w:trPr>
          <w:jc w:val="center"/>
        </w:trPr>
        <w:tc>
          <w:tcPr>
            <w:tcW w:w="5820" w:type="dxa"/>
            <w:tcBorders>
              <w:top w:val="nil"/>
            </w:tcBorders>
          </w:tcPr>
          <w:p w14:paraId="7596B01D" w14:textId="77777777" w:rsidR="003F17F1" w:rsidRPr="002954BC" w:rsidRDefault="003F17F1" w:rsidP="003F17F1">
            <w:pPr>
              <w:pStyle w:val="berschrift3"/>
              <w:rPr>
                <w:color w:val="000000"/>
                <w:lang w:val="en-US"/>
              </w:rPr>
            </w:pPr>
          </w:p>
        </w:tc>
        <w:tc>
          <w:tcPr>
            <w:tcW w:w="973" w:type="dxa"/>
            <w:tcBorders>
              <w:top w:val="nil"/>
            </w:tcBorders>
          </w:tcPr>
          <w:p w14:paraId="30EF39AE" w14:textId="77777777" w:rsidR="003F17F1" w:rsidRPr="002954BC" w:rsidRDefault="003F17F1" w:rsidP="003F17F1">
            <w:pPr>
              <w:jc w:val="center"/>
              <w:rPr>
                <w:color w:val="000000"/>
                <w:lang w:val="en-US"/>
              </w:rPr>
            </w:pPr>
          </w:p>
        </w:tc>
        <w:tc>
          <w:tcPr>
            <w:tcW w:w="973" w:type="dxa"/>
            <w:tcBorders>
              <w:top w:val="nil"/>
            </w:tcBorders>
          </w:tcPr>
          <w:p w14:paraId="64848679" w14:textId="77777777" w:rsidR="003F17F1" w:rsidRPr="002954BC" w:rsidRDefault="003F17F1" w:rsidP="003F17F1">
            <w:pPr>
              <w:jc w:val="center"/>
              <w:rPr>
                <w:color w:val="000000"/>
                <w:lang w:val="en-US"/>
              </w:rPr>
            </w:pPr>
          </w:p>
        </w:tc>
        <w:tc>
          <w:tcPr>
            <w:tcW w:w="1590" w:type="dxa"/>
            <w:tcBorders>
              <w:top w:val="nil"/>
            </w:tcBorders>
          </w:tcPr>
          <w:p w14:paraId="4B27CDFC" w14:textId="77777777" w:rsidR="003F17F1" w:rsidRPr="002954BC" w:rsidRDefault="003F17F1" w:rsidP="003F17F1">
            <w:pPr>
              <w:tabs>
                <w:tab w:val="left" w:leader="dot" w:pos="1318"/>
              </w:tabs>
              <w:rPr>
                <w:color w:val="000000"/>
                <w:lang w:val="en-US"/>
              </w:rPr>
            </w:pPr>
          </w:p>
        </w:tc>
      </w:tr>
      <w:tr w:rsidR="003F17F1" w:rsidRPr="002954BC" w14:paraId="30874F8F" w14:textId="77777777" w:rsidTr="003F17F1">
        <w:trPr>
          <w:jc w:val="center"/>
        </w:trPr>
        <w:tc>
          <w:tcPr>
            <w:tcW w:w="5820" w:type="dxa"/>
          </w:tcPr>
          <w:p w14:paraId="5A62433C" w14:textId="77777777" w:rsidR="003F17F1" w:rsidRPr="002954BC" w:rsidRDefault="003F17F1" w:rsidP="003F17F1">
            <w:pPr>
              <w:pStyle w:val="Kopfzeile"/>
              <w:tabs>
                <w:tab w:val="clear" w:pos="4536"/>
                <w:tab w:val="clear" w:pos="9072"/>
              </w:tabs>
              <w:rPr>
                <w:color w:val="000000"/>
                <w:sz w:val="20"/>
              </w:rPr>
            </w:pPr>
            <w:r w:rsidRPr="002954BC">
              <w:rPr>
                <w:color w:val="000000"/>
                <w:sz w:val="20"/>
              </w:rPr>
              <w:sym w:font="Wingdings" w:char="F0A8"/>
            </w:r>
            <w:r w:rsidRPr="002954BC">
              <w:rPr>
                <w:color w:val="000000"/>
                <w:sz w:val="20"/>
              </w:rPr>
              <w:t xml:space="preserve"> Ventilateur de gaine d’air frais</w:t>
            </w:r>
          </w:p>
          <w:p w14:paraId="06BA3E86" w14:textId="77777777" w:rsidR="003F17F1" w:rsidRPr="002954BC" w:rsidRDefault="003F17F1" w:rsidP="003F17F1">
            <w:pPr>
              <w:pStyle w:val="Kopfzeile"/>
              <w:tabs>
                <w:tab w:val="clear" w:pos="4536"/>
                <w:tab w:val="clear" w:pos="9072"/>
              </w:tabs>
              <w:ind w:left="1701"/>
              <w:rPr>
                <w:color w:val="000000"/>
                <w:sz w:val="20"/>
              </w:rPr>
            </w:pPr>
            <w:r w:rsidRPr="002954BC">
              <w:rPr>
                <w:color w:val="000000"/>
                <w:sz w:val="20"/>
              </w:rPr>
              <w:t>Carcasse en tôle d’acier zinguée</w:t>
            </w:r>
          </w:p>
          <w:p w14:paraId="31FD5979" w14:textId="77777777" w:rsidR="003F17F1" w:rsidRPr="002954BC" w:rsidRDefault="003F17F1" w:rsidP="003F17F1">
            <w:pPr>
              <w:pStyle w:val="Kopfzeile"/>
              <w:tabs>
                <w:tab w:val="clear" w:pos="4536"/>
                <w:tab w:val="clear" w:pos="9072"/>
              </w:tabs>
              <w:ind w:left="1701"/>
              <w:rPr>
                <w:color w:val="000000"/>
                <w:sz w:val="20"/>
              </w:rPr>
            </w:pPr>
            <w:r w:rsidRPr="002954BC">
              <w:rPr>
                <w:color w:val="000000"/>
                <w:sz w:val="20"/>
              </w:rPr>
              <w:sym w:font="Symbol" w:char="F0C6"/>
            </w:r>
            <w:r w:rsidRPr="002954BC">
              <w:rPr>
                <w:color w:val="000000"/>
                <w:sz w:val="20"/>
              </w:rPr>
              <w:t xml:space="preserve"> Diamètre de raccordement</w:t>
            </w:r>
          </w:p>
          <w:p w14:paraId="5F5E32AC" w14:textId="77777777" w:rsidR="003F17F1" w:rsidRPr="002954BC" w:rsidRDefault="003F17F1" w:rsidP="003F17F1">
            <w:pPr>
              <w:pStyle w:val="Kopfzeile"/>
              <w:tabs>
                <w:tab w:val="clear" w:pos="4536"/>
                <w:tab w:val="clear" w:pos="9072"/>
              </w:tabs>
              <w:ind w:left="1701"/>
              <w:rPr>
                <w:color w:val="000000"/>
                <w:sz w:val="20"/>
              </w:rPr>
            </w:pPr>
            <w:r w:rsidRPr="002954BC">
              <w:rPr>
                <w:color w:val="000000"/>
                <w:sz w:val="20"/>
              </w:rPr>
              <w:t>Débit volumique</w:t>
            </w:r>
          </w:p>
          <w:p w14:paraId="3BCAE7C5" w14:textId="77777777" w:rsidR="003F17F1" w:rsidRPr="002954BC" w:rsidRDefault="003F17F1" w:rsidP="003F17F1">
            <w:pPr>
              <w:pStyle w:val="Kopfzeile"/>
              <w:tabs>
                <w:tab w:val="clear" w:pos="4536"/>
                <w:tab w:val="clear" w:pos="9072"/>
              </w:tabs>
              <w:ind w:left="1701"/>
              <w:rPr>
                <w:color w:val="000000"/>
                <w:sz w:val="20"/>
              </w:rPr>
            </w:pPr>
            <w:r w:rsidRPr="002954BC">
              <w:rPr>
                <w:color w:val="000000"/>
                <w:sz w:val="20"/>
              </w:rPr>
              <w:t xml:space="preserve">Différentiel de pression au point de dimensionnement </w:t>
            </w:r>
          </w:p>
          <w:p w14:paraId="722A50FF" w14:textId="77777777" w:rsidR="003F17F1" w:rsidRPr="002954BC" w:rsidRDefault="003F17F1" w:rsidP="003F17F1">
            <w:pPr>
              <w:pStyle w:val="Kopfzeile"/>
              <w:tabs>
                <w:tab w:val="clear" w:pos="4536"/>
                <w:tab w:val="clear" w:pos="9072"/>
              </w:tabs>
              <w:ind w:left="1701"/>
              <w:rPr>
                <w:color w:val="000000"/>
                <w:sz w:val="20"/>
              </w:rPr>
            </w:pPr>
            <w:r w:rsidRPr="002954BC">
              <w:rPr>
                <w:color w:val="000000"/>
                <w:sz w:val="20"/>
              </w:rPr>
              <w:t>Puissance d’entraînement</w:t>
            </w:r>
          </w:p>
          <w:p w14:paraId="5C723E12" w14:textId="77777777" w:rsidR="003F17F1" w:rsidRPr="002954BC" w:rsidRDefault="003F17F1" w:rsidP="003F17F1">
            <w:pPr>
              <w:pStyle w:val="Kopfzeile"/>
              <w:tabs>
                <w:tab w:val="clear" w:pos="4536"/>
                <w:tab w:val="clear" w:pos="9072"/>
              </w:tabs>
              <w:ind w:left="1701" w:hanging="1417"/>
              <w:rPr>
                <w:color w:val="000000"/>
                <w:sz w:val="20"/>
              </w:rPr>
            </w:pPr>
            <w:r w:rsidRPr="002954BC">
              <w:rPr>
                <w:color w:val="000000"/>
                <w:sz w:val="20"/>
              </w:rPr>
              <w:t xml:space="preserve">complet avec pièce de liaison et insert, </w:t>
            </w:r>
          </w:p>
          <w:p w14:paraId="25C4270F" w14:textId="77777777" w:rsidR="003F17F1" w:rsidRPr="002954BC" w:rsidRDefault="003F17F1" w:rsidP="003F17F1">
            <w:pPr>
              <w:pStyle w:val="Kopfzeile"/>
              <w:tabs>
                <w:tab w:val="clear" w:pos="4536"/>
                <w:tab w:val="clear" w:pos="9072"/>
              </w:tabs>
              <w:ind w:left="1701" w:hanging="1417"/>
              <w:rPr>
                <w:color w:val="000000"/>
                <w:sz w:val="20"/>
              </w:rPr>
            </w:pPr>
            <w:r w:rsidRPr="002954BC">
              <w:rPr>
                <w:color w:val="000000"/>
                <w:sz w:val="20"/>
              </w:rPr>
              <w:t>différentiel de pression et conduites de raccordement</w:t>
            </w:r>
          </w:p>
          <w:p w14:paraId="711B4137" w14:textId="77777777" w:rsidR="003F17F1" w:rsidRPr="002954BC" w:rsidRDefault="003F17F1" w:rsidP="003F17F1">
            <w:pPr>
              <w:pStyle w:val="Kopfzeile"/>
              <w:tabs>
                <w:tab w:val="clear" w:pos="4536"/>
                <w:tab w:val="clear" w:pos="9072"/>
              </w:tabs>
              <w:ind w:left="1701" w:hanging="1417"/>
              <w:rPr>
                <w:color w:val="000000"/>
                <w:sz w:val="20"/>
              </w:rPr>
            </w:pPr>
            <w:r w:rsidRPr="002954BC">
              <w:rPr>
                <w:color w:val="000000"/>
                <w:sz w:val="20"/>
              </w:rPr>
              <w:t>Interrupteur de service verrouillable</w:t>
            </w:r>
          </w:p>
          <w:p w14:paraId="3DA1C1DC" w14:textId="77777777" w:rsidR="003F17F1" w:rsidRPr="002954BC" w:rsidRDefault="003F17F1" w:rsidP="003F17F1">
            <w:pPr>
              <w:pStyle w:val="Kopfzeile"/>
              <w:tabs>
                <w:tab w:val="clear" w:pos="4536"/>
                <w:tab w:val="clear" w:pos="9072"/>
              </w:tabs>
              <w:ind w:left="1701" w:hanging="1417"/>
              <w:rPr>
                <w:color w:val="000000"/>
                <w:sz w:val="20"/>
              </w:rPr>
            </w:pPr>
          </w:p>
        </w:tc>
        <w:tc>
          <w:tcPr>
            <w:tcW w:w="973" w:type="dxa"/>
          </w:tcPr>
          <w:p w14:paraId="0196D78A" w14:textId="77777777" w:rsidR="003F17F1" w:rsidRPr="002954BC" w:rsidRDefault="003F17F1" w:rsidP="003F17F1">
            <w:pPr>
              <w:jc w:val="center"/>
              <w:rPr>
                <w:color w:val="000000"/>
                <w:sz w:val="20"/>
                <w:lang w:val="en-US"/>
              </w:rPr>
            </w:pPr>
            <w:r w:rsidRPr="002954BC">
              <w:rPr>
                <w:color w:val="000000"/>
                <w:sz w:val="20"/>
                <w:lang w:val="en-US"/>
              </w:rPr>
              <w:t>Pce</w:t>
            </w:r>
          </w:p>
          <w:p w14:paraId="12D7689B" w14:textId="77777777" w:rsidR="003F17F1" w:rsidRPr="002954BC" w:rsidRDefault="003F17F1" w:rsidP="003F17F1">
            <w:pPr>
              <w:jc w:val="center"/>
              <w:rPr>
                <w:color w:val="000000"/>
                <w:sz w:val="20"/>
                <w:lang w:val="en-US"/>
              </w:rPr>
            </w:pPr>
          </w:p>
          <w:p w14:paraId="6CD4C0DF" w14:textId="77777777" w:rsidR="003F17F1" w:rsidRPr="002954BC" w:rsidRDefault="003F17F1" w:rsidP="003F17F1">
            <w:pPr>
              <w:jc w:val="center"/>
              <w:rPr>
                <w:color w:val="000000"/>
                <w:sz w:val="20"/>
                <w:lang w:val="en-US"/>
              </w:rPr>
            </w:pPr>
            <w:r w:rsidRPr="002954BC">
              <w:rPr>
                <w:color w:val="000000"/>
                <w:sz w:val="20"/>
                <w:lang w:val="en-US"/>
              </w:rPr>
              <w:t>mm</w:t>
            </w:r>
          </w:p>
          <w:p w14:paraId="38F82A0E" w14:textId="77777777" w:rsidR="003F17F1" w:rsidRPr="002954BC" w:rsidRDefault="003F17F1" w:rsidP="003F17F1">
            <w:pPr>
              <w:jc w:val="center"/>
              <w:rPr>
                <w:color w:val="000000"/>
                <w:sz w:val="20"/>
                <w:lang w:val="en-US"/>
              </w:rPr>
            </w:pPr>
            <w:r w:rsidRPr="002954BC">
              <w:rPr>
                <w:color w:val="000000"/>
                <w:sz w:val="20"/>
                <w:lang w:val="en-US"/>
              </w:rPr>
              <w:t>m</w:t>
            </w:r>
            <w:r w:rsidRPr="002954BC">
              <w:rPr>
                <w:color w:val="000000"/>
                <w:sz w:val="20"/>
                <w:vertAlign w:val="superscript"/>
                <w:lang w:val="en-US"/>
              </w:rPr>
              <w:t>3</w:t>
            </w:r>
            <w:r w:rsidRPr="002954BC">
              <w:rPr>
                <w:color w:val="000000"/>
                <w:sz w:val="20"/>
                <w:lang w:val="en-US"/>
              </w:rPr>
              <w:t>/h</w:t>
            </w:r>
          </w:p>
          <w:p w14:paraId="237220B2" w14:textId="77777777" w:rsidR="003F17F1" w:rsidRPr="002954BC" w:rsidRDefault="003F17F1" w:rsidP="003F17F1">
            <w:pPr>
              <w:jc w:val="center"/>
              <w:rPr>
                <w:color w:val="000000"/>
                <w:sz w:val="20"/>
                <w:lang w:val="en-US"/>
              </w:rPr>
            </w:pPr>
            <w:r w:rsidRPr="002954BC">
              <w:rPr>
                <w:color w:val="000000"/>
                <w:sz w:val="20"/>
                <w:lang w:val="en-US"/>
              </w:rPr>
              <w:t>Pa</w:t>
            </w:r>
          </w:p>
          <w:p w14:paraId="6C5D1CAF" w14:textId="77777777" w:rsidR="00E04E71" w:rsidRPr="002954BC" w:rsidRDefault="00E04E71" w:rsidP="003F17F1">
            <w:pPr>
              <w:jc w:val="center"/>
              <w:rPr>
                <w:color w:val="000000"/>
                <w:sz w:val="20"/>
                <w:lang w:val="en-US"/>
              </w:rPr>
            </w:pPr>
          </w:p>
          <w:p w14:paraId="4B22657A" w14:textId="77777777" w:rsidR="003F17F1" w:rsidRPr="002954BC" w:rsidRDefault="003F17F1" w:rsidP="003F17F1">
            <w:pPr>
              <w:jc w:val="center"/>
              <w:rPr>
                <w:color w:val="000000"/>
                <w:sz w:val="20"/>
                <w:lang w:val="en-US"/>
              </w:rPr>
            </w:pPr>
            <w:r w:rsidRPr="002954BC">
              <w:rPr>
                <w:color w:val="000000"/>
                <w:sz w:val="20"/>
                <w:lang w:val="en-US"/>
              </w:rPr>
              <w:t>W</w:t>
            </w:r>
          </w:p>
          <w:p w14:paraId="019BD590" w14:textId="77777777" w:rsidR="003F17F1" w:rsidRPr="002954BC" w:rsidRDefault="003F17F1" w:rsidP="003F17F1">
            <w:pPr>
              <w:jc w:val="center"/>
              <w:rPr>
                <w:color w:val="000000"/>
                <w:sz w:val="20"/>
                <w:lang w:val="en-US"/>
              </w:rPr>
            </w:pPr>
          </w:p>
          <w:p w14:paraId="525C996D" w14:textId="77777777" w:rsidR="003F17F1" w:rsidRPr="002954BC" w:rsidRDefault="003F17F1" w:rsidP="003F17F1">
            <w:pPr>
              <w:jc w:val="center"/>
              <w:rPr>
                <w:color w:val="000000"/>
                <w:sz w:val="20"/>
                <w:lang w:val="en-US"/>
              </w:rPr>
            </w:pPr>
          </w:p>
          <w:p w14:paraId="4576D991" w14:textId="77777777" w:rsidR="003F17F1" w:rsidRPr="002954BC" w:rsidRDefault="003F17F1" w:rsidP="003F17F1">
            <w:pPr>
              <w:jc w:val="center"/>
              <w:rPr>
                <w:color w:val="000000"/>
                <w:sz w:val="20"/>
                <w:lang w:val="en-US"/>
              </w:rPr>
            </w:pPr>
            <w:r w:rsidRPr="002954BC">
              <w:rPr>
                <w:color w:val="000000"/>
                <w:sz w:val="20"/>
                <w:lang w:val="en-US"/>
              </w:rPr>
              <w:t>Pce</w:t>
            </w:r>
          </w:p>
        </w:tc>
        <w:tc>
          <w:tcPr>
            <w:tcW w:w="973" w:type="dxa"/>
          </w:tcPr>
          <w:p w14:paraId="7B85755A" w14:textId="77777777" w:rsidR="003F17F1" w:rsidRPr="002954BC" w:rsidRDefault="003F17F1" w:rsidP="003F17F1">
            <w:pPr>
              <w:jc w:val="center"/>
              <w:rPr>
                <w:color w:val="000000"/>
                <w:sz w:val="20"/>
                <w:lang w:val="en-US"/>
              </w:rPr>
            </w:pPr>
            <w:r w:rsidRPr="00B82FF9">
              <w:rPr>
                <w:color w:val="000000"/>
                <w:sz w:val="20"/>
                <w:highlight w:val="lightGray"/>
                <w:lang w:val="en-US"/>
              </w:rPr>
              <w:t>.......</w:t>
            </w:r>
          </w:p>
          <w:p w14:paraId="49F3EA31" w14:textId="77777777" w:rsidR="003F17F1" w:rsidRPr="002954BC" w:rsidRDefault="003F17F1" w:rsidP="003F17F1">
            <w:pPr>
              <w:jc w:val="center"/>
              <w:rPr>
                <w:color w:val="000000"/>
                <w:sz w:val="20"/>
                <w:lang w:val="en-US"/>
              </w:rPr>
            </w:pPr>
          </w:p>
          <w:p w14:paraId="2D6C343E" w14:textId="77777777" w:rsidR="003F17F1" w:rsidRPr="002954BC" w:rsidRDefault="003F17F1" w:rsidP="003F17F1">
            <w:pPr>
              <w:jc w:val="center"/>
              <w:rPr>
                <w:color w:val="000000"/>
                <w:sz w:val="20"/>
                <w:lang w:val="en-US"/>
              </w:rPr>
            </w:pPr>
            <w:r w:rsidRPr="002954BC">
              <w:rPr>
                <w:color w:val="000000"/>
                <w:sz w:val="20"/>
                <w:lang w:val="en-US"/>
              </w:rPr>
              <w:t>.......</w:t>
            </w:r>
          </w:p>
          <w:p w14:paraId="2B1CEB38" w14:textId="77777777" w:rsidR="003F17F1" w:rsidRPr="00B82FF9" w:rsidRDefault="003F17F1" w:rsidP="003F17F1">
            <w:pPr>
              <w:jc w:val="center"/>
              <w:rPr>
                <w:color w:val="000000"/>
                <w:sz w:val="20"/>
                <w:highlight w:val="lightGray"/>
                <w:lang w:val="en-US"/>
              </w:rPr>
            </w:pPr>
            <w:r w:rsidRPr="00B82FF9">
              <w:rPr>
                <w:color w:val="000000"/>
                <w:sz w:val="20"/>
                <w:highlight w:val="lightGray"/>
                <w:lang w:val="en-US"/>
              </w:rPr>
              <w:t>.......</w:t>
            </w:r>
          </w:p>
          <w:p w14:paraId="0F787BC5" w14:textId="77777777" w:rsidR="003F17F1" w:rsidRPr="002954BC" w:rsidRDefault="003F17F1" w:rsidP="003F17F1">
            <w:pPr>
              <w:jc w:val="center"/>
              <w:rPr>
                <w:color w:val="000000"/>
                <w:sz w:val="20"/>
                <w:lang w:val="en-US"/>
              </w:rPr>
            </w:pPr>
            <w:r w:rsidRPr="00B82FF9">
              <w:rPr>
                <w:color w:val="000000"/>
                <w:sz w:val="20"/>
                <w:highlight w:val="lightGray"/>
                <w:lang w:val="en-US"/>
              </w:rPr>
              <w:t>.......</w:t>
            </w:r>
          </w:p>
          <w:p w14:paraId="1C30DF6E" w14:textId="77777777" w:rsidR="00E04E71" w:rsidRPr="002954BC" w:rsidRDefault="00E04E71" w:rsidP="003F17F1">
            <w:pPr>
              <w:jc w:val="center"/>
              <w:rPr>
                <w:color w:val="000000"/>
                <w:sz w:val="20"/>
                <w:lang w:val="en-US"/>
              </w:rPr>
            </w:pPr>
          </w:p>
          <w:p w14:paraId="19F82E8B" w14:textId="77777777" w:rsidR="003F17F1" w:rsidRPr="002954BC" w:rsidRDefault="003F17F1" w:rsidP="003F17F1">
            <w:pPr>
              <w:jc w:val="center"/>
              <w:rPr>
                <w:color w:val="000000"/>
                <w:sz w:val="20"/>
                <w:lang w:val="en-US"/>
              </w:rPr>
            </w:pPr>
            <w:r w:rsidRPr="002954BC">
              <w:rPr>
                <w:color w:val="000000"/>
                <w:sz w:val="20"/>
                <w:lang w:val="en-US"/>
              </w:rPr>
              <w:t>.......</w:t>
            </w:r>
          </w:p>
          <w:p w14:paraId="611E4B15" w14:textId="77777777" w:rsidR="003F17F1" w:rsidRPr="002954BC" w:rsidRDefault="003F17F1" w:rsidP="003F17F1">
            <w:pPr>
              <w:jc w:val="center"/>
              <w:rPr>
                <w:color w:val="000000"/>
                <w:sz w:val="20"/>
                <w:lang w:val="en-US"/>
              </w:rPr>
            </w:pPr>
          </w:p>
          <w:p w14:paraId="6233547F" w14:textId="77777777" w:rsidR="003F17F1" w:rsidRPr="002954BC" w:rsidRDefault="003F17F1" w:rsidP="003F17F1">
            <w:pPr>
              <w:jc w:val="center"/>
              <w:rPr>
                <w:color w:val="000000"/>
                <w:sz w:val="20"/>
                <w:lang w:val="en-US"/>
              </w:rPr>
            </w:pPr>
          </w:p>
          <w:p w14:paraId="663D6D3E" w14:textId="77777777" w:rsidR="003F17F1" w:rsidRPr="002954BC" w:rsidRDefault="003F17F1" w:rsidP="003F17F1">
            <w:pPr>
              <w:jc w:val="center"/>
              <w:rPr>
                <w:color w:val="000000"/>
                <w:sz w:val="20"/>
                <w:lang w:val="en-US"/>
              </w:rPr>
            </w:pPr>
            <w:r w:rsidRPr="00B82FF9">
              <w:rPr>
                <w:color w:val="000000"/>
                <w:sz w:val="20"/>
                <w:highlight w:val="lightGray"/>
                <w:lang w:val="en-US"/>
              </w:rPr>
              <w:t>.......</w:t>
            </w:r>
          </w:p>
        </w:tc>
        <w:tc>
          <w:tcPr>
            <w:tcW w:w="1590" w:type="dxa"/>
          </w:tcPr>
          <w:p w14:paraId="5D94CCF2" w14:textId="77777777" w:rsidR="003F17F1" w:rsidRPr="002954BC" w:rsidRDefault="003F17F1" w:rsidP="003F17F1">
            <w:pPr>
              <w:tabs>
                <w:tab w:val="left" w:leader="dot" w:pos="1318"/>
              </w:tabs>
              <w:rPr>
                <w:color w:val="000000"/>
                <w:sz w:val="20"/>
                <w:lang w:val="en-US"/>
              </w:rPr>
            </w:pPr>
          </w:p>
        </w:tc>
      </w:tr>
      <w:tr w:rsidR="003F17F1" w:rsidRPr="002954BC" w14:paraId="7BA01EA2" w14:textId="77777777" w:rsidTr="003F17F1">
        <w:trPr>
          <w:jc w:val="center"/>
        </w:trPr>
        <w:tc>
          <w:tcPr>
            <w:tcW w:w="5820" w:type="dxa"/>
            <w:tcBorders>
              <w:top w:val="nil"/>
              <w:bottom w:val="nil"/>
            </w:tcBorders>
          </w:tcPr>
          <w:p w14:paraId="5203ED27" w14:textId="77777777" w:rsidR="003F17F1" w:rsidRPr="002954BC" w:rsidRDefault="003F17F1" w:rsidP="003F17F1">
            <w:pPr>
              <w:pStyle w:val="Kopfzeile"/>
              <w:tabs>
                <w:tab w:val="clear" w:pos="4536"/>
                <w:tab w:val="clear" w:pos="9072"/>
              </w:tabs>
              <w:rPr>
                <w:color w:val="000000"/>
                <w:sz w:val="20"/>
              </w:rPr>
            </w:pPr>
            <w:r w:rsidRPr="002954BC">
              <w:rPr>
                <w:color w:val="000000"/>
                <w:sz w:val="20"/>
              </w:rPr>
              <w:sym w:font="Wingdings" w:char="F0A8"/>
            </w:r>
            <w:r w:rsidRPr="002954BC">
              <w:rPr>
                <w:color w:val="000000"/>
                <w:sz w:val="20"/>
              </w:rPr>
              <w:t xml:space="preserve"> Clapet </w:t>
            </w:r>
            <w:r w:rsidR="008E1065" w:rsidRPr="002954BC">
              <w:rPr>
                <w:color w:val="000000"/>
                <w:sz w:val="20"/>
              </w:rPr>
              <w:t>coupe-feu</w:t>
            </w:r>
          </w:p>
          <w:p w14:paraId="7BADC097" w14:textId="77777777" w:rsidR="003F17F1" w:rsidRPr="002954BC" w:rsidRDefault="003F17F1" w:rsidP="003F17F1">
            <w:pPr>
              <w:pStyle w:val="Kopfzeile"/>
              <w:tabs>
                <w:tab w:val="clear" w:pos="4536"/>
                <w:tab w:val="clear" w:pos="9072"/>
              </w:tabs>
              <w:ind w:left="1701"/>
              <w:rPr>
                <w:color w:val="000000"/>
                <w:sz w:val="20"/>
              </w:rPr>
            </w:pPr>
            <w:r w:rsidRPr="002954BC">
              <w:rPr>
                <w:color w:val="000000"/>
                <w:sz w:val="20"/>
              </w:rPr>
              <w:t>Carcasse en tôle d’acier zinguée</w:t>
            </w:r>
            <w:r w:rsidRPr="002954BC">
              <w:rPr>
                <w:color w:val="000000"/>
              </w:rPr>
              <w:br/>
            </w:r>
            <w:r w:rsidRPr="002954BC">
              <w:rPr>
                <w:color w:val="000000"/>
                <w:sz w:val="20"/>
              </w:rPr>
              <w:t>Epaisseur parois</w:t>
            </w:r>
            <w:r w:rsidRPr="002954BC">
              <w:rPr>
                <w:color w:val="000000"/>
              </w:rPr>
              <w:br/>
            </w:r>
            <w:r w:rsidRPr="002954BC">
              <w:rPr>
                <w:color w:val="000000"/>
                <w:sz w:val="20"/>
              </w:rPr>
              <w:t xml:space="preserve">Type de traitement de surface: </w:t>
            </w:r>
            <w:r w:rsidRPr="002954BC">
              <w:rPr>
                <w:color w:val="000000"/>
              </w:rPr>
              <w:br/>
            </w:r>
            <w:r w:rsidRPr="002954BC">
              <w:rPr>
                <w:color w:val="000000"/>
                <w:sz w:val="20"/>
              </w:rPr>
              <w:t>..................................................................</w:t>
            </w:r>
            <w:r w:rsidRPr="002954BC">
              <w:rPr>
                <w:color w:val="000000"/>
              </w:rPr>
              <w:br/>
            </w:r>
            <w:r w:rsidRPr="002954BC">
              <w:rPr>
                <w:color w:val="000000"/>
                <w:sz w:val="20"/>
              </w:rPr>
              <w:t>Fabrica</w:t>
            </w:r>
            <w:r w:rsidR="00E04E71" w:rsidRPr="002954BC">
              <w:rPr>
                <w:color w:val="000000"/>
                <w:sz w:val="20"/>
              </w:rPr>
              <w:t>tion:</w:t>
            </w:r>
            <w:r w:rsidRPr="002954BC">
              <w:rPr>
                <w:color w:val="000000"/>
                <w:sz w:val="20"/>
              </w:rPr>
              <w:t>...................................................</w:t>
            </w:r>
          </w:p>
          <w:p w14:paraId="53C24F60" w14:textId="77777777" w:rsidR="003F17F1" w:rsidRPr="002954BC" w:rsidRDefault="003F17F1" w:rsidP="003F17F1">
            <w:pPr>
              <w:pStyle w:val="Kopfzeile"/>
              <w:tabs>
                <w:tab w:val="clear" w:pos="4536"/>
                <w:tab w:val="clear" w:pos="9072"/>
              </w:tabs>
              <w:ind w:left="1701"/>
              <w:rPr>
                <w:color w:val="000000"/>
                <w:sz w:val="20"/>
              </w:rPr>
            </w:pPr>
            <w:r w:rsidRPr="002954BC">
              <w:rPr>
                <w:color w:val="000000"/>
                <w:sz w:val="20"/>
              </w:rPr>
              <w:t>Type: ..........................................................</w:t>
            </w:r>
          </w:p>
          <w:p w14:paraId="606BECB7" w14:textId="77777777" w:rsidR="003F17F1" w:rsidRPr="002954BC" w:rsidRDefault="003F17F1" w:rsidP="00E04E71">
            <w:pPr>
              <w:pStyle w:val="Kopfzeile"/>
              <w:tabs>
                <w:tab w:val="clear" w:pos="4536"/>
                <w:tab w:val="clear" w:pos="9072"/>
                <w:tab w:val="left" w:pos="3192"/>
              </w:tabs>
              <w:ind w:left="1701"/>
              <w:rPr>
                <w:color w:val="000000"/>
                <w:sz w:val="20"/>
              </w:rPr>
            </w:pPr>
            <w:r w:rsidRPr="002954BC">
              <w:rPr>
                <w:color w:val="000000"/>
                <w:sz w:val="20"/>
              </w:rPr>
              <w:t>Dimensions</w:t>
            </w:r>
            <w:r w:rsidR="003441B1" w:rsidRPr="002954BC">
              <w:rPr>
                <w:color w:val="000000"/>
                <w:sz w:val="20"/>
              </w:rPr>
              <w:t>:</w:t>
            </w:r>
            <w:r w:rsidRPr="002954BC">
              <w:rPr>
                <w:color w:val="000000"/>
                <w:sz w:val="20"/>
              </w:rPr>
              <w:t xml:space="preserve"> </w:t>
            </w:r>
            <w:r w:rsidR="00E04E71" w:rsidRPr="002954BC">
              <w:rPr>
                <w:color w:val="000000"/>
                <w:sz w:val="20"/>
              </w:rPr>
              <w:tab/>
            </w:r>
            <w:r w:rsidRPr="002954BC">
              <w:rPr>
                <w:color w:val="000000"/>
                <w:sz w:val="20"/>
              </w:rPr>
              <w:sym w:font="Wingdings" w:char="F0A8"/>
            </w:r>
            <w:r w:rsidRPr="002954BC">
              <w:rPr>
                <w:color w:val="000000"/>
                <w:sz w:val="20"/>
              </w:rPr>
              <w:t xml:space="preserve"> carré/ rectangulaire</w:t>
            </w:r>
          </w:p>
          <w:p w14:paraId="27651654" w14:textId="77777777" w:rsidR="003F17F1" w:rsidRPr="002954BC" w:rsidRDefault="003F17F1" w:rsidP="00E04E71">
            <w:pPr>
              <w:pStyle w:val="Kopfzeile"/>
              <w:tabs>
                <w:tab w:val="clear" w:pos="4536"/>
                <w:tab w:val="clear" w:pos="9072"/>
                <w:tab w:val="left" w:pos="3192"/>
              </w:tabs>
              <w:ind w:left="1701"/>
              <w:rPr>
                <w:color w:val="000000"/>
                <w:sz w:val="20"/>
              </w:rPr>
            </w:pPr>
            <w:r w:rsidRPr="002954BC">
              <w:rPr>
                <w:color w:val="000000"/>
                <w:sz w:val="20"/>
              </w:rPr>
              <w:t xml:space="preserve">                        </w:t>
            </w:r>
            <w:r w:rsidR="00E04E71" w:rsidRPr="002954BC">
              <w:rPr>
                <w:color w:val="000000"/>
                <w:sz w:val="20"/>
              </w:rPr>
              <w:tab/>
            </w:r>
            <w:r w:rsidRPr="002954BC">
              <w:rPr>
                <w:color w:val="000000"/>
                <w:sz w:val="20"/>
              </w:rPr>
              <w:sym w:font="Wingdings" w:char="F0A8"/>
            </w:r>
            <w:r w:rsidRPr="002954BC">
              <w:rPr>
                <w:color w:val="000000"/>
                <w:sz w:val="20"/>
              </w:rPr>
              <w:t xml:space="preserve"> rond, diamètre </w:t>
            </w:r>
            <w:r w:rsidRPr="002954BC">
              <w:rPr>
                <w:color w:val="000000"/>
                <w:sz w:val="20"/>
              </w:rPr>
              <w:sym w:font="Symbol" w:char="F0C6"/>
            </w:r>
          </w:p>
          <w:p w14:paraId="6C1652EE" w14:textId="77777777" w:rsidR="003F17F1" w:rsidRPr="002954BC" w:rsidRDefault="003F17F1" w:rsidP="003F17F1">
            <w:pPr>
              <w:pStyle w:val="Kopfzeile"/>
              <w:tabs>
                <w:tab w:val="clear" w:pos="4536"/>
                <w:tab w:val="clear" w:pos="9072"/>
              </w:tabs>
              <w:ind w:left="1701" w:hanging="1417"/>
              <w:rPr>
                <w:color w:val="000000"/>
                <w:sz w:val="20"/>
              </w:rPr>
            </w:pPr>
            <w:r w:rsidRPr="002954BC">
              <w:rPr>
                <w:color w:val="000000"/>
                <w:sz w:val="20"/>
              </w:rPr>
              <w:t>complet avec rappel à ressort</w:t>
            </w:r>
          </w:p>
        </w:tc>
        <w:tc>
          <w:tcPr>
            <w:tcW w:w="973" w:type="dxa"/>
            <w:tcBorders>
              <w:top w:val="nil"/>
              <w:bottom w:val="nil"/>
            </w:tcBorders>
          </w:tcPr>
          <w:p w14:paraId="2F785A11" w14:textId="77777777" w:rsidR="003F17F1" w:rsidRPr="002954BC" w:rsidRDefault="003F17F1" w:rsidP="003F17F1">
            <w:pPr>
              <w:jc w:val="center"/>
              <w:rPr>
                <w:color w:val="000000"/>
                <w:sz w:val="20"/>
              </w:rPr>
            </w:pPr>
            <w:r w:rsidRPr="002954BC">
              <w:rPr>
                <w:color w:val="000000"/>
                <w:sz w:val="20"/>
              </w:rPr>
              <w:t>Pce</w:t>
            </w:r>
          </w:p>
          <w:p w14:paraId="3723FD57" w14:textId="77777777" w:rsidR="003F17F1" w:rsidRPr="002954BC" w:rsidRDefault="003F17F1" w:rsidP="003F17F1">
            <w:pPr>
              <w:jc w:val="center"/>
              <w:rPr>
                <w:color w:val="000000"/>
                <w:sz w:val="20"/>
              </w:rPr>
            </w:pPr>
          </w:p>
          <w:p w14:paraId="7ABAD129" w14:textId="77777777" w:rsidR="003F17F1" w:rsidRPr="002954BC" w:rsidRDefault="003F17F1" w:rsidP="003F17F1">
            <w:pPr>
              <w:jc w:val="center"/>
              <w:rPr>
                <w:color w:val="000000"/>
                <w:sz w:val="20"/>
              </w:rPr>
            </w:pPr>
            <w:r w:rsidRPr="002954BC">
              <w:rPr>
                <w:color w:val="000000"/>
                <w:sz w:val="20"/>
              </w:rPr>
              <w:t>mm</w:t>
            </w:r>
          </w:p>
          <w:p w14:paraId="6BF71AF0" w14:textId="77777777" w:rsidR="003F17F1" w:rsidRPr="002954BC" w:rsidRDefault="003F17F1" w:rsidP="003F17F1">
            <w:pPr>
              <w:jc w:val="center"/>
              <w:rPr>
                <w:color w:val="000000"/>
                <w:sz w:val="20"/>
              </w:rPr>
            </w:pPr>
          </w:p>
          <w:p w14:paraId="01D14B93" w14:textId="77777777" w:rsidR="003F17F1" w:rsidRPr="002954BC" w:rsidRDefault="003F17F1" w:rsidP="003F17F1">
            <w:pPr>
              <w:jc w:val="center"/>
              <w:rPr>
                <w:color w:val="000000"/>
                <w:sz w:val="20"/>
              </w:rPr>
            </w:pPr>
          </w:p>
          <w:p w14:paraId="554CE68C" w14:textId="77777777" w:rsidR="003F17F1" w:rsidRPr="002954BC" w:rsidRDefault="003F17F1" w:rsidP="003F17F1">
            <w:pPr>
              <w:jc w:val="center"/>
              <w:rPr>
                <w:color w:val="000000"/>
                <w:sz w:val="20"/>
              </w:rPr>
            </w:pPr>
          </w:p>
          <w:p w14:paraId="02355FC8" w14:textId="77777777" w:rsidR="003F17F1" w:rsidRPr="002954BC" w:rsidRDefault="003F17F1" w:rsidP="003F17F1">
            <w:pPr>
              <w:jc w:val="center"/>
              <w:rPr>
                <w:color w:val="000000"/>
                <w:sz w:val="20"/>
              </w:rPr>
            </w:pPr>
          </w:p>
          <w:p w14:paraId="54A83ABF" w14:textId="77777777" w:rsidR="003F17F1" w:rsidRPr="002954BC" w:rsidRDefault="003F17F1" w:rsidP="003F17F1">
            <w:pPr>
              <w:jc w:val="center"/>
              <w:rPr>
                <w:color w:val="000000"/>
                <w:sz w:val="20"/>
              </w:rPr>
            </w:pPr>
            <w:r w:rsidRPr="002954BC">
              <w:rPr>
                <w:color w:val="000000"/>
                <w:sz w:val="20"/>
              </w:rPr>
              <w:t>mm</w:t>
            </w:r>
          </w:p>
          <w:p w14:paraId="54E288FB" w14:textId="77777777" w:rsidR="003F17F1" w:rsidRPr="002954BC" w:rsidRDefault="003F17F1" w:rsidP="003F17F1">
            <w:pPr>
              <w:jc w:val="center"/>
              <w:rPr>
                <w:color w:val="000000"/>
                <w:sz w:val="20"/>
              </w:rPr>
            </w:pPr>
            <w:r w:rsidRPr="002954BC">
              <w:rPr>
                <w:color w:val="000000"/>
                <w:sz w:val="20"/>
              </w:rPr>
              <w:t>mm</w:t>
            </w:r>
          </w:p>
          <w:p w14:paraId="11ADDCA1" w14:textId="77777777" w:rsidR="003F17F1" w:rsidRPr="002954BC" w:rsidRDefault="003F17F1" w:rsidP="003F17F1">
            <w:pPr>
              <w:jc w:val="center"/>
              <w:rPr>
                <w:color w:val="000000"/>
                <w:sz w:val="20"/>
              </w:rPr>
            </w:pPr>
          </w:p>
        </w:tc>
        <w:tc>
          <w:tcPr>
            <w:tcW w:w="973" w:type="dxa"/>
            <w:tcBorders>
              <w:top w:val="nil"/>
              <w:bottom w:val="nil"/>
            </w:tcBorders>
          </w:tcPr>
          <w:p w14:paraId="55F5BEFD" w14:textId="77777777" w:rsidR="003F17F1" w:rsidRPr="002954BC" w:rsidRDefault="003F17F1" w:rsidP="003F17F1">
            <w:pPr>
              <w:jc w:val="center"/>
              <w:rPr>
                <w:color w:val="000000"/>
                <w:sz w:val="20"/>
              </w:rPr>
            </w:pPr>
            <w:r w:rsidRPr="00B82FF9">
              <w:rPr>
                <w:color w:val="000000"/>
                <w:sz w:val="20"/>
                <w:highlight w:val="lightGray"/>
              </w:rPr>
              <w:t>.......</w:t>
            </w:r>
          </w:p>
          <w:p w14:paraId="4FACDA15" w14:textId="77777777" w:rsidR="003F17F1" w:rsidRPr="002954BC" w:rsidRDefault="003F17F1" w:rsidP="003F17F1">
            <w:pPr>
              <w:jc w:val="center"/>
              <w:rPr>
                <w:color w:val="000000"/>
                <w:sz w:val="20"/>
              </w:rPr>
            </w:pPr>
          </w:p>
          <w:p w14:paraId="3537403B" w14:textId="77777777" w:rsidR="003F17F1" w:rsidRPr="002954BC" w:rsidRDefault="003F17F1" w:rsidP="003F17F1">
            <w:pPr>
              <w:jc w:val="center"/>
              <w:rPr>
                <w:color w:val="000000"/>
                <w:sz w:val="20"/>
              </w:rPr>
            </w:pPr>
            <w:r w:rsidRPr="002954BC">
              <w:rPr>
                <w:color w:val="000000"/>
                <w:sz w:val="20"/>
              </w:rPr>
              <w:t>.......</w:t>
            </w:r>
          </w:p>
          <w:p w14:paraId="23A7E0CA" w14:textId="77777777" w:rsidR="003F17F1" w:rsidRPr="002954BC" w:rsidRDefault="003F17F1" w:rsidP="003F17F1">
            <w:pPr>
              <w:jc w:val="center"/>
              <w:rPr>
                <w:color w:val="000000"/>
                <w:sz w:val="20"/>
              </w:rPr>
            </w:pPr>
          </w:p>
          <w:p w14:paraId="7A67788D" w14:textId="77777777" w:rsidR="003F17F1" w:rsidRPr="002954BC" w:rsidRDefault="003F17F1" w:rsidP="003F17F1">
            <w:pPr>
              <w:jc w:val="center"/>
              <w:rPr>
                <w:color w:val="000000"/>
                <w:sz w:val="20"/>
              </w:rPr>
            </w:pPr>
          </w:p>
          <w:p w14:paraId="6E88AAE3" w14:textId="77777777" w:rsidR="003F17F1" w:rsidRPr="002954BC" w:rsidRDefault="003F17F1" w:rsidP="003F17F1">
            <w:pPr>
              <w:jc w:val="center"/>
              <w:rPr>
                <w:color w:val="000000"/>
                <w:sz w:val="20"/>
              </w:rPr>
            </w:pPr>
          </w:p>
          <w:p w14:paraId="0C10B570" w14:textId="77777777" w:rsidR="003F17F1" w:rsidRPr="002954BC" w:rsidRDefault="003F17F1" w:rsidP="003F17F1">
            <w:pPr>
              <w:jc w:val="center"/>
              <w:rPr>
                <w:color w:val="000000"/>
                <w:sz w:val="20"/>
              </w:rPr>
            </w:pPr>
          </w:p>
          <w:p w14:paraId="780D3D9C" w14:textId="77777777" w:rsidR="003F17F1" w:rsidRPr="002954BC" w:rsidRDefault="003F17F1" w:rsidP="003F17F1">
            <w:pPr>
              <w:jc w:val="center"/>
              <w:rPr>
                <w:color w:val="000000"/>
                <w:sz w:val="20"/>
              </w:rPr>
            </w:pPr>
            <w:r w:rsidRPr="00B82FF9">
              <w:rPr>
                <w:color w:val="000000"/>
                <w:sz w:val="20"/>
                <w:highlight w:val="lightGray"/>
              </w:rPr>
              <w:t>......./.............</w:t>
            </w:r>
          </w:p>
          <w:p w14:paraId="2F018528" w14:textId="77777777" w:rsidR="003F17F1" w:rsidRPr="002954BC" w:rsidRDefault="003F17F1" w:rsidP="003F17F1">
            <w:pPr>
              <w:jc w:val="center"/>
              <w:rPr>
                <w:color w:val="000000"/>
                <w:sz w:val="20"/>
              </w:rPr>
            </w:pPr>
          </w:p>
        </w:tc>
        <w:tc>
          <w:tcPr>
            <w:tcW w:w="1590" w:type="dxa"/>
            <w:tcBorders>
              <w:top w:val="nil"/>
              <w:bottom w:val="nil"/>
            </w:tcBorders>
          </w:tcPr>
          <w:p w14:paraId="685E1031" w14:textId="77777777" w:rsidR="003F17F1" w:rsidRPr="002954BC" w:rsidRDefault="003F17F1" w:rsidP="003F17F1">
            <w:pPr>
              <w:tabs>
                <w:tab w:val="left" w:leader="dot" w:pos="1318"/>
              </w:tabs>
              <w:rPr>
                <w:color w:val="000000"/>
                <w:sz w:val="20"/>
              </w:rPr>
            </w:pPr>
          </w:p>
        </w:tc>
      </w:tr>
      <w:tr w:rsidR="003F17F1" w:rsidRPr="002954BC" w14:paraId="090D5ED5" w14:textId="77777777" w:rsidTr="003F17F1">
        <w:trPr>
          <w:tblHeader/>
          <w:jc w:val="center"/>
        </w:trPr>
        <w:tc>
          <w:tcPr>
            <w:tcW w:w="5820" w:type="dxa"/>
            <w:tcBorders>
              <w:top w:val="nil"/>
              <w:left w:val="single" w:sz="4" w:space="0" w:color="auto"/>
              <w:bottom w:val="nil"/>
            </w:tcBorders>
          </w:tcPr>
          <w:p w14:paraId="48C43033" w14:textId="77777777" w:rsidR="003F17F1" w:rsidRPr="002954BC" w:rsidRDefault="003F17F1" w:rsidP="003F17F1">
            <w:pPr>
              <w:pStyle w:val="berschrift3"/>
              <w:rPr>
                <w:color w:val="000000"/>
              </w:rPr>
            </w:pPr>
          </w:p>
        </w:tc>
        <w:tc>
          <w:tcPr>
            <w:tcW w:w="973" w:type="dxa"/>
            <w:tcBorders>
              <w:top w:val="nil"/>
              <w:left w:val="single" w:sz="4" w:space="0" w:color="auto"/>
              <w:bottom w:val="nil"/>
            </w:tcBorders>
          </w:tcPr>
          <w:p w14:paraId="2979FE67" w14:textId="77777777" w:rsidR="003F17F1" w:rsidRPr="002954BC" w:rsidRDefault="003F17F1" w:rsidP="003F17F1">
            <w:pPr>
              <w:jc w:val="center"/>
              <w:rPr>
                <w:color w:val="000000"/>
              </w:rPr>
            </w:pPr>
          </w:p>
        </w:tc>
        <w:tc>
          <w:tcPr>
            <w:tcW w:w="973" w:type="dxa"/>
            <w:tcBorders>
              <w:top w:val="nil"/>
              <w:left w:val="single" w:sz="4" w:space="0" w:color="auto"/>
              <w:bottom w:val="nil"/>
            </w:tcBorders>
          </w:tcPr>
          <w:p w14:paraId="48218225" w14:textId="77777777" w:rsidR="003F17F1" w:rsidRPr="002954BC" w:rsidRDefault="003F17F1" w:rsidP="003F17F1">
            <w:pPr>
              <w:jc w:val="center"/>
              <w:rPr>
                <w:color w:val="000000"/>
              </w:rPr>
            </w:pPr>
          </w:p>
        </w:tc>
        <w:tc>
          <w:tcPr>
            <w:tcW w:w="1590" w:type="dxa"/>
            <w:tcBorders>
              <w:top w:val="nil"/>
              <w:left w:val="single" w:sz="4" w:space="0" w:color="auto"/>
              <w:bottom w:val="nil"/>
              <w:right w:val="single" w:sz="4" w:space="0" w:color="auto"/>
            </w:tcBorders>
          </w:tcPr>
          <w:p w14:paraId="488A9F48" w14:textId="77777777" w:rsidR="003F17F1" w:rsidRPr="002954BC" w:rsidRDefault="003F17F1" w:rsidP="003F17F1">
            <w:pPr>
              <w:tabs>
                <w:tab w:val="left" w:leader="dot" w:pos="1318"/>
              </w:tabs>
              <w:rPr>
                <w:color w:val="000000"/>
              </w:rPr>
            </w:pPr>
          </w:p>
        </w:tc>
      </w:tr>
      <w:tr w:rsidR="003F17F1" w:rsidRPr="002954BC" w14:paraId="0E49BB80" w14:textId="77777777" w:rsidTr="003F17F1">
        <w:trPr>
          <w:tblHeader/>
          <w:jc w:val="center"/>
        </w:trPr>
        <w:tc>
          <w:tcPr>
            <w:tcW w:w="5820" w:type="dxa"/>
            <w:tcBorders>
              <w:top w:val="nil"/>
              <w:left w:val="single" w:sz="4" w:space="0" w:color="auto"/>
              <w:bottom w:val="single" w:sz="4" w:space="0" w:color="auto"/>
            </w:tcBorders>
          </w:tcPr>
          <w:p w14:paraId="60FBC467" w14:textId="77777777" w:rsidR="003F17F1" w:rsidRPr="002954BC" w:rsidRDefault="003F17F1" w:rsidP="003F17F1">
            <w:pPr>
              <w:pStyle w:val="Kopfzeile"/>
              <w:numPr>
                <w:ilvl w:val="0"/>
                <w:numId w:val="11"/>
              </w:numPr>
              <w:tabs>
                <w:tab w:val="clear" w:pos="360"/>
                <w:tab w:val="clear" w:pos="4536"/>
                <w:tab w:val="clear" w:pos="9072"/>
                <w:tab w:val="num" w:pos="284"/>
              </w:tabs>
              <w:ind w:left="284" w:hanging="284"/>
              <w:rPr>
                <w:color w:val="000000"/>
                <w:sz w:val="20"/>
              </w:rPr>
            </w:pPr>
            <w:r w:rsidRPr="002954BC">
              <w:rPr>
                <w:color w:val="000000"/>
                <w:sz w:val="20"/>
              </w:rPr>
              <w:t>Gaines SPIRO</w:t>
            </w:r>
            <w:r w:rsidR="00A03D8C" w:rsidRPr="002954BC">
              <w:rPr>
                <w:color w:val="000000"/>
                <w:sz w:val="20"/>
              </w:rPr>
              <w:t xml:space="preserve"> </w:t>
            </w:r>
            <w:r w:rsidRPr="002954BC">
              <w:rPr>
                <w:color w:val="000000"/>
                <w:sz w:val="20"/>
              </w:rPr>
              <w:t>en tôle d’acier zingué, y compris coudes et liaisons</w:t>
            </w:r>
          </w:p>
          <w:p w14:paraId="35AA9802" w14:textId="77777777" w:rsidR="003F17F1" w:rsidRPr="002954BC" w:rsidRDefault="003F17F1" w:rsidP="003F17F1">
            <w:pPr>
              <w:pStyle w:val="Kopfzeile"/>
              <w:tabs>
                <w:tab w:val="clear" w:pos="4536"/>
                <w:tab w:val="clear" w:pos="9072"/>
                <w:tab w:val="left" w:pos="284"/>
              </w:tabs>
              <w:ind w:left="1701" w:hanging="1701"/>
              <w:rPr>
                <w:color w:val="000000"/>
                <w:sz w:val="20"/>
              </w:rPr>
            </w:pPr>
            <w:r w:rsidRPr="002954BC">
              <w:rPr>
                <w:color w:val="000000"/>
              </w:rPr>
              <w:br/>
            </w:r>
            <w:r w:rsidRPr="002954BC">
              <w:rPr>
                <w:color w:val="000000"/>
                <w:sz w:val="20"/>
              </w:rPr>
              <w:sym w:font="Symbol" w:char="F0C6"/>
            </w:r>
            <w:r w:rsidRPr="002954BC">
              <w:rPr>
                <w:color w:val="000000"/>
                <w:sz w:val="20"/>
              </w:rPr>
              <w:t xml:space="preserve"> Diamètre tuyau</w:t>
            </w:r>
          </w:p>
          <w:p w14:paraId="6C96507A" w14:textId="77777777" w:rsidR="003F17F1" w:rsidRPr="002954BC" w:rsidRDefault="003F17F1" w:rsidP="003F17F1">
            <w:pPr>
              <w:pStyle w:val="Kopfzeile"/>
              <w:tabs>
                <w:tab w:val="clear" w:pos="4536"/>
                <w:tab w:val="clear" w:pos="9072"/>
              </w:tabs>
              <w:ind w:left="1701"/>
              <w:rPr>
                <w:color w:val="000000"/>
                <w:sz w:val="20"/>
              </w:rPr>
            </w:pPr>
            <w:r w:rsidRPr="002954BC">
              <w:rPr>
                <w:color w:val="000000"/>
                <w:sz w:val="20"/>
              </w:rPr>
              <w:t>Epaisseur parois</w:t>
            </w:r>
          </w:p>
          <w:p w14:paraId="5D9A4AA9" w14:textId="77777777" w:rsidR="003F17F1" w:rsidRPr="002954BC" w:rsidRDefault="003F17F1" w:rsidP="003F17F1">
            <w:pPr>
              <w:pStyle w:val="Kopfzeile"/>
              <w:tabs>
                <w:tab w:val="clear" w:pos="4536"/>
                <w:tab w:val="clear" w:pos="9072"/>
              </w:tabs>
              <w:ind w:left="1701"/>
              <w:rPr>
                <w:color w:val="000000"/>
                <w:sz w:val="20"/>
              </w:rPr>
            </w:pPr>
            <w:r w:rsidRPr="002954BC">
              <w:rPr>
                <w:color w:val="000000"/>
                <w:sz w:val="20"/>
              </w:rPr>
              <w:t>Longueur gaines</w:t>
            </w:r>
          </w:p>
          <w:p w14:paraId="032F166E" w14:textId="77777777" w:rsidR="003F17F1" w:rsidRPr="002954BC" w:rsidRDefault="003F17F1" w:rsidP="003F17F1">
            <w:pPr>
              <w:pStyle w:val="Kopfzeile"/>
              <w:tabs>
                <w:tab w:val="clear" w:pos="4536"/>
                <w:tab w:val="clear" w:pos="9072"/>
              </w:tabs>
              <w:ind w:left="1701"/>
              <w:rPr>
                <w:color w:val="000000"/>
                <w:sz w:val="20"/>
              </w:rPr>
            </w:pPr>
            <w:r w:rsidRPr="002954BC">
              <w:rPr>
                <w:color w:val="000000"/>
                <w:sz w:val="20"/>
              </w:rPr>
              <w:t>Nombre de coudes</w:t>
            </w:r>
          </w:p>
          <w:p w14:paraId="407C360E" w14:textId="77777777" w:rsidR="003F17F1" w:rsidRPr="002954BC" w:rsidRDefault="003F17F1" w:rsidP="003F17F1">
            <w:pPr>
              <w:pStyle w:val="Kopfzeile"/>
              <w:tabs>
                <w:tab w:val="clear" w:pos="4536"/>
                <w:tab w:val="clear" w:pos="9072"/>
              </w:tabs>
              <w:ind w:left="1701" w:hanging="1417"/>
              <w:rPr>
                <w:color w:val="000000"/>
                <w:sz w:val="20"/>
              </w:rPr>
            </w:pPr>
          </w:p>
        </w:tc>
        <w:tc>
          <w:tcPr>
            <w:tcW w:w="973" w:type="dxa"/>
            <w:tcBorders>
              <w:top w:val="nil"/>
              <w:left w:val="single" w:sz="4" w:space="0" w:color="auto"/>
              <w:bottom w:val="single" w:sz="4" w:space="0" w:color="auto"/>
            </w:tcBorders>
          </w:tcPr>
          <w:p w14:paraId="7832847C" w14:textId="77777777" w:rsidR="003F17F1" w:rsidRPr="002954BC" w:rsidRDefault="003F17F1" w:rsidP="003F17F1">
            <w:pPr>
              <w:jc w:val="center"/>
              <w:rPr>
                <w:color w:val="000000"/>
                <w:sz w:val="20"/>
              </w:rPr>
            </w:pPr>
          </w:p>
          <w:p w14:paraId="4511923E" w14:textId="77777777" w:rsidR="003F17F1" w:rsidRPr="002954BC" w:rsidRDefault="003F17F1" w:rsidP="003F17F1">
            <w:pPr>
              <w:jc w:val="center"/>
              <w:rPr>
                <w:color w:val="000000"/>
                <w:sz w:val="20"/>
              </w:rPr>
            </w:pPr>
          </w:p>
          <w:p w14:paraId="4E241E7A" w14:textId="77777777" w:rsidR="003F17F1" w:rsidRPr="002954BC" w:rsidRDefault="003F17F1" w:rsidP="003F17F1">
            <w:pPr>
              <w:jc w:val="center"/>
              <w:rPr>
                <w:color w:val="000000"/>
                <w:sz w:val="20"/>
              </w:rPr>
            </w:pPr>
          </w:p>
          <w:p w14:paraId="5AB212DF" w14:textId="77777777" w:rsidR="003F17F1" w:rsidRPr="002954BC" w:rsidRDefault="003F17F1" w:rsidP="003F17F1">
            <w:pPr>
              <w:jc w:val="center"/>
              <w:rPr>
                <w:color w:val="000000"/>
                <w:sz w:val="20"/>
              </w:rPr>
            </w:pPr>
            <w:r w:rsidRPr="002954BC">
              <w:rPr>
                <w:color w:val="000000"/>
                <w:sz w:val="20"/>
              </w:rPr>
              <w:t>mm</w:t>
            </w:r>
          </w:p>
          <w:p w14:paraId="7C8AEC12" w14:textId="77777777" w:rsidR="003F17F1" w:rsidRPr="002954BC" w:rsidRDefault="003F17F1" w:rsidP="003F17F1">
            <w:pPr>
              <w:jc w:val="center"/>
              <w:rPr>
                <w:color w:val="000000"/>
                <w:sz w:val="20"/>
              </w:rPr>
            </w:pPr>
            <w:r w:rsidRPr="002954BC">
              <w:rPr>
                <w:color w:val="000000"/>
                <w:sz w:val="20"/>
              </w:rPr>
              <w:t>mm</w:t>
            </w:r>
          </w:p>
          <w:p w14:paraId="788F606D" w14:textId="77777777" w:rsidR="003F17F1" w:rsidRPr="002954BC" w:rsidRDefault="003F17F1" w:rsidP="003F17F1">
            <w:pPr>
              <w:jc w:val="center"/>
              <w:rPr>
                <w:color w:val="000000"/>
                <w:sz w:val="20"/>
              </w:rPr>
            </w:pPr>
            <w:r w:rsidRPr="002954BC">
              <w:rPr>
                <w:color w:val="000000"/>
                <w:sz w:val="20"/>
              </w:rPr>
              <w:t>m</w:t>
            </w:r>
          </w:p>
          <w:p w14:paraId="2F733966" w14:textId="77777777" w:rsidR="003F17F1" w:rsidRPr="002954BC" w:rsidRDefault="003F17F1" w:rsidP="003F17F1">
            <w:pPr>
              <w:jc w:val="center"/>
              <w:rPr>
                <w:color w:val="000000"/>
                <w:sz w:val="20"/>
              </w:rPr>
            </w:pPr>
            <w:r w:rsidRPr="002954BC">
              <w:rPr>
                <w:color w:val="000000"/>
                <w:sz w:val="20"/>
              </w:rPr>
              <w:t>Pièces</w:t>
            </w:r>
          </w:p>
        </w:tc>
        <w:tc>
          <w:tcPr>
            <w:tcW w:w="973" w:type="dxa"/>
            <w:tcBorders>
              <w:top w:val="nil"/>
              <w:left w:val="single" w:sz="4" w:space="0" w:color="auto"/>
              <w:bottom w:val="single" w:sz="4" w:space="0" w:color="auto"/>
            </w:tcBorders>
          </w:tcPr>
          <w:p w14:paraId="726DC502" w14:textId="77777777" w:rsidR="003F17F1" w:rsidRPr="002954BC" w:rsidRDefault="003F17F1" w:rsidP="003F17F1">
            <w:pPr>
              <w:jc w:val="center"/>
              <w:rPr>
                <w:color w:val="000000"/>
                <w:sz w:val="20"/>
              </w:rPr>
            </w:pPr>
          </w:p>
          <w:p w14:paraId="782BDE73" w14:textId="77777777" w:rsidR="003F17F1" w:rsidRPr="002954BC" w:rsidRDefault="003F17F1" w:rsidP="003F17F1">
            <w:pPr>
              <w:jc w:val="center"/>
              <w:rPr>
                <w:color w:val="000000"/>
                <w:sz w:val="20"/>
              </w:rPr>
            </w:pPr>
          </w:p>
          <w:p w14:paraId="4601E461" w14:textId="77777777" w:rsidR="003F17F1" w:rsidRPr="002954BC" w:rsidRDefault="003F17F1" w:rsidP="003F17F1">
            <w:pPr>
              <w:jc w:val="center"/>
              <w:rPr>
                <w:color w:val="000000"/>
                <w:sz w:val="20"/>
              </w:rPr>
            </w:pPr>
          </w:p>
          <w:p w14:paraId="51A327CB" w14:textId="77777777" w:rsidR="003F17F1" w:rsidRPr="00B82FF9" w:rsidRDefault="003F17F1" w:rsidP="003F17F1">
            <w:pPr>
              <w:jc w:val="center"/>
              <w:rPr>
                <w:color w:val="000000"/>
                <w:sz w:val="20"/>
                <w:highlight w:val="lightGray"/>
              </w:rPr>
            </w:pPr>
            <w:r w:rsidRPr="00B82FF9">
              <w:rPr>
                <w:color w:val="000000"/>
                <w:sz w:val="20"/>
                <w:highlight w:val="lightGray"/>
              </w:rPr>
              <w:t>.......</w:t>
            </w:r>
          </w:p>
          <w:p w14:paraId="7B3A6651" w14:textId="77777777" w:rsidR="003F17F1" w:rsidRPr="00B82FF9" w:rsidRDefault="003F17F1" w:rsidP="003F17F1">
            <w:pPr>
              <w:jc w:val="center"/>
              <w:rPr>
                <w:color w:val="000000"/>
                <w:sz w:val="20"/>
                <w:highlight w:val="lightGray"/>
              </w:rPr>
            </w:pPr>
            <w:r w:rsidRPr="00B82FF9">
              <w:rPr>
                <w:color w:val="000000"/>
                <w:sz w:val="20"/>
                <w:highlight w:val="lightGray"/>
              </w:rPr>
              <w:t>.......</w:t>
            </w:r>
          </w:p>
          <w:p w14:paraId="0A742DE3" w14:textId="77777777" w:rsidR="003F17F1" w:rsidRPr="00B82FF9" w:rsidRDefault="003F17F1" w:rsidP="003F17F1">
            <w:pPr>
              <w:jc w:val="center"/>
              <w:rPr>
                <w:color w:val="000000"/>
                <w:sz w:val="20"/>
                <w:highlight w:val="lightGray"/>
              </w:rPr>
            </w:pPr>
            <w:r w:rsidRPr="00B82FF9">
              <w:rPr>
                <w:color w:val="000000"/>
                <w:sz w:val="20"/>
                <w:highlight w:val="lightGray"/>
              </w:rPr>
              <w:t>.......</w:t>
            </w:r>
          </w:p>
          <w:p w14:paraId="261105B4" w14:textId="77777777" w:rsidR="003F17F1" w:rsidRPr="002954BC" w:rsidRDefault="003F17F1" w:rsidP="003F17F1">
            <w:pPr>
              <w:pStyle w:val="Verzeichnis1"/>
              <w:ind w:left="0" w:firstLine="0"/>
              <w:jc w:val="center"/>
              <w:rPr>
                <w:b w:val="0"/>
                <w:color w:val="000000"/>
              </w:rPr>
            </w:pPr>
            <w:r w:rsidRPr="00B82FF9">
              <w:rPr>
                <w:b w:val="0"/>
                <w:color w:val="000000"/>
                <w:highlight w:val="lightGray"/>
              </w:rPr>
              <w:t>.......</w:t>
            </w:r>
          </w:p>
        </w:tc>
        <w:tc>
          <w:tcPr>
            <w:tcW w:w="1590" w:type="dxa"/>
            <w:tcBorders>
              <w:top w:val="nil"/>
              <w:left w:val="single" w:sz="4" w:space="0" w:color="auto"/>
              <w:bottom w:val="single" w:sz="4" w:space="0" w:color="auto"/>
              <w:right w:val="single" w:sz="4" w:space="0" w:color="auto"/>
            </w:tcBorders>
          </w:tcPr>
          <w:p w14:paraId="7614929E" w14:textId="77777777" w:rsidR="003F17F1" w:rsidRPr="002954BC" w:rsidRDefault="003F17F1" w:rsidP="003F17F1">
            <w:pPr>
              <w:tabs>
                <w:tab w:val="left" w:leader="dot" w:pos="1318"/>
              </w:tabs>
              <w:rPr>
                <w:color w:val="000000"/>
                <w:sz w:val="20"/>
              </w:rPr>
            </w:pPr>
          </w:p>
        </w:tc>
      </w:tr>
      <w:tr w:rsidR="003F17F1" w:rsidRPr="002954BC" w14:paraId="5A827514" w14:textId="77777777" w:rsidTr="003F17F1">
        <w:trPr>
          <w:tblHeader/>
          <w:jc w:val="center"/>
        </w:trPr>
        <w:tc>
          <w:tcPr>
            <w:tcW w:w="5820" w:type="dxa"/>
            <w:tcBorders>
              <w:top w:val="single" w:sz="4" w:space="0" w:color="auto"/>
              <w:left w:val="single" w:sz="4" w:space="0" w:color="auto"/>
              <w:bottom w:val="nil"/>
            </w:tcBorders>
          </w:tcPr>
          <w:p w14:paraId="3DAAD9F8" w14:textId="77777777" w:rsidR="003F17F1" w:rsidRPr="002954BC" w:rsidRDefault="003F17F1" w:rsidP="005504CB">
            <w:pPr>
              <w:pStyle w:val="berschrift4"/>
            </w:pPr>
            <w:r w:rsidRPr="002954BC">
              <w:rPr>
                <w:color w:val="000000"/>
              </w:rPr>
              <w:t xml:space="preserve">Prix 4.9 Ventilation du local des cylindres de silo avec </w:t>
            </w:r>
            <w:r w:rsidRPr="002954BC">
              <w:br/>
            </w:r>
            <w:r w:rsidRPr="002954BC">
              <w:rPr>
                <w:color w:val="000000"/>
              </w:rPr>
              <w:tab/>
              <w:t>clapet coupe-feu</w:t>
            </w:r>
          </w:p>
        </w:tc>
        <w:tc>
          <w:tcPr>
            <w:tcW w:w="973" w:type="dxa"/>
            <w:tcBorders>
              <w:top w:val="single" w:sz="4" w:space="0" w:color="auto"/>
              <w:left w:val="single" w:sz="4" w:space="0" w:color="auto"/>
              <w:bottom w:val="nil"/>
            </w:tcBorders>
          </w:tcPr>
          <w:p w14:paraId="5E78C8F9" w14:textId="77777777" w:rsidR="003F17F1" w:rsidRPr="002954BC" w:rsidRDefault="003F17F1" w:rsidP="005504CB">
            <w:pPr>
              <w:pStyle w:val="berschrift4"/>
            </w:pPr>
          </w:p>
        </w:tc>
        <w:tc>
          <w:tcPr>
            <w:tcW w:w="973" w:type="dxa"/>
            <w:tcBorders>
              <w:top w:val="single" w:sz="4" w:space="0" w:color="auto"/>
              <w:left w:val="single" w:sz="4" w:space="0" w:color="auto"/>
              <w:bottom w:val="nil"/>
            </w:tcBorders>
          </w:tcPr>
          <w:p w14:paraId="5AC2D60B" w14:textId="77777777" w:rsidR="003F17F1" w:rsidRPr="002954BC" w:rsidRDefault="003F17F1" w:rsidP="005504CB">
            <w:pPr>
              <w:pStyle w:val="berschrift4"/>
            </w:pPr>
          </w:p>
        </w:tc>
        <w:tc>
          <w:tcPr>
            <w:tcW w:w="1590" w:type="dxa"/>
            <w:tcBorders>
              <w:top w:val="single" w:sz="4" w:space="0" w:color="auto"/>
              <w:left w:val="single" w:sz="4" w:space="0" w:color="auto"/>
              <w:bottom w:val="nil"/>
              <w:right w:val="single" w:sz="4" w:space="0" w:color="auto"/>
            </w:tcBorders>
          </w:tcPr>
          <w:p w14:paraId="7F9A38D0" w14:textId="77777777" w:rsidR="003F17F1" w:rsidRPr="002954BC" w:rsidRDefault="003F17F1" w:rsidP="005504CB">
            <w:pPr>
              <w:pStyle w:val="berschrift4"/>
            </w:pPr>
            <w:r w:rsidRPr="002954BC">
              <w:t>CHF..................</w:t>
            </w:r>
          </w:p>
        </w:tc>
      </w:tr>
      <w:tr w:rsidR="003F17F1" w:rsidRPr="002954BC" w14:paraId="6C845F08" w14:textId="77777777" w:rsidTr="003F17F1">
        <w:trPr>
          <w:tblHeader/>
          <w:jc w:val="center"/>
        </w:trPr>
        <w:tc>
          <w:tcPr>
            <w:tcW w:w="5820" w:type="dxa"/>
            <w:tcBorders>
              <w:top w:val="nil"/>
              <w:left w:val="single" w:sz="4" w:space="0" w:color="auto"/>
              <w:bottom w:val="single" w:sz="4" w:space="0" w:color="auto"/>
            </w:tcBorders>
          </w:tcPr>
          <w:p w14:paraId="59D2614C" w14:textId="77777777" w:rsidR="003F17F1" w:rsidRPr="002954BC" w:rsidRDefault="003F17F1" w:rsidP="003F17F1">
            <w:pPr>
              <w:spacing w:after="120"/>
              <w:rPr>
                <w:rStyle w:val="Seitenzahl"/>
                <w:color w:val="000000"/>
                <w:sz w:val="18"/>
                <w:szCs w:val="18"/>
              </w:rPr>
            </w:pPr>
            <w:r w:rsidRPr="002954BC">
              <w:rPr>
                <w:color w:val="000000"/>
                <w:sz w:val="18"/>
              </w:rPr>
              <w:t>Part du poste 4.11 Livraison, montage, mise en service, instruction, certificat d’émission et preuve de la performance, qui n’est pas comprise dans le prix 4.9 Ventilation du local des cylindres de silo avec clapet coupe-feu.</w:t>
            </w:r>
          </w:p>
        </w:tc>
        <w:tc>
          <w:tcPr>
            <w:tcW w:w="973" w:type="dxa"/>
            <w:tcBorders>
              <w:top w:val="nil"/>
              <w:left w:val="single" w:sz="4" w:space="0" w:color="auto"/>
              <w:bottom w:val="single" w:sz="4" w:space="0" w:color="auto"/>
            </w:tcBorders>
          </w:tcPr>
          <w:p w14:paraId="76EB8310" w14:textId="77777777" w:rsidR="003F17F1" w:rsidRPr="002954BC" w:rsidRDefault="003F17F1" w:rsidP="003F17F1">
            <w:pPr>
              <w:rPr>
                <w:rStyle w:val="Seitenzahl"/>
                <w:color w:val="000000"/>
                <w:sz w:val="20"/>
              </w:rPr>
            </w:pPr>
          </w:p>
        </w:tc>
        <w:tc>
          <w:tcPr>
            <w:tcW w:w="973" w:type="dxa"/>
            <w:tcBorders>
              <w:top w:val="nil"/>
              <w:left w:val="single" w:sz="4" w:space="0" w:color="auto"/>
              <w:bottom w:val="single" w:sz="4" w:space="0" w:color="auto"/>
            </w:tcBorders>
          </w:tcPr>
          <w:p w14:paraId="440FF094" w14:textId="77777777" w:rsidR="003F17F1" w:rsidRPr="002954BC" w:rsidRDefault="003F17F1" w:rsidP="003F17F1">
            <w:pPr>
              <w:rPr>
                <w:rStyle w:val="Seitenzahl"/>
                <w:color w:val="000000"/>
                <w:sz w:val="20"/>
              </w:rPr>
            </w:pPr>
          </w:p>
        </w:tc>
        <w:tc>
          <w:tcPr>
            <w:tcW w:w="1590" w:type="dxa"/>
            <w:tcBorders>
              <w:top w:val="nil"/>
              <w:left w:val="single" w:sz="4" w:space="0" w:color="auto"/>
              <w:bottom w:val="single" w:sz="4" w:space="0" w:color="auto"/>
              <w:right w:val="single" w:sz="4" w:space="0" w:color="auto"/>
            </w:tcBorders>
          </w:tcPr>
          <w:p w14:paraId="328D29AB" w14:textId="77777777" w:rsidR="003F17F1" w:rsidRPr="002954BC" w:rsidRDefault="003F17F1" w:rsidP="003F17F1">
            <w:pPr>
              <w:tabs>
                <w:tab w:val="left" w:leader="dot" w:pos="1318"/>
              </w:tabs>
              <w:rPr>
                <w:color w:val="000000"/>
                <w:sz w:val="20"/>
              </w:rPr>
            </w:pPr>
            <w:r w:rsidRPr="002954BC">
              <w:rPr>
                <w:color w:val="000000"/>
                <w:sz w:val="20"/>
              </w:rPr>
              <w:t>CHF..................</w:t>
            </w:r>
            <w:bookmarkStart w:id="163" w:name="_Toc46565771"/>
          </w:p>
        </w:tc>
      </w:tr>
    </w:tbl>
    <w:p w14:paraId="2D3EB4E9" w14:textId="77777777" w:rsidR="003F17F1" w:rsidRPr="002954BC" w:rsidRDefault="003F17F1">
      <w:pPr>
        <w:pStyle w:val="berschrift2"/>
        <w:tabs>
          <w:tab w:val="left" w:pos="640"/>
        </w:tabs>
        <w:ind w:left="570" w:hanging="570"/>
        <w:rPr>
          <w:color w:val="000000"/>
        </w:rPr>
        <w:sectPr w:rsidR="003F17F1" w:rsidRPr="002954BC">
          <w:pgSz w:w="11906" w:h="16838"/>
          <w:pgMar w:top="1276" w:right="1134" w:bottom="851" w:left="1417" w:header="720" w:footer="720" w:gutter="0"/>
          <w:cols w:space="720"/>
        </w:sectPr>
      </w:pPr>
    </w:p>
    <w:tbl>
      <w:tblPr>
        <w:tblW w:w="9356" w:type="dxa"/>
        <w:jc w:val="center"/>
        <w:tblBorders>
          <w:top w:val="single" w:sz="4" w:space="0" w:color="auto"/>
          <w:left w:val="single" w:sz="4" w:space="0" w:color="auto"/>
          <w:bottom w:val="single" w:sz="4" w:space="0" w:color="auto"/>
          <w:right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820"/>
        <w:gridCol w:w="973"/>
        <w:gridCol w:w="973"/>
        <w:gridCol w:w="1590"/>
      </w:tblGrid>
      <w:tr w:rsidR="003F17F1" w:rsidRPr="002954BC" w14:paraId="316BC5CB" w14:textId="77777777" w:rsidTr="003F17F1">
        <w:trPr>
          <w:tblHeader/>
          <w:jc w:val="center"/>
        </w:trPr>
        <w:tc>
          <w:tcPr>
            <w:tcW w:w="5820" w:type="dxa"/>
            <w:tcBorders>
              <w:top w:val="single" w:sz="4" w:space="0" w:color="auto"/>
              <w:bottom w:val="single" w:sz="4" w:space="0" w:color="auto"/>
            </w:tcBorders>
          </w:tcPr>
          <w:p w14:paraId="59AF23FD" w14:textId="77777777" w:rsidR="003F17F1" w:rsidRPr="002954BC" w:rsidRDefault="003F17F1" w:rsidP="003F17F1">
            <w:pPr>
              <w:rPr>
                <w:color w:val="000000"/>
                <w:sz w:val="20"/>
              </w:rPr>
            </w:pPr>
            <w:r w:rsidRPr="002954BC">
              <w:rPr>
                <w:color w:val="000000"/>
                <w:sz w:val="20"/>
              </w:rPr>
              <w:lastRenderedPageBreak/>
              <w:t>Désignation</w:t>
            </w:r>
          </w:p>
        </w:tc>
        <w:tc>
          <w:tcPr>
            <w:tcW w:w="973" w:type="dxa"/>
            <w:tcBorders>
              <w:top w:val="single" w:sz="4" w:space="0" w:color="auto"/>
              <w:bottom w:val="single" w:sz="4" w:space="0" w:color="auto"/>
            </w:tcBorders>
          </w:tcPr>
          <w:p w14:paraId="2F04767B" w14:textId="77777777" w:rsidR="003F17F1" w:rsidRPr="002954BC" w:rsidRDefault="003F17F1" w:rsidP="003F17F1">
            <w:pPr>
              <w:jc w:val="center"/>
              <w:rPr>
                <w:color w:val="000000"/>
                <w:sz w:val="20"/>
              </w:rPr>
            </w:pPr>
            <w:r w:rsidRPr="002954BC">
              <w:rPr>
                <w:color w:val="000000"/>
                <w:sz w:val="20"/>
              </w:rPr>
              <w:t>Unité</w:t>
            </w:r>
          </w:p>
        </w:tc>
        <w:tc>
          <w:tcPr>
            <w:tcW w:w="973" w:type="dxa"/>
            <w:tcBorders>
              <w:top w:val="single" w:sz="4" w:space="0" w:color="auto"/>
              <w:bottom w:val="single" w:sz="4" w:space="0" w:color="auto"/>
            </w:tcBorders>
          </w:tcPr>
          <w:p w14:paraId="594210CB" w14:textId="77777777" w:rsidR="003F17F1" w:rsidRPr="002954BC" w:rsidRDefault="003F17F1" w:rsidP="003F17F1">
            <w:pPr>
              <w:jc w:val="center"/>
              <w:rPr>
                <w:color w:val="000000"/>
                <w:sz w:val="20"/>
              </w:rPr>
            </w:pPr>
            <w:r w:rsidRPr="002954BC">
              <w:rPr>
                <w:color w:val="000000"/>
                <w:sz w:val="20"/>
              </w:rPr>
              <w:t>Quantité</w:t>
            </w:r>
          </w:p>
        </w:tc>
        <w:tc>
          <w:tcPr>
            <w:tcW w:w="1590" w:type="dxa"/>
            <w:tcBorders>
              <w:top w:val="single" w:sz="4" w:space="0" w:color="auto"/>
              <w:bottom w:val="single" w:sz="4" w:space="0" w:color="auto"/>
            </w:tcBorders>
          </w:tcPr>
          <w:p w14:paraId="568B19DB" w14:textId="77777777" w:rsidR="003F17F1" w:rsidRPr="002954BC" w:rsidRDefault="003F17F1" w:rsidP="003F17F1">
            <w:pPr>
              <w:tabs>
                <w:tab w:val="left" w:leader="dot" w:pos="1318"/>
              </w:tabs>
              <w:rPr>
                <w:color w:val="000000"/>
                <w:sz w:val="20"/>
              </w:rPr>
            </w:pPr>
            <w:r w:rsidRPr="002954BC">
              <w:rPr>
                <w:color w:val="000000"/>
                <w:sz w:val="20"/>
              </w:rPr>
              <w:t>Montant</w:t>
            </w:r>
          </w:p>
        </w:tc>
      </w:tr>
      <w:tr w:rsidR="003F17F1" w:rsidRPr="002954BC" w14:paraId="477ECCB3" w14:textId="77777777" w:rsidTr="003F17F1">
        <w:trPr>
          <w:jc w:val="center"/>
        </w:trPr>
        <w:tc>
          <w:tcPr>
            <w:tcW w:w="5820" w:type="dxa"/>
            <w:tcBorders>
              <w:top w:val="single" w:sz="4" w:space="0" w:color="auto"/>
            </w:tcBorders>
          </w:tcPr>
          <w:p w14:paraId="0E8FD16B" w14:textId="77777777" w:rsidR="003F17F1" w:rsidRPr="002954BC" w:rsidRDefault="003F17F1">
            <w:pPr>
              <w:pStyle w:val="berschrift2"/>
              <w:tabs>
                <w:tab w:val="left" w:pos="640"/>
              </w:tabs>
              <w:ind w:left="570" w:hanging="570"/>
              <w:rPr>
                <w:color w:val="000000"/>
              </w:rPr>
            </w:pPr>
            <w:bookmarkStart w:id="164" w:name="_Toc263573905"/>
            <w:bookmarkStart w:id="165" w:name="_Toc349555776"/>
            <w:bookmarkStart w:id="166" w:name="_Toc358556950"/>
            <w:r w:rsidRPr="002954BC">
              <w:rPr>
                <w:color w:val="000000"/>
              </w:rPr>
              <w:t xml:space="preserve">4.10 </w:t>
            </w:r>
            <w:r w:rsidRPr="002954BC">
              <w:rPr>
                <w:color w:val="000000"/>
              </w:rPr>
              <w:tab/>
              <w:t>Option condensation des gaz de combustion</w:t>
            </w:r>
            <w:bookmarkEnd w:id="163"/>
            <w:bookmarkEnd w:id="164"/>
            <w:bookmarkEnd w:id="165"/>
            <w:bookmarkEnd w:id="166"/>
          </w:p>
        </w:tc>
        <w:tc>
          <w:tcPr>
            <w:tcW w:w="973" w:type="dxa"/>
            <w:tcBorders>
              <w:top w:val="single" w:sz="4" w:space="0" w:color="auto"/>
            </w:tcBorders>
          </w:tcPr>
          <w:p w14:paraId="3E61B317" w14:textId="77777777" w:rsidR="003F17F1" w:rsidRPr="002954BC" w:rsidRDefault="003F17F1">
            <w:pPr>
              <w:pStyle w:val="berschrift2"/>
              <w:rPr>
                <w:b w:val="0"/>
                <w:color w:val="000000"/>
              </w:rPr>
            </w:pPr>
          </w:p>
        </w:tc>
        <w:tc>
          <w:tcPr>
            <w:tcW w:w="973" w:type="dxa"/>
            <w:tcBorders>
              <w:top w:val="single" w:sz="4" w:space="0" w:color="auto"/>
            </w:tcBorders>
          </w:tcPr>
          <w:p w14:paraId="45203C31" w14:textId="77777777" w:rsidR="003F17F1" w:rsidRPr="002954BC" w:rsidRDefault="003F17F1">
            <w:pPr>
              <w:pStyle w:val="berschrift2"/>
              <w:rPr>
                <w:b w:val="0"/>
                <w:color w:val="000000"/>
              </w:rPr>
            </w:pPr>
          </w:p>
        </w:tc>
        <w:tc>
          <w:tcPr>
            <w:tcW w:w="1590" w:type="dxa"/>
            <w:tcBorders>
              <w:top w:val="single" w:sz="4" w:space="0" w:color="auto"/>
            </w:tcBorders>
          </w:tcPr>
          <w:p w14:paraId="00B1FE8B" w14:textId="77777777" w:rsidR="003F17F1" w:rsidRPr="002954BC" w:rsidRDefault="003F17F1">
            <w:pPr>
              <w:pStyle w:val="berschrift2"/>
              <w:rPr>
                <w:b w:val="0"/>
                <w:color w:val="000000"/>
              </w:rPr>
            </w:pPr>
          </w:p>
        </w:tc>
      </w:tr>
      <w:tr w:rsidR="003F17F1" w:rsidRPr="002954BC" w14:paraId="0F12FE24" w14:textId="77777777" w:rsidTr="003F17F1">
        <w:trPr>
          <w:jc w:val="center"/>
        </w:trPr>
        <w:tc>
          <w:tcPr>
            <w:tcW w:w="5820" w:type="dxa"/>
          </w:tcPr>
          <w:p w14:paraId="667FBD54" w14:textId="77777777" w:rsidR="003F17F1" w:rsidRPr="002954BC" w:rsidRDefault="003F17F1" w:rsidP="00E04E71">
            <w:pPr>
              <w:pStyle w:val="Kopfzeile"/>
              <w:tabs>
                <w:tab w:val="clear" w:pos="4536"/>
                <w:tab w:val="clear" w:pos="9072"/>
              </w:tabs>
              <w:spacing w:before="120" w:after="120"/>
              <w:rPr>
                <w:color w:val="000000"/>
                <w:sz w:val="20"/>
              </w:rPr>
            </w:pPr>
            <w:r w:rsidRPr="002954BC">
              <w:rPr>
                <w:color w:val="000000"/>
                <w:sz w:val="20"/>
              </w:rPr>
              <w:sym w:font="Wingdings" w:char="F0A8"/>
            </w:r>
            <w:r w:rsidRPr="002954BC">
              <w:rPr>
                <w:color w:val="000000"/>
                <w:sz w:val="20"/>
              </w:rPr>
              <w:tab/>
              <w:t xml:space="preserve">Condensation des gaz de combustion selon description </w:t>
            </w:r>
            <w:r w:rsidRPr="002954BC">
              <w:rPr>
                <w:color w:val="000000"/>
              </w:rPr>
              <w:br/>
            </w:r>
            <w:r w:rsidRPr="002954BC">
              <w:rPr>
                <w:color w:val="000000"/>
                <w:sz w:val="20"/>
              </w:rPr>
              <w:tab/>
              <w:t xml:space="preserve">en annexe avec indications détaillées des éléments à </w:t>
            </w:r>
            <w:r w:rsidR="00E04E71" w:rsidRPr="002954BC">
              <w:rPr>
                <w:color w:val="000000"/>
                <w:sz w:val="20"/>
              </w:rPr>
              <w:tab/>
            </w:r>
            <w:r w:rsidRPr="002954BC">
              <w:rPr>
                <w:color w:val="000000"/>
                <w:sz w:val="20"/>
              </w:rPr>
              <w:t>fournir, y compris schéma R+I</w:t>
            </w:r>
          </w:p>
        </w:tc>
        <w:tc>
          <w:tcPr>
            <w:tcW w:w="973" w:type="dxa"/>
          </w:tcPr>
          <w:p w14:paraId="4D8F1DB3" w14:textId="77777777" w:rsidR="003F17F1" w:rsidRPr="002954BC" w:rsidRDefault="003F17F1">
            <w:pPr>
              <w:spacing w:before="120" w:after="120"/>
              <w:jc w:val="center"/>
              <w:rPr>
                <w:color w:val="000000"/>
                <w:sz w:val="20"/>
              </w:rPr>
            </w:pPr>
            <w:r w:rsidRPr="002954BC">
              <w:rPr>
                <w:color w:val="000000"/>
                <w:sz w:val="20"/>
              </w:rPr>
              <w:t>Pièces</w:t>
            </w:r>
          </w:p>
        </w:tc>
        <w:tc>
          <w:tcPr>
            <w:tcW w:w="973" w:type="dxa"/>
          </w:tcPr>
          <w:p w14:paraId="0673423C" w14:textId="77777777" w:rsidR="003F17F1" w:rsidRPr="002954BC" w:rsidRDefault="003F17F1" w:rsidP="003F17F1">
            <w:pPr>
              <w:spacing w:before="120"/>
              <w:jc w:val="center"/>
              <w:rPr>
                <w:color w:val="000000"/>
                <w:sz w:val="20"/>
              </w:rPr>
            </w:pPr>
            <w:r w:rsidRPr="00B82FF9">
              <w:rPr>
                <w:color w:val="000000"/>
                <w:sz w:val="20"/>
                <w:highlight w:val="lightGray"/>
              </w:rPr>
              <w:t>.......</w:t>
            </w:r>
          </w:p>
        </w:tc>
        <w:tc>
          <w:tcPr>
            <w:tcW w:w="1590" w:type="dxa"/>
          </w:tcPr>
          <w:p w14:paraId="0EC0A1FC" w14:textId="77777777" w:rsidR="003F17F1" w:rsidRPr="002954BC" w:rsidRDefault="003F17F1">
            <w:pPr>
              <w:tabs>
                <w:tab w:val="left" w:leader="dot" w:pos="1318"/>
              </w:tabs>
              <w:spacing w:before="120" w:after="120"/>
              <w:rPr>
                <w:color w:val="000000"/>
                <w:sz w:val="20"/>
              </w:rPr>
            </w:pPr>
          </w:p>
        </w:tc>
      </w:tr>
      <w:tr w:rsidR="003F17F1" w:rsidRPr="002954BC" w14:paraId="7E9748CC" w14:textId="77777777" w:rsidTr="003F17F1">
        <w:trPr>
          <w:jc w:val="center"/>
        </w:trPr>
        <w:tc>
          <w:tcPr>
            <w:tcW w:w="5820" w:type="dxa"/>
            <w:tcBorders>
              <w:bottom w:val="nil"/>
            </w:tcBorders>
          </w:tcPr>
          <w:p w14:paraId="66AC6A64" w14:textId="77777777" w:rsidR="003F17F1" w:rsidRPr="002954BC" w:rsidRDefault="003F17F1" w:rsidP="003F17F1">
            <w:pPr>
              <w:pStyle w:val="Kopfzeile"/>
              <w:tabs>
                <w:tab w:val="clear" w:pos="4536"/>
                <w:tab w:val="clear" w:pos="9072"/>
              </w:tabs>
              <w:rPr>
                <w:color w:val="000000"/>
                <w:sz w:val="20"/>
              </w:rPr>
            </w:pPr>
            <w:r w:rsidRPr="002954BC">
              <w:rPr>
                <w:color w:val="000000"/>
                <w:sz w:val="20"/>
              </w:rPr>
              <w:t>Données de conception pour les données d’exploitation suivantes des chaudières à bois:</w:t>
            </w:r>
            <w:r w:rsidRPr="002954BC">
              <w:rPr>
                <w:color w:val="000000"/>
              </w:rPr>
              <w:br/>
            </w:r>
            <w:r w:rsidRPr="002954BC">
              <w:rPr>
                <w:color w:val="000000"/>
                <w:sz w:val="20"/>
              </w:rPr>
              <w:tab/>
              <w:t>Teneur en eau du combustible W</w:t>
            </w:r>
          </w:p>
          <w:p w14:paraId="7F7A6AD2" w14:textId="77777777" w:rsidR="003F17F1" w:rsidRPr="002954BC" w:rsidRDefault="003F17F1" w:rsidP="003F17F1">
            <w:pPr>
              <w:pStyle w:val="Kopfzeile"/>
              <w:tabs>
                <w:tab w:val="clear" w:pos="4536"/>
                <w:tab w:val="clear" w:pos="9072"/>
              </w:tabs>
              <w:rPr>
                <w:color w:val="000000"/>
                <w:sz w:val="20"/>
              </w:rPr>
            </w:pPr>
            <w:r w:rsidRPr="002954BC">
              <w:rPr>
                <w:color w:val="000000"/>
                <w:sz w:val="20"/>
              </w:rPr>
              <w:tab/>
              <w:t>Oxygène résiduel O</w:t>
            </w:r>
            <w:r w:rsidRPr="002954BC">
              <w:rPr>
                <w:color w:val="000000"/>
                <w:sz w:val="20"/>
                <w:vertAlign w:val="subscript"/>
              </w:rPr>
              <w:t>2</w:t>
            </w:r>
            <w:r w:rsidRPr="002954BC">
              <w:rPr>
                <w:color w:val="000000"/>
                <w:sz w:val="20"/>
              </w:rPr>
              <w:t xml:space="preserve"> </w:t>
            </w:r>
            <w:r w:rsidRPr="002954BC">
              <w:rPr>
                <w:color w:val="000000"/>
              </w:rPr>
              <w:br/>
            </w:r>
            <w:r w:rsidRPr="002954BC">
              <w:rPr>
                <w:color w:val="000000"/>
                <w:sz w:val="20"/>
              </w:rPr>
              <w:tab/>
              <w:t xml:space="preserve">Températures des gaz de combustion selon section </w:t>
            </w:r>
            <w:r w:rsidR="00E04E71" w:rsidRPr="002954BC">
              <w:rPr>
                <w:color w:val="000000"/>
                <w:sz w:val="20"/>
              </w:rPr>
              <w:tab/>
            </w:r>
            <w:r w:rsidRPr="002954BC">
              <w:rPr>
                <w:color w:val="000000"/>
                <w:sz w:val="20"/>
              </w:rPr>
              <w:t>4.4.1.3 ou 4.4.1.4 et 4.4.2.3 ou 4.4.2.4 avec</w:t>
            </w:r>
            <w:r w:rsidRPr="002954BC">
              <w:rPr>
                <w:color w:val="000000"/>
              </w:rPr>
              <w:br/>
            </w:r>
            <w:r w:rsidRPr="002954BC">
              <w:rPr>
                <w:color w:val="000000"/>
                <w:sz w:val="20"/>
              </w:rPr>
              <w:tab/>
              <w:t>-  puissance nominale de la chaudière</w:t>
            </w:r>
            <w:r w:rsidRPr="002954BC">
              <w:rPr>
                <w:color w:val="000000"/>
              </w:rPr>
              <w:br/>
            </w:r>
            <w:r w:rsidRPr="002954BC">
              <w:rPr>
                <w:color w:val="000000"/>
                <w:sz w:val="20"/>
              </w:rPr>
              <w:tab/>
              <w:t>-  puissance minimale de la chaudière</w:t>
            </w:r>
          </w:p>
          <w:p w14:paraId="1660FB18" w14:textId="77777777" w:rsidR="003F17F1" w:rsidRPr="002954BC" w:rsidRDefault="003F17F1" w:rsidP="003F17F1">
            <w:pPr>
              <w:pStyle w:val="Kopfzeile"/>
              <w:tabs>
                <w:tab w:val="clear" w:pos="4536"/>
                <w:tab w:val="clear" w:pos="9072"/>
              </w:tabs>
              <w:ind w:left="360"/>
              <w:rPr>
                <w:color w:val="000000"/>
                <w:sz w:val="20"/>
              </w:rPr>
            </w:pPr>
            <w:r w:rsidRPr="002954BC">
              <w:rPr>
                <w:color w:val="000000"/>
                <w:sz w:val="20"/>
              </w:rPr>
              <w:tab/>
              <w:t xml:space="preserve">Température maximale du primaire retour </w:t>
            </w:r>
          </w:p>
          <w:p w14:paraId="218D847D" w14:textId="77777777" w:rsidR="003F17F1" w:rsidRPr="002954BC" w:rsidRDefault="003F17F1" w:rsidP="003F17F1">
            <w:pPr>
              <w:pStyle w:val="Kopfzeile"/>
              <w:numPr>
                <w:ilvl w:val="0"/>
                <w:numId w:val="12"/>
              </w:numPr>
              <w:tabs>
                <w:tab w:val="clear" w:pos="4536"/>
                <w:tab w:val="clear" w:pos="9072"/>
                <w:tab w:val="left" w:pos="640"/>
              </w:tabs>
              <w:rPr>
                <w:color w:val="000000"/>
                <w:sz w:val="20"/>
              </w:rPr>
            </w:pPr>
            <w:r w:rsidRPr="002954BC">
              <w:rPr>
                <w:color w:val="000000"/>
                <w:sz w:val="20"/>
              </w:rPr>
              <w:t xml:space="preserve">Différence de température </w:t>
            </w:r>
            <w:r w:rsidRPr="002954BC">
              <w:rPr>
                <w:color w:val="000000"/>
              </w:rPr>
              <w:br/>
            </w:r>
            <w:r w:rsidRPr="002954BC">
              <w:rPr>
                <w:color w:val="000000"/>
                <w:sz w:val="20"/>
              </w:rPr>
              <w:t xml:space="preserve">Température des gaz d’échappement après transfert de chaleur à l’eau du primaire retour / température du primaire avant transfert de chaleur avec </w:t>
            </w:r>
            <w:r w:rsidRPr="002954BC">
              <w:rPr>
                <w:color w:val="000000"/>
              </w:rPr>
              <w:br/>
            </w:r>
            <w:r w:rsidRPr="002954BC">
              <w:rPr>
                <w:color w:val="000000"/>
                <w:sz w:val="20"/>
              </w:rPr>
              <w:t>-</w:t>
            </w:r>
            <w:r w:rsidRPr="002954BC">
              <w:rPr>
                <w:color w:val="000000"/>
                <w:sz w:val="20"/>
              </w:rPr>
              <w:tab/>
              <w:t xml:space="preserve">puissance nominale de la chaudière (évt. puissance </w:t>
            </w:r>
            <w:r w:rsidR="00E04E71" w:rsidRPr="002954BC">
              <w:rPr>
                <w:color w:val="000000"/>
                <w:sz w:val="20"/>
              </w:rPr>
              <w:tab/>
            </w:r>
            <w:r w:rsidRPr="002954BC">
              <w:rPr>
                <w:color w:val="000000"/>
                <w:sz w:val="20"/>
              </w:rPr>
              <w:t>nominale commune des chaudières)</w:t>
            </w:r>
            <w:r w:rsidRPr="002954BC">
              <w:rPr>
                <w:color w:val="000000"/>
              </w:rPr>
              <w:br/>
            </w:r>
            <w:r w:rsidRPr="002954BC">
              <w:rPr>
                <w:color w:val="000000"/>
                <w:sz w:val="20"/>
              </w:rPr>
              <w:t>-</w:t>
            </w:r>
            <w:r w:rsidRPr="002954BC">
              <w:rPr>
                <w:color w:val="000000"/>
                <w:sz w:val="20"/>
              </w:rPr>
              <w:tab/>
              <w:t xml:space="preserve">puissance minimale de la plus petite des </w:t>
            </w:r>
            <w:r w:rsidRPr="002954BC">
              <w:rPr>
                <w:color w:val="000000"/>
              </w:rPr>
              <w:br/>
            </w:r>
            <w:r w:rsidRPr="002954BC">
              <w:rPr>
                <w:color w:val="000000"/>
                <w:sz w:val="20"/>
              </w:rPr>
              <w:tab/>
              <w:t xml:space="preserve">chaudières à bois (voir section 3. Paramètres </w:t>
            </w:r>
            <w:r w:rsidR="00E04E71" w:rsidRPr="002954BC">
              <w:rPr>
                <w:color w:val="000000"/>
                <w:sz w:val="20"/>
              </w:rPr>
              <w:tab/>
            </w:r>
            <w:r w:rsidRPr="002954BC">
              <w:rPr>
                <w:color w:val="000000"/>
                <w:sz w:val="20"/>
              </w:rPr>
              <w:t>d’exploitation de l’installation)</w:t>
            </w:r>
          </w:p>
          <w:p w14:paraId="4D206ECD" w14:textId="77777777" w:rsidR="003F17F1" w:rsidRPr="002954BC" w:rsidRDefault="003F17F1" w:rsidP="003F17F1">
            <w:pPr>
              <w:pStyle w:val="Kopfzeile"/>
              <w:numPr>
                <w:ilvl w:val="0"/>
                <w:numId w:val="12"/>
              </w:numPr>
              <w:tabs>
                <w:tab w:val="clear" w:pos="4536"/>
                <w:tab w:val="clear" w:pos="9072"/>
                <w:tab w:val="left" w:pos="640"/>
              </w:tabs>
              <w:rPr>
                <w:color w:val="000000"/>
                <w:sz w:val="20"/>
              </w:rPr>
            </w:pPr>
            <w:r w:rsidRPr="002954BC">
              <w:rPr>
                <w:color w:val="000000"/>
                <w:sz w:val="20"/>
              </w:rPr>
              <w:t>Différence entre la température des gaz d’échappement après transfert de chaleur pour le préchauffage de l’air de combustion et de l’air dissipé et la température de l’air préchauffé pour une température extérieure de 0°C</w:t>
            </w:r>
            <w:r w:rsidRPr="002954BC">
              <w:rPr>
                <w:color w:val="000000"/>
              </w:rPr>
              <w:br/>
            </w:r>
            <w:r w:rsidRPr="002954BC">
              <w:rPr>
                <w:color w:val="000000"/>
                <w:sz w:val="20"/>
              </w:rPr>
              <w:t>-</w:t>
            </w:r>
            <w:r w:rsidRPr="002954BC">
              <w:rPr>
                <w:color w:val="000000"/>
                <w:sz w:val="20"/>
              </w:rPr>
              <w:tab/>
              <w:t xml:space="preserve">puissance nominale de la chaudière (évt. puissance </w:t>
            </w:r>
            <w:r w:rsidR="00E04E71" w:rsidRPr="002954BC">
              <w:rPr>
                <w:color w:val="000000"/>
                <w:sz w:val="20"/>
              </w:rPr>
              <w:tab/>
            </w:r>
            <w:r w:rsidRPr="002954BC">
              <w:rPr>
                <w:color w:val="000000"/>
                <w:sz w:val="20"/>
              </w:rPr>
              <w:t>nominale commune des chaudières)</w:t>
            </w:r>
            <w:r w:rsidRPr="002954BC">
              <w:rPr>
                <w:color w:val="000000"/>
              </w:rPr>
              <w:br/>
            </w:r>
            <w:r w:rsidRPr="002954BC">
              <w:rPr>
                <w:color w:val="000000"/>
                <w:sz w:val="20"/>
              </w:rPr>
              <w:t>-</w:t>
            </w:r>
            <w:r w:rsidRPr="002954BC">
              <w:rPr>
                <w:color w:val="000000"/>
                <w:sz w:val="20"/>
              </w:rPr>
              <w:tab/>
              <w:t xml:space="preserve">puissance minimale de la plus petite des </w:t>
            </w:r>
            <w:r w:rsidRPr="002954BC">
              <w:rPr>
                <w:color w:val="000000"/>
              </w:rPr>
              <w:br/>
            </w:r>
            <w:r w:rsidRPr="002954BC">
              <w:rPr>
                <w:color w:val="000000"/>
                <w:sz w:val="20"/>
              </w:rPr>
              <w:tab/>
              <w:t xml:space="preserve">chaudières à bois (voir section 3. Paramètres </w:t>
            </w:r>
            <w:r w:rsidR="00E04E71" w:rsidRPr="002954BC">
              <w:rPr>
                <w:color w:val="000000"/>
                <w:sz w:val="20"/>
              </w:rPr>
              <w:tab/>
            </w:r>
            <w:r w:rsidRPr="002954BC">
              <w:rPr>
                <w:color w:val="000000"/>
                <w:sz w:val="20"/>
              </w:rPr>
              <w:t>d'exploitation de l'installation)</w:t>
            </w:r>
          </w:p>
          <w:p w14:paraId="70477B92" w14:textId="77777777" w:rsidR="003F17F1" w:rsidRPr="002954BC" w:rsidRDefault="003F17F1" w:rsidP="003F17F1">
            <w:pPr>
              <w:pStyle w:val="Kopfzeile"/>
              <w:numPr>
                <w:ilvl w:val="0"/>
                <w:numId w:val="12"/>
              </w:numPr>
              <w:tabs>
                <w:tab w:val="clear" w:pos="4536"/>
                <w:tab w:val="clear" w:pos="9072"/>
                <w:tab w:val="left" w:pos="640"/>
              </w:tabs>
              <w:rPr>
                <w:color w:val="000000"/>
                <w:sz w:val="20"/>
              </w:rPr>
            </w:pPr>
            <w:r w:rsidRPr="002954BC">
              <w:rPr>
                <w:color w:val="000000"/>
                <w:sz w:val="20"/>
              </w:rPr>
              <w:t>Proportion de récupération de chaleur par condensation des gaz de combustion</w:t>
            </w:r>
            <w:r w:rsidRPr="002954BC">
              <w:rPr>
                <w:color w:val="000000"/>
              </w:rPr>
              <w:br/>
            </w:r>
            <w:r w:rsidRPr="002954BC">
              <w:rPr>
                <w:color w:val="000000"/>
                <w:sz w:val="20"/>
              </w:rPr>
              <w:t>-</w:t>
            </w:r>
            <w:r w:rsidRPr="002954BC">
              <w:rPr>
                <w:color w:val="000000"/>
                <w:sz w:val="20"/>
              </w:rPr>
              <w:tab/>
              <w:t xml:space="preserve">pour la puissance nominale de la chaudière </w:t>
            </w:r>
            <w:r w:rsidRPr="002954BC">
              <w:rPr>
                <w:color w:val="000000"/>
              </w:rPr>
              <w:br/>
            </w:r>
            <w:r w:rsidRPr="002954BC">
              <w:rPr>
                <w:color w:val="000000"/>
                <w:sz w:val="20"/>
              </w:rPr>
              <w:t>-</w:t>
            </w:r>
            <w:r w:rsidRPr="002954BC">
              <w:rPr>
                <w:color w:val="000000"/>
                <w:sz w:val="20"/>
              </w:rPr>
              <w:tab/>
              <w:t>pour la puissance minimale de la chaudière</w:t>
            </w:r>
          </w:p>
          <w:p w14:paraId="015C8CB9" w14:textId="77777777" w:rsidR="003F17F1" w:rsidRPr="002954BC" w:rsidRDefault="003F17F1" w:rsidP="003F17F1">
            <w:pPr>
              <w:pStyle w:val="Kopfzeile"/>
              <w:tabs>
                <w:tab w:val="clear" w:pos="4536"/>
                <w:tab w:val="clear" w:pos="9072"/>
                <w:tab w:val="left" w:pos="640"/>
              </w:tabs>
              <w:ind w:left="360"/>
              <w:rPr>
                <w:color w:val="000000"/>
                <w:sz w:val="20"/>
              </w:rPr>
            </w:pPr>
          </w:p>
          <w:p w14:paraId="568F5246" w14:textId="77777777" w:rsidR="00B82FF9" w:rsidRDefault="00B82FF9" w:rsidP="003F17F1">
            <w:pPr>
              <w:pStyle w:val="Kopfzeile"/>
              <w:numPr>
                <w:ilvl w:val="0"/>
                <w:numId w:val="12"/>
              </w:numPr>
              <w:tabs>
                <w:tab w:val="clear" w:pos="4536"/>
                <w:tab w:val="clear" w:pos="9072"/>
              </w:tabs>
              <w:rPr>
                <w:color w:val="000000"/>
                <w:sz w:val="20"/>
              </w:rPr>
            </w:pPr>
            <w:r>
              <w:rPr>
                <w:color w:val="000000"/>
                <w:sz w:val="20"/>
                <w:highlight w:val="lightGray"/>
              </w:rPr>
              <w:t>……………………………………</w:t>
            </w:r>
          </w:p>
          <w:p w14:paraId="535422B1" w14:textId="77777777" w:rsidR="003F17F1" w:rsidRPr="002954BC" w:rsidRDefault="00B82FF9" w:rsidP="003F17F1">
            <w:pPr>
              <w:pStyle w:val="Kopfzeile"/>
              <w:numPr>
                <w:ilvl w:val="0"/>
                <w:numId w:val="12"/>
              </w:numPr>
              <w:tabs>
                <w:tab w:val="clear" w:pos="4536"/>
                <w:tab w:val="clear" w:pos="9072"/>
              </w:tabs>
              <w:rPr>
                <w:color w:val="000000"/>
                <w:sz w:val="20"/>
              </w:rPr>
            </w:pPr>
            <w:r>
              <w:rPr>
                <w:color w:val="000000"/>
                <w:sz w:val="20"/>
                <w:highlight w:val="lightGray"/>
              </w:rPr>
              <w:t>……………………………………</w:t>
            </w:r>
            <w:r>
              <w:rPr>
                <w:color w:val="000000"/>
                <w:sz w:val="20"/>
              </w:rPr>
              <w:t xml:space="preserve"> </w:t>
            </w:r>
          </w:p>
          <w:p w14:paraId="5DC3CEBE" w14:textId="77777777" w:rsidR="003F17F1" w:rsidRPr="002954BC" w:rsidRDefault="003F17F1">
            <w:pPr>
              <w:pStyle w:val="Kopfzeile"/>
              <w:tabs>
                <w:tab w:val="clear" w:pos="4536"/>
                <w:tab w:val="clear" w:pos="9072"/>
              </w:tabs>
              <w:rPr>
                <w:color w:val="000000"/>
                <w:sz w:val="20"/>
              </w:rPr>
            </w:pPr>
          </w:p>
          <w:p w14:paraId="3BDF4530" w14:textId="77777777" w:rsidR="003F17F1" w:rsidRPr="002954BC" w:rsidRDefault="003F17F1">
            <w:pPr>
              <w:pStyle w:val="Kopfzeile"/>
              <w:tabs>
                <w:tab w:val="clear" w:pos="4536"/>
                <w:tab w:val="clear" w:pos="9072"/>
              </w:tabs>
              <w:spacing w:after="90"/>
              <w:rPr>
                <w:color w:val="000000"/>
                <w:sz w:val="20"/>
              </w:rPr>
            </w:pPr>
            <w:r w:rsidRPr="002954BC">
              <w:rPr>
                <w:color w:val="000000"/>
                <w:sz w:val="20"/>
              </w:rPr>
              <w:t>Y compris extension armoire de commande pour régulation et commande condensation des gaz de combustion</w:t>
            </w:r>
          </w:p>
        </w:tc>
        <w:tc>
          <w:tcPr>
            <w:tcW w:w="973" w:type="dxa"/>
            <w:tcBorders>
              <w:bottom w:val="nil"/>
            </w:tcBorders>
          </w:tcPr>
          <w:p w14:paraId="7F6E0711" w14:textId="77777777" w:rsidR="003F17F1" w:rsidRPr="002954BC" w:rsidRDefault="003F17F1">
            <w:pPr>
              <w:jc w:val="center"/>
              <w:rPr>
                <w:color w:val="000000"/>
                <w:sz w:val="20"/>
              </w:rPr>
            </w:pPr>
          </w:p>
          <w:p w14:paraId="3B122611" w14:textId="77777777" w:rsidR="00E04E71" w:rsidRPr="002954BC" w:rsidRDefault="00E04E71">
            <w:pPr>
              <w:jc w:val="center"/>
              <w:rPr>
                <w:color w:val="000000"/>
                <w:sz w:val="20"/>
              </w:rPr>
            </w:pPr>
          </w:p>
          <w:p w14:paraId="424B1CA3" w14:textId="77777777" w:rsidR="003F17F1" w:rsidRPr="002954BC" w:rsidRDefault="003F17F1">
            <w:pPr>
              <w:jc w:val="center"/>
              <w:rPr>
                <w:color w:val="000000"/>
                <w:sz w:val="20"/>
              </w:rPr>
            </w:pPr>
            <w:r w:rsidRPr="002954BC">
              <w:rPr>
                <w:color w:val="000000"/>
                <w:sz w:val="20"/>
              </w:rPr>
              <w:t>%</w:t>
            </w:r>
          </w:p>
          <w:p w14:paraId="56967779" w14:textId="77777777" w:rsidR="003F17F1" w:rsidRPr="002954BC" w:rsidRDefault="003F17F1">
            <w:pPr>
              <w:jc w:val="center"/>
              <w:rPr>
                <w:color w:val="000000"/>
                <w:sz w:val="20"/>
              </w:rPr>
            </w:pPr>
            <w:r w:rsidRPr="002954BC">
              <w:rPr>
                <w:color w:val="000000"/>
                <w:sz w:val="20"/>
              </w:rPr>
              <w:t>%</w:t>
            </w:r>
          </w:p>
          <w:p w14:paraId="65724A20" w14:textId="77777777" w:rsidR="003F17F1" w:rsidRPr="002954BC" w:rsidRDefault="003F17F1">
            <w:pPr>
              <w:jc w:val="center"/>
              <w:rPr>
                <w:color w:val="000000"/>
                <w:sz w:val="20"/>
              </w:rPr>
            </w:pPr>
          </w:p>
          <w:p w14:paraId="6C92A06A" w14:textId="77777777" w:rsidR="003F17F1" w:rsidRPr="002954BC" w:rsidRDefault="003F17F1">
            <w:pPr>
              <w:jc w:val="center"/>
              <w:rPr>
                <w:color w:val="000000"/>
                <w:sz w:val="20"/>
              </w:rPr>
            </w:pPr>
          </w:p>
          <w:p w14:paraId="5020E6D6" w14:textId="77777777" w:rsidR="003F17F1" w:rsidRPr="002954BC" w:rsidRDefault="00946EDB">
            <w:pPr>
              <w:jc w:val="center"/>
              <w:rPr>
                <w:color w:val="000000"/>
                <w:sz w:val="20"/>
              </w:rPr>
            </w:pPr>
            <w:r>
              <w:rPr>
                <w:color w:val="000000"/>
                <w:sz w:val="20"/>
              </w:rPr>
              <w:t>°C</w:t>
            </w:r>
          </w:p>
          <w:p w14:paraId="194481FA" w14:textId="77777777" w:rsidR="003F17F1" w:rsidRPr="002954BC" w:rsidRDefault="00946EDB">
            <w:pPr>
              <w:jc w:val="center"/>
              <w:rPr>
                <w:color w:val="000000"/>
                <w:sz w:val="20"/>
              </w:rPr>
            </w:pPr>
            <w:r>
              <w:rPr>
                <w:color w:val="000000"/>
                <w:sz w:val="20"/>
              </w:rPr>
              <w:t>°C</w:t>
            </w:r>
          </w:p>
          <w:p w14:paraId="743B0C50" w14:textId="77777777" w:rsidR="003F17F1" w:rsidRPr="002954BC" w:rsidRDefault="00946EDB">
            <w:pPr>
              <w:jc w:val="center"/>
              <w:rPr>
                <w:color w:val="000000"/>
                <w:sz w:val="20"/>
              </w:rPr>
            </w:pPr>
            <w:r>
              <w:rPr>
                <w:color w:val="000000"/>
                <w:sz w:val="20"/>
              </w:rPr>
              <w:t>°C</w:t>
            </w:r>
          </w:p>
          <w:p w14:paraId="1854579E" w14:textId="77777777" w:rsidR="003F17F1" w:rsidRPr="002954BC" w:rsidRDefault="003F17F1">
            <w:pPr>
              <w:jc w:val="center"/>
              <w:rPr>
                <w:color w:val="000000"/>
                <w:sz w:val="20"/>
              </w:rPr>
            </w:pPr>
          </w:p>
          <w:p w14:paraId="76B21A4B" w14:textId="77777777" w:rsidR="003F17F1" w:rsidRPr="002954BC" w:rsidRDefault="003F17F1">
            <w:pPr>
              <w:jc w:val="center"/>
              <w:rPr>
                <w:color w:val="000000"/>
                <w:sz w:val="20"/>
              </w:rPr>
            </w:pPr>
          </w:p>
          <w:p w14:paraId="29A79D8B" w14:textId="77777777" w:rsidR="003F17F1" w:rsidRPr="002954BC" w:rsidRDefault="003F17F1">
            <w:pPr>
              <w:jc w:val="center"/>
              <w:rPr>
                <w:color w:val="000000"/>
                <w:sz w:val="20"/>
              </w:rPr>
            </w:pPr>
          </w:p>
          <w:p w14:paraId="1E539F5C" w14:textId="77777777" w:rsidR="003F17F1" w:rsidRPr="002954BC" w:rsidRDefault="003F17F1">
            <w:pPr>
              <w:jc w:val="center"/>
              <w:rPr>
                <w:color w:val="000000"/>
                <w:sz w:val="20"/>
              </w:rPr>
            </w:pPr>
          </w:p>
          <w:p w14:paraId="0915594D" w14:textId="77777777" w:rsidR="003F17F1" w:rsidRPr="002954BC" w:rsidRDefault="003F17F1">
            <w:pPr>
              <w:jc w:val="center"/>
              <w:rPr>
                <w:color w:val="000000"/>
                <w:sz w:val="20"/>
              </w:rPr>
            </w:pPr>
            <w:r w:rsidRPr="002954BC">
              <w:rPr>
                <w:color w:val="000000"/>
                <w:sz w:val="20"/>
              </w:rPr>
              <w:t>K</w:t>
            </w:r>
          </w:p>
          <w:p w14:paraId="130FA063" w14:textId="77777777" w:rsidR="003F17F1" w:rsidRPr="002954BC" w:rsidRDefault="003F17F1" w:rsidP="003F17F1">
            <w:pPr>
              <w:jc w:val="center"/>
              <w:rPr>
                <w:color w:val="000000"/>
                <w:sz w:val="20"/>
              </w:rPr>
            </w:pPr>
          </w:p>
          <w:p w14:paraId="5988BF65" w14:textId="77777777" w:rsidR="003F17F1" w:rsidRPr="002954BC" w:rsidRDefault="003F17F1">
            <w:pPr>
              <w:jc w:val="center"/>
              <w:rPr>
                <w:color w:val="000000"/>
                <w:sz w:val="20"/>
              </w:rPr>
            </w:pPr>
            <w:r w:rsidRPr="002954BC">
              <w:rPr>
                <w:color w:val="000000"/>
                <w:sz w:val="20"/>
              </w:rPr>
              <w:t>K</w:t>
            </w:r>
          </w:p>
          <w:p w14:paraId="6E235FD4" w14:textId="77777777" w:rsidR="003F17F1" w:rsidRPr="002954BC" w:rsidRDefault="003F17F1">
            <w:pPr>
              <w:jc w:val="center"/>
              <w:rPr>
                <w:color w:val="000000"/>
                <w:sz w:val="20"/>
              </w:rPr>
            </w:pPr>
          </w:p>
          <w:p w14:paraId="5E20358F" w14:textId="77777777" w:rsidR="003F17F1" w:rsidRPr="002954BC" w:rsidRDefault="003F17F1">
            <w:pPr>
              <w:jc w:val="center"/>
              <w:rPr>
                <w:color w:val="000000"/>
                <w:sz w:val="20"/>
              </w:rPr>
            </w:pPr>
          </w:p>
          <w:p w14:paraId="14B39E5F" w14:textId="77777777" w:rsidR="003F17F1" w:rsidRPr="002954BC" w:rsidRDefault="003F17F1">
            <w:pPr>
              <w:jc w:val="center"/>
              <w:rPr>
                <w:color w:val="000000"/>
                <w:sz w:val="20"/>
              </w:rPr>
            </w:pPr>
          </w:p>
          <w:p w14:paraId="49CF59CF" w14:textId="77777777" w:rsidR="003F17F1" w:rsidRPr="002954BC" w:rsidRDefault="003F17F1">
            <w:pPr>
              <w:jc w:val="center"/>
              <w:rPr>
                <w:color w:val="000000"/>
                <w:sz w:val="20"/>
              </w:rPr>
            </w:pPr>
          </w:p>
          <w:p w14:paraId="32B535FD" w14:textId="77777777" w:rsidR="003F17F1" w:rsidRPr="002954BC" w:rsidRDefault="003F17F1" w:rsidP="003F17F1">
            <w:pPr>
              <w:rPr>
                <w:color w:val="000000"/>
                <w:sz w:val="20"/>
              </w:rPr>
            </w:pPr>
          </w:p>
          <w:p w14:paraId="6CE4F1F1" w14:textId="77777777" w:rsidR="00E04E71" w:rsidRPr="002954BC" w:rsidRDefault="00E04E71" w:rsidP="003F17F1">
            <w:pPr>
              <w:jc w:val="center"/>
              <w:rPr>
                <w:color w:val="000000"/>
                <w:sz w:val="20"/>
              </w:rPr>
            </w:pPr>
          </w:p>
          <w:p w14:paraId="26228BE2" w14:textId="77777777" w:rsidR="00E04E71" w:rsidRPr="002954BC" w:rsidRDefault="00E04E71" w:rsidP="003F17F1">
            <w:pPr>
              <w:jc w:val="center"/>
              <w:rPr>
                <w:color w:val="000000"/>
                <w:sz w:val="20"/>
              </w:rPr>
            </w:pPr>
          </w:p>
          <w:p w14:paraId="165D3525" w14:textId="77777777" w:rsidR="003F17F1" w:rsidRPr="002954BC" w:rsidRDefault="003F17F1" w:rsidP="003F17F1">
            <w:pPr>
              <w:jc w:val="center"/>
              <w:rPr>
                <w:color w:val="000000"/>
                <w:sz w:val="20"/>
              </w:rPr>
            </w:pPr>
            <w:r w:rsidRPr="002954BC">
              <w:rPr>
                <w:color w:val="000000"/>
                <w:sz w:val="20"/>
              </w:rPr>
              <w:t>K</w:t>
            </w:r>
          </w:p>
          <w:p w14:paraId="10CC9054" w14:textId="77777777" w:rsidR="003F17F1" w:rsidRPr="002954BC" w:rsidRDefault="003F17F1" w:rsidP="003F17F1">
            <w:pPr>
              <w:jc w:val="center"/>
              <w:rPr>
                <w:color w:val="000000"/>
                <w:sz w:val="20"/>
              </w:rPr>
            </w:pPr>
          </w:p>
          <w:p w14:paraId="12C9AFB9" w14:textId="77777777" w:rsidR="003F17F1" w:rsidRPr="002954BC" w:rsidRDefault="003F17F1" w:rsidP="003F17F1">
            <w:pPr>
              <w:jc w:val="center"/>
              <w:rPr>
                <w:color w:val="000000"/>
                <w:sz w:val="20"/>
              </w:rPr>
            </w:pPr>
            <w:r w:rsidRPr="002954BC">
              <w:rPr>
                <w:color w:val="000000"/>
                <w:sz w:val="20"/>
              </w:rPr>
              <w:t>K</w:t>
            </w:r>
          </w:p>
          <w:p w14:paraId="5E671170" w14:textId="77777777" w:rsidR="003F17F1" w:rsidRPr="002954BC" w:rsidRDefault="003F17F1" w:rsidP="003F17F1">
            <w:pPr>
              <w:jc w:val="center"/>
              <w:rPr>
                <w:color w:val="000000"/>
                <w:sz w:val="20"/>
              </w:rPr>
            </w:pPr>
          </w:p>
          <w:p w14:paraId="3314EF99" w14:textId="77777777" w:rsidR="003F17F1" w:rsidRPr="002954BC" w:rsidRDefault="003F17F1" w:rsidP="003F17F1">
            <w:pPr>
              <w:jc w:val="center"/>
              <w:rPr>
                <w:color w:val="000000"/>
                <w:sz w:val="20"/>
              </w:rPr>
            </w:pPr>
          </w:p>
          <w:p w14:paraId="4538885D" w14:textId="77777777" w:rsidR="00E04E71" w:rsidRPr="002954BC" w:rsidRDefault="00E04E71" w:rsidP="003F17F1">
            <w:pPr>
              <w:jc w:val="center"/>
              <w:rPr>
                <w:color w:val="000000"/>
                <w:sz w:val="20"/>
              </w:rPr>
            </w:pPr>
          </w:p>
          <w:p w14:paraId="24D43213" w14:textId="77777777" w:rsidR="003F17F1" w:rsidRPr="002954BC" w:rsidRDefault="003F17F1" w:rsidP="003F17F1">
            <w:pPr>
              <w:jc w:val="center"/>
              <w:rPr>
                <w:color w:val="000000"/>
                <w:sz w:val="20"/>
              </w:rPr>
            </w:pPr>
            <w:r w:rsidRPr="002954BC">
              <w:rPr>
                <w:color w:val="000000"/>
                <w:sz w:val="20"/>
              </w:rPr>
              <w:t>%</w:t>
            </w:r>
          </w:p>
          <w:p w14:paraId="7B91D804" w14:textId="77777777" w:rsidR="003F17F1" w:rsidRPr="002954BC" w:rsidRDefault="003F17F1" w:rsidP="003F17F1">
            <w:pPr>
              <w:jc w:val="center"/>
              <w:rPr>
                <w:color w:val="000000"/>
                <w:sz w:val="20"/>
              </w:rPr>
            </w:pPr>
            <w:r w:rsidRPr="002954BC">
              <w:rPr>
                <w:color w:val="000000"/>
                <w:sz w:val="20"/>
              </w:rPr>
              <w:t>%</w:t>
            </w:r>
          </w:p>
          <w:p w14:paraId="25191ED8" w14:textId="77777777" w:rsidR="003F17F1" w:rsidRPr="002954BC" w:rsidRDefault="003F17F1" w:rsidP="003F17F1">
            <w:pPr>
              <w:jc w:val="center"/>
              <w:rPr>
                <w:color w:val="000000"/>
                <w:sz w:val="20"/>
              </w:rPr>
            </w:pPr>
          </w:p>
          <w:p w14:paraId="4FC11504" w14:textId="77777777" w:rsidR="003F17F1" w:rsidRPr="00B82FF9" w:rsidRDefault="003F17F1" w:rsidP="003F17F1">
            <w:pPr>
              <w:jc w:val="center"/>
              <w:rPr>
                <w:color w:val="000000"/>
                <w:sz w:val="20"/>
                <w:highlight w:val="lightGray"/>
              </w:rPr>
            </w:pPr>
            <w:r w:rsidRPr="00B82FF9">
              <w:rPr>
                <w:color w:val="000000"/>
                <w:sz w:val="20"/>
                <w:highlight w:val="lightGray"/>
              </w:rPr>
              <w:t>........</w:t>
            </w:r>
          </w:p>
          <w:p w14:paraId="3D501E68" w14:textId="77777777" w:rsidR="003F17F1" w:rsidRPr="002954BC" w:rsidRDefault="003F17F1" w:rsidP="003F17F1">
            <w:pPr>
              <w:jc w:val="center"/>
              <w:rPr>
                <w:color w:val="000000"/>
                <w:sz w:val="20"/>
              </w:rPr>
            </w:pPr>
            <w:r w:rsidRPr="00B82FF9">
              <w:rPr>
                <w:color w:val="000000"/>
                <w:sz w:val="20"/>
                <w:highlight w:val="lightGray"/>
              </w:rPr>
              <w:t>........</w:t>
            </w:r>
          </w:p>
          <w:p w14:paraId="45AB6175" w14:textId="77777777" w:rsidR="003F17F1" w:rsidRPr="002954BC" w:rsidRDefault="003F17F1" w:rsidP="003F17F1">
            <w:pPr>
              <w:jc w:val="center"/>
              <w:rPr>
                <w:color w:val="000000"/>
                <w:sz w:val="20"/>
              </w:rPr>
            </w:pPr>
          </w:p>
        </w:tc>
        <w:tc>
          <w:tcPr>
            <w:tcW w:w="973" w:type="dxa"/>
            <w:tcBorders>
              <w:bottom w:val="nil"/>
            </w:tcBorders>
          </w:tcPr>
          <w:p w14:paraId="5AC6B200" w14:textId="77777777" w:rsidR="003F17F1" w:rsidRPr="002954BC" w:rsidRDefault="003F17F1">
            <w:pPr>
              <w:jc w:val="center"/>
              <w:rPr>
                <w:color w:val="000000"/>
                <w:sz w:val="20"/>
              </w:rPr>
            </w:pPr>
          </w:p>
          <w:p w14:paraId="13A78471" w14:textId="77777777" w:rsidR="00E04E71" w:rsidRPr="002954BC" w:rsidRDefault="00E04E71" w:rsidP="003F17F1">
            <w:pPr>
              <w:jc w:val="center"/>
              <w:rPr>
                <w:color w:val="000000"/>
                <w:sz w:val="20"/>
              </w:rPr>
            </w:pPr>
          </w:p>
          <w:p w14:paraId="1C909FBF" w14:textId="77777777" w:rsidR="003F17F1" w:rsidRPr="002954BC" w:rsidRDefault="003F17F1" w:rsidP="003F17F1">
            <w:pPr>
              <w:jc w:val="center"/>
              <w:rPr>
                <w:color w:val="000000"/>
                <w:sz w:val="20"/>
              </w:rPr>
            </w:pPr>
            <w:r w:rsidRPr="00B82FF9">
              <w:rPr>
                <w:color w:val="000000"/>
                <w:sz w:val="20"/>
                <w:highlight w:val="lightGray"/>
              </w:rPr>
              <w:t>.......</w:t>
            </w:r>
          </w:p>
          <w:p w14:paraId="734D1ACE" w14:textId="77777777" w:rsidR="003F17F1" w:rsidRPr="002954BC" w:rsidRDefault="003F17F1" w:rsidP="003F17F1">
            <w:pPr>
              <w:jc w:val="center"/>
              <w:rPr>
                <w:color w:val="000000"/>
                <w:sz w:val="20"/>
              </w:rPr>
            </w:pPr>
            <w:r w:rsidRPr="002954BC">
              <w:rPr>
                <w:color w:val="000000"/>
                <w:sz w:val="20"/>
              </w:rPr>
              <w:t>.......</w:t>
            </w:r>
          </w:p>
          <w:p w14:paraId="700A486B" w14:textId="77777777" w:rsidR="003F17F1" w:rsidRPr="002954BC" w:rsidRDefault="003F17F1">
            <w:pPr>
              <w:jc w:val="center"/>
              <w:rPr>
                <w:color w:val="000000"/>
                <w:sz w:val="20"/>
              </w:rPr>
            </w:pPr>
          </w:p>
          <w:p w14:paraId="55892D2D" w14:textId="77777777" w:rsidR="003F17F1" w:rsidRPr="002954BC" w:rsidRDefault="003F17F1">
            <w:pPr>
              <w:jc w:val="center"/>
              <w:rPr>
                <w:color w:val="000000"/>
                <w:sz w:val="20"/>
              </w:rPr>
            </w:pPr>
          </w:p>
          <w:p w14:paraId="0A96FE61" w14:textId="77777777" w:rsidR="003F17F1" w:rsidRPr="002954BC" w:rsidRDefault="003F17F1" w:rsidP="003F17F1">
            <w:pPr>
              <w:jc w:val="center"/>
              <w:rPr>
                <w:color w:val="000000"/>
                <w:sz w:val="20"/>
              </w:rPr>
            </w:pPr>
            <w:r w:rsidRPr="002954BC">
              <w:rPr>
                <w:color w:val="000000"/>
                <w:sz w:val="20"/>
              </w:rPr>
              <w:t>.......</w:t>
            </w:r>
          </w:p>
          <w:p w14:paraId="5DA97959" w14:textId="77777777" w:rsidR="003F17F1" w:rsidRPr="002954BC" w:rsidRDefault="003F17F1" w:rsidP="003F17F1">
            <w:pPr>
              <w:jc w:val="center"/>
              <w:rPr>
                <w:color w:val="000000"/>
                <w:sz w:val="20"/>
              </w:rPr>
            </w:pPr>
            <w:r w:rsidRPr="002954BC">
              <w:rPr>
                <w:color w:val="000000"/>
                <w:sz w:val="20"/>
              </w:rPr>
              <w:t>.......</w:t>
            </w:r>
          </w:p>
          <w:p w14:paraId="49A12851" w14:textId="77777777" w:rsidR="003F17F1" w:rsidRPr="002954BC" w:rsidRDefault="003F17F1">
            <w:pPr>
              <w:jc w:val="center"/>
              <w:rPr>
                <w:color w:val="000000"/>
                <w:sz w:val="20"/>
              </w:rPr>
            </w:pPr>
            <w:r w:rsidRPr="00B82FF9">
              <w:rPr>
                <w:color w:val="000000"/>
                <w:sz w:val="20"/>
                <w:highlight w:val="lightGray"/>
              </w:rPr>
              <w:t>.......</w:t>
            </w:r>
          </w:p>
          <w:p w14:paraId="46949539" w14:textId="77777777" w:rsidR="003F17F1" w:rsidRPr="002954BC" w:rsidRDefault="003F17F1">
            <w:pPr>
              <w:jc w:val="center"/>
              <w:rPr>
                <w:color w:val="000000"/>
                <w:sz w:val="20"/>
              </w:rPr>
            </w:pPr>
          </w:p>
          <w:p w14:paraId="4D2D97D4" w14:textId="77777777" w:rsidR="003F17F1" w:rsidRPr="002954BC" w:rsidRDefault="003F17F1">
            <w:pPr>
              <w:jc w:val="center"/>
              <w:rPr>
                <w:color w:val="000000"/>
                <w:sz w:val="20"/>
              </w:rPr>
            </w:pPr>
          </w:p>
          <w:p w14:paraId="69267DF9" w14:textId="77777777" w:rsidR="003F17F1" w:rsidRPr="002954BC" w:rsidRDefault="003F17F1">
            <w:pPr>
              <w:jc w:val="center"/>
              <w:rPr>
                <w:color w:val="000000"/>
                <w:sz w:val="20"/>
              </w:rPr>
            </w:pPr>
          </w:p>
          <w:p w14:paraId="04BBB11F" w14:textId="77777777" w:rsidR="003F17F1" w:rsidRPr="002954BC" w:rsidRDefault="003F17F1">
            <w:pPr>
              <w:jc w:val="center"/>
              <w:rPr>
                <w:color w:val="000000"/>
                <w:sz w:val="20"/>
              </w:rPr>
            </w:pPr>
          </w:p>
          <w:p w14:paraId="2F86A8D0" w14:textId="77777777" w:rsidR="003F17F1" w:rsidRPr="002954BC" w:rsidRDefault="003F17F1" w:rsidP="003F17F1">
            <w:pPr>
              <w:jc w:val="center"/>
              <w:rPr>
                <w:color w:val="000000"/>
                <w:sz w:val="20"/>
              </w:rPr>
            </w:pPr>
            <w:r w:rsidRPr="002954BC">
              <w:rPr>
                <w:color w:val="000000"/>
                <w:sz w:val="20"/>
              </w:rPr>
              <w:t>.......</w:t>
            </w:r>
          </w:p>
          <w:p w14:paraId="5C06F007" w14:textId="77777777" w:rsidR="003F17F1" w:rsidRPr="002954BC" w:rsidRDefault="003F17F1" w:rsidP="003F17F1">
            <w:pPr>
              <w:rPr>
                <w:color w:val="000000"/>
                <w:sz w:val="20"/>
              </w:rPr>
            </w:pPr>
          </w:p>
          <w:p w14:paraId="11332CCA" w14:textId="77777777" w:rsidR="003F17F1" w:rsidRPr="002954BC" w:rsidRDefault="003F17F1" w:rsidP="003F17F1">
            <w:pPr>
              <w:jc w:val="center"/>
              <w:rPr>
                <w:color w:val="000000"/>
                <w:sz w:val="20"/>
              </w:rPr>
            </w:pPr>
            <w:r w:rsidRPr="002954BC">
              <w:rPr>
                <w:color w:val="000000"/>
                <w:sz w:val="20"/>
              </w:rPr>
              <w:t>.......</w:t>
            </w:r>
          </w:p>
          <w:p w14:paraId="7349F89A" w14:textId="77777777" w:rsidR="003F17F1" w:rsidRPr="002954BC" w:rsidRDefault="003F17F1" w:rsidP="003F17F1">
            <w:pPr>
              <w:jc w:val="center"/>
              <w:rPr>
                <w:color w:val="000000"/>
                <w:sz w:val="20"/>
              </w:rPr>
            </w:pPr>
          </w:p>
          <w:p w14:paraId="77D32720" w14:textId="77777777" w:rsidR="003F17F1" w:rsidRPr="002954BC" w:rsidRDefault="003F17F1" w:rsidP="003F17F1">
            <w:pPr>
              <w:jc w:val="center"/>
              <w:rPr>
                <w:color w:val="000000"/>
                <w:sz w:val="20"/>
              </w:rPr>
            </w:pPr>
          </w:p>
          <w:p w14:paraId="7A90E823" w14:textId="77777777" w:rsidR="003F17F1" w:rsidRPr="002954BC" w:rsidRDefault="003F17F1" w:rsidP="003F17F1">
            <w:pPr>
              <w:jc w:val="center"/>
              <w:rPr>
                <w:color w:val="000000"/>
                <w:sz w:val="20"/>
              </w:rPr>
            </w:pPr>
          </w:p>
          <w:p w14:paraId="24268E1D" w14:textId="77777777" w:rsidR="003F17F1" w:rsidRPr="002954BC" w:rsidRDefault="003F17F1" w:rsidP="003F17F1">
            <w:pPr>
              <w:jc w:val="center"/>
              <w:rPr>
                <w:color w:val="000000"/>
                <w:sz w:val="20"/>
              </w:rPr>
            </w:pPr>
          </w:p>
          <w:p w14:paraId="7626AAB3" w14:textId="77777777" w:rsidR="003F17F1" w:rsidRPr="002954BC" w:rsidRDefault="003F17F1" w:rsidP="003F17F1">
            <w:pPr>
              <w:rPr>
                <w:color w:val="000000"/>
                <w:sz w:val="20"/>
              </w:rPr>
            </w:pPr>
          </w:p>
          <w:p w14:paraId="446F8FC3" w14:textId="77777777" w:rsidR="00E04E71" w:rsidRPr="002954BC" w:rsidRDefault="00E04E71" w:rsidP="003F17F1">
            <w:pPr>
              <w:jc w:val="center"/>
              <w:rPr>
                <w:color w:val="000000"/>
                <w:sz w:val="20"/>
              </w:rPr>
            </w:pPr>
          </w:p>
          <w:p w14:paraId="06EAF3B3" w14:textId="77777777" w:rsidR="00E04E71" w:rsidRPr="002954BC" w:rsidRDefault="00E04E71" w:rsidP="003F17F1">
            <w:pPr>
              <w:jc w:val="center"/>
              <w:rPr>
                <w:color w:val="000000"/>
                <w:sz w:val="20"/>
              </w:rPr>
            </w:pPr>
          </w:p>
          <w:p w14:paraId="7E93D4EB" w14:textId="77777777" w:rsidR="003F17F1" w:rsidRPr="002954BC" w:rsidRDefault="003F17F1" w:rsidP="003F17F1">
            <w:pPr>
              <w:jc w:val="center"/>
              <w:rPr>
                <w:color w:val="000000"/>
                <w:sz w:val="20"/>
              </w:rPr>
            </w:pPr>
            <w:r w:rsidRPr="002954BC">
              <w:rPr>
                <w:color w:val="000000"/>
                <w:sz w:val="20"/>
              </w:rPr>
              <w:t>.......</w:t>
            </w:r>
          </w:p>
          <w:p w14:paraId="085C32BC" w14:textId="77777777" w:rsidR="003F17F1" w:rsidRPr="002954BC" w:rsidRDefault="003F17F1" w:rsidP="003F17F1">
            <w:pPr>
              <w:rPr>
                <w:color w:val="000000"/>
                <w:sz w:val="20"/>
              </w:rPr>
            </w:pPr>
          </w:p>
          <w:p w14:paraId="54131769" w14:textId="77777777" w:rsidR="003F17F1" w:rsidRPr="002954BC" w:rsidRDefault="003F17F1" w:rsidP="003F17F1">
            <w:pPr>
              <w:jc w:val="center"/>
              <w:rPr>
                <w:color w:val="000000"/>
                <w:sz w:val="20"/>
              </w:rPr>
            </w:pPr>
            <w:r w:rsidRPr="002954BC">
              <w:rPr>
                <w:color w:val="000000"/>
                <w:sz w:val="20"/>
              </w:rPr>
              <w:t>.......</w:t>
            </w:r>
          </w:p>
          <w:p w14:paraId="7B75EB10" w14:textId="77777777" w:rsidR="003F17F1" w:rsidRPr="002954BC" w:rsidRDefault="003F17F1" w:rsidP="003F17F1">
            <w:pPr>
              <w:jc w:val="center"/>
              <w:rPr>
                <w:color w:val="000000"/>
                <w:sz w:val="20"/>
              </w:rPr>
            </w:pPr>
          </w:p>
          <w:p w14:paraId="75C7AF6F" w14:textId="77777777" w:rsidR="003F17F1" w:rsidRPr="002954BC" w:rsidRDefault="003F17F1" w:rsidP="003F17F1">
            <w:pPr>
              <w:jc w:val="center"/>
              <w:rPr>
                <w:color w:val="000000"/>
                <w:sz w:val="20"/>
              </w:rPr>
            </w:pPr>
          </w:p>
          <w:p w14:paraId="08A22173" w14:textId="77777777" w:rsidR="00E04E71" w:rsidRPr="002954BC" w:rsidRDefault="00E04E71" w:rsidP="003F17F1">
            <w:pPr>
              <w:jc w:val="center"/>
              <w:rPr>
                <w:color w:val="000000"/>
                <w:sz w:val="20"/>
              </w:rPr>
            </w:pPr>
          </w:p>
          <w:p w14:paraId="4EE9F073" w14:textId="77777777" w:rsidR="003F17F1" w:rsidRPr="002954BC" w:rsidRDefault="003F17F1" w:rsidP="003F17F1">
            <w:pPr>
              <w:jc w:val="center"/>
              <w:rPr>
                <w:color w:val="000000"/>
                <w:sz w:val="20"/>
              </w:rPr>
            </w:pPr>
            <w:r w:rsidRPr="002954BC">
              <w:rPr>
                <w:color w:val="000000"/>
                <w:sz w:val="20"/>
              </w:rPr>
              <w:t>.......</w:t>
            </w:r>
          </w:p>
          <w:p w14:paraId="7FBA440A" w14:textId="77777777" w:rsidR="003F17F1" w:rsidRPr="002954BC" w:rsidRDefault="003F17F1" w:rsidP="003F17F1">
            <w:pPr>
              <w:jc w:val="center"/>
              <w:rPr>
                <w:color w:val="000000"/>
                <w:sz w:val="20"/>
              </w:rPr>
            </w:pPr>
            <w:r w:rsidRPr="002954BC">
              <w:rPr>
                <w:color w:val="000000"/>
                <w:sz w:val="20"/>
              </w:rPr>
              <w:t>.......</w:t>
            </w:r>
          </w:p>
          <w:p w14:paraId="27D132CA" w14:textId="77777777" w:rsidR="003F17F1" w:rsidRPr="002954BC" w:rsidRDefault="003F17F1" w:rsidP="003F17F1">
            <w:pPr>
              <w:jc w:val="center"/>
              <w:rPr>
                <w:color w:val="000000"/>
                <w:sz w:val="20"/>
              </w:rPr>
            </w:pPr>
          </w:p>
          <w:p w14:paraId="1F962C4D" w14:textId="77777777" w:rsidR="003F17F1" w:rsidRPr="002954BC" w:rsidRDefault="003F17F1" w:rsidP="003F17F1">
            <w:pPr>
              <w:jc w:val="center"/>
              <w:rPr>
                <w:color w:val="000000"/>
                <w:sz w:val="20"/>
              </w:rPr>
            </w:pPr>
            <w:r w:rsidRPr="002954BC">
              <w:rPr>
                <w:color w:val="000000"/>
                <w:sz w:val="20"/>
              </w:rPr>
              <w:t>.......</w:t>
            </w:r>
          </w:p>
          <w:p w14:paraId="5F2E534C" w14:textId="77777777" w:rsidR="003F17F1" w:rsidRPr="002954BC" w:rsidRDefault="003F17F1" w:rsidP="003F17F1">
            <w:pPr>
              <w:jc w:val="center"/>
              <w:rPr>
                <w:color w:val="000000"/>
                <w:sz w:val="20"/>
              </w:rPr>
            </w:pPr>
            <w:r w:rsidRPr="002954BC">
              <w:rPr>
                <w:color w:val="000000"/>
                <w:sz w:val="20"/>
              </w:rPr>
              <w:t>.......</w:t>
            </w:r>
          </w:p>
          <w:p w14:paraId="0F3E75D6" w14:textId="77777777" w:rsidR="003F17F1" w:rsidRPr="002954BC" w:rsidRDefault="003F17F1" w:rsidP="003F17F1">
            <w:pPr>
              <w:jc w:val="center"/>
              <w:rPr>
                <w:color w:val="000000"/>
                <w:sz w:val="20"/>
              </w:rPr>
            </w:pPr>
          </w:p>
        </w:tc>
        <w:tc>
          <w:tcPr>
            <w:tcW w:w="1590" w:type="dxa"/>
            <w:tcBorders>
              <w:bottom w:val="nil"/>
            </w:tcBorders>
          </w:tcPr>
          <w:p w14:paraId="6A3B4371" w14:textId="77777777" w:rsidR="003F17F1" w:rsidRPr="002954BC" w:rsidRDefault="003F17F1">
            <w:pPr>
              <w:tabs>
                <w:tab w:val="left" w:leader="dot" w:pos="1318"/>
              </w:tabs>
              <w:rPr>
                <w:color w:val="000000"/>
                <w:sz w:val="20"/>
              </w:rPr>
            </w:pPr>
          </w:p>
        </w:tc>
      </w:tr>
      <w:tr w:rsidR="003F17F1" w:rsidRPr="002954BC" w14:paraId="05C29E01" w14:textId="77777777" w:rsidTr="003F17F1">
        <w:trPr>
          <w:jc w:val="center"/>
        </w:trPr>
        <w:tc>
          <w:tcPr>
            <w:tcW w:w="5820" w:type="dxa"/>
            <w:tcBorders>
              <w:top w:val="single" w:sz="4" w:space="0" w:color="auto"/>
              <w:bottom w:val="nil"/>
            </w:tcBorders>
          </w:tcPr>
          <w:p w14:paraId="0CD0B8E4" w14:textId="77777777" w:rsidR="003F17F1" w:rsidRPr="002954BC" w:rsidRDefault="003F17F1" w:rsidP="004A67E3">
            <w:pPr>
              <w:pStyle w:val="berschrift4"/>
              <w:rPr>
                <w:color w:val="000000"/>
              </w:rPr>
            </w:pPr>
            <w:r w:rsidRPr="002954BC">
              <w:rPr>
                <w:color w:val="000000"/>
              </w:rPr>
              <w:t>Prix 4.10  Option condensation des gaz de combustion</w:t>
            </w:r>
          </w:p>
        </w:tc>
        <w:tc>
          <w:tcPr>
            <w:tcW w:w="973" w:type="dxa"/>
            <w:tcBorders>
              <w:top w:val="single" w:sz="4" w:space="0" w:color="auto"/>
              <w:bottom w:val="nil"/>
            </w:tcBorders>
          </w:tcPr>
          <w:p w14:paraId="3E51C331" w14:textId="77777777" w:rsidR="003F17F1" w:rsidRPr="002954BC" w:rsidRDefault="003F17F1" w:rsidP="004A67E3">
            <w:pPr>
              <w:pStyle w:val="berschrift4"/>
              <w:rPr>
                <w:color w:val="000000"/>
              </w:rPr>
            </w:pPr>
          </w:p>
        </w:tc>
        <w:tc>
          <w:tcPr>
            <w:tcW w:w="973" w:type="dxa"/>
            <w:tcBorders>
              <w:top w:val="single" w:sz="4" w:space="0" w:color="auto"/>
              <w:bottom w:val="nil"/>
            </w:tcBorders>
          </w:tcPr>
          <w:p w14:paraId="61BA09C3" w14:textId="77777777" w:rsidR="003F17F1" w:rsidRPr="002954BC" w:rsidRDefault="003F17F1" w:rsidP="004A67E3">
            <w:pPr>
              <w:pStyle w:val="berschrift4"/>
              <w:rPr>
                <w:color w:val="000000"/>
              </w:rPr>
            </w:pPr>
          </w:p>
        </w:tc>
        <w:tc>
          <w:tcPr>
            <w:tcW w:w="1590" w:type="dxa"/>
            <w:tcBorders>
              <w:top w:val="single" w:sz="4" w:space="0" w:color="auto"/>
              <w:bottom w:val="nil"/>
            </w:tcBorders>
          </w:tcPr>
          <w:p w14:paraId="39156B50" w14:textId="77777777" w:rsidR="003F17F1" w:rsidRPr="002954BC" w:rsidRDefault="003F17F1" w:rsidP="004A67E3">
            <w:pPr>
              <w:pStyle w:val="berschrift4"/>
              <w:rPr>
                <w:color w:val="000000"/>
              </w:rPr>
            </w:pPr>
            <w:r w:rsidRPr="002954BC">
              <w:rPr>
                <w:color w:val="000000"/>
              </w:rPr>
              <w:t>CHF..................</w:t>
            </w:r>
          </w:p>
        </w:tc>
      </w:tr>
      <w:tr w:rsidR="003F17F1" w:rsidRPr="002954BC" w14:paraId="42CB8094" w14:textId="77777777" w:rsidTr="003F17F1">
        <w:trPr>
          <w:jc w:val="center"/>
        </w:trPr>
        <w:tc>
          <w:tcPr>
            <w:tcW w:w="5820" w:type="dxa"/>
            <w:tcBorders>
              <w:top w:val="nil"/>
              <w:bottom w:val="single" w:sz="4" w:space="0" w:color="auto"/>
            </w:tcBorders>
          </w:tcPr>
          <w:p w14:paraId="163439D9" w14:textId="77777777" w:rsidR="003F17F1" w:rsidRPr="002954BC" w:rsidRDefault="003F17F1">
            <w:pPr>
              <w:spacing w:after="90"/>
              <w:rPr>
                <w:rStyle w:val="Seitenzahl"/>
                <w:color w:val="000000"/>
                <w:sz w:val="18"/>
                <w:szCs w:val="18"/>
              </w:rPr>
            </w:pPr>
            <w:r w:rsidRPr="002954BC">
              <w:rPr>
                <w:color w:val="000000"/>
                <w:sz w:val="18"/>
              </w:rPr>
              <w:t>Part du poste 4.11 Livraison, montage, mise en service, instruction, certificat d’émission et preuve de la performance, qui n’est pas comprise dans le prix 4.10 Option condensation des gaz de combustion.</w:t>
            </w:r>
          </w:p>
        </w:tc>
        <w:tc>
          <w:tcPr>
            <w:tcW w:w="973" w:type="dxa"/>
            <w:tcBorders>
              <w:top w:val="nil"/>
              <w:bottom w:val="single" w:sz="4" w:space="0" w:color="auto"/>
            </w:tcBorders>
          </w:tcPr>
          <w:p w14:paraId="6C9BF71F" w14:textId="77777777" w:rsidR="003F17F1" w:rsidRPr="002954BC" w:rsidRDefault="003F17F1">
            <w:pPr>
              <w:pStyle w:val="berschrift7"/>
              <w:rPr>
                <w:rStyle w:val="Seitenzahl"/>
                <w:b w:val="0"/>
                <w:i w:val="0"/>
                <w:color w:val="000000"/>
              </w:rPr>
            </w:pPr>
          </w:p>
        </w:tc>
        <w:tc>
          <w:tcPr>
            <w:tcW w:w="973" w:type="dxa"/>
            <w:tcBorders>
              <w:top w:val="nil"/>
              <w:bottom w:val="single" w:sz="4" w:space="0" w:color="auto"/>
            </w:tcBorders>
          </w:tcPr>
          <w:p w14:paraId="3664506E" w14:textId="77777777" w:rsidR="003F17F1" w:rsidRPr="002954BC" w:rsidRDefault="003F17F1">
            <w:pPr>
              <w:pStyle w:val="berschrift7"/>
              <w:rPr>
                <w:rStyle w:val="Seitenzahl"/>
                <w:b w:val="0"/>
                <w:i w:val="0"/>
                <w:color w:val="000000"/>
              </w:rPr>
            </w:pPr>
          </w:p>
        </w:tc>
        <w:tc>
          <w:tcPr>
            <w:tcW w:w="1590" w:type="dxa"/>
            <w:tcBorders>
              <w:top w:val="nil"/>
              <w:bottom w:val="single" w:sz="4" w:space="0" w:color="auto"/>
            </w:tcBorders>
          </w:tcPr>
          <w:p w14:paraId="416E62A7" w14:textId="77777777" w:rsidR="003F17F1" w:rsidRPr="002954BC" w:rsidRDefault="003F17F1">
            <w:pPr>
              <w:rPr>
                <w:color w:val="000000"/>
                <w:sz w:val="20"/>
              </w:rPr>
            </w:pPr>
            <w:r w:rsidRPr="002954BC">
              <w:rPr>
                <w:color w:val="000000"/>
                <w:sz w:val="20"/>
              </w:rPr>
              <w:t>CHF..................</w:t>
            </w:r>
            <w:bookmarkStart w:id="167" w:name="_Toc46565772"/>
          </w:p>
        </w:tc>
      </w:tr>
    </w:tbl>
    <w:p w14:paraId="1410746D" w14:textId="77777777" w:rsidR="003F17F1" w:rsidRPr="002954BC" w:rsidRDefault="003F17F1">
      <w:pPr>
        <w:pStyle w:val="berschrift2"/>
        <w:rPr>
          <w:color w:val="000000"/>
        </w:rPr>
        <w:sectPr w:rsidR="003F17F1" w:rsidRPr="002954BC">
          <w:pgSz w:w="11906" w:h="16838"/>
          <w:pgMar w:top="1276" w:right="1134" w:bottom="851" w:left="1417" w:header="720" w:footer="720" w:gutter="0"/>
          <w:cols w:space="720"/>
        </w:sectPr>
      </w:pPr>
    </w:p>
    <w:tbl>
      <w:tblPr>
        <w:tblW w:w="9356" w:type="dxa"/>
        <w:jc w:val="center"/>
        <w:tblBorders>
          <w:top w:val="single" w:sz="4" w:space="0" w:color="auto"/>
          <w:left w:val="single" w:sz="4" w:space="0" w:color="auto"/>
          <w:bottom w:val="single" w:sz="4" w:space="0" w:color="auto"/>
          <w:right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820"/>
        <w:gridCol w:w="973"/>
        <w:gridCol w:w="973"/>
        <w:gridCol w:w="1590"/>
      </w:tblGrid>
      <w:tr w:rsidR="003F17F1" w:rsidRPr="002954BC" w14:paraId="34566B74" w14:textId="77777777">
        <w:trPr>
          <w:tblHeader/>
          <w:jc w:val="center"/>
        </w:trPr>
        <w:tc>
          <w:tcPr>
            <w:tcW w:w="5820" w:type="dxa"/>
            <w:tcBorders>
              <w:top w:val="single" w:sz="4" w:space="0" w:color="auto"/>
              <w:bottom w:val="single" w:sz="4" w:space="0" w:color="auto"/>
            </w:tcBorders>
          </w:tcPr>
          <w:p w14:paraId="564F3816" w14:textId="77777777" w:rsidR="003F17F1" w:rsidRPr="002954BC" w:rsidRDefault="003F17F1">
            <w:pPr>
              <w:rPr>
                <w:color w:val="000000"/>
                <w:sz w:val="20"/>
              </w:rPr>
            </w:pPr>
            <w:r w:rsidRPr="002954BC">
              <w:rPr>
                <w:color w:val="000000"/>
                <w:sz w:val="20"/>
              </w:rPr>
              <w:lastRenderedPageBreak/>
              <w:t>Désignation</w:t>
            </w:r>
          </w:p>
        </w:tc>
        <w:tc>
          <w:tcPr>
            <w:tcW w:w="973" w:type="dxa"/>
            <w:tcBorders>
              <w:top w:val="single" w:sz="4" w:space="0" w:color="auto"/>
              <w:bottom w:val="single" w:sz="4" w:space="0" w:color="auto"/>
            </w:tcBorders>
          </w:tcPr>
          <w:p w14:paraId="38279090" w14:textId="77777777" w:rsidR="003F17F1" w:rsidRPr="002954BC" w:rsidRDefault="003F17F1">
            <w:pPr>
              <w:jc w:val="center"/>
              <w:rPr>
                <w:color w:val="000000"/>
                <w:sz w:val="20"/>
              </w:rPr>
            </w:pPr>
            <w:r w:rsidRPr="002954BC">
              <w:rPr>
                <w:color w:val="000000"/>
                <w:sz w:val="20"/>
              </w:rPr>
              <w:t>Unité</w:t>
            </w:r>
          </w:p>
        </w:tc>
        <w:tc>
          <w:tcPr>
            <w:tcW w:w="973" w:type="dxa"/>
            <w:tcBorders>
              <w:top w:val="single" w:sz="4" w:space="0" w:color="auto"/>
              <w:bottom w:val="single" w:sz="4" w:space="0" w:color="auto"/>
            </w:tcBorders>
          </w:tcPr>
          <w:p w14:paraId="60E1C5B8" w14:textId="77777777" w:rsidR="003F17F1" w:rsidRPr="002954BC" w:rsidRDefault="003F17F1">
            <w:pPr>
              <w:jc w:val="center"/>
              <w:rPr>
                <w:color w:val="000000"/>
                <w:sz w:val="20"/>
              </w:rPr>
            </w:pPr>
            <w:r w:rsidRPr="002954BC">
              <w:rPr>
                <w:color w:val="000000"/>
                <w:sz w:val="20"/>
              </w:rPr>
              <w:t>Quantité</w:t>
            </w:r>
          </w:p>
        </w:tc>
        <w:tc>
          <w:tcPr>
            <w:tcW w:w="1590" w:type="dxa"/>
            <w:tcBorders>
              <w:top w:val="single" w:sz="4" w:space="0" w:color="auto"/>
              <w:bottom w:val="single" w:sz="4" w:space="0" w:color="auto"/>
            </w:tcBorders>
          </w:tcPr>
          <w:p w14:paraId="506B02C7" w14:textId="77777777" w:rsidR="003F17F1" w:rsidRPr="002954BC" w:rsidRDefault="003F17F1">
            <w:pPr>
              <w:tabs>
                <w:tab w:val="left" w:leader="dot" w:pos="1318"/>
              </w:tabs>
              <w:rPr>
                <w:color w:val="000000"/>
                <w:sz w:val="20"/>
              </w:rPr>
            </w:pPr>
            <w:r w:rsidRPr="002954BC">
              <w:rPr>
                <w:color w:val="000000"/>
                <w:sz w:val="20"/>
              </w:rPr>
              <w:t>Montant</w:t>
            </w:r>
          </w:p>
        </w:tc>
      </w:tr>
      <w:tr w:rsidR="003F17F1" w:rsidRPr="002954BC" w14:paraId="65D208D6" w14:textId="77777777">
        <w:trPr>
          <w:jc w:val="center"/>
        </w:trPr>
        <w:tc>
          <w:tcPr>
            <w:tcW w:w="5820" w:type="dxa"/>
            <w:tcBorders>
              <w:top w:val="single" w:sz="4" w:space="0" w:color="auto"/>
            </w:tcBorders>
          </w:tcPr>
          <w:p w14:paraId="72650ED7" w14:textId="77777777" w:rsidR="003F17F1" w:rsidRPr="002954BC" w:rsidRDefault="003F17F1" w:rsidP="005D636B">
            <w:pPr>
              <w:pStyle w:val="berschrift2"/>
              <w:spacing w:line="240" w:lineRule="auto"/>
              <w:rPr>
                <w:color w:val="000000"/>
              </w:rPr>
            </w:pPr>
            <w:bookmarkStart w:id="168" w:name="_Toc263573906"/>
            <w:bookmarkStart w:id="169" w:name="_Toc349555777"/>
            <w:bookmarkStart w:id="170" w:name="_Toc358556951"/>
            <w:r w:rsidRPr="002954BC">
              <w:rPr>
                <w:color w:val="000000"/>
              </w:rPr>
              <w:t>4.11</w:t>
            </w:r>
            <w:r w:rsidRPr="002954BC">
              <w:rPr>
                <w:color w:val="000000"/>
              </w:rPr>
              <w:tab/>
              <w:t>Livraison, montage, mise en service, essai d’exploitation, instruction, certificat d’émission et preuve de performance</w:t>
            </w:r>
            <w:bookmarkEnd w:id="167"/>
            <w:bookmarkEnd w:id="168"/>
            <w:bookmarkEnd w:id="169"/>
            <w:bookmarkEnd w:id="170"/>
          </w:p>
        </w:tc>
        <w:tc>
          <w:tcPr>
            <w:tcW w:w="973" w:type="dxa"/>
            <w:tcBorders>
              <w:top w:val="single" w:sz="4" w:space="0" w:color="auto"/>
            </w:tcBorders>
          </w:tcPr>
          <w:p w14:paraId="29F735CF" w14:textId="77777777" w:rsidR="003F17F1" w:rsidRPr="002954BC" w:rsidRDefault="003F17F1">
            <w:pPr>
              <w:pStyle w:val="berschrift2"/>
              <w:jc w:val="center"/>
              <w:rPr>
                <w:b w:val="0"/>
                <w:color w:val="000000"/>
              </w:rPr>
            </w:pPr>
          </w:p>
        </w:tc>
        <w:tc>
          <w:tcPr>
            <w:tcW w:w="973" w:type="dxa"/>
            <w:tcBorders>
              <w:top w:val="single" w:sz="4" w:space="0" w:color="auto"/>
            </w:tcBorders>
          </w:tcPr>
          <w:p w14:paraId="0BD808AA" w14:textId="77777777" w:rsidR="003F17F1" w:rsidRPr="002954BC" w:rsidRDefault="003F17F1">
            <w:pPr>
              <w:pStyle w:val="berschrift2"/>
              <w:jc w:val="center"/>
              <w:rPr>
                <w:b w:val="0"/>
                <w:color w:val="000000"/>
              </w:rPr>
            </w:pPr>
          </w:p>
        </w:tc>
        <w:tc>
          <w:tcPr>
            <w:tcW w:w="1590" w:type="dxa"/>
            <w:tcBorders>
              <w:top w:val="single" w:sz="4" w:space="0" w:color="auto"/>
            </w:tcBorders>
          </w:tcPr>
          <w:p w14:paraId="79D119A7" w14:textId="77777777" w:rsidR="003F17F1" w:rsidRPr="002954BC" w:rsidRDefault="003F17F1">
            <w:pPr>
              <w:pStyle w:val="berschrift2"/>
              <w:rPr>
                <w:b w:val="0"/>
                <w:color w:val="000000"/>
              </w:rPr>
            </w:pPr>
          </w:p>
        </w:tc>
      </w:tr>
      <w:tr w:rsidR="003F17F1" w:rsidRPr="002954BC" w14:paraId="2F13FB97" w14:textId="77777777">
        <w:trPr>
          <w:jc w:val="center"/>
        </w:trPr>
        <w:tc>
          <w:tcPr>
            <w:tcW w:w="5820" w:type="dxa"/>
          </w:tcPr>
          <w:p w14:paraId="45A9EC9B" w14:textId="77777777" w:rsidR="003F17F1" w:rsidRPr="002954BC" w:rsidRDefault="003F17F1">
            <w:pPr>
              <w:pStyle w:val="berschrift7"/>
              <w:rPr>
                <w:color w:val="000000"/>
              </w:rPr>
            </w:pPr>
            <w:r w:rsidRPr="002954BC">
              <w:rPr>
                <w:color w:val="000000"/>
              </w:rPr>
              <w:t>Transport</w:t>
            </w:r>
          </w:p>
        </w:tc>
        <w:tc>
          <w:tcPr>
            <w:tcW w:w="973" w:type="dxa"/>
          </w:tcPr>
          <w:p w14:paraId="22E6E19C" w14:textId="77777777" w:rsidR="003F17F1" w:rsidRPr="002954BC" w:rsidRDefault="003F17F1">
            <w:pPr>
              <w:pStyle w:val="berschrift7"/>
              <w:jc w:val="center"/>
              <w:rPr>
                <w:b w:val="0"/>
                <w:i w:val="0"/>
                <w:color w:val="000000"/>
              </w:rPr>
            </w:pPr>
            <w:r w:rsidRPr="002954BC">
              <w:rPr>
                <w:b w:val="0"/>
                <w:i w:val="0"/>
                <w:color w:val="000000"/>
              </w:rPr>
              <w:t>Pce</w:t>
            </w:r>
          </w:p>
        </w:tc>
        <w:tc>
          <w:tcPr>
            <w:tcW w:w="973" w:type="dxa"/>
          </w:tcPr>
          <w:p w14:paraId="0E69D559" w14:textId="77777777" w:rsidR="003F17F1" w:rsidRPr="002954BC" w:rsidRDefault="003F17F1">
            <w:pPr>
              <w:pStyle w:val="berschrift7"/>
              <w:jc w:val="center"/>
              <w:rPr>
                <w:b w:val="0"/>
                <w:i w:val="0"/>
                <w:color w:val="000000"/>
              </w:rPr>
            </w:pPr>
            <w:r w:rsidRPr="002954BC">
              <w:rPr>
                <w:b w:val="0"/>
                <w:i w:val="0"/>
                <w:color w:val="000000"/>
              </w:rPr>
              <w:t>1</w:t>
            </w:r>
          </w:p>
        </w:tc>
        <w:tc>
          <w:tcPr>
            <w:tcW w:w="1590" w:type="dxa"/>
          </w:tcPr>
          <w:p w14:paraId="0D2A693D" w14:textId="77777777" w:rsidR="003F17F1" w:rsidRPr="002954BC" w:rsidRDefault="003F17F1">
            <w:pPr>
              <w:pStyle w:val="berschrift4"/>
              <w:rPr>
                <w:color w:val="000000"/>
              </w:rPr>
            </w:pPr>
          </w:p>
        </w:tc>
      </w:tr>
      <w:tr w:rsidR="003F17F1" w:rsidRPr="002954BC" w14:paraId="4496E338" w14:textId="77777777">
        <w:trPr>
          <w:jc w:val="center"/>
        </w:trPr>
        <w:tc>
          <w:tcPr>
            <w:tcW w:w="5820" w:type="dxa"/>
          </w:tcPr>
          <w:p w14:paraId="2CA78CB3" w14:textId="77777777" w:rsidR="003F17F1" w:rsidRPr="002954BC" w:rsidRDefault="003F17F1" w:rsidP="003F17F1">
            <w:pPr>
              <w:spacing w:after="60"/>
              <w:rPr>
                <w:color w:val="000000"/>
                <w:sz w:val="20"/>
              </w:rPr>
            </w:pPr>
            <w:r w:rsidRPr="002954BC">
              <w:rPr>
                <w:color w:val="000000"/>
                <w:sz w:val="20"/>
              </w:rPr>
              <w:t>Transport de l'ensemble de l'installation sur chantier. Le coût des prestations marquées d'une croix doit figurer séparément:</w:t>
            </w:r>
          </w:p>
        </w:tc>
        <w:tc>
          <w:tcPr>
            <w:tcW w:w="973" w:type="dxa"/>
          </w:tcPr>
          <w:p w14:paraId="32CD7563" w14:textId="77777777" w:rsidR="003F17F1" w:rsidRPr="002954BC" w:rsidRDefault="003F17F1">
            <w:pPr>
              <w:pStyle w:val="berschrift7"/>
              <w:jc w:val="center"/>
              <w:rPr>
                <w:b w:val="0"/>
                <w:i w:val="0"/>
                <w:color w:val="000000"/>
              </w:rPr>
            </w:pPr>
          </w:p>
        </w:tc>
        <w:tc>
          <w:tcPr>
            <w:tcW w:w="973" w:type="dxa"/>
          </w:tcPr>
          <w:p w14:paraId="0F1D1FF3" w14:textId="77777777" w:rsidR="003F17F1" w:rsidRPr="002954BC" w:rsidRDefault="003F17F1">
            <w:pPr>
              <w:pStyle w:val="berschrift7"/>
              <w:jc w:val="center"/>
              <w:rPr>
                <w:b w:val="0"/>
                <w:i w:val="0"/>
                <w:color w:val="000000"/>
              </w:rPr>
            </w:pPr>
          </w:p>
        </w:tc>
        <w:tc>
          <w:tcPr>
            <w:tcW w:w="1590" w:type="dxa"/>
          </w:tcPr>
          <w:p w14:paraId="6B5F5D9B" w14:textId="77777777" w:rsidR="003F17F1" w:rsidRPr="002954BC" w:rsidRDefault="003F17F1">
            <w:pPr>
              <w:pStyle w:val="berschrift4"/>
              <w:rPr>
                <w:color w:val="000000"/>
              </w:rPr>
            </w:pPr>
          </w:p>
        </w:tc>
      </w:tr>
      <w:tr w:rsidR="003F17F1" w:rsidRPr="002954BC" w14:paraId="622A9863" w14:textId="77777777">
        <w:trPr>
          <w:jc w:val="center"/>
        </w:trPr>
        <w:tc>
          <w:tcPr>
            <w:tcW w:w="5820" w:type="dxa"/>
          </w:tcPr>
          <w:p w14:paraId="6B97A200" w14:textId="77777777" w:rsidR="003F17F1" w:rsidRPr="002954BC" w:rsidRDefault="003F17F1" w:rsidP="003F17F1">
            <w:pPr>
              <w:tabs>
                <w:tab w:val="left" w:pos="284"/>
              </w:tabs>
              <w:rPr>
                <w:color w:val="000000"/>
                <w:sz w:val="20"/>
              </w:rPr>
            </w:pPr>
            <w:r w:rsidRPr="002954BC">
              <w:rPr>
                <w:color w:val="000000"/>
                <w:sz w:val="20"/>
              </w:rPr>
              <w:t>Déchargement sur chantier des composants depuis le camion et introduction dans la chaufferie, sans contribution du maître de l’ouvrage.</w:t>
            </w:r>
          </w:p>
        </w:tc>
        <w:tc>
          <w:tcPr>
            <w:tcW w:w="973" w:type="dxa"/>
          </w:tcPr>
          <w:p w14:paraId="332EBEDB" w14:textId="77777777" w:rsidR="003F17F1" w:rsidRPr="002954BC" w:rsidRDefault="003F17F1">
            <w:pPr>
              <w:spacing w:before="120"/>
              <w:jc w:val="center"/>
              <w:rPr>
                <w:color w:val="000000"/>
                <w:sz w:val="20"/>
              </w:rPr>
            </w:pPr>
          </w:p>
        </w:tc>
        <w:tc>
          <w:tcPr>
            <w:tcW w:w="973" w:type="dxa"/>
          </w:tcPr>
          <w:p w14:paraId="235C9DEB" w14:textId="77777777" w:rsidR="003F17F1" w:rsidRPr="002954BC" w:rsidRDefault="003F17F1">
            <w:pPr>
              <w:spacing w:before="120"/>
              <w:jc w:val="center"/>
              <w:rPr>
                <w:color w:val="000000"/>
                <w:sz w:val="20"/>
              </w:rPr>
            </w:pPr>
          </w:p>
        </w:tc>
        <w:tc>
          <w:tcPr>
            <w:tcW w:w="1590" w:type="dxa"/>
          </w:tcPr>
          <w:p w14:paraId="3323095A" w14:textId="77777777" w:rsidR="003F17F1" w:rsidRPr="002954BC" w:rsidRDefault="003F17F1">
            <w:pPr>
              <w:pStyle w:val="Kopfzeile"/>
              <w:tabs>
                <w:tab w:val="clear" w:pos="4536"/>
                <w:tab w:val="clear" w:pos="9072"/>
                <w:tab w:val="left" w:leader="dot" w:pos="1318"/>
              </w:tabs>
              <w:spacing w:before="120"/>
              <w:rPr>
                <w:color w:val="000000"/>
                <w:sz w:val="20"/>
              </w:rPr>
            </w:pPr>
          </w:p>
        </w:tc>
      </w:tr>
      <w:tr w:rsidR="003F17F1" w:rsidRPr="002954BC" w14:paraId="28635482" w14:textId="77777777">
        <w:trPr>
          <w:jc w:val="center"/>
        </w:trPr>
        <w:tc>
          <w:tcPr>
            <w:tcW w:w="5820" w:type="dxa"/>
          </w:tcPr>
          <w:p w14:paraId="1724EDE0" w14:textId="77777777" w:rsidR="003F17F1" w:rsidRPr="002954BC" w:rsidRDefault="003F17F1" w:rsidP="00605E1B">
            <w:pPr>
              <w:numPr>
                <w:ilvl w:val="0"/>
                <w:numId w:val="20"/>
              </w:numPr>
              <w:tabs>
                <w:tab w:val="left" w:pos="284"/>
                <w:tab w:val="left" w:pos="1349"/>
              </w:tabs>
              <w:spacing w:before="120"/>
              <w:rPr>
                <w:color w:val="000000"/>
                <w:sz w:val="20"/>
              </w:rPr>
            </w:pPr>
            <w:r w:rsidRPr="002954BC">
              <w:rPr>
                <w:color w:val="000000"/>
                <w:sz w:val="20"/>
              </w:rPr>
              <w:t xml:space="preserve">Camion-grue </w:t>
            </w:r>
            <w:r w:rsidRPr="002954BC">
              <w:rPr>
                <w:color w:val="000000"/>
                <w:sz w:val="20"/>
              </w:rPr>
              <w:tab/>
            </w:r>
            <w:r w:rsidRPr="002954BC">
              <w:rPr>
                <w:color w:val="000000"/>
                <w:sz w:val="20"/>
              </w:rPr>
              <w:sym w:font="Wingdings" w:char="F0A8"/>
            </w:r>
            <w:r w:rsidRPr="002954BC">
              <w:rPr>
                <w:color w:val="000000"/>
                <w:sz w:val="20"/>
              </w:rPr>
              <w:t xml:space="preserve"> à la charge du maître d’ouvrage </w:t>
            </w:r>
            <w:r w:rsidRPr="002954BC">
              <w:rPr>
                <w:color w:val="000000"/>
              </w:rPr>
              <w:br/>
            </w:r>
            <w:r w:rsidRPr="002954BC">
              <w:rPr>
                <w:color w:val="000000"/>
                <w:sz w:val="20"/>
              </w:rPr>
              <w:tab/>
            </w:r>
            <w:r w:rsidRPr="002954BC">
              <w:rPr>
                <w:color w:val="000000"/>
                <w:sz w:val="20"/>
              </w:rPr>
              <w:tab/>
            </w:r>
            <w:r w:rsidRPr="002954BC">
              <w:rPr>
                <w:color w:val="000000"/>
                <w:sz w:val="20"/>
              </w:rPr>
              <w:sym w:font="Wingdings" w:char="F0A8"/>
            </w:r>
            <w:r w:rsidRPr="002954BC">
              <w:rPr>
                <w:color w:val="000000"/>
                <w:sz w:val="20"/>
              </w:rPr>
              <w:t xml:space="preserve"> à la charge de l’entrepreneur</w:t>
            </w:r>
          </w:p>
        </w:tc>
        <w:tc>
          <w:tcPr>
            <w:tcW w:w="973" w:type="dxa"/>
          </w:tcPr>
          <w:p w14:paraId="7EC67107" w14:textId="77777777" w:rsidR="003F17F1" w:rsidRPr="002954BC" w:rsidRDefault="003F17F1">
            <w:pPr>
              <w:spacing w:before="120"/>
              <w:jc w:val="center"/>
              <w:rPr>
                <w:color w:val="000000"/>
                <w:sz w:val="20"/>
              </w:rPr>
            </w:pPr>
          </w:p>
        </w:tc>
        <w:tc>
          <w:tcPr>
            <w:tcW w:w="973" w:type="dxa"/>
          </w:tcPr>
          <w:p w14:paraId="1DEB24C3" w14:textId="77777777" w:rsidR="003F17F1" w:rsidRPr="002954BC" w:rsidRDefault="003F17F1">
            <w:pPr>
              <w:spacing w:before="120"/>
              <w:jc w:val="center"/>
              <w:rPr>
                <w:color w:val="000000"/>
                <w:sz w:val="20"/>
              </w:rPr>
            </w:pPr>
          </w:p>
        </w:tc>
        <w:tc>
          <w:tcPr>
            <w:tcW w:w="1590" w:type="dxa"/>
          </w:tcPr>
          <w:p w14:paraId="60EE1332" w14:textId="77777777" w:rsidR="003F17F1" w:rsidRPr="002954BC" w:rsidRDefault="003F17F1">
            <w:pPr>
              <w:tabs>
                <w:tab w:val="left" w:leader="dot" w:pos="1318"/>
              </w:tabs>
              <w:spacing w:before="120"/>
              <w:rPr>
                <w:color w:val="000000"/>
                <w:sz w:val="20"/>
              </w:rPr>
            </w:pPr>
          </w:p>
        </w:tc>
      </w:tr>
      <w:tr w:rsidR="003F17F1" w:rsidRPr="002954BC" w14:paraId="61D7E6F3" w14:textId="77777777">
        <w:trPr>
          <w:jc w:val="center"/>
        </w:trPr>
        <w:tc>
          <w:tcPr>
            <w:tcW w:w="5820" w:type="dxa"/>
          </w:tcPr>
          <w:p w14:paraId="05ADD5EC" w14:textId="77777777" w:rsidR="003F17F1" w:rsidRPr="002954BC" w:rsidRDefault="003F17F1">
            <w:pPr>
              <w:pStyle w:val="berschrift7"/>
              <w:rPr>
                <w:color w:val="000000"/>
              </w:rPr>
            </w:pPr>
            <w:r w:rsidRPr="002954BC">
              <w:rPr>
                <w:color w:val="000000"/>
              </w:rPr>
              <w:t>Montage</w:t>
            </w:r>
          </w:p>
        </w:tc>
        <w:tc>
          <w:tcPr>
            <w:tcW w:w="973" w:type="dxa"/>
          </w:tcPr>
          <w:p w14:paraId="78F47847" w14:textId="77777777" w:rsidR="003F17F1" w:rsidRPr="002954BC" w:rsidRDefault="003F17F1">
            <w:pPr>
              <w:pStyle w:val="berschrift7"/>
              <w:jc w:val="center"/>
              <w:rPr>
                <w:b w:val="0"/>
                <w:i w:val="0"/>
                <w:color w:val="000000"/>
              </w:rPr>
            </w:pPr>
            <w:r w:rsidRPr="002954BC">
              <w:rPr>
                <w:b w:val="0"/>
                <w:i w:val="0"/>
                <w:color w:val="000000"/>
              </w:rPr>
              <w:t>Pce</w:t>
            </w:r>
          </w:p>
        </w:tc>
        <w:tc>
          <w:tcPr>
            <w:tcW w:w="973" w:type="dxa"/>
          </w:tcPr>
          <w:p w14:paraId="55B728D0" w14:textId="77777777" w:rsidR="003F17F1" w:rsidRPr="002954BC" w:rsidRDefault="003F17F1">
            <w:pPr>
              <w:pStyle w:val="berschrift7"/>
              <w:jc w:val="center"/>
              <w:rPr>
                <w:b w:val="0"/>
                <w:i w:val="0"/>
                <w:color w:val="000000"/>
              </w:rPr>
            </w:pPr>
            <w:r w:rsidRPr="002954BC">
              <w:rPr>
                <w:b w:val="0"/>
                <w:i w:val="0"/>
                <w:color w:val="000000"/>
              </w:rPr>
              <w:t>1</w:t>
            </w:r>
          </w:p>
        </w:tc>
        <w:tc>
          <w:tcPr>
            <w:tcW w:w="1590" w:type="dxa"/>
          </w:tcPr>
          <w:p w14:paraId="6EA5987D" w14:textId="77777777" w:rsidR="003F17F1" w:rsidRPr="002954BC" w:rsidRDefault="003F17F1">
            <w:pPr>
              <w:pStyle w:val="berschrift4"/>
              <w:rPr>
                <w:color w:val="000000"/>
              </w:rPr>
            </w:pPr>
          </w:p>
        </w:tc>
      </w:tr>
      <w:tr w:rsidR="003F17F1" w:rsidRPr="002954BC" w14:paraId="3CA54CE7" w14:textId="77777777">
        <w:trPr>
          <w:jc w:val="center"/>
        </w:trPr>
        <w:tc>
          <w:tcPr>
            <w:tcW w:w="5820" w:type="dxa"/>
          </w:tcPr>
          <w:p w14:paraId="32C3D5B7" w14:textId="77777777" w:rsidR="003F17F1" w:rsidRPr="002954BC" w:rsidRDefault="006C6561">
            <w:pPr>
              <w:rPr>
                <w:color w:val="000000"/>
                <w:sz w:val="20"/>
              </w:rPr>
            </w:pPr>
            <w:r w:rsidRPr="002954BC">
              <w:rPr>
                <w:color w:val="000000"/>
                <w:sz w:val="20"/>
                <w:lang w:val="fr-FR"/>
              </w:rPr>
              <w:t>Le montage de l’installation complète conforme aux instructions et opération</w:t>
            </w:r>
            <w:r w:rsidR="00A60552" w:rsidRPr="002954BC">
              <w:rPr>
                <w:color w:val="000000"/>
                <w:sz w:val="20"/>
                <w:lang w:val="fr-FR"/>
              </w:rPr>
              <w:t>n</w:t>
            </w:r>
            <w:r w:rsidRPr="002954BC">
              <w:rPr>
                <w:color w:val="000000"/>
                <w:sz w:val="20"/>
                <w:lang w:val="fr-FR"/>
              </w:rPr>
              <w:t>el sur le chantier, matériel de fixation et prestations accessoires inclus (p.ex. frais de déplacement et de repas des monteurs).</w:t>
            </w:r>
          </w:p>
        </w:tc>
        <w:tc>
          <w:tcPr>
            <w:tcW w:w="973" w:type="dxa"/>
          </w:tcPr>
          <w:p w14:paraId="1DEA945D" w14:textId="77777777" w:rsidR="003F17F1" w:rsidRPr="002954BC" w:rsidRDefault="003F17F1">
            <w:pPr>
              <w:pStyle w:val="berschrift7"/>
              <w:jc w:val="center"/>
              <w:rPr>
                <w:b w:val="0"/>
                <w:i w:val="0"/>
                <w:color w:val="000000"/>
              </w:rPr>
            </w:pPr>
          </w:p>
        </w:tc>
        <w:tc>
          <w:tcPr>
            <w:tcW w:w="973" w:type="dxa"/>
          </w:tcPr>
          <w:p w14:paraId="4B4A872E" w14:textId="77777777" w:rsidR="003F17F1" w:rsidRPr="002954BC" w:rsidRDefault="003F17F1">
            <w:pPr>
              <w:pStyle w:val="berschrift7"/>
              <w:jc w:val="center"/>
              <w:rPr>
                <w:b w:val="0"/>
                <w:i w:val="0"/>
                <w:color w:val="000000"/>
              </w:rPr>
            </w:pPr>
          </w:p>
        </w:tc>
        <w:tc>
          <w:tcPr>
            <w:tcW w:w="1590" w:type="dxa"/>
          </w:tcPr>
          <w:p w14:paraId="0530CFEC" w14:textId="77777777" w:rsidR="003F17F1" w:rsidRPr="002954BC" w:rsidRDefault="003F17F1">
            <w:pPr>
              <w:pStyle w:val="berschrift4"/>
              <w:rPr>
                <w:color w:val="000000"/>
              </w:rPr>
            </w:pPr>
          </w:p>
        </w:tc>
      </w:tr>
      <w:tr w:rsidR="003F17F1" w:rsidRPr="002954BC" w14:paraId="417E1425" w14:textId="77777777">
        <w:trPr>
          <w:jc w:val="center"/>
        </w:trPr>
        <w:tc>
          <w:tcPr>
            <w:tcW w:w="5820" w:type="dxa"/>
          </w:tcPr>
          <w:p w14:paraId="2C840E4A" w14:textId="77777777" w:rsidR="003F17F1" w:rsidRPr="002954BC" w:rsidRDefault="003F17F1" w:rsidP="00D04001">
            <w:pPr>
              <w:pStyle w:val="berschrift7"/>
              <w:rPr>
                <w:color w:val="000000"/>
              </w:rPr>
            </w:pPr>
            <w:r w:rsidRPr="002954BC">
              <w:rPr>
                <w:color w:val="000000"/>
              </w:rPr>
              <w:t xml:space="preserve">Mise en service et réglage </w:t>
            </w:r>
          </w:p>
        </w:tc>
        <w:tc>
          <w:tcPr>
            <w:tcW w:w="973" w:type="dxa"/>
          </w:tcPr>
          <w:p w14:paraId="6124F496" w14:textId="77777777" w:rsidR="003F17F1" w:rsidRPr="002954BC" w:rsidRDefault="003F17F1">
            <w:pPr>
              <w:pStyle w:val="berschrift7"/>
              <w:jc w:val="center"/>
              <w:rPr>
                <w:b w:val="0"/>
                <w:i w:val="0"/>
                <w:color w:val="000000"/>
              </w:rPr>
            </w:pPr>
            <w:r w:rsidRPr="002954BC">
              <w:rPr>
                <w:b w:val="0"/>
                <w:i w:val="0"/>
                <w:color w:val="000000"/>
              </w:rPr>
              <w:t>Pce</w:t>
            </w:r>
          </w:p>
        </w:tc>
        <w:tc>
          <w:tcPr>
            <w:tcW w:w="973" w:type="dxa"/>
          </w:tcPr>
          <w:p w14:paraId="61C8182D" w14:textId="77777777" w:rsidR="003F17F1" w:rsidRPr="002954BC" w:rsidRDefault="003F17F1">
            <w:pPr>
              <w:pStyle w:val="berschrift7"/>
              <w:jc w:val="center"/>
              <w:rPr>
                <w:b w:val="0"/>
                <w:i w:val="0"/>
                <w:color w:val="000000"/>
              </w:rPr>
            </w:pPr>
            <w:r w:rsidRPr="002954BC">
              <w:rPr>
                <w:b w:val="0"/>
                <w:i w:val="0"/>
                <w:color w:val="000000"/>
              </w:rPr>
              <w:t>1</w:t>
            </w:r>
          </w:p>
        </w:tc>
        <w:tc>
          <w:tcPr>
            <w:tcW w:w="1590" w:type="dxa"/>
          </w:tcPr>
          <w:p w14:paraId="54544F96" w14:textId="77777777" w:rsidR="003F17F1" w:rsidRPr="002954BC" w:rsidRDefault="003F17F1">
            <w:pPr>
              <w:tabs>
                <w:tab w:val="left" w:leader="dot" w:pos="1318"/>
              </w:tabs>
              <w:rPr>
                <w:color w:val="000000"/>
                <w:sz w:val="20"/>
              </w:rPr>
            </w:pPr>
          </w:p>
        </w:tc>
      </w:tr>
      <w:tr w:rsidR="003F17F1" w:rsidRPr="002954BC" w14:paraId="797FDBB2" w14:textId="77777777">
        <w:trPr>
          <w:jc w:val="center"/>
        </w:trPr>
        <w:tc>
          <w:tcPr>
            <w:tcW w:w="5820" w:type="dxa"/>
          </w:tcPr>
          <w:p w14:paraId="1CD7A370" w14:textId="77777777" w:rsidR="003F17F1" w:rsidRPr="002954BC" w:rsidRDefault="003F17F1" w:rsidP="003F17F1">
            <w:pPr>
              <w:rPr>
                <w:color w:val="000000"/>
                <w:sz w:val="20"/>
              </w:rPr>
            </w:pPr>
            <w:r w:rsidRPr="002954BC">
              <w:rPr>
                <w:color w:val="000000"/>
                <w:sz w:val="20"/>
              </w:rPr>
              <w:t>Mise en service et réglages de l’installation complète, établissement du protocole de mise en service et de réception</w:t>
            </w:r>
          </w:p>
        </w:tc>
        <w:tc>
          <w:tcPr>
            <w:tcW w:w="973" w:type="dxa"/>
          </w:tcPr>
          <w:p w14:paraId="17A5CAEB" w14:textId="77777777" w:rsidR="003F17F1" w:rsidRPr="002954BC" w:rsidRDefault="003F17F1">
            <w:pPr>
              <w:jc w:val="center"/>
              <w:rPr>
                <w:color w:val="000000"/>
                <w:sz w:val="20"/>
              </w:rPr>
            </w:pPr>
          </w:p>
        </w:tc>
        <w:tc>
          <w:tcPr>
            <w:tcW w:w="973" w:type="dxa"/>
          </w:tcPr>
          <w:p w14:paraId="4E665AEF" w14:textId="77777777" w:rsidR="003F17F1" w:rsidRPr="002954BC" w:rsidRDefault="003F17F1">
            <w:pPr>
              <w:jc w:val="center"/>
              <w:rPr>
                <w:color w:val="000000"/>
                <w:sz w:val="20"/>
              </w:rPr>
            </w:pPr>
          </w:p>
        </w:tc>
        <w:tc>
          <w:tcPr>
            <w:tcW w:w="1590" w:type="dxa"/>
          </w:tcPr>
          <w:p w14:paraId="47BB5A31" w14:textId="77777777" w:rsidR="003F17F1" w:rsidRPr="002954BC" w:rsidRDefault="003F17F1">
            <w:pPr>
              <w:tabs>
                <w:tab w:val="left" w:leader="dot" w:pos="1318"/>
              </w:tabs>
              <w:rPr>
                <w:color w:val="000000"/>
                <w:sz w:val="20"/>
              </w:rPr>
            </w:pPr>
          </w:p>
        </w:tc>
      </w:tr>
      <w:tr w:rsidR="003F17F1" w:rsidRPr="002954BC" w14:paraId="270E6FC0" w14:textId="77777777">
        <w:trPr>
          <w:jc w:val="center"/>
        </w:trPr>
        <w:tc>
          <w:tcPr>
            <w:tcW w:w="5820" w:type="dxa"/>
          </w:tcPr>
          <w:p w14:paraId="391C29F6" w14:textId="77777777" w:rsidR="003F17F1" w:rsidRPr="002954BC" w:rsidRDefault="003F17F1" w:rsidP="00D04001">
            <w:pPr>
              <w:spacing w:before="120" w:after="120"/>
              <w:rPr>
                <w:color w:val="000000"/>
              </w:rPr>
            </w:pPr>
            <w:r w:rsidRPr="002954BC">
              <w:rPr>
                <w:b/>
                <w:i/>
                <w:color w:val="000000"/>
                <w:sz w:val="20"/>
              </w:rPr>
              <w:t xml:space="preserve">Essai d’exploitation </w:t>
            </w:r>
          </w:p>
        </w:tc>
        <w:tc>
          <w:tcPr>
            <w:tcW w:w="973" w:type="dxa"/>
          </w:tcPr>
          <w:p w14:paraId="0882843C" w14:textId="77777777" w:rsidR="003F17F1" w:rsidRPr="002954BC" w:rsidRDefault="003F17F1">
            <w:pPr>
              <w:pStyle w:val="berschrift7"/>
              <w:jc w:val="center"/>
              <w:rPr>
                <w:b w:val="0"/>
                <w:i w:val="0"/>
                <w:color w:val="000000"/>
              </w:rPr>
            </w:pPr>
            <w:r w:rsidRPr="002954BC">
              <w:rPr>
                <w:b w:val="0"/>
                <w:i w:val="0"/>
                <w:color w:val="000000"/>
              </w:rPr>
              <w:t>Pce</w:t>
            </w:r>
          </w:p>
        </w:tc>
        <w:tc>
          <w:tcPr>
            <w:tcW w:w="973" w:type="dxa"/>
          </w:tcPr>
          <w:p w14:paraId="12179850" w14:textId="77777777" w:rsidR="003F17F1" w:rsidRPr="002954BC" w:rsidRDefault="003F17F1">
            <w:pPr>
              <w:pStyle w:val="berschrift7"/>
              <w:jc w:val="center"/>
              <w:rPr>
                <w:b w:val="0"/>
                <w:i w:val="0"/>
                <w:color w:val="000000"/>
              </w:rPr>
            </w:pPr>
            <w:r w:rsidRPr="002954BC">
              <w:rPr>
                <w:b w:val="0"/>
                <w:i w:val="0"/>
                <w:color w:val="000000"/>
              </w:rPr>
              <w:t>1</w:t>
            </w:r>
          </w:p>
        </w:tc>
        <w:tc>
          <w:tcPr>
            <w:tcW w:w="1590" w:type="dxa"/>
          </w:tcPr>
          <w:p w14:paraId="2E3AF67A" w14:textId="77777777" w:rsidR="003F17F1" w:rsidRPr="002954BC" w:rsidRDefault="003F17F1">
            <w:pPr>
              <w:spacing w:before="120"/>
              <w:rPr>
                <w:color w:val="000000"/>
                <w:sz w:val="20"/>
              </w:rPr>
            </w:pPr>
          </w:p>
        </w:tc>
      </w:tr>
      <w:tr w:rsidR="003F17F1" w:rsidRPr="002954BC" w14:paraId="41841AD4" w14:textId="77777777">
        <w:trPr>
          <w:jc w:val="center"/>
        </w:trPr>
        <w:tc>
          <w:tcPr>
            <w:tcW w:w="5820" w:type="dxa"/>
          </w:tcPr>
          <w:p w14:paraId="6FE1F2E3" w14:textId="77777777" w:rsidR="003F17F1" w:rsidRPr="002954BC" w:rsidRDefault="003F17F1">
            <w:pPr>
              <w:rPr>
                <w:color w:val="000000"/>
                <w:sz w:val="20"/>
              </w:rPr>
            </w:pPr>
            <w:r w:rsidRPr="002954BC">
              <w:rPr>
                <w:color w:val="000000"/>
                <w:sz w:val="20"/>
              </w:rPr>
              <w:t xml:space="preserve">Comme preuve de fonctionnement durant l’essai d’exploitation, il convient de démontrer un fonctionnement ininterrompu de l’installation sans ennuis mécaniques, sous la surveillance et la responsabilité du fournisseur de l’installation durant une période de </w:t>
            </w:r>
            <w:r w:rsidRPr="00B82FF9">
              <w:rPr>
                <w:color w:val="000000"/>
                <w:sz w:val="20"/>
                <w:highlight w:val="lightGray"/>
              </w:rPr>
              <w:t>.........</w:t>
            </w:r>
            <w:r w:rsidRPr="002954BC">
              <w:rPr>
                <w:color w:val="000000"/>
                <w:sz w:val="20"/>
              </w:rPr>
              <w:t xml:space="preserve"> jours.</w:t>
            </w:r>
            <w:r w:rsidRPr="002954BC">
              <w:rPr>
                <w:color w:val="000000"/>
              </w:rPr>
              <w:br/>
            </w:r>
            <w:r w:rsidRPr="002954BC">
              <w:rPr>
                <w:color w:val="000000"/>
                <w:sz w:val="20"/>
              </w:rPr>
              <w:t>S’il se produit des dérangements impliquant une mise hors service de l’installation afin de procéder à des modifications, l’essai d’exploitation recommence à zéro une fois les réparations nécessaires effectuées.</w:t>
            </w:r>
          </w:p>
          <w:p w14:paraId="4A2FDC02" w14:textId="77777777" w:rsidR="003F17F1" w:rsidRPr="002954BC" w:rsidRDefault="003F17F1">
            <w:pPr>
              <w:rPr>
                <w:color w:val="000000"/>
                <w:sz w:val="20"/>
              </w:rPr>
            </w:pPr>
            <w:r w:rsidRPr="002954BC">
              <w:rPr>
                <w:color w:val="000000"/>
                <w:sz w:val="20"/>
              </w:rPr>
              <w:t>Toutes les circonstances conduisant à la mise hors service de l’installation mais dont le fournisseur de l’installation n’est pas responsable, n’entrent pas en considération.</w:t>
            </w:r>
          </w:p>
        </w:tc>
        <w:tc>
          <w:tcPr>
            <w:tcW w:w="973" w:type="dxa"/>
          </w:tcPr>
          <w:p w14:paraId="29182826" w14:textId="77777777" w:rsidR="003F17F1" w:rsidRPr="002954BC" w:rsidRDefault="003F17F1">
            <w:pPr>
              <w:jc w:val="center"/>
              <w:rPr>
                <w:color w:val="000000"/>
                <w:sz w:val="20"/>
              </w:rPr>
            </w:pPr>
          </w:p>
        </w:tc>
        <w:tc>
          <w:tcPr>
            <w:tcW w:w="973" w:type="dxa"/>
          </w:tcPr>
          <w:p w14:paraId="1EC8F11B" w14:textId="77777777" w:rsidR="003F17F1" w:rsidRPr="002954BC" w:rsidRDefault="003F17F1">
            <w:pPr>
              <w:jc w:val="center"/>
              <w:rPr>
                <w:color w:val="000000"/>
                <w:sz w:val="20"/>
              </w:rPr>
            </w:pPr>
          </w:p>
        </w:tc>
        <w:tc>
          <w:tcPr>
            <w:tcW w:w="1590" w:type="dxa"/>
          </w:tcPr>
          <w:p w14:paraId="1DD64E3C" w14:textId="77777777" w:rsidR="003F17F1" w:rsidRPr="002954BC" w:rsidRDefault="003F17F1">
            <w:pPr>
              <w:rPr>
                <w:color w:val="000000"/>
                <w:sz w:val="20"/>
              </w:rPr>
            </w:pPr>
          </w:p>
        </w:tc>
      </w:tr>
      <w:tr w:rsidR="003F17F1" w:rsidRPr="002954BC" w14:paraId="01C72F44" w14:textId="77777777">
        <w:trPr>
          <w:jc w:val="center"/>
        </w:trPr>
        <w:tc>
          <w:tcPr>
            <w:tcW w:w="5820" w:type="dxa"/>
          </w:tcPr>
          <w:p w14:paraId="0406185A" w14:textId="77777777" w:rsidR="003F17F1" w:rsidRPr="002954BC" w:rsidRDefault="003F17F1">
            <w:pPr>
              <w:spacing w:before="120" w:after="120"/>
              <w:rPr>
                <w:color w:val="000000"/>
              </w:rPr>
            </w:pPr>
            <w:r w:rsidRPr="002954BC">
              <w:rPr>
                <w:b/>
                <w:i/>
                <w:color w:val="000000"/>
                <w:sz w:val="20"/>
              </w:rPr>
              <w:t xml:space="preserve">Instruction du personnel d’exploitation avec remise des </w:t>
            </w:r>
            <w:r w:rsidRPr="002954BC">
              <w:rPr>
                <w:color w:val="000000"/>
              </w:rPr>
              <w:br/>
            </w:r>
            <w:r w:rsidRPr="002954BC">
              <w:rPr>
                <w:b/>
                <w:i/>
                <w:color w:val="000000"/>
                <w:sz w:val="20"/>
              </w:rPr>
              <w:t>instructions de service</w:t>
            </w:r>
          </w:p>
        </w:tc>
        <w:tc>
          <w:tcPr>
            <w:tcW w:w="973" w:type="dxa"/>
          </w:tcPr>
          <w:p w14:paraId="78E0E64B" w14:textId="77777777" w:rsidR="003F17F1" w:rsidRPr="002954BC" w:rsidRDefault="003F17F1">
            <w:pPr>
              <w:pStyle w:val="berschrift7"/>
              <w:jc w:val="center"/>
              <w:rPr>
                <w:b w:val="0"/>
                <w:i w:val="0"/>
                <w:color w:val="000000"/>
              </w:rPr>
            </w:pPr>
            <w:r w:rsidRPr="002954BC">
              <w:rPr>
                <w:b w:val="0"/>
                <w:i w:val="0"/>
                <w:color w:val="000000"/>
              </w:rPr>
              <w:t>Pce</w:t>
            </w:r>
          </w:p>
        </w:tc>
        <w:tc>
          <w:tcPr>
            <w:tcW w:w="973" w:type="dxa"/>
          </w:tcPr>
          <w:p w14:paraId="66EFD4E3" w14:textId="77777777" w:rsidR="003F17F1" w:rsidRPr="002954BC" w:rsidRDefault="003F17F1">
            <w:pPr>
              <w:pStyle w:val="berschrift7"/>
              <w:jc w:val="center"/>
              <w:rPr>
                <w:b w:val="0"/>
                <w:i w:val="0"/>
                <w:color w:val="000000"/>
              </w:rPr>
            </w:pPr>
            <w:r w:rsidRPr="002954BC">
              <w:rPr>
                <w:b w:val="0"/>
                <w:i w:val="0"/>
                <w:color w:val="000000"/>
              </w:rPr>
              <w:t>1</w:t>
            </w:r>
          </w:p>
        </w:tc>
        <w:tc>
          <w:tcPr>
            <w:tcW w:w="1590" w:type="dxa"/>
          </w:tcPr>
          <w:p w14:paraId="19C6FC3B" w14:textId="77777777" w:rsidR="003F17F1" w:rsidRPr="002954BC" w:rsidRDefault="003F17F1">
            <w:pPr>
              <w:pStyle w:val="berschrift7"/>
              <w:rPr>
                <w:b w:val="0"/>
                <w:i w:val="0"/>
                <w:color w:val="000000"/>
              </w:rPr>
            </w:pPr>
          </w:p>
        </w:tc>
      </w:tr>
      <w:tr w:rsidR="003F17F1" w:rsidRPr="002954BC" w14:paraId="1B2133BE" w14:textId="77777777">
        <w:trPr>
          <w:jc w:val="center"/>
        </w:trPr>
        <w:tc>
          <w:tcPr>
            <w:tcW w:w="5820" w:type="dxa"/>
          </w:tcPr>
          <w:p w14:paraId="516CF049" w14:textId="77777777" w:rsidR="003F17F1" w:rsidRPr="002954BC" w:rsidRDefault="003F17F1">
            <w:pPr>
              <w:rPr>
                <w:color w:val="000000"/>
                <w:sz w:val="20"/>
              </w:rPr>
            </w:pPr>
            <w:r w:rsidRPr="002954BC">
              <w:rPr>
                <w:color w:val="000000"/>
                <w:sz w:val="20"/>
              </w:rPr>
              <w:t xml:space="preserve">Instruction du personnel d’exploitation pendant la mise en service et l’essai d’exploitation dans le cadre de </w:t>
            </w:r>
            <w:r w:rsidRPr="00B82FF9">
              <w:rPr>
                <w:color w:val="000000"/>
                <w:sz w:val="20"/>
                <w:highlight w:val="lightGray"/>
              </w:rPr>
              <w:t>........</w:t>
            </w:r>
            <w:r w:rsidRPr="002954BC">
              <w:rPr>
                <w:color w:val="000000"/>
                <w:sz w:val="20"/>
              </w:rPr>
              <w:t xml:space="preserve"> séances de formation</w:t>
            </w:r>
          </w:p>
        </w:tc>
        <w:tc>
          <w:tcPr>
            <w:tcW w:w="973" w:type="dxa"/>
          </w:tcPr>
          <w:p w14:paraId="5B4AFD48" w14:textId="77777777" w:rsidR="003F17F1" w:rsidRPr="002954BC" w:rsidRDefault="003F17F1">
            <w:pPr>
              <w:pStyle w:val="berschrift7"/>
              <w:jc w:val="center"/>
              <w:rPr>
                <w:b w:val="0"/>
                <w:i w:val="0"/>
                <w:color w:val="000000"/>
              </w:rPr>
            </w:pPr>
          </w:p>
        </w:tc>
        <w:tc>
          <w:tcPr>
            <w:tcW w:w="973" w:type="dxa"/>
          </w:tcPr>
          <w:p w14:paraId="66E39F0D" w14:textId="77777777" w:rsidR="003F17F1" w:rsidRPr="002954BC" w:rsidRDefault="003F17F1">
            <w:pPr>
              <w:pStyle w:val="berschrift7"/>
              <w:jc w:val="center"/>
              <w:rPr>
                <w:b w:val="0"/>
                <w:i w:val="0"/>
                <w:color w:val="000000"/>
              </w:rPr>
            </w:pPr>
          </w:p>
        </w:tc>
        <w:tc>
          <w:tcPr>
            <w:tcW w:w="1590" w:type="dxa"/>
          </w:tcPr>
          <w:p w14:paraId="4559A524" w14:textId="77777777" w:rsidR="003F17F1" w:rsidRPr="002954BC" w:rsidRDefault="003F17F1">
            <w:pPr>
              <w:pStyle w:val="berschrift4"/>
              <w:rPr>
                <w:color w:val="000000"/>
              </w:rPr>
            </w:pPr>
          </w:p>
        </w:tc>
      </w:tr>
      <w:tr w:rsidR="003F17F1" w:rsidRPr="002954BC" w14:paraId="036219BE" w14:textId="77777777">
        <w:trPr>
          <w:jc w:val="center"/>
        </w:trPr>
        <w:tc>
          <w:tcPr>
            <w:tcW w:w="5820" w:type="dxa"/>
          </w:tcPr>
          <w:p w14:paraId="63CAB572" w14:textId="77777777" w:rsidR="003F17F1" w:rsidRPr="002954BC" w:rsidRDefault="003F17F1">
            <w:pPr>
              <w:pStyle w:val="berschrift7"/>
              <w:rPr>
                <w:color w:val="000000"/>
              </w:rPr>
            </w:pPr>
            <w:r w:rsidRPr="002954BC">
              <w:rPr>
                <w:color w:val="000000"/>
              </w:rPr>
              <w:t xml:space="preserve">Documentation </w:t>
            </w:r>
            <w:r w:rsidRPr="002954BC">
              <w:rPr>
                <w:b w:val="0"/>
                <w:color w:val="000000"/>
              </w:rPr>
              <w:t>selon section: 1.5</w:t>
            </w:r>
          </w:p>
        </w:tc>
        <w:tc>
          <w:tcPr>
            <w:tcW w:w="973" w:type="dxa"/>
          </w:tcPr>
          <w:p w14:paraId="729FC3CE" w14:textId="77777777" w:rsidR="003F17F1" w:rsidRPr="002954BC" w:rsidRDefault="003F17F1">
            <w:pPr>
              <w:pStyle w:val="berschrift7"/>
              <w:jc w:val="center"/>
              <w:rPr>
                <w:b w:val="0"/>
                <w:i w:val="0"/>
                <w:color w:val="000000"/>
              </w:rPr>
            </w:pPr>
            <w:r w:rsidRPr="002954BC">
              <w:rPr>
                <w:b w:val="0"/>
                <w:i w:val="0"/>
                <w:color w:val="000000"/>
              </w:rPr>
              <w:t>Pce</w:t>
            </w:r>
          </w:p>
        </w:tc>
        <w:tc>
          <w:tcPr>
            <w:tcW w:w="973" w:type="dxa"/>
          </w:tcPr>
          <w:p w14:paraId="7627BD87" w14:textId="77777777" w:rsidR="003F17F1" w:rsidRPr="002954BC" w:rsidRDefault="003F17F1">
            <w:pPr>
              <w:pStyle w:val="berschrift7"/>
              <w:jc w:val="center"/>
              <w:rPr>
                <w:b w:val="0"/>
                <w:i w:val="0"/>
                <w:color w:val="000000"/>
              </w:rPr>
            </w:pPr>
            <w:r w:rsidRPr="002954BC">
              <w:rPr>
                <w:b w:val="0"/>
                <w:i w:val="0"/>
                <w:color w:val="000000"/>
              </w:rPr>
              <w:t>1</w:t>
            </w:r>
          </w:p>
        </w:tc>
        <w:tc>
          <w:tcPr>
            <w:tcW w:w="1590" w:type="dxa"/>
          </w:tcPr>
          <w:p w14:paraId="6D9EE272" w14:textId="77777777" w:rsidR="003F17F1" w:rsidRPr="002954BC" w:rsidRDefault="003F17F1">
            <w:pPr>
              <w:spacing w:before="120"/>
              <w:rPr>
                <w:color w:val="000000"/>
                <w:sz w:val="20"/>
              </w:rPr>
            </w:pPr>
          </w:p>
        </w:tc>
      </w:tr>
      <w:tr w:rsidR="003F17F1" w:rsidRPr="002954BC" w14:paraId="079A98F8" w14:textId="77777777">
        <w:trPr>
          <w:trHeight w:val="459"/>
          <w:jc w:val="center"/>
        </w:trPr>
        <w:tc>
          <w:tcPr>
            <w:tcW w:w="5820" w:type="dxa"/>
            <w:tcBorders>
              <w:bottom w:val="nil"/>
            </w:tcBorders>
          </w:tcPr>
          <w:p w14:paraId="658237E8" w14:textId="77777777" w:rsidR="003F17F1" w:rsidRPr="002954BC" w:rsidRDefault="003F17F1">
            <w:pPr>
              <w:spacing w:before="120" w:after="120"/>
              <w:rPr>
                <w:color w:val="000000"/>
              </w:rPr>
            </w:pPr>
            <w:r w:rsidRPr="002954BC">
              <w:rPr>
                <w:b/>
                <w:i/>
                <w:color w:val="000000"/>
                <w:sz w:val="20"/>
              </w:rPr>
              <w:t>Liste des pièces de rechange</w:t>
            </w:r>
          </w:p>
        </w:tc>
        <w:tc>
          <w:tcPr>
            <w:tcW w:w="973" w:type="dxa"/>
            <w:tcBorders>
              <w:bottom w:val="nil"/>
            </w:tcBorders>
          </w:tcPr>
          <w:p w14:paraId="4FA7ADBA" w14:textId="77777777" w:rsidR="003F17F1" w:rsidRPr="002954BC" w:rsidRDefault="003F17F1">
            <w:pPr>
              <w:pStyle w:val="berschrift7"/>
              <w:jc w:val="center"/>
              <w:rPr>
                <w:b w:val="0"/>
                <w:i w:val="0"/>
                <w:color w:val="000000"/>
              </w:rPr>
            </w:pPr>
            <w:r w:rsidRPr="002954BC">
              <w:rPr>
                <w:b w:val="0"/>
                <w:i w:val="0"/>
                <w:color w:val="000000"/>
              </w:rPr>
              <w:t>Pce</w:t>
            </w:r>
          </w:p>
        </w:tc>
        <w:tc>
          <w:tcPr>
            <w:tcW w:w="973" w:type="dxa"/>
            <w:tcBorders>
              <w:bottom w:val="nil"/>
            </w:tcBorders>
          </w:tcPr>
          <w:p w14:paraId="6EC0885E" w14:textId="77777777" w:rsidR="003F17F1" w:rsidRPr="002954BC" w:rsidRDefault="003F17F1">
            <w:pPr>
              <w:pStyle w:val="berschrift7"/>
              <w:jc w:val="center"/>
              <w:rPr>
                <w:b w:val="0"/>
                <w:i w:val="0"/>
                <w:color w:val="000000"/>
              </w:rPr>
            </w:pPr>
            <w:r w:rsidRPr="002954BC">
              <w:rPr>
                <w:b w:val="0"/>
                <w:i w:val="0"/>
                <w:color w:val="000000"/>
              </w:rPr>
              <w:t>1</w:t>
            </w:r>
          </w:p>
        </w:tc>
        <w:tc>
          <w:tcPr>
            <w:tcW w:w="1590" w:type="dxa"/>
            <w:tcBorders>
              <w:bottom w:val="nil"/>
            </w:tcBorders>
          </w:tcPr>
          <w:p w14:paraId="6B3C6925" w14:textId="77777777" w:rsidR="003F17F1" w:rsidRPr="002954BC" w:rsidRDefault="003F17F1">
            <w:pPr>
              <w:pStyle w:val="berschrift7"/>
              <w:rPr>
                <w:b w:val="0"/>
                <w:i w:val="0"/>
                <w:color w:val="000000"/>
              </w:rPr>
            </w:pPr>
          </w:p>
        </w:tc>
      </w:tr>
      <w:tr w:rsidR="003F17F1" w:rsidRPr="002954BC" w14:paraId="1ED6EAB2" w14:textId="77777777">
        <w:trPr>
          <w:jc w:val="center"/>
        </w:trPr>
        <w:tc>
          <w:tcPr>
            <w:tcW w:w="5820" w:type="dxa"/>
            <w:tcBorders>
              <w:top w:val="nil"/>
              <w:bottom w:val="nil"/>
            </w:tcBorders>
          </w:tcPr>
          <w:p w14:paraId="50EB248E" w14:textId="77777777" w:rsidR="003F17F1" w:rsidRPr="002954BC" w:rsidRDefault="003F17F1">
            <w:pPr>
              <w:rPr>
                <w:color w:val="000000"/>
                <w:sz w:val="20"/>
              </w:rPr>
            </w:pPr>
            <w:r w:rsidRPr="002954BC">
              <w:rPr>
                <w:color w:val="000000"/>
                <w:sz w:val="20"/>
              </w:rPr>
              <w:t xml:space="preserve">Remise d’une liste des pièces de rechange avec les prix, suffisante pour garantir un fonctionnement sûr et fiable pendant la période de garantie de </w:t>
            </w:r>
            <w:r w:rsidRPr="00B82FF9">
              <w:rPr>
                <w:color w:val="000000"/>
                <w:sz w:val="20"/>
                <w:highlight w:val="lightGray"/>
              </w:rPr>
              <w:t>.......</w:t>
            </w:r>
            <w:r w:rsidRPr="002954BC">
              <w:rPr>
                <w:color w:val="000000"/>
                <w:sz w:val="20"/>
              </w:rPr>
              <w:t xml:space="preserve"> années.</w:t>
            </w:r>
          </w:p>
        </w:tc>
        <w:tc>
          <w:tcPr>
            <w:tcW w:w="973" w:type="dxa"/>
            <w:tcBorders>
              <w:top w:val="nil"/>
              <w:bottom w:val="nil"/>
            </w:tcBorders>
          </w:tcPr>
          <w:p w14:paraId="67E639D8" w14:textId="77777777" w:rsidR="003F17F1" w:rsidRPr="002954BC" w:rsidRDefault="003F17F1">
            <w:pPr>
              <w:jc w:val="center"/>
              <w:rPr>
                <w:color w:val="000000"/>
                <w:sz w:val="20"/>
              </w:rPr>
            </w:pPr>
          </w:p>
        </w:tc>
        <w:tc>
          <w:tcPr>
            <w:tcW w:w="973" w:type="dxa"/>
            <w:tcBorders>
              <w:top w:val="nil"/>
              <w:bottom w:val="nil"/>
            </w:tcBorders>
          </w:tcPr>
          <w:p w14:paraId="064600A5" w14:textId="77777777" w:rsidR="003F17F1" w:rsidRPr="002954BC" w:rsidRDefault="003F17F1">
            <w:pPr>
              <w:jc w:val="center"/>
              <w:rPr>
                <w:color w:val="000000"/>
                <w:sz w:val="20"/>
              </w:rPr>
            </w:pPr>
          </w:p>
        </w:tc>
        <w:tc>
          <w:tcPr>
            <w:tcW w:w="1590" w:type="dxa"/>
            <w:tcBorders>
              <w:top w:val="nil"/>
              <w:bottom w:val="nil"/>
            </w:tcBorders>
          </w:tcPr>
          <w:p w14:paraId="46936001" w14:textId="77777777" w:rsidR="003F17F1" w:rsidRPr="002954BC" w:rsidRDefault="003F17F1">
            <w:pPr>
              <w:rPr>
                <w:color w:val="000000"/>
                <w:sz w:val="20"/>
              </w:rPr>
            </w:pPr>
          </w:p>
        </w:tc>
      </w:tr>
      <w:tr w:rsidR="003F17F1" w:rsidRPr="002954BC" w14:paraId="66344C0C" w14:textId="77777777">
        <w:trPr>
          <w:jc w:val="center"/>
        </w:trPr>
        <w:tc>
          <w:tcPr>
            <w:tcW w:w="5820" w:type="dxa"/>
            <w:tcBorders>
              <w:top w:val="nil"/>
              <w:bottom w:val="nil"/>
            </w:tcBorders>
          </w:tcPr>
          <w:p w14:paraId="35F66A75" w14:textId="77777777" w:rsidR="003F17F1" w:rsidRPr="002954BC" w:rsidRDefault="003F17F1" w:rsidP="00D04001">
            <w:pPr>
              <w:spacing w:before="120" w:after="120"/>
              <w:rPr>
                <w:color w:val="000000"/>
              </w:rPr>
            </w:pPr>
            <w:r w:rsidRPr="002954BC">
              <w:rPr>
                <w:b/>
                <w:i/>
                <w:color w:val="000000"/>
                <w:sz w:val="20"/>
              </w:rPr>
              <w:t xml:space="preserve">Réglage ultérieur </w:t>
            </w:r>
          </w:p>
        </w:tc>
        <w:tc>
          <w:tcPr>
            <w:tcW w:w="973" w:type="dxa"/>
            <w:tcBorders>
              <w:top w:val="nil"/>
              <w:bottom w:val="nil"/>
            </w:tcBorders>
          </w:tcPr>
          <w:p w14:paraId="495EE265" w14:textId="77777777" w:rsidR="003F17F1" w:rsidRPr="002954BC" w:rsidRDefault="003F17F1">
            <w:pPr>
              <w:pStyle w:val="berschrift7"/>
              <w:ind w:left="0" w:firstLine="0"/>
              <w:jc w:val="center"/>
              <w:rPr>
                <w:b w:val="0"/>
                <w:i w:val="0"/>
                <w:color w:val="000000"/>
              </w:rPr>
            </w:pPr>
            <w:r w:rsidRPr="002954BC">
              <w:rPr>
                <w:b w:val="0"/>
                <w:i w:val="0"/>
                <w:color w:val="000000"/>
              </w:rPr>
              <w:t>Pce</w:t>
            </w:r>
          </w:p>
        </w:tc>
        <w:tc>
          <w:tcPr>
            <w:tcW w:w="973" w:type="dxa"/>
            <w:tcBorders>
              <w:top w:val="nil"/>
              <w:bottom w:val="nil"/>
            </w:tcBorders>
          </w:tcPr>
          <w:p w14:paraId="58201900" w14:textId="77777777" w:rsidR="003F17F1" w:rsidRPr="002954BC" w:rsidRDefault="003F17F1">
            <w:pPr>
              <w:pStyle w:val="berschrift7"/>
              <w:ind w:left="0" w:firstLine="0"/>
              <w:jc w:val="center"/>
              <w:rPr>
                <w:b w:val="0"/>
                <w:i w:val="0"/>
                <w:color w:val="000000"/>
              </w:rPr>
            </w:pPr>
            <w:r w:rsidRPr="002954BC">
              <w:rPr>
                <w:b w:val="0"/>
                <w:i w:val="0"/>
                <w:color w:val="000000"/>
              </w:rPr>
              <w:t>1</w:t>
            </w:r>
          </w:p>
        </w:tc>
        <w:tc>
          <w:tcPr>
            <w:tcW w:w="1590" w:type="dxa"/>
            <w:tcBorders>
              <w:top w:val="nil"/>
              <w:bottom w:val="nil"/>
            </w:tcBorders>
          </w:tcPr>
          <w:p w14:paraId="626C0CCF" w14:textId="77777777" w:rsidR="003F17F1" w:rsidRPr="002954BC" w:rsidRDefault="003F17F1">
            <w:pPr>
              <w:pStyle w:val="berschrift7"/>
              <w:rPr>
                <w:b w:val="0"/>
                <w:i w:val="0"/>
                <w:color w:val="000000"/>
              </w:rPr>
            </w:pPr>
          </w:p>
        </w:tc>
      </w:tr>
      <w:tr w:rsidR="003F17F1" w:rsidRPr="002954BC" w14:paraId="348B4907" w14:textId="77777777" w:rsidTr="003F17F1">
        <w:trPr>
          <w:jc w:val="center"/>
        </w:trPr>
        <w:tc>
          <w:tcPr>
            <w:tcW w:w="5820" w:type="dxa"/>
            <w:tcBorders>
              <w:top w:val="nil"/>
              <w:bottom w:val="nil"/>
            </w:tcBorders>
          </w:tcPr>
          <w:p w14:paraId="7F5642F2" w14:textId="77777777" w:rsidR="003F17F1" w:rsidRPr="002954BC" w:rsidRDefault="003F17F1" w:rsidP="003F17F1">
            <w:pPr>
              <w:spacing w:after="120"/>
              <w:rPr>
                <w:color w:val="000000"/>
                <w:sz w:val="20"/>
              </w:rPr>
            </w:pPr>
            <w:r w:rsidRPr="002954BC">
              <w:rPr>
                <w:color w:val="000000"/>
                <w:sz w:val="20"/>
              </w:rPr>
              <w:t xml:space="preserve">réglage ultérieur unique de l’installation après </w:t>
            </w:r>
            <w:r w:rsidRPr="002954BC">
              <w:rPr>
                <w:color w:val="000000"/>
              </w:rPr>
              <w:br/>
            </w:r>
            <w:r w:rsidRPr="002954BC">
              <w:rPr>
                <w:color w:val="000000"/>
                <w:sz w:val="20"/>
              </w:rPr>
              <w:t xml:space="preserve">env. </w:t>
            </w:r>
            <w:r w:rsidRPr="00B82FF9">
              <w:rPr>
                <w:color w:val="000000"/>
                <w:sz w:val="20"/>
                <w:highlight w:val="lightGray"/>
              </w:rPr>
              <w:t>.....</w:t>
            </w:r>
            <w:r w:rsidRPr="002954BC">
              <w:rPr>
                <w:color w:val="000000"/>
                <w:sz w:val="20"/>
              </w:rPr>
              <w:t xml:space="preserve"> mois d’exploitation</w:t>
            </w:r>
          </w:p>
        </w:tc>
        <w:tc>
          <w:tcPr>
            <w:tcW w:w="973" w:type="dxa"/>
            <w:tcBorders>
              <w:top w:val="nil"/>
              <w:bottom w:val="nil"/>
            </w:tcBorders>
          </w:tcPr>
          <w:p w14:paraId="2B532EE8" w14:textId="77777777" w:rsidR="003F17F1" w:rsidRPr="002954BC" w:rsidRDefault="003F17F1">
            <w:pPr>
              <w:jc w:val="center"/>
              <w:rPr>
                <w:color w:val="000000"/>
                <w:sz w:val="20"/>
              </w:rPr>
            </w:pPr>
          </w:p>
        </w:tc>
        <w:tc>
          <w:tcPr>
            <w:tcW w:w="973" w:type="dxa"/>
            <w:tcBorders>
              <w:top w:val="nil"/>
              <w:bottom w:val="nil"/>
            </w:tcBorders>
          </w:tcPr>
          <w:p w14:paraId="313B50D3" w14:textId="77777777" w:rsidR="003F17F1" w:rsidRPr="002954BC" w:rsidRDefault="003F17F1">
            <w:pPr>
              <w:jc w:val="center"/>
              <w:rPr>
                <w:color w:val="000000"/>
                <w:sz w:val="20"/>
              </w:rPr>
            </w:pPr>
          </w:p>
        </w:tc>
        <w:tc>
          <w:tcPr>
            <w:tcW w:w="1590" w:type="dxa"/>
            <w:tcBorders>
              <w:top w:val="nil"/>
              <w:bottom w:val="nil"/>
            </w:tcBorders>
          </w:tcPr>
          <w:p w14:paraId="4B9880A0" w14:textId="77777777" w:rsidR="003F17F1" w:rsidRPr="002954BC" w:rsidRDefault="003F17F1">
            <w:pPr>
              <w:tabs>
                <w:tab w:val="left" w:leader="dot" w:pos="1318"/>
              </w:tabs>
              <w:rPr>
                <w:color w:val="000000"/>
                <w:sz w:val="20"/>
              </w:rPr>
            </w:pPr>
          </w:p>
        </w:tc>
      </w:tr>
      <w:tr w:rsidR="003F17F1" w:rsidRPr="002954BC" w14:paraId="5291EC55" w14:textId="77777777" w:rsidTr="003F17F1">
        <w:trPr>
          <w:jc w:val="center"/>
        </w:trPr>
        <w:tc>
          <w:tcPr>
            <w:tcW w:w="5820" w:type="dxa"/>
            <w:tcBorders>
              <w:top w:val="nil"/>
              <w:left w:val="single" w:sz="4" w:space="0" w:color="auto"/>
              <w:bottom w:val="nil"/>
            </w:tcBorders>
          </w:tcPr>
          <w:p w14:paraId="5E7D4F48" w14:textId="77777777" w:rsidR="003F17F1" w:rsidRPr="002954BC" w:rsidRDefault="003F17F1" w:rsidP="00D04001">
            <w:pPr>
              <w:spacing w:after="120"/>
              <w:rPr>
                <w:b/>
                <w:i/>
                <w:color w:val="000000"/>
                <w:sz w:val="20"/>
              </w:rPr>
            </w:pPr>
            <w:r w:rsidRPr="002954BC">
              <w:rPr>
                <w:b/>
                <w:i/>
                <w:color w:val="000000"/>
                <w:sz w:val="20"/>
              </w:rPr>
              <w:t xml:space="preserve">Certificat d’émission </w:t>
            </w:r>
          </w:p>
        </w:tc>
        <w:tc>
          <w:tcPr>
            <w:tcW w:w="973" w:type="dxa"/>
            <w:tcBorders>
              <w:top w:val="nil"/>
              <w:left w:val="single" w:sz="4" w:space="0" w:color="auto"/>
              <w:bottom w:val="nil"/>
            </w:tcBorders>
          </w:tcPr>
          <w:p w14:paraId="085770C6" w14:textId="77777777" w:rsidR="003F17F1" w:rsidRPr="002954BC" w:rsidRDefault="003F17F1" w:rsidP="003F17F1">
            <w:pPr>
              <w:jc w:val="center"/>
              <w:rPr>
                <w:color w:val="000000"/>
                <w:sz w:val="20"/>
              </w:rPr>
            </w:pPr>
            <w:r w:rsidRPr="002954BC">
              <w:rPr>
                <w:color w:val="000000"/>
                <w:sz w:val="20"/>
              </w:rPr>
              <w:t>Pce</w:t>
            </w:r>
          </w:p>
        </w:tc>
        <w:tc>
          <w:tcPr>
            <w:tcW w:w="973" w:type="dxa"/>
            <w:tcBorders>
              <w:top w:val="nil"/>
              <w:left w:val="single" w:sz="4" w:space="0" w:color="auto"/>
              <w:bottom w:val="nil"/>
            </w:tcBorders>
          </w:tcPr>
          <w:p w14:paraId="1D8E19D3" w14:textId="77777777" w:rsidR="003F17F1" w:rsidRPr="002954BC" w:rsidRDefault="003F17F1" w:rsidP="003F17F1">
            <w:pPr>
              <w:jc w:val="center"/>
              <w:rPr>
                <w:color w:val="000000"/>
                <w:sz w:val="20"/>
              </w:rPr>
            </w:pPr>
            <w:r w:rsidRPr="002954BC">
              <w:rPr>
                <w:color w:val="000000"/>
                <w:sz w:val="20"/>
              </w:rPr>
              <w:t>1</w:t>
            </w:r>
          </w:p>
        </w:tc>
        <w:tc>
          <w:tcPr>
            <w:tcW w:w="1590" w:type="dxa"/>
            <w:tcBorders>
              <w:top w:val="nil"/>
              <w:left w:val="single" w:sz="4" w:space="0" w:color="auto"/>
              <w:bottom w:val="nil"/>
              <w:right w:val="single" w:sz="4" w:space="0" w:color="auto"/>
            </w:tcBorders>
          </w:tcPr>
          <w:p w14:paraId="6F816879" w14:textId="77777777" w:rsidR="003F17F1" w:rsidRPr="002954BC" w:rsidRDefault="003F17F1" w:rsidP="003F17F1">
            <w:pPr>
              <w:tabs>
                <w:tab w:val="left" w:leader="dot" w:pos="1318"/>
              </w:tabs>
              <w:rPr>
                <w:color w:val="000000"/>
                <w:sz w:val="20"/>
              </w:rPr>
            </w:pPr>
          </w:p>
        </w:tc>
      </w:tr>
      <w:tr w:rsidR="003F17F1" w:rsidRPr="002954BC" w14:paraId="3ADB6D40" w14:textId="77777777" w:rsidTr="003F17F1">
        <w:trPr>
          <w:jc w:val="center"/>
        </w:trPr>
        <w:tc>
          <w:tcPr>
            <w:tcW w:w="5820" w:type="dxa"/>
            <w:tcBorders>
              <w:top w:val="nil"/>
              <w:left w:val="single" w:sz="4" w:space="0" w:color="auto"/>
              <w:bottom w:val="single" w:sz="4" w:space="0" w:color="auto"/>
            </w:tcBorders>
          </w:tcPr>
          <w:p w14:paraId="432454D1" w14:textId="77777777" w:rsidR="003F17F1" w:rsidRPr="002954BC" w:rsidRDefault="003F17F1" w:rsidP="003F17F1">
            <w:pPr>
              <w:rPr>
                <w:color w:val="000000"/>
                <w:sz w:val="20"/>
              </w:rPr>
            </w:pPr>
            <w:r w:rsidRPr="002954BC">
              <w:rPr>
                <w:color w:val="000000"/>
                <w:sz w:val="20"/>
              </w:rPr>
              <w:t xml:space="preserve">Exécution d’une mesure des émissions pour vérification des paramètres ci-dessous à puissance nominale et puissance minimale, pour le combustible de référence défini </w:t>
            </w:r>
            <w:r w:rsidRPr="002954BC">
              <w:rPr>
                <w:color w:val="000000"/>
                <w:sz w:val="16"/>
              </w:rPr>
              <w:t>voir chapitre 2.7</w:t>
            </w:r>
          </w:p>
        </w:tc>
        <w:tc>
          <w:tcPr>
            <w:tcW w:w="973" w:type="dxa"/>
            <w:tcBorders>
              <w:top w:val="nil"/>
              <w:left w:val="single" w:sz="4" w:space="0" w:color="auto"/>
              <w:bottom w:val="single" w:sz="4" w:space="0" w:color="auto"/>
            </w:tcBorders>
          </w:tcPr>
          <w:p w14:paraId="63D6AAE5" w14:textId="77777777" w:rsidR="003F17F1" w:rsidRPr="002954BC" w:rsidRDefault="003F17F1" w:rsidP="003F17F1">
            <w:pPr>
              <w:jc w:val="center"/>
              <w:rPr>
                <w:color w:val="000000"/>
                <w:sz w:val="20"/>
              </w:rPr>
            </w:pPr>
          </w:p>
        </w:tc>
        <w:tc>
          <w:tcPr>
            <w:tcW w:w="973" w:type="dxa"/>
            <w:tcBorders>
              <w:top w:val="nil"/>
              <w:left w:val="single" w:sz="4" w:space="0" w:color="auto"/>
              <w:bottom w:val="single" w:sz="4" w:space="0" w:color="auto"/>
            </w:tcBorders>
          </w:tcPr>
          <w:p w14:paraId="3D66EC48" w14:textId="77777777" w:rsidR="003F17F1" w:rsidRPr="002954BC" w:rsidRDefault="003F17F1" w:rsidP="003F17F1">
            <w:pPr>
              <w:jc w:val="center"/>
              <w:rPr>
                <w:color w:val="000000"/>
                <w:sz w:val="20"/>
              </w:rPr>
            </w:pPr>
          </w:p>
        </w:tc>
        <w:tc>
          <w:tcPr>
            <w:tcW w:w="1590" w:type="dxa"/>
            <w:tcBorders>
              <w:top w:val="nil"/>
              <w:left w:val="single" w:sz="4" w:space="0" w:color="auto"/>
              <w:bottom w:val="single" w:sz="4" w:space="0" w:color="auto"/>
              <w:right w:val="single" w:sz="4" w:space="0" w:color="auto"/>
            </w:tcBorders>
          </w:tcPr>
          <w:p w14:paraId="30835EDF" w14:textId="77777777" w:rsidR="003F17F1" w:rsidRPr="002954BC" w:rsidRDefault="003F17F1" w:rsidP="003F17F1">
            <w:pPr>
              <w:tabs>
                <w:tab w:val="left" w:leader="dot" w:pos="1318"/>
              </w:tabs>
              <w:rPr>
                <w:color w:val="000000"/>
                <w:sz w:val="20"/>
              </w:rPr>
            </w:pPr>
          </w:p>
        </w:tc>
      </w:tr>
      <w:tr w:rsidR="003F17F1" w:rsidRPr="002954BC" w14:paraId="03EA55D6" w14:textId="77777777" w:rsidTr="003F17F1">
        <w:trPr>
          <w:tblHeader/>
          <w:jc w:val="center"/>
        </w:trPr>
        <w:tc>
          <w:tcPr>
            <w:tcW w:w="5820" w:type="dxa"/>
            <w:tcBorders>
              <w:top w:val="single" w:sz="4" w:space="0" w:color="auto"/>
              <w:bottom w:val="single" w:sz="4" w:space="0" w:color="auto"/>
            </w:tcBorders>
          </w:tcPr>
          <w:p w14:paraId="0EFAFABB" w14:textId="77777777" w:rsidR="003F17F1" w:rsidRPr="002954BC" w:rsidRDefault="003F17F1" w:rsidP="003F17F1">
            <w:pPr>
              <w:rPr>
                <w:color w:val="000000"/>
                <w:sz w:val="20"/>
              </w:rPr>
            </w:pPr>
            <w:r w:rsidRPr="002954BC">
              <w:rPr>
                <w:color w:val="000000"/>
                <w:sz w:val="20"/>
              </w:rPr>
              <w:t>Désignation</w:t>
            </w:r>
          </w:p>
        </w:tc>
        <w:tc>
          <w:tcPr>
            <w:tcW w:w="973" w:type="dxa"/>
            <w:tcBorders>
              <w:top w:val="single" w:sz="4" w:space="0" w:color="auto"/>
              <w:bottom w:val="single" w:sz="4" w:space="0" w:color="auto"/>
            </w:tcBorders>
          </w:tcPr>
          <w:p w14:paraId="4D71A08A" w14:textId="77777777" w:rsidR="003F17F1" w:rsidRPr="002954BC" w:rsidRDefault="003F17F1" w:rsidP="003F17F1">
            <w:pPr>
              <w:jc w:val="center"/>
              <w:rPr>
                <w:color w:val="000000"/>
                <w:sz w:val="20"/>
              </w:rPr>
            </w:pPr>
            <w:r w:rsidRPr="002954BC">
              <w:rPr>
                <w:color w:val="000000"/>
                <w:sz w:val="20"/>
              </w:rPr>
              <w:t>Unité</w:t>
            </w:r>
          </w:p>
        </w:tc>
        <w:tc>
          <w:tcPr>
            <w:tcW w:w="973" w:type="dxa"/>
            <w:tcBorders>
              <w:top w:val="single" w:sz="4" w:space="0" w:color="auto"/>
              <w:bottom w:val="single" w:sz="4" w:space="0" w:color="auto"/>
            </w:tcBorders>
          </w:tcPr>
          <w:p w14:paraId="1B28A859" w14:textId="77777777" w:rsidR="003F17F1" w:rsidRPr="002954BC" w:rsidRDefault="003F17F1" w:rsidP="003F17F1">
            <w:pPr>
              <w:jc w:val="center"/>
              <w:rPr>
                <w:color w:val="000000"/>
                <w:sz w:val="20"/>
              </w:rPr>
            </w:pPr>
            <w:r w:rsidRPr="002954BC">
              <w:rPr>
                <w:color w:val="000000"/>
                <w:sz w:val="20"/>
              </w:rPr>
              <w:t>Quantité</w:t>
            </w:r>
          </w:p>
        </w:tc>
        <w:tc>
          <w:tcPr>
            <w:tcW w:w="1590" w:type="dxa"/>
            <w:tcBorders>
              <w:top w:val="single" w:sz="4" w:space="0" w:color="auto"/>
              <w:bottom w:val="single" w:sz="4" w:space="0" w:color="auto"/>
            </w:tcBorders>
          </w:tcPr>
          <w:p w14:paraId="01CF2C7D" w14:textId="77777777" w:rsidR="003F17F1" w:rsidRPr="002954BC" w:rsidRDefault="003F17F1" w:rsidP="003F17F1">
            <w:pPr>
              <w:tabs>
                <w:tab w:val="left" w:leader="dot" w:pos="1318"/>
              </w:tabs>
              <w:rPr>
                <w:color w:val="000000"/>
                <w:sz w:val="20"/>
              </w:rPr>
            </w:pPr>
            <w:r w:rsidRPr="002954BC">
              <w:rPr>
                <w:color w:val="000000"/>
                <w:sz w:val="20"/>
              </w:rPr>
              <w:t>Montant</w:t>
            </w:r>
          </w:p>
        </w:tc>
      </w:tr>
      <w:tr w:rsidR="003F17F1" w:rsidRPr="002954BC" w14:paraId="6FAA68F6" w14:textId="77777777">
        <w:trPr>
          <w:jc w:val="center"/>
        </w:trPr>
        <w:tc>
          <w:tcPr>
            <w:tcW w:w="5820" w:type="dxa"/>
          </w:tcPr>
          <w:p w14:paraId="4FEB9C7B" w14:textId="77777777" w:rsidR="003F17F1" w:rsidRPr="002954BC" w:rsidRDefault="003F17F1">
            <w:pPr>
              <w:rPr>
                <w:color w:val="000000"/>
                <w:sz w:val="20"/>
              </w:rPr>
            </w:pPr>
            <w:r w:rsidRPr="002954BC">
              <w:rPr>
                <w:color w:val="000000"/>
                <w:sz w:val="20"/>
              </w:rPr>
              <w:lastRenderedPageBreak/>
              <w:t>Les instruments de mesures doivent être fournis par le fournisseur de l’installation:</w:t>
            </w:r>
          </w:p>
        </w:tc>
        <w:tc>
          <w:tcPr>
            <w:tcW w:w="973" w:type="dxa"/>
          </w:tcPr>
          <w:p w14:paraId="1CDEEBD3" w14:textId="77777777" w:rsidR="003F17F1" w:rsidRPr="002954BC" w:rsidRDefault="003F17F1">
            <w:pPr>
              <w:jc w:val="center"/>
              <w:rPr>
                <w:color w:val="000000"/>
                <w:sz w:val="20"/>
              </w:rPr>
            </w:pPr>
          </w:p>
        </w:tc>
        <w:tc>
          <w:tcPr>
            <w:tcW w:w="973" w:type="dxa"/>
          </w:tcPr>
          <w:p w14:paraId="2F09BD58" w14:textId="77777777" w:rsidR="003F17F1" w:rsidRPr="002954BC" w:rsidRDefault="003F17F1">
            <w:pPr>
              <w:jc w:val="center"/>
              <w:rPr>
                <w:color w:val="000000"/>
                <w:sz w:val="20"/>
              </w:rPr>
            </w:pPr>
          </w:p>
        </w:tc>
        <w:tc>
          <w:tcPr>
            <w:tcW w:w="1590" w:type="dxa"/>
          </w:tcPr>
          <w:p w14:paraId="23B19B95" w14:textId="77777777" w:rsidR="003F17F1" w:rsidRPr="002954BC" w:rsidRDefault="003F17F1">
            <w:pPr>
              <w:tabs>
                <w:tab w:val="left" w:leader="dot" w:pos="1318"/>
              </w:tabs>
              <w:rPr>
                <w:color w:val="000000"/>
                <w:sz w:val="20"/>
              </w:rPr>
            </w:pPr>
          </w:p>
        </w:tc>
      </w:tr>
      <w:tr w:rsidR="003F17F1" w:rsidRPr="002954BC" w14:paraId="4975988B" w14:textId="77777777">
        <w:trPr>
          <w:jc w:val="center"/>
        </w:trPr>
        <w:tc>
          <w:tcPr>
            <w:tcW w:w="5820" w:type="dxa"/>
          </w:tcPr>
          <w:p w14:paraId="77898A4B" w14:textId="77777777" w:rsidR="003F17F1" w:rsidRPr="002954BC" w:rsidRDefault="003F17F1">
            <w:pPr>
              <w:rPr>
                <w:color w:val="000000"/>
                <w:sz w:val="20"/>
              </w:rPr>
            </w:pPr>
            <w:r w:rsidRPr="002954BC">
              <w:rPr>
                <w:color w:val="000000"/>
                <w:sz w:val="20"/>
              </w:rPr>
              <w:sym w:font="Wingdings" w:char="F0A8"/>
            </w:r>
            <w:r w:rsidRPr="002954BC">
              <w:rPr>
                <w:color w:val="000000"/>
                <w:sz w:val="20"/>
              </w:rPr>
              <w:t xml:space="preserve"> Monoxyde de carbone (CO) [mg/m</w:t>
            </w:r>
            <w:r w:rsidRPr="002954BC">
              <w:rPr>
                <w:color w:val="000000"/>
                <w:sz w:val="20"/>
                <w:vertAlign w:val="superscript"/>
              </w:rPr>
              <w:t>3</w:t>
            </w:r>
            <w:r w:rsidRPr="002954BC">
              <w:rPr>
                <w:color w:val="000000"/>
                <w:sz w:val="20"/>
              </w:rPr>
              <w:t>]</w:t>
            </w:r>
          </w:p>
        </w:tc>
        <w:tc>
          <w:tcPr>
            <w:tcW w:w="973" w:type="dxa"/>
          </w:tcPr>
          <w:p w14:paraId="728B52DC" w14:textId="77777777" w:rsidR="003F17F1" w:rsidRPr="002954BC" w:rsidRDefault="003F17F1">
            <w:pPr>
              <w:jc w:val="center"/>
              <w:rPr>
                <w:color w:val="000000"/>
                <w:sz w:val="20"/>
              </w:rPr>
            </w:pPr>
          </w:p>
        </w:tc>
        <w:tc>
          <w:tcPr>
            <w:tcW w:w="973" w:type="dxa"/>
          </w:tcPr>
          <w:p w14:paraId="65F6A640" w14:textId="77777777" w:rsidR="003F17F1" w:rsidRPr="002954BC" w:rsidRDefault="003F17F1">
            <w:pPr>
              <w:jc w:val="center"/>
              <w:rPr>
                <w:color w:val="000000"/>
                <w:sz w:val="20"/>
              </w:rPr>
            </w:pPr>
          </w:p>
        </w:tc>
        <w:tc>
          <w:tcPr>
            <w:tcW w:w="1590" w:type="dxa"/>
          </w:tcPr>
          <w:p w14:paraId="4254C77B" w14:textId="77777777" w:rsidR="003F17F1" w:rsidRPr="002954BC" w:rsidRDefault="003F17F1">
            <w:pPr>
              <w:tabs>
                <w:tab w:val="left" w:leader="dot" w:pos="1318"/>
              </w:tabs>
              <w:rPr>
                <w:color w:val="000000"/>
                <w:sz w:val="20"/>
              </w:rPr>
            </w:pPr>
          </w:p>
        </w:tc>
      </w:tr>
      <w:tr w:rsidR="003F17F1" w:rsidRPr="002954BC" w14:paraId="756372CA" w14:textId="77777777">
        <w:trPr>
          <w:jc w:val="center"/>
        </w:trPr>
        <w:tc>
          <w:tcPr>
            <w:tcW w:w="5820" w:type="dxa"/>
            <w:tcBorders>
              <w:bottom w:val="nil"/>
            </w:tcBorders>
          </w:tcPr>
          <w:p w14:paraId="3F69E4B0" w14:textId="77777777" w:rsidR="003F17F1" w:rsidRPr="002954BC" w:rsidRDefault="003F17F1">
            <w:pPr>
              <w:rPr>
                <w:color w:val="000000"/>
                <w:sz w:val="20"/>
              </w:rPr>
            </w:pPr>
            <w:r w:rsidRPr="002954BC">
              <w:rPr>
                <w:color w:val="000000"/>
                <w:sz w:val="20"/>
              </w:rPr>
              <w:sym w:font="Wingdings" w:char="F0A8"/>
            </w:r>
            <w:r w:rsidRPr="002954BC">
              <w:rPr>
                <w:color w:val="000000"/>
                <w:sz w:val="20"/>
              </w:rPr>
              <w:t xml:space="preserve"> Oxydes d’azote NO</w:t>
            </w:r>
            <w:r w:rsidRPr="002954BC">
              <w:rPr>
                <w:color w:val="000000"/>
                <w:sz w:val="20"/>
                <w:vertAlign w:val="subscript"/>
              </w:rPr>
              <w:t xml:space="preserve">X </w:t>
            </w:r>
            <w:r w:rsidRPr="002954BC">
              <w:rPr>
                <w:color w:val="000000"/>
                <w:sz w:val="20"/>
              </w:rPr>
              <w:t xml:space="preserve">  [mg/Nm</w:t>
            </w:r>
            <w:r w:rsidRPr="002954BC">
              <w:rPr>
                <w:color w:val="000000"/>
                <w:sz w:val="20"/>
                <w:vertAlign w:val="superscript"/>
              </w:rPr>
              <w:t>3</w:t>
            </w:r>
            <w:r w:rsidRPr="002954BC">
              <w:rPr>
                <w:color w:val="000000"/>
                <w:sz w:val="20"/>
              </w:rPr>
              <w:t>]</w:t>
            </w:r>
          </w:p>
        </w:tc>
        <w:tc>
          <w:tcPr>
            <w:tcW w:w="973" w:type="dxa"/>
            <w:tcBorders>
              <w:bottom w:val="nil"/>
            </w:tcBorders>
          </w:tcPr>
          <w:p w14:paraId="5C7705C2" w14:textId="77777777" w:rsidR="003F17F1" w:rsidRPr="002954BC" w:rsidRDefault="003F17F1">
            <w:pPr>
              <w:jc w:val="center"/>
              <w:rPr>
                <w:color w:val="000000"/>
                <w:sz w:val="20"/>
              </w:rPr>
            </w:pPr>
          </w:p>
        </w:tc>
        <w:tc>
          <w:tcPr>
            <w:tcW w:w="973" w:type="dxa"/>
            <w:tcBorders>
              <w:bottom w:val="nil"/>
            </w:tcBorders>
          </w:tcPr>
          <w:p w14:paraId="5D24CACD" w14:textId="77777777" w:rsidR="003F17F1" w:rsidRPr="002954BC" w:rsidRDefault="003F17F1">
            <w:pPr>
              <w:jc w:val="center"/>
              <w:rPr>
                <w:color w:val="000000"/>
                <w:sz w:val="20"/>
              </w:rPr>
            </w:pPr>
          </w:p>
        </w:tc>
        <w:tc>
          <w:tcPr>
            <w:tcW w:w="1590" w:type="dxa"/>
            <w:tcBorders>
              <w:bottom w:val="nil"/>
            </w:tcBorders>
          </w:tcPr>
          <w:p w14:paraId="678506D1" w14:textId="77777777" w:rsidR="003F17F1" w:rsidRPr="002954BC" w:rsidRDefault="003F17F1">
            <w:pPr>
              <w:tabs>
                <w:tab w:val="left" w:leader="dot" w:pos="1318"/>
              </w:tabs>
              <w:rPr>
                <w:color w:val="000000"/>
                <w:sz w:val="20"/>
              </w:rPr>
            </w:pPr>
          </w:p>
        </w:tc>
      </w:tr>
      <w:tr w:rsidR="003F17F1" w:rsidRPr="002954BC" w14:paraId="4057667F" w14:textId="77777777">
        <w:trPr>
          <w:jc w:val="center"/>
        </w:trPr>
        <w:tc>
          <w:tcPr>
            <w:tcW w:w="5820" w:type="dxa"/>
            <w:tcBorders>
              <w:top w:val="nil"/>
              <w:bottom w:val="nil"/>
            </w:tcBorders>
          </w:tcPr>
          <w:p w14:paraId="03379AAF" w14:textId="77777777" w:rsidR="003F17F1" w:rsidRPr="002954BC" w:rsidRDefault="003F17F1">
            <w:pPr>
              <w:rPr>
                <w:color w:val="000000"/>
                <w:sz w:val="20"/>
              </w:rPr>
            </w:pPr>
            <w:r w:rsidRPr="002954BC">
              <w:rPr>
                <w:color w:val="000000"/>
                <w:sz w:val="20"/>
              </w:rPr>
              <w:sym w:font="Wingdings" w:char="F0A8"/>
            </w:r>
            <w:r w:rsidRPr="002954BC">
              <w:rPr>
                <w:color w:val="000000"/>
                <w:sz w:val="20"/>
              </w:rPr>
              <w:t xml:space="preserve"> </w:t>
            </w:r>
            <w:r w:rsidRPr="00B82FF9">
              <w:rPr>
                <w:color w:val="000000"/>
                <w:sz w:val="20"/>
                <w:highlight w:val="lightGray"/>
              </w:rPr>
              <w:t>..........................</w:t>
            </w:r>
            <w:r w:rsidRPr="002954BC">
              <w:rPr>
                <w:color w:val="000000"/>
                <w:sz w:val="20"/>
              </w:rPr>
              <w:t xml:space="preserve"> [mg/Nm</w:t>
            </w:r>
            <w:r w:rsidRPr="002954BC">
              <w:rPr>
                <w:color w:val="000000"/>
                <w:sz w:val="20"/>
                <w:vertAlign w:val="superscript"/>
              </w:rPr>
              <w:t>3</w:t>
            </w:r>
            <w:r w:rsidRPr="002954BC">
              <w:rPr>
                <w:color w:val="000000"/>
                <w:sz w:val="20"/>
              </w:rPr>
              <w:t>]</w:t>
            </w:r>
          </w:p>
        </w:tc>
        <w:tc>
          <w:tcPr>
            <w:tcW w:w="973" w:type="dxa"/>
            <w:tcBorders>
              <w:top w:val="nil"/>
              <w:bottom w:val="nil"/>
            </w:tcBorders>
          </w:tcPr>
          <w:p w14:paraId="0735E340" w14:textId="77777777" w:rsidR="003F17F1" w:rsidRPr="002954BC" w:rsidRDefault="003F17F1">
            <w:pPr>
              <w:jc w:val="center"/>
              <w:rPr>
                <w:color w:val="000000"/>
                <w:sz w:val="20"/>
              </w:rPr>
            </w:pPr>
          </w:p>
        </w:tc>
        <w:tc>
          <w:tcPr>
            <w:tcW w:w="973" w:type="dxa"/>
            <w:tcBorders>
              <w:top w:val="nil"/>
              <w:bottom w:val="nil"/>
            </w:tcBorders>
          </w:tcPr>
          <w:p w14:paraId="395BC028" w14:textId="77777777" w:rsidR="003F17F1" w:rsidRPr="002954BC" w:rsidRDefault="003F17F1">
            <w:pPr>
              <w:jc w:val="center"/>
              <w:rPr>
                <w:color w:val="000000"/>
                <w:sz w:val="20"/>
              </w:rPr>
            </w:pPr>
          </w:p>
        </w:tc>
        <w:tc>
          <w:tcPr>
            <w:tcW w:w="1590" w:type="dxa"/>
            <w:tcBorders>
              <w:top w:val="nil"/>
              <w:bottom w:val="nil"/>
            </w:tcBorders>
          </w:tcPr>
          <w:p w14:paraId="0FE787F4" w14:textId="77777777" w:rsidR="003F17F1" w:rsidRPr="002954BC" w:rsidRDefault="003F17F1">
            <w:pPr>
              <w:tabs>
                <w:tab w:val="left" w:leader="dot" w:pos="1318"/>
              </w:tabs>
              <w:rPr>
                <w:color w:val="000000"/>
                <w:sz w:val="20"/>
              </w:rPr>
            </w:pPr>
          </w:p>
        </w:tc>
      </w:tr>
      <w:tr w:rsidR="003F17F1" w:rsidRPr="002954BC" w14:paraId="1B96307B" w14:textId="77777777">
        <w:trPr>
          <w:jc w:val="center"/>
        </w:trPr>
        <w:tc>
          <w:tcPr>
            <w:tcW w:w="5820" w:type="dxa"/>
            <w:tcBorders>
              <w:top w:val="nil"/>
            </w:tcBorders>
          </w:tcPr>
          <w:p w14:paraId="7403DB38" w14:textId="77777777" w:rsidR="003F17F1" w:rsidRPr="002954BC" w:rsidRDefault="003F17F1">
            <w:pPr>
              <w:rPr>
                <w:color w:val="000000"/>
                <w:sz w:val="20"/>
              </w:rPr>
            </w:pPr>
            <w:r w:rsidRPr="002954BC">
              <w:rPr>
                <w:color w:val="000000"/>
                <w:sz w:val="20"/>
              </w:rPr>
              <w:sym w:font="Wingdings" w:char="F0A8"/>
            </w:r>
            <w:r w:rsidRPr="002954BC">
              <w:rPr>
                <w:color w:val="000000"/>
                <w:sz w:val="20"/>
              </w:rPr>
              <w:t xml:space="preserve"> </w:t>
            </w:r>
            <w:r w:rsidRPr="00B82FF9">
              <w:rPr>
                <w:color w:val="000000"/>
                <w:sz w:val="20"/>
                <w:highlight w:val="lightGray"/>
              </w:rPr>
              <w:t>..........................</w:t>
            </w:r>
            <w:r w:rsidRPr="002954BC">
              <w:rPr>
                <w:color w:val="000000"/>
                <w:sz w:val="20"/>
              </w:rPr>
              <w:t xml:space="preserve"> [mg/Nm</w:t>
            </w:r>
            <w:r w:rsidRPr="002954BC">
              <w:rPr>
                <w:color w:val="000000"/>
                <w:sz w:val="20"/>
                <w:vertAlign w:val="superscript"/>
              </w:rPr>
              <w:t>3</w:t>
            </w:r>
            <w:r w:rsidRPr="002954BC">
              <w:rPr>
                <w:color w:val="000000"/>
                <w:sz w:val="20"/>
              </w:rPr>
              <w:t>]</w:t>
            </w:r>
          </w:p>
        </w:tc>
        <w:tc>
          <w:tcPr>
            <w:tcW w:w="973" w:type="dxa"/>
            <w:tcBorders>
              <w:top w:val="nil"/>
            </w:tcBorders>
          </w:tcPr>
          <w:p w14:paraId="52FDDF51" w14:textId="77777777" w:rsidR="003F17F1" w:rsidRPr="002954BC" w:rsidRDefault="003F17F1">
            <w:pPr>
              <w:jc w:val="center"/>
              <w:rPr>
                <w:color w:val="000000"/>
                <w:sz w:val="20"/>
              </w:rPr>
            </w:pPr>
          </w:p>
        </w:tc>
        <w:tc>
          <w:tcPr>
            <w:tcW w:w="973" w:type="dxa"/>
            <w:tcBorders>
              <w:top w:val="nil"/>
            </w:tcBorders>
          </w:tcPr>
          <w:p w14:paraId="706CF686" w14:textId="77777777" w:rsidR="003F17F1" w:rsidRPr="002954BC" w:rsidRDefault="003F17F1">
            <w:pPr>
              <w:jc w:val="center"/>
              <w:rPr>
                <w:color w:val="000000"/>
                <w:sz w:val="20"/>
              </w:rPr>
            </w:pPr>
          </w:p>
        </w:tc>
        <w:tc>
          <w:tcPr>
            <w:tcW w:w="1590" w:type="dxa"/>
            <w:tcBorders>
              <w:top w:val="nil"/>
            </w:tcBorders>
          </w:tcPr>
          <w:p w14:paraId="1F3A5331" w14:textId="77777777" w:rsidR="003F17F1" w:rsidRPr="002954BC" w:rsidRDefault="003F17F1">
            <w:pPr>
              <w:tabs>
                <w:tab w:val="left" w:leader="dot" w:pos="1318"/>
              </w:tabs>
              <w:rPr>
                <w:color w:val="000000"/>
                <w:sz w:val="20"/>
              </w:rPr>
            </w:pPr>
          </w:p>
        </w:tc>
      </w:tr>
      <w:tr w:rsidR="003F17F1" w:rsidRPr="002954BC" w14:paraId="0C49A8BF" w14:textId="77777777">
        <w:trPr>
          <w:jc w:val="center"/>
        </w:trPr>
        <w:tc>
          <w:tcPr>
            <w:tcW w:w="5820" w:type="dxa"/>
          </w:tcPr>
          <w:p w14:paraId="6BCEA291" w14:textId="77777777" w:rsidR="003F17F1" w:rsidRPr="002954BC" w:rsidRDefault="003F17F1">
            <w:pPr>
              <w:rPr>
                <w:color w:val="000000"/>
                <w:sz w:val="20"/>
              </w:rPr>
            </w:pPr>
            <w:r w:rsidRPr="002954BC">
              <w:rPr>
                <w:color w:val="000000"/>
                <w:sz w:val="20"/>
              </w:rPr>
              <w:sym w:font="Wingdings" w:char="F0A8"/>
            </w:r>
            <w:r w:rsidRPr="002954BC">
              <w:rPr>
                <w:color w:val="000000"/>
                <w:sz w:val="20"/>
              </w:rPr>
              <w:t xml:space="preserve"> </w:t>
            </w:r>
            <w:r w:rsidRPr="00B82FF9">
              <w:rPr>
                <w:color w:val="000000"/>
                <w:sz w:val="20"/>
                <w:highlight w:val="lightGray"/>
              </w:rPr>
              <w:t>..........................</w:t>
            </w:r>
            <w:r w:rsidRPr="002954BC">
              <w:rPr>
                <w:color w:val="000000"/>
                <w:sz w:val="20"/>
              </w:rPr>
              <w:t xml:space="preserve"> [mg/Nm</w:t>
            </w:r>
            <w:r w:rsidRPr="002954BC">
              <w:rPr>
                <w:color w:val="000000"/>
                <w:sz w:val="20"/>
                <w:vertAlign w:val="superscript"/>
              </w:rPr>
              <w:t>3</w:t>
            </w:r>
            <w:r w:rsidRPr="002954BC">
              <w:rPr>
                <w:color w:val="000000"/>
                <w:sz w:val="20"/>
              </w:rPr>
              <w:t>]</w:t>
            </w:r>
          </w:p>
        </w:tc>
        <w:tc>
          <w:tcPr>
            <w:tcW w:w="973" w:type="dxa"/>
          </w:tcPr>
          <w:p w14:paraId="713F843E" w14:textId="77777777" w:rsidR="003F17F1" w:rsidRPr="002954BC" w:rsidRDefault="003F17F1">
            <w:pPr>
              <w:jc w:val="center"/>
              <w:rPr>
                <w:color w:val="000000"/>
                <w:sz w:val="20"/>
              </w:rPr>
            </w:pPr>
          </w:p>
        </w:tc>
        <w:tc>
          <w:tcPr>
            <w:tcW w:w="973" w:type="dxa"/>
          </w:tcPr>
          <w:p w14:paraId="2CC12A32" w14:textId="77777777" w:rsidR="003F17F1" w:rsidRPr="002954BC" w:rsidRDefault="003F17F1">
            <w:pPr>
              <w:jc w:val="center"/>
              <w:rPr>
                <w:color w:val="000000"/>
                <w:sz w:val="20"/>
              </w:rPr>
            </w:pPr>
          </w:p>
        </w:tc>
        <w:tc>
          <w:tcPr>
            <w:tcW w:w="1590" w:type="dxa"/>
          </w:tcPr>
          <w:p w14:paraId="097C9AC2" w14:textId="77777777" w:rsidR="003F17F1" w:rsidRPr="002954BC" w:rsidRDefault="003F17F1">
            <w:pPr>
              <w:tabs>
                <w:tab w:val="left" w:leader="dot" w:pos="1318"/>
              </w:tabs>
              <w:rPr>
                <w:color w:val="000000"/>
                <w:sz w:val="20"/>
              </w:rPr>
            </w:pPr>
          </w:p>
        </w:tc>
      </w:tr>
      <w:tr w:rsidR="003F17F1" w:rsidRPr="002954BC" w14:paraId="7ABAAE91" w14:textId="77777777">
        <w:trPr>
          <w:jc w:val="center"/>
        </w:trPr>
        <w:tc>
          <w:tcPr>
            <w:tcW w:w="5820" w:type="dxa"/>
          </w:tcPr>
          <w:p w14:paraId="00DB5792" w14:textId="77777777" w:rsidR="003F17F1" w:rsidRPr="002954BC" w:rsidRDefault="003F17F1">
            <w:pPr>
              <w:rPr>
                <w:color w:val="000000"/>
                <w:sz w:val="20"/>
              </w:rPr>
            </w:pPr>
          </w:p>
          <w:p w14:paraId="79BB27A5" w14:textId="77777777" w:rsidR="003F17F1" w:rsidRPr="002954BC" w:rsidRDefault="003F17F1">
            <w:pPr>
              <w:ind w:left="426" w:hanging="426"/>
              <w:rPr>
                <w:color w:val="000000"/>
                <w:sz w:val="20"/>
              </w:rPr>
            </w:pPr>
            <w:r w:rsidRPr="002954BC">
              <w:rPr>
                <w:color w:val="000000"/>
                <w:sz w:val="20"/>
              </w:rPr>
              <w:sym w:font="Wingdings" w:char="F0A8"/>
            </w:r>
            <w:r w:rsidRPr="002954BC">
              <w:rPr>
                <w:color w:val="000000"/>
                <w:sz w:val="20"/>
              </w:rPr>
              <w:t xml:space="preserve"> 1. Première mesure officielle des émissions par un organisme neutre et reconnu.</w:t>
            </w:r>
            <w:r w:rsidR="008E1065" w:rsidRPr="002954BC">
              <w:rPr>
                <w:color w:val="000000"/>
                <w:sz w:val="20"/>
              </w:rPr>
              <w:t xml:space="preserve"> </w:t>
            </w:r>
            <w:r w:rsidRPr="002954BC">
              <w:rPr>
                <w:color w:val="000000"/>
                <w:sz w:val="20"/>
              </w:rPr>
              <w:t>Contrôle de tous les paramètres selon l’Ordonnance sur la protection de l’air, ainsi que de ceux éventuellement demandés pour le site concerné</w:t>
            </w:r>
            <w:r w:rsidR="003441B1" w:rsidRPr="002954BC">
              <w:rPr>
                <w:color w:val="000000"/>
                <w:sz w:val="20"/>
              </w:rPr>
              <w:t>:</w:t>
            </w:r>
          </w:p>
        </w:tc>
        <w:tc>
          <w:tcPr>
            <w:tcW w:w="973" w:type="dxa"/>
          </w:tcPr>
          <w:p w14:paraId="1BECDA35" w14:textId="77777777" w:rsidR="003F17F1" w:rsidRPr="002954BC" w:rsidRDefault="003F17F1">
            <w:pPr>
              <w:jc w:val="center"/>
              <w:rPr>
                <w:color w:val="000000"/>
                <w:sz w:val="20"/>
              </w:rPr>
            </w:pPr>
          </w:p>
          <w:p w14:paraId="687BEC9B" w14:textId="77777777" w:rsidR="003F17F1" w:rsidRPr="002954BC" w:rsidRDefault="003F17F1">
            <w:pPr>
              <w:jc w:val="center"/>
              <w:rPr>
                <w:color w:val="000000"/>
                <w:sz w:val="20"/>
              </w:rPr>
            </w:pPr>
            <w:r w:rsidRPr="002954BC">
              <w:rPr>
                <w:color w:val="000000"/>
                <w:sz w:val="20"/>
              </w:rPr>
              <w:t>Pce</w:t>
            </w:r>
          </w:p>
        </w:tc>
        <w:tc>
          <w:tcPr>
            <w:tcW w:w="973" w:type="dxa"/>
          </w:tcPr>
          <w:p w14:paraId="7530EFD7" w14:textId="77777777" w:rsidR="003F17F1" w:rsidRPr="002954BC" w:rsidRDefault="003F17F1">
            <w:pPr>
              <w:jc w:val="center"/>
              <w:rPr>
                <w:color w:val="000000"/>
                <w:sz w:val="20"/>
              </w:rPr>
            </w:pPr>
          </w:p>
          <w:p w14:paraId="716DFCC5" w14:textId="77777777" w:rsidR="003F17F1" w:rsidRPr="002954BC" w:rsidRDefault="003F17F1">
            <w:pPr>
              <w:jc w:val="center"/>
              <w:rPr>
                <w:color w:val="000000"/>
                <w:sz w:val="20"/>
              </w:rPr>
            </w:pPr>
            <w:r w:rsidRPr="002954BC">
              <w:rPr>
                <w:color w:val="000000"/>
                <w:sz w:val="20"/>
              </w:rPr>
              <w:t>1</w:t>
            </w:r>
          </w:p>
        </w:tc>
        <w:tc>
          <w:tcPr>
            <w:tcW w:w="1590" w:type="dxa"/>
          </w:tcPr>
          <w:p w14:paraId="2387008A" w14:textId="77777777" w:rsidR="003F17F1" w:rsidRPr="002954BC" w:rsidRDefault="003F17F1">
            <w:pPr>
              <w:tabs>
                <w:tab w:val="left" w:leader="dot" w:pos="1318"/>
              </w:tabs>
              <w:rPr>
                <w:color w:val="000000"/>
                <w:sz w:val="20"/>
              </w:rPr>
            </w:pPr>
          </w:p>
          <w:p w14:paraId="0D2C6210" w14:textId="77777777" w:rsidR="003F17F1" w:rsidRPr="002954BC" w:rsidRDefault="003F17F1">
            <w:pPr>
              <w:tabs>
                <w:tab w:val="left" w:leader="dot" w:pos="1318"/>
              </w:tabs>
              <w:rPr>
                <w:color w:val="000000"/>
                <w:sz w:val="20"/>
              </w:rPr>
            </w:pPr>
          </w:p>
        </w:tc>
      </w:tr>
      <w:tr w:rsidR="003F17F1" w:rsidRPr="002954BC" w14:paraId="704C219B" w14:textId="77777777">
        <w:trPr>
          <w:jc w:val="center"/>
        </w:trPr>
        <w:tc>
          <w:tcPr>
            <w:tcW w:w="5820" w:type="dxa"/>
          </w:tcPr>
          <w:p w14:paraId="66C7D7B3" w14:textId="77777777" w:rsidR="003F17F1" w:rsidRPr="002954BC" w:rsidRDefault="003F17F1">
            <w:pPr>
              <w:ind w:left="215"/>
              <w:rPr>
                <w:color w:val="000000"/>
                <w:sz w:val="20"/>
              </w:rPr>
            </w:pPr>
            <w:r w:rsidRPr="002954BC">
              <w:rPr>
                <w:color w:val="000000"/>
                <w:sz w:val="20"/>
              </w:rPr>
              <w:sym w:font="Wingdings" w:char="F0A1"/>
            </w:r>
            <w:r w:rsidRPr="002954BC">
              <w:rPr>
                <w:color w:val="000000"/>
                <w:sz w:val="20"/>
              </w:rPr>
              <w:t xml:space="preserve"> Matières solides [mg/Nm</w:t>
            </w:r>
            <w:r w:rsidRPr="002954BC">
              <w:rPr>
                <w:color w:val="000000"/>
                <w:sz w:val="20"/>
                <w:vertAlign w:val="superscript"/>
              </w:rPr>
              <w:t>3</w:t>
            </w:r>
            <w:r w:rsidRPr="002954BC">
              <w:rPr>
                <w:color w:val="000000"/>
                <w:sz w:val="20"/>
              </w:rPr>
              <w:t>]</w:t>
            </w:r>
          </w:p>
        </w:tc>
        <w:tc>
          <w:tcPr>
            <w:tcW w:w="973" w:type="dxa"/>
          </w:tcPr>
          <w:p w14:paraId="1BAAE4F1" w14:textId="77777777" w:rsidR="003F17F1" w:rsidRPr="002954BC" w:rsidRDefault="003F17F1">
            <w:pPr>
              <w:jc w:val="center"/>
              <w:rPr>
                <w:color w:val="000000"/>
                <w:sz w:val="20"/>
              </w:rPr>
            </w:pPr>
          </w:p>
        </w:tc>
        <w:tc>
          <w:tcPr>
            <w:tcW w:w="973" w:type="dxa"/>
          </w:tcPr>
          <w:p w14:paraId="061DAF25" w14:textId="77777777" w:rsidR="003F17F1" w:rsidRPr="002954BC" w:rsidRDefault="003F17F1">
            <w:pPr>
              <w:jc w:val="center"/>
              <w:rPr>
                <w:color w:val="000000"/>
                <w:sz w:val="20"/>
              </w:rPr>
            </w:pPr>
          </w:p>
        </w:tc>
        <w:tc>
          <w:tcPr>
            <w:tcW w:w="1590" w:type="dxa"/>
          </w:tcPr>
          <w:p w14:paraId="3BD4DDC2" w14:textId="77777777" w:rsidR="003F17F1" w:rsidRPr="002954BC" w:rsidRDefault="003F17F1">
            <w:pPr>
              <w:tabs>
                <w:tab w:val="left" w:leader="dot" w:pos="1318"/>
              </w:tabs>
              <w:rPr>
                <w:color w:val="000000"/>
                <w:sz w:val="20"/>
              </w:rPr>
            </w:pPr>
          </w:p>
        </w:tc>
      </w:tr>
      <w:tr w:rsidR="003F17F1" w:rsidRPr="002954BC" w14:paraId="3B5C60E1" w14:textId="77777777">
        <w:trPr>
          <w:jc w:val="center"/>
        </w:trPr>
        <w:tc>
          <w:tcPr>
            <w:tcW w:w="5820" w:type="dxa"/>
          </w:tcPr>
          <w:p w14:paraId="33B2381D" w14:textId="77777777" w:rsidR="003F17F1" w:rsidRPr="002954BC" w:rsidRDefault="003F17F1">
            <w:pPr>
              <w:ind w:left="215"/>
              <w:rPr>
                <w:color w:val="000000"/>
                <w:sz w:val="20"/>
              </w:rPr>
            </w:pPr>
            <w:r w:rsidRPr="002954BC">
              <w:rPr>
                <w:color w:val="000000"/>
                <w:sz w:val="20"/>
              </w:rPr>
              <w:sym w:font="Wingdings" w:char="F0A1"/>
            </w:r>
            <w:r w:rsidRPr="002954BC">
              <w:rPr>
                <w:color w:val="000000"/>
                <w:sz w:val="20"/>
              </w:rPr>
              <w:t xml:space="preserve"> Monoxyde de carbone (CO) [mg/Nm</w:t>
            </w:r>
            <w:r w:rsidRPr="002954BC">
              <w:rPr>
                <w:color w:val="000000"/>
                <w:sz w:val="20"/>
                <w:vertAlign w:val="superscript"/>
              </w:rPr>
              <w:t>3</w:t>
            </w:r>
            <w:r w:rsidRPr="002954BC">
              <w:rPr>
                <w:color w:val="000000"/>
                <w:sz w:val="20"/>
              </w:rPr>
              <w:t>]</w:t>
            </w:r>
          </w:p>
        </w:tc>
        <w:tc>
          <w:tcPr>
            <w:tcW w:w="973" w:type="dxa"/>
          </w:tcPr>
          <w:p w14:paraId="571F6D4D" w14:textId="77777777" w:rsidR="003F17F1" w:rsidRPr="002954BC" w:rsidRDefault="003F17F1">
            <w:pPr>
              <w:jc w:val="center"/>
              <w:rPr>
                <w:color w:val="000000"/>
                <w:sz w:val="20"/>
              </w:rPr>
            </w:pPr>
          </w:p>
        </w:tc>
        <w:tc>
          <w:tcPr>
            <w:tcW w:w="973" w:type="dxa"/>
          </w:tcPr>
          <w:p w14:paraId="6BB108B9" w14:textId="77777777" w:rsidR="003F17F1" w:rsidRPr="002954BC" w:rsidRDefault="003F17F1">
            <w:pPr>
              <w:jc w:val="center"/>
              <w:rPr>
                <w:color w:val="000000"/>
                <w:sz w:val="20"/>
              </w:rPr>
            </w:pPr>
          </w:p>
        </w:tc>
        <w:tc>
          <w:tcPr>
            <w:tcW w:w="1590" w:type="dxa"/>
          </w:tcPr>
          <w:p w14:paraId="01A894AD" w14:textId="77777777" w:rsidR="003F17F1" w:rsidRPr="002954BC" w:rsidRDefault="003F17F1">
            <w:pPr>
              <w:tabs>
                <w:tab w:val="left" w:leader="dot" w:pos="1318"/>
              </w:tabs>
              <w:rPr>
                <w:color w:val="000000"/>
                <w:sz w:val="20"/>
              </w:rPr>
            </w:pPr>
          </w:p>
        </w:tc>
      </w:tr>
      <w:tr w:rsidR="003F17F1" w:rsidRPr="002954BC" w14:paraId="6537B32B" w14:textId="77777777">
        <w:trPr>
          <w:jc w:val="center"/>
        </w:trPr>
        <w:tc>
          <w:tcPr>
            <w:tcW w:w="5820" w:type="dxa"/>
          </w:tcPr>
          <w:p w14:paraId="61FD5BC6" w14:textId="77777777" w:rsidR="003F17F1" w:rsidRPr="002954BC" w:rsidRDefault="003F17F1">
            <w:pPr>
              <w:ind w:left="215"/>
              <w:rPr>
                <w:color w:val="000000"/>
                <w:sz w:val="20"/>
              </w:rPr>
            </w:pPr>
            <w:r w:rsidRPr="002954BC">
              <w:rPr>
                <w:color w:val="000000"/>
                <w:sz w:val="20"/>
              </w:rPr>
              <w:sym w:font="Wingdings" w:char="F0A1"/>
            </w:r>
            <w:r w:rsidRPr="002954BC">
              <w:rPr>
                <w:color w:val="000000"/>
                <w:sz w:val="20"/>
              </w:rPr>
              <w:t xml:space="preserve"> Oxydes d’azote NO</w:t>
            </w:r>
            <w:r w:rsidRPr="002954BC">
              <w:rPr>
                <w:color w:val="000000"/>
                <w:sz w:val="20"/>
                <w:vertAlign w:val="subscript"/>
              </w:rPr>
              <w:t xml:space="preserve">X </w:t>
            </w:r>
            <w:r w:rsidRPr="002954BC">
              <w:rPr>
                <w:color w:val="000000"/>
                <w:sz w:val="20"/>
              </w:rPr>
              <w:t xml:space="preserve"> [mg/Nm</w:t>
            </w:r>
            <w:r w:rsidRPr="002954BC">
              <w:rPr>
                <w:color w:val="000000"/>
                <w:sz w:val="20"/>
                <w:vertAlign w:val="superscript"/>
              </w:rPr>
              <w:t>3</w:t>
            </w:r>
            <w:r w:rsidRPr="002954BC">
              <w:rPr>
                <w:color w:val="000000"/>
                <w:sz w:val="20"/>
              </w:rPr>
              <w:t>]</w:t>
            </w:r>
          </w:p>
        </w:tc>
        <w:tc>
          <w:tcPr>
            <w:tcW w:w="973" w:type="dxa"/>
          </w:tcPr>
          <w:p w14:paraId="4FB69D89" w14:textId="77777777" w:rsidR="003F17F1" w:rsidRPr="002954BC" w:rsidRDefault="003F17F1">
            <w:pPr>
              <w:jc w:val="center"/>
              <w:rPr>
                <w:color w:val="000000"/>
                <w:sz w:val="20"/>
              </w:rPr>
            </w:pPr>
          </w:p>
        </w:tc>
        <w:tc>
          <w:tcPr>
            <w:tcW w:w="973" w:type="dxa"/>
          </w:tcPr>
          <w:p w14:paraId="2BC66C1C" w14:textId="77777777" w:rsidR="003F17F1" w:rsidRPr="002954BC" w:rsidRDefault="003F17F1">
            <w:pPr>
              <w:jc w:val="center"/>
              <w:rPr>
                <w:color w:val="000000"/>
                <w:sz w:val="20"/>
              </w:rPr>
            </w:pPr>
          </w:p>
        </w:tc>
        <w:tc>
          <w:tcPr>
            <w:tcW w:w="1590" w:type="dxa"/>
          </w:tcPr>
          <w:p w14:paraId="762E31C1" w14:textId="77777777" w:rsidR="003F17F1" w:rsidRPr="002954BC" w:rsidRDefault="003F17F1">
            <w:pPr>
              <w:tabs>
                <w:tab w:val="left" w:leader="dot" w:pos="1318"/>
              </w:tabs>
              <w:rPr>
                <w:color w:val="000000"/>
                <w:sz w:val="20"/>
              </w:rPr>
            </w:pPr>
          </w:p>
        </w:tc>
      </w:tr>
      <w:tr w:rsidR="003F17F1" w:rsidRPr="002954BC" w14:paraId="59FA49E7" w14:textId="77777777">
        <w:trPr>
          <w:jc w:val="center"/>
        </w:trPr>
        <w:tc>
          <w:tcPr>
            <w:tcW w:w="5820" w:type="dxa"/>
          </w:tcPr>
          <w:p w14:paraId="24E174C7" w14:textId="77777777" w:rsidR="003F17F1" w:rsidRPr="002954BC" w:rsidRDefault="003F17F1">
            <w:pPr>
              <w:ind w:left="215"/>
              <w:rPr>
                <w:color w:val="000000"/>
                <w:sz w:val="20"/>
              </w:rPr>
            </w:pPr>
            <w:r w:rsidRPr="002954BC">
              <w:rPr>
                <w:color w:val="000000"/>
                <w:sz w:val="20"/>
              </w:rPr>
              <w:sym w:font="Wingdings" w:char="F0A1"/>
            </w:r>
            <w:r w:rsidRPr="002954BC">
              <w:rPr>
                <w:color w:val="000000"/>
                <w:sz w:val="20"/>
              </w:rPr>
              <w:t xml:space="preserve"> Carbone total (C) [mg/Nm</w:t>
            </w:r>
            <w:r w:rsidRPr="002954BC">
              <w:rPr>
                <w:color w:val="000000"/>
                <w:sz w:val="20"/>
                <w:vertAlign w:val="superscript"/>
              </w:rPr>
              <w:t>3</w:t>
            </w:r>
            <w:r w:rsidRPr="002954BC">
              <w:rPr>
                <w:color w:val="000000"/>
                <w:sz w:val="20"/>
              </w:rPr>
              <w:t>]</w:t>
            </w:r>
          </w:p>
        </w:tc>
        <w:tc>
          <w:tcPr>
            <w:tcW w:w="973" w:type="dxa"/>
          </w:tcPr>
          <w:p w14:paraId="7849CF4E" w14:textId="77777777" w:rsidR="003F17F1" w:rsidRPr="002954BC" w:rsidRDefault="003F17F1">
            <w:pPr>
              <w:jc w:val="center"/>
              <w:rPr>
                <w:color w:val="000000"/>
                <w:sz w:val="20"/>
              </w:rPr>
            </w:pPr>
          </w:p>
        </w:tc>
        <w:tc>
          <w:tcPr>
            <w:tcW w:w="973" w:type="dxa"/>
          </w:tcPr>
          <w:p w14:paraId="42A2DB72" w14:textId="77777777" w:rsidR="003F17F1" w:rsidRPr="002954BC" w:rsidRDefault="003F17F1">
            <w:pPr>
              <w:jc w:val="center"/>
              <w:rPr>
                <w:color w:val="000000"/>
                <w:sz w:val="20"/>
              </w:rPr>
            </w:pPr>
          </w:p>
        </w:tc>
        <w:tc>
          <w:tcPr>
            <w:tcW w:w="1590" w:type="dxa"/>
          </w:tcPr>
          <w:p w14:paraId="7CC984D8" w14:textId="77777777" w:rsidR="003F17F1" w:rsidRPr="002954BC" w:rsidRDefault="003F17F1">
            <w:pPr>
              <w:tabs>
                <w:tab w:val="left" w:leader="dot" w:pos="1318"/>
              </w:tabs>
              <w:rPr>
                <w:color w:val="000000"/>
                <w:sz w:val="20"/>
              </w:rPr>
            </w:pPr>
          </w:p>
        </w:tc>
      </w:tr>
      <w:tr w:rsidR="003F17F1" w:rsidRPr="002954BC" w14:paraId="2ECD9C94" w14:textId="77777777">
        <w:trPr>
          <w:jc w:val="center"/>
        </w:trPr>
        <w:tc>
          <w:tcPr>
            <w:tcW w:w="5820" w:type="dxa"/>
          </w:tcPr>
          <w:p w14:paraId="71F2116F" w14:textId="77777777" w:rsidR="003F17F1" w:rsidRPr="002954BC" w:rsidRDefault="003F17F1">
            <w:pPr>
              <w:ind w:left="215"/>
              <w:rPr>
                <w:color w:val="000000"/>
                <w:sz w:val="20"/>
              </w:rPr>
            </w:pPr>
            <w:r w:rsidRPr="002954BC">
              <w:rPr>
                <w:color w:val="000000"/>
                <w:sz w:val="20"/>
              </w:rPr>
              <w:sym w:font="Wingdings" w:char="F0A1"/>
            </w:r>
            <w:r w:rsidRPr="002954BC">
              <w:rPr>
                <w:color w:val="000000"/>
                <w:sz w:val="20"/>
              </w:rPr>
              <w:t xml:space="preserve"> Ammoniaque [mg/Nm</w:t>
            </w:r>
            <w:r w:rsidRPr="002954BC">
              <w:rPr>
                <w:color w:val="000000"/>
                <w:sz w:val="20"/>
                <w:vertAlign w:val="superscript"/>
              </w:rPr>
              <w:t>3</w:t>
            </w:r>
            <w:r w:rsidRPr="002954BC">
              <w:rPr>
                <w:color w:val="000000"/>
                <w:sz w:val="20"/>
              </w:rPr>
              <w:t>]</w:t>
            </w:r>
          </w:p>
        </w:tc>
        <w:tc>
          <w:tcPr>
            <w:tcW w:w="973" w:type="dxa"/>
          </w:tcPr>
          <w:p w14:paraId="6E93CC74" w14:textId="77777777" w:rsidR="003F17F1" w:rsidRPr="002954BC" w:rsidRDefault="003F17F1">
            <w:pPr>
              <w:jc w:val="center"/>
              <w:rPr>
                <w:color w:val="000000"/>
                <w:sz w:val="20"/>
              </w:rPr>
            </w:pPr>
          </w:p>
        </w:tc>
        <w:tc>
          <w:tcPr>
            <w:tcW w:w="973" w:type="dxa"/>
          </w:tcPr>
          <w:p w14:paraId="3717652B" w14:textId="77777777" w:rsidR="003F17F1" w:rsidRPr="002954BC" w:rsidRDefault="003F17F1">
            <w:pPr>
              <w:jc w:val="center"/>
              <w:rPr>
                <w:color w:val="000000"/>
                <w:sz w:val="20"/>
              </w:rPr>
            </w:pPr>
          </w:p>
        </w:tc>
        <w:tc>
          <w:tcPr>
            <w:tcW w:w="1590" w:type="dxa"/>
          </w:tcPr>
          <w:p w14:paraId="1790F32C" w14:textId="77777777" w:rsidR="003F17F1" w:rsidRPr="002954BC" w:rsidRDefault="003F17F1">
            <w:pPr>
              <w:tabs>
                <w:tab w:val="left" w:leader="dot" w:pos="1318"/>
              </w:tabs>
              <w:rPr>
                <w:color w:val="000000"/>
                <w:sz w:val="20"/>
              </w:rPr>
            </w:pPr>
          </w:p>
        </w:tc>
      </w:tr>
      <w:tr w:rsidR="003F17F1" w:rsidRPr="002954BC" w14:paraId="595C7C9D" w14:textId="77777777">
        <w:trPr>
          <w:jc w:val="center"/>
        </w:trPr>
        <w:tc>
          <w:tcPr>
            <w:tcW w:w="5820" w:type="dxa"/>
          </w:tcPr>
          <w:p w14:paraId="20FC9915" w14:textId="77777777" w:rsidR="003F17F1" w:rsidRPr="002954BC" w:rsidRDefault="003F17F1">
            <w:pPr>
              <w:ind w:left="215"/>
              <w:rPr>
                <w:color w:val="000000"/>
                <w:sz w:val="20"/>
              </w:rPr>
            </w:pPr>
            <w:r w:rsidRPr="002954BC">
              <w:rPr>
                <w:color w:val="000000"/>
                <w:sz w:val="20"/>
              </w:rPr>
              <w:sym w:font="Wingdings" w:char="F0A1"/>
            </w:r>
            <w:r w:rsidRPr="002954BC">
              <w:rPr>
                <w:color w:val="000000"/>
                <w:sz w:val="20"/>
              </w:rPr>
              <w:t xml:space="preserve"> .......................................................</w:t>
            </w:r>
          </w:p>
        </w:tc>
        <w:tc>
          <w:tcPr>
            <w:tcW w:w="973" w:type="dxa"/>
          </w:tcPr>
          <w:p w14:paraId="158980C4" w14:textId="77777777" w:rsidR="003F17F1" w:rsidRPr="002954BC" w:rsidRDefault="003F17F1">
            <w:pPr>
              <w:jc w:val="center"/>
              <w:rPr>
                <w:color w:val="000000"/>
                <w:sz w:val="20"/>
              </w:rPr>
            </w:pPr>
          </w:p>
        </w:tc>
        <w:tc>
          <w:tcPr>
            <w:tcW w:w="973" w:type="dxa"/>
          </w:tcPr>
          <w:p w14:paraId="571D9347" w14:textId="77777777" w:rsidR="003F17F1" w:rsidRPr="002954BC" w:rsidRDefault="003F17F1">
            <w:pPr>
              <w:jc w:val="center"/>
              <w:rPr>
                <w:color w:val="000000"/>
                <w:sz w:val="20"/>
              </w:rPr>
            </w:pPr>
          </w:p>
        </w:tc>
        <w:tc>
          <w:tcPr>
            <w:tcW w:w="1590" w:type="dxa"/>
          </w:tcPr>
          <w:p w14:paraId="24A7EDDA" w14:textId="77777777" w:rsidR="003F17F1" w:rsidRPr="002954BC" w:rsidRDefault="003F17F1">
            <w:pPr>
              <w:tabs>
                <w:tab w:val="left" w:leader="dot" w:pos="1318"/>
              </w:tabs>
              <w:rPr>
                <w:color w:val="000000"/>
                <w:sz w:val="20"/>
              </w:rPr>
            </w:pPr>
          </w:p>
        </w:tc>
      </w:tr>
      <w:tr w:rsidR="003F17F1" w:rsidRPr="002954BC" w14:paraId="2D1E4F11" w14:textId="77777777">
        <w:trPr>
          <w:jc w:val="center"/>
        </w:trPr>
        <w:tc>
          <w:tcPr>
            <w:tcW w:w="5820" w:type="dxa"/>
            <w:tcBorders>
              <w:bottom w:val="nil"/>
            </w:tcBorders>
          </w:tcPr>
          <w:p w14:paraId="4C258A9F" w14:textId="77777777" w:rsidR="003F17F1" w:rsidRPr="002954BC" w:rsidRDefault="003F17F1">
            <w:pPr>
              <w:spacing w:after="90"/>
              <w:ind w:left="225"/>
              <w:rPr>
                <w:color w:val="000000"/>
                <w:sz w:val="20"/>
              </w:rPr>
            </w:pPr>
            <w:r w:rsidRPr="002954BC">
              <w:rPr>
                <w:color w:val="000000"/>
                <w:sz w:val="20"/>
              </w:rPr>
              <w:sym w:font="Wingdings" w:char="F0A1"/>
            </w:r>
            <w:r w:rsidRPr="002954BC">
              <w:rPr>
                <w:color w:val="000000"/>
                <w:sz w:val="20"/>
              </w:rPr>
              <w:t xml:space="preserve"> .......................................................</w:t>
            </w:r>
          </w:p>
        </w:tc>
        <w:tc>
          <w:tcPr>
            <w:tcW w:w="973" w:type="dxa"/>
            <w:tcBorders>
              <w:bottom w:val="nil"/>
            </w:tcBorders>
          </w:tcPr>
          <w:p w14:paraId="5743CBB4" w14:textId="77777777" w:rsidR="003F17F1" w:rsidRPr="002954BC" w:rsidRDefault="003F17F1">
            <w:pPr>
              <w:jc w:val="center"/>
              <w:rPr>
                <w:color w:val="000000"/>
                <w:sz w:val="20"/>
              </w:rPr>
            </w:pPr>
          </w:p>
        </w:tc>
        <w:tc>
          <w:tcPr>
            <w:tcW w:w="973" w:type="dxa"/>
            <w:tcBorders>
              <w:bottom w:val="nil"/>
            </w:tcBorders>
          </w:tcPr>
          <w:p w14:paraId="5EEA9F57" w14:textId="77777777" w:rsidR="003F17F1" w:rsidRPr="002954BC" w:rsidRDefault="003F17F1">
            <w:pPr>
              <w:jc w:val="center"/>
              <w:rPr>
                <w:color w:val="000000"/>
                <w:sz w:val="20"/>
              </w:rPr>
            </w:pPr>
          </w:p>
        </w:tc>
        <w:tc>
          <w:tcPr>
            <w:tcW w:w="1590" w:type="dxa"/>
            <w:tcBorders>
              <w:bottom w:val="nil"/>
            </w:tcBorders>
          </w:tcPr>
          <w:p w14:paraId="69EFBC79" w14:textId="77777777" w:rsidR="003F17F1" w:rsidRPr="002954BC" w:rsidRDefault="003F17F1">
            <w:pPr>
              <w:tabs>
                <w:tab w:val="left" w:leader="dot" w:pos="1318"/>
              </w:tabs>
              <w:rPr>
                <w:color w:val="000000"/>
                <w:sz w:val="20"/>
              </w:rPr>
            </w:pPr>
          </w:p>
        </w:tc>
      </w:tr>
      <w:tr w:rsidR="003F17F1" w:rsidRPr="002954BC" w14:paraId="22D5A473" w14:textId="77777777">
        <w:trPr>
          <w:jc w:val="center"/>
        </w:trPr>
        <w:tc>
          <w:tcPr>
            <w:tcW w:w="5820" w:type="dxa"/>
            <w:tcBorders>
              <w:top w:val="nil"/>
              <w:bottom w:val="single" w:sz="4" w:space="0" w:color="auto"/>
            </w:tcBorders>
          </w:tcPr>
          <w:p w14:paraId="7ECC023C" w14:textId="77777777" w:rsidR="003F17F1" w:rsidRPr="002954BC" w:rsidRDefault="003F17F1">
            <w:pPr>
              <w:rPr>
                <w:color w:val="000000"/>
                <w:sz w:val="20"/>
              </w:rPr>
            </w:pPr>
            <w:r w:rsidRPr="002954BC">
              <w:rPr>
                <w:color w:val="000000"/>
                <w:sz w:val="20"/>
              </w:rPr>
              <w:t xml:space="preserve">En cas de non-respect des paramètres garantis </w:t>
            </w:r>
          </w:p>
          <w:p w14:paraId="737EA770" w14:textId="77777777" w:rsidR="003F17F1" w:rsidRPr="002954BC" w:rsidRDefault="003F17F1">
            <w:pPr>
              <w:spacing w:after="90"/>
              <w:rPr>
                <w:color w:val="000000"/>
                <w:sz w:val="20"/>
              </w:rPr>
            </w:pPr>
            <w:r w:rsidRPr="002954BC">
              <w:rPr>
                <w:color w:val="000000"/>
                <w:sz w:val="20"/>
              </w:rPr>
              <w:t>les mesures supplémentaires sont à la charge du fournisseur.</w:t>
            </w:r>
          </w:p>
        </w:tc>
        <w:tc>
          <w:tcPr>
            <w:tcW w:w="973" w:type="dxa"/>
            <w:tcBorders>
              <w:top w:val="nil"/>
              <w:bottom w:val="single" w:sz="4" w:space="0" w:color="auto"/>
            </w:tcBorders>
          </w:tcPr>
          <w:p w14:paraId="5CEA6667" w14:textId="77777777" w:rsidR="003F17F1" w:rsidRPr="002954BC" w:rsidRDefault="003F17F1">
            <w:pPr>
              <w:jc w:val="center"/>
              <w:rPr>
                <w:color w:val="000000"/>
                <w:sz w:val="20"/>
              </w:rPr>
            </w:pPr>
          </w:p>
        </w:tc>
        <w:tc>
          <w:tcPr>
            <w:tcW w:w="973" w:type="dxa"/>
            <w:tcBorders>
              <w:top w:val="nil"/>
              <w:bottom w:val="single" w:sz="4" w:space="0" w:color="auto"/>
            </w:tcBorders>
          </w:tcPr>
          <w:p w14:paraId="27675ADB" w14:textId="77777777" w:rsidR="003F17F1" w:rsidRPr="002954BC" w:rsidRDefault="003F17F1">
            <w:pPr>
              <w:jc w:val="center"/>
              <w:rPr>
                <w:color w:val="000000"/>
                <w:sz w:val="20"/>
              </w:rPr>
            </w:pPr>
          </w:p>
        </w:tc>
        <w:tc>
          <w:tcPr>
            <w:tcW w:w="1590" w:type="dxa"/>
            <w:tcBorders>
              <w:top w:val="nil"/>
              <w:bottom w:val="single" w:sz="4" w:space="0" w:color="auto"/>
            </w:tcBorders>
          </w:tcPr>
          <w:p w14:paraId="43154A71" w14:textId="77777777" w:rsidR="003F17F1" w:rsidRPr="002954BC" w:rsidRDefault="003F17F1">
            <w:pPr>
              <w:tabs>
                <w:tab w:val="left" w:leader="dot" w:pos="1318"/>
              </w:tabs>
              <w:rPr>
                <w:color w:val="000000"/>
                <w:sz w:val="20"/>
              </w:rPr>
            </w:pPr>
          </w:p>
        </w:tc>
      </w:tr>
    </w:tbl>
    <w:p w14:paraId="7912899E" w14:textId="77777777" w:rsidR="0088372B" w:rsidRPr="002954BC" w:rsidRDefault="0088372B">
      <w:pPr>
        <w:jc w:val="center"/>
      </w:pPr>
      <w:r w:rsidRPr="002954BC">
        <w:rPr>
          <w:b/>
          <w:i/>
        </w:rPr>
        <w:br w:type="page"/>
      </w:r>
    </w:p>
    <w:tbl>
      <w:tblPr>
        <w:tblW w:w="9356" w:type="dxa"/>
        <w:jc w:val="center"/>
        <w:tblBorders>
          <w:top w:val="single" w:sz="4" w:space="0" w:color="auto"/>
          <w:left w:val="single" w:sz="4" w:space="0" w:color="auto"/>
          <w:bottom w:val="single" w:sz="4" w:space="0" w:color="auto"/>
          <w:right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820"/>
        <w:gridCol w:w="973"/>
        <w:gridCol w:w="973"/>
        <w:gridCol w:w="1590"/>
      </w:tblGrid>
      <w:tr w:rsidR="0088372B" w:rsidRPr="002954BC" w14:paraId="5051BB81" w14:textId="77777777" w:rsidTr="0088372B">
        <w:trPr>
          <w:tblHeader/>
          <w:jc w:val="center"/>
        </w:trPr>
        <w:tc>
          <w:tcPr>
            <w:tcW w:w="5820" w:type="dxa"/>
            <w:tcBorders>
              <w:top w:val="single" w:sz="4" w:space="0" w:color="auto"/>
              <w:bottom w:val="single" w:sz="4" w:space="0" w:color="auto"/>
            </w:tcBorders>
          </w:tcPr>
          <w:p w14:paraId="57367B4B" w14:textId="77777777" w:rsidR="0088372B" w:rsidRPr="002954BC" w:rsidRDefault="0088372B" w:rsidP="0088372B">
            <w:pPr>
              <w:rPr>
                <w:color w:val="000000"/>
                <w:sz w:val="20"/>
              </w:rPr>
            </w:pPr>
            <w:r w:rsidRPr="002954BC">
              <w:rPr>
                <w:color w:val="000000"/>
                <w:sz w:val="20"/>
              </w:rPr>
              <w:lastRenderedPageBreak/>
              <w:t>Désignation</w:t>
            </w:r>
          </w:p>
        </w:tc>
        <w:tc>
          <w:tcPr>
            <w:tcW w:w="973" w:type="dxa"/>
            <w:tcBorders>
              <w:top w:val="single" w:sz="4" w:space="0" w:color="auto"/>
              <w:bottom w:val="single" w:sz="4" w:space="0" w:color="auto"/>
            </w:tcBorders>
          </w:tcPr>
          <w:p w14:paraId="6024C0B0" w14:textId="77777777" w:rsidR="0088372B" w:rsidRPr="002954BC" w:rsidRDefault="0088372B" w:rsidP="0088372B">
            <w:pPr>
              <w:jc w:val="center"/>
              <w:rPr>
                <w:color w:val="000000"/>
                <w:sz w:val="20"/>
              </w:rPr>
            </w:pPr>
            <w:r w:rsidRPr="002954BC">
              <w:rPr>
                <w:color w:val="000000"/>
                <w:sz w:val="20"/>
              </w:rPr>
              <w:t>Unité</w:t>
            </w:r>
          </w:p>
        </w:tc>
        <w:tc>
          <w:tcPr>
            <w:tcW w:w="973" w:type="dxa"/>
            <w:tcBorders>
              <w:top w:val="single" w:sz="4" w:space="0" w:color="auto"/>
              <w:bottom w:val="single" w:sz="4" w:space="0" w:color="auto"/>
            </w:tcBorders>
          </w:tcPr>
          <w:p w14:paraId="7D0114F9" w14:textId="77777777" w:rsidR="0088372B" w:rsidRPr="002954BC" w:rsidRDefault="0088372B" w:rsidP="0088372B">
            <w:pPr>
              <w:jc w:val="center"/>
              <w:rPr>
                <w:color w:val="000000"/>
                <w:sz w:val="20"/>
              </w:rPr>
            </w:pPr>
            <w:r w:rsidRPr="002954BC">
              <w:rPr>
                <w:color w:val="000000"/>
                <w:sz w:val="20"/>
              </w:rPr>
              <w:t>Quantité</w:t>
            </w:r>
          </w:p>
        </w:tc>
        <w:tc>
          <w:tcPr>
            <w:tcW w:w="1590" w:type="dxa"/>
            <w:tcBorders>
              <w:top w:val="single" w:sz="4" w:space="0" w:color="auto"/>
              <w:bottom w:val="single" w:sz="4" w:space="0" w:color="auto"/>
            </w:tcBorders>
          </w:tcPr>
          <w:p w14:paraId="2D8E8A05" w14:textId="77777777" w:rsidR="0088372B" w:rsidRPr="002954BC" w:rsidRDefault="0088372B" w:rsidP="0088372B">
            <w:pPr>
              <w:tabs>
                <w:tab w:val="left" w:leader="dot" w:pos="1318"/>
              </w:tabs>
              <w:rPr>
                <w:color w:val="000000"/>
                <w:sz w:val="20"/>
              </w:rPr>
            </w:pPr>
            <w:r w:rsidRPr="002954BC">
              <w:rPr>
                <w:color w:val="000000"/>
                <w:sz w:val="20"/>
              </w:rPr>
              <w:t>Montant</w:t>
            </w:r>
          </w:p>
        </w:tc>
      </w:tr>
      <w:tr w:rsidR="003F17F1" w:rsidRPr="002954BC" w14:paraId="623989B9" w14:textId="77777777">
        <w:trPr>
          <w:jc w:val="center"/>
        </w:trPr>
        <w:tc>
          <w:tcPr>
            <w:tcW w:w="5820" w:type="dxa"/>
          </w:tcPr>
          <w:p w14:paraId="6A932DF6" w14:textId="77777777" w:rsidR="003F17F1" w:rsidRPr="002954BC" w:rsidRDefault="003F17F1" w:rsidP="00D04001">
            <w:pPr>
              <w:pStyle w:val="berschrift7"/>
              <w:rPr>
                <w:color w:val="000000"/>
              </w:rPr>
            </w:pPr>
            <w:r w:rsidRPr="002954BC">
              <w:rPr>
                <w:color w:val="000000"/>
              </w:rPr>
              <w:t>Preuve de performance</w:t>
            </w:r>
          </w:p>
        </w:tc>
        <w:tc>
          <w:tcPr>
            <w:tcW w:w="973" w:type="dxa"/>
          </w:tcPr>
          <w:p w14:paraId="2B571800" w14:textId="77777777" w:rsidR="003F17F1" w:rsidRPr="002954BC" w:rsidRDefault="003F17F1">
            <w:pPr>
              <w:pStyle w:val="berschrift7"/>
              <w:jc w:val="center"/>
              <w:rPr>
                <w:b w:val="0"/>
                <w:i w:val="0"/>
                <w:color w:val="000000"/>
              </w:rPr>
            </w:pPr>
          </w:p>
        </w:tc>
        <w:tc>
          <w:tcPr>
            <w:tcW w:w="973" w:type="dxa"/>
          </w:tcPr>
          <w:p w14:paraId="4740857A" w14:textId="77777777" w:rsidR="003F17F1" w:rsidRPr="002954BC" w:rsidRDefault="003F17F1">
            <w:pPr>
              <w:pStyle w:val="berschrift7"/>
              <w:jc w:val="center"/>
              <w:rPr>
                <w:b w:val="0"/>
                <w:i w:val="0"/>
                <w:color w:val="000000"/>
              </w:rPr>
            </w:pPr>
          </w:p>
        </w:tc>
        <w:tc>
          <w:tcPr>
            <w:tcW w:w="1590" w:type="dxa"/>
          </w:tcPr>
          <w:p w14:paraId="114D6C1F" w14:textId="77777777" w:rsidR="003F17F1" w:rsidRPr="002954BC" w:rsidRDefault="003F17F1">
            <w:pPr>
              <w:pStyle w:val="berschrift7"/>
              <w:rPr>
                <w:b w:val="0"/>
                <w:i w:val="0"/>
                <w:color w:val="000000"/>
              </w:rPr>
            </w:pPr>
          </w:p>
        </w:tc>
      </w:tr>
      <w:tr w:rsidR="003F17F1" w:rsidRPr="002954BC" w14:paraId="4192C7FF" w14:textId="77777777">
        <w:trPr>
          <w:jc w:val="center"/>
        </w:trPr>
        <w:tc>
          <w:tcPr>
            <w:tcW w:w="5820" w:type="dxa"/>
          </w:tcPr>
          <w:p w14:paraId="54655B58" w14:textId="77777777" w:rsidR="003F17F1" w:rsidRPr="002954BC" w:rsidRDefault="003F17F1">
            <w:pPr>
              <w:tabs>
                <w:tab w:val="left" w:pos="284"/>
              </w:tabs>
              <w:rPr>
                <w:color w:val="000000"/>
                <w:sz w:val="20"/>
              </w:rPr>
            </w:pPr>
            <w:r w:rsidRPr="002954BC">
              <w:rPr>
                <w:color w:val="000000"/>
                <w:sz w:val="20"/>
              </w:rPr>
              <w:sym w:font="Wingdings" w:char="F0A8"/>
            </w:r>
            <w:r w:rsidRPr="002954BC">
              <w:rPr>
                <w:color w:val="000000"/>
                <w:sz w:val="20"/>
              </w:rPr>
              <w:tab/>
              <w:t xml:space="preserve">Exécution d’une mesure de puissance pour vérification des paramètres ci-dessous à puissance nominale et </w:t>
            </w:r>
            <w:r w:rsidRPr="002954BC">
              <w:rPr>
                <w:color w:val="000000"/>
                <w:sz w:val="20"/>
              </w:rPr>
              <w:tab/>
              <w:t xml:space="preserve">puissance minimale de la chaudière sur une période de </w:t>
            </w:r>
            <w:r w:rsidRPr="00B82FF9">
              <w:rPr>
                <w:color w:val="000000"/>
                <w:sz w:val="20"/>
                <w:highlight w:val="lightGray"/>
              </w:rPr>
              <w:t>.....</w:t>
            </w:r>
            <w:r w:rsidRPr="002954BC">
              <w:rPr>
                <w:color w:val="000000"/>
                <w:sz w:val="20"/>
              </w:rPr>
              <w:t xml:space="preserve"> </w:t>
            </w:r>
          </w:p>
          <w:p w14:paraId="4F6E1057" w14:textId="77777777" w:rsidR="003F17F1" w:rsidRPr="002954BC" w:rsidRDefault="003F17F1" w:rsidP="00AC713B">
            <w:pPr>
              <w:tabs>
                <w:tab w:val="left" w:pos="284"/>
              </w:tabs>
              <w:rPr>
                <w:color w:val="000000"/>
                <w:sz w:val="20"/>
              </w:rPr>
            </w:pPr>
            <w:r w:rsidRPr="002954BC">
              <w:rPr>
                <w:color w:val="000000"/>
                <w:sz w:val="20"/>
              </w:rPr>
              <w:tab/>
              <w:t xml:space="preserve">heures pour </w:t>
            </w:r>
            <w:r w:rsidRPr="002954BC">
              <w:rPr>
                <w:color w:val="000000"/>
              </w:rPr>
              <w:br/>
            </w:r>
            <w:r w:rsidRPr="002954BC">
              <w:rPr>
                <w:color w:val="000000"/>
                <w:sz w:val="20"/>
              </w:rPr>
              <w:tab/>
            </w:r>
            <w:r w:rsidRPr="002954BC">
              <w:rPr>
                <w:color w:val="000000"/>
                <w:sz w:val="20"/>
              </w:rPr>
              <w:sym w:font="Wingdings" w:char="F0A8"/>
            </w:r>
            <w:r w:rsidRPr="002954BC">
              <w:rPr>
                <w:color w:val="000000"/>
                <w:sz w:val="20"/>
              </w:rPr>
              <w:t xml:space="preserve"> le combustible de référence défini </w:t>
            </w:r>
            <w:r w:rsidRPr="002954BC">
              <w:rPr>
                <w:color w:val="000000"/>
              </w:rPr>
              <w:br/>
            </w:r>
            <w:r w:rsidRPr="002954BC">
              <w:rPr>
                <w:color w:val="000000"/>
                <w:sz w:val="20"/>
              </w:rPr>
              <w:tab/>
            </w:r>
            <w:r w:rsidRPr="002954BC">
              <w:rPr>
                <w:color w:val="000000"/>
                <w:sz w:val="20"/>
              </w:rPr>
              <w:sym w:font="Wingdings" w:char="F0A8"/>
            </w:r>
            <w:r w:rsidRPr="002954BC">
              <w:rPr>
                <w:color w:val="000000"/>
                <w:sz w:val="20"/>
              </w:rPr>
              <w:t xml:space="preserve"> </w:t>
            </w:r>
            <w:r w:rsidRPr="00B82FF9">
              <w:rPr>
                <w:color w:val="000000"/>
                <w:sz w:val="20"/>
                <w:highlight w:val="lightGray"/>
              </w:rPr>
              <w:t>................................................</w:t>
            </w:r>
            <w:r w:rsidRPr="002954BC">
              <w:rPr>
                <w:color w:val="000000"/>
              </w:rPr>
              <w:br/>
            </w:r>
            <w:r w:rsidRPr="002954BC">
              <w:rPr>
                <w:color w:val="000000"/>
                <w:sz w:val="20"/>
              </w:rPr>
              <w:tab/>
              <w:t xml:space="preserve">Il incombe à la direction des travaux de garantir un contrôle </w:t>
            </w:r>
            <w:r w:rsidR="00AC713B" w:rsidRPr="002954BC">
              <w:rPr>
                <w:color w:val="000000"/>
                <w:sz w:val="20"/>
              </w:rPr>
              <w:tab/>
            </w:r>
            <w:r w:rsidRPr="002954BC">
              <w:rPr>
                <w:color w:val="000000"/>
                <w:sz w:val="20"/>
              </w:rPr>
              <w:t xml:space="preserve">de la production de chaleur pour la période de mesure </w:t>
            </w:r>
            <w:r w:rsidR="00AC713B" w:rsidRPr="002954BC">
              <w:rPr>
                <w:color w:val="000000"/>
                <w:sz w:val="20"/>
              </w:rPr>
              <w:tab/>
            </w:r>
            <w:r w:rsidRPr="002954BC">
              <w:rPr>
                <w:color w:val="000000"/>
                <w:sz w:val="20"/>
              </w:rPr>
              <w:t xml:space="preserve">indiquée ci-dessous. Les instruments de mesure </w:t>
            </w:r>
            <w:r w:rsidRPr="002954BC">
              <w:rPr>
                <w:color w:val="000000"/>
                <w:sz w:val="20"/>
              </w:rPr>
              <w:tab/>
              <w:t xml:space="preserve">doivent être mis à disposition par le fournisseur de </w:t>
            </w:r>
            <w:r w:rsidR="00AC713B" w:rsidRPr="002954BC">
              <w:rPr>
                <w:color w:val="000000"/>
                <w:sz w:val="20"/>
              </w:rPr>
              <w:tab/>
            </w:r>
            <w:r w:rsidRPr="002954BC">
              <w:rPr>
                <w:color w:val="000000"/>
                <w:sz w:val="20"/>
              </w:rPr>
              <w:t xml:space="preserve">l’installation, à l’exception du compteur de chaleur, dont </w:t>
            </w:r>
            <w:r w:rsidR="00AC713B" w:rsidRPr="002954BC">
              <w:rPr>
                <w:color w:val="000000"/>
                <w:sz w:val="20"/>
              </w:rPr>
              <w:tab/>
            </w:r>
            <w:r w:rsidRPr="002954BC">
              <w:rPr>
                <w:color w:val="000000"/>
                <w:sz w:val="20"/>
              </w:rPr>
              <w:t>l’installation incombe à la direction des travaux.</w:t>
            </w:r>
          </w:p>
        </w:tc>
        <w:tc>
          <w:tcPr>
            <w:tcW w:w="973" w:type="dxa"/>
          </w:tcPr>
          <w:p w14:paraId="4C75BD7C" w14:textId="77777777" w:rsidR="003F17F1" w:rsidRPr="002954BC" w:rsidRDefault="003F17F1">
            <w:pPr>
              <w:jc w:val="center"/>
              <w:rPr>
                <w:color w:val="000000"/>
                <w:sz w:val="20"/>
              </w:rPr>
            </w:pPr>
            <w:r w:rsidRPr="002954BC">
              <w:rPr>
                <w:color w:val="000000"/>
                <w:sz w:val="20"/>
              </w:rPr>
              <w:t>Pce</w:t>
            </w:r>
          </w:p>
        </w:tc>
        <w:tc>
          <w:tcPr>
            <w:tcW w:w="973" w:type="dxa"/>
          </w:tcPr>
          <w:p w14:paraId="5BF31CC1" w14:textId="77777777" w:rsidR="003F17F1" w:rsidRPr="002954BC" w:rsidRDefault="003F17F1">
            <w:pPr>
              <w:jc w:val="center"/>
              <w:rPr>
                <w:color w:val="000000"/>
                <w:sz w:val="20"/>
              </w:rPr>
            </w:pPr>
            <w:r w:rsidRPr="002954BC">
              <w:rPr>
                <w:color w:val="000000"/>
                <w:sz w:val="20"/>
              </w:rPr>
              <w:t>1</w:t>
            </w:r>
          </w:p>
        </w:tc>
        <w:tc>
          <w:tcPr>
            <w:tcW w:w="1590" w:type="dxa"/>
          </w:tcPr>
          <w:p w14:paraId="18A308BC" w14:textId="77777777" w:rsidR="003F17F1" w:rsidRPr="002954BC" w:rsidRDefault="003F17F1">
            <w:pPr>
              <w:tabs>
                <w:tab w:val="left" w:leader="dot" w:pos="1318"/>
              </w:tabs>
              <w:rPr>
                <w:color w:val="000000"/>
                <w:sz w:val="20"/>
              </w:rPr>
            </w:pPr>
          </w:p>
        </w:tc>
      </w:tr>
      <w:tr w:rsidR="003F17F1" w:rsidRPr="002954BC" w14:paraId="44BB1807" w14:textId="77777777">
        <w:trPr>
          <w:jc w:val="center"/>
        </w:trPr>
        <w:tc>
          <w:tcPr>
            <w:tcW w:w="5820" w:type="dxa"/>
          </w:tcPr>
          <w:p w14:paraId="370F6837" w14:textId="77777777" w:rsidR="003F17F1" w:rsidRPr="002954BC" w:rsidRDefault="003F17F1">
            <w:pPr>
              <w:tabs>
                <w:tab w:val="left" w:pos="284"/>
              </w:tabs>
              <w:rPr>
                <w:color w:val="000000"/>
                <w:sz w:val="20"/>
              </w:rPr>
            </w:pPr>
            <w:r w:rsidRPr="002954BC">
              <w:rPr>
                <w:color w:val="000000"/>
                <w:sz w:val="20"/>
              </w:rPr>
              <w:tab/>
            </w:r>
            <w:r w:rsidRPr="002954BC">
              <w:rPr>
                <w:color w:val="000000"/>
                <w:sz w:val="20"/>
              </w:rPr>
              <w:sym w:font="Wingdings" w:char="F0A8"/>
            </w:r>
            <w:r w:rsidRPr="002954BC">
              <w:rPr>
                <w:color w:val="000000"/>
                <w:sz w:val="20"/>
              </w:rPr>
              <w:t xml:space="preserve"> puissance de la chaudière en [kW]</w:t>
            </w:r>
          </w:p>
        </w:tc>
        <w:tc>
          <w:tcPr>
            <w:tcW w:w="973" w:type="dxa"/>
          </w:tcPr>
          <w:p w14:paraId="651DD301" w14:textId="77777777" w:rsidR="003F17F1" w:rsidRPr="002954BC" w:rsidRDefault="003F17F1">
            <w:pPr>
              <w:jc w:val="center"/>
              <w:rPr>
                <w:color w:val="000000"/>
                <w:sz w:val="20"/>
              </w:rPr>
            </w:pPr>
          </w:p>
        </w:tc>
        <w:tc>
          <w:tcPr>
            <w:tcW w:w="973" w:type="dxa"/>
          </w:tcPr>
          <w:p w14:paraId="4434C313" w14:textId="77777777" w:rsidR="003F17F1" w:rsidRPr="002954BC" w:rsidRDefault="003F17F1">
            <w:pPr>
              <w:jc w:val="center"/>
              <w:rPr>
                <w:color w:val="000000"/>
                <w:sz w:val="20"/>
              </w:rPr>
            </w:pPr>
          </w:p>
        </w:tc>
        <w:tc>
          <w:tcPr>
            <w:tcW w:w="1590" w:type="dxa"/>
          </w:tcPr>
          <w:p w14:paraId="372C9774" w14:textId="77777777" w:rsidR="003F17F1" w:rsidRPr="002954BC" w:rsidRDefault="003F17F1">
            <w:pPr>
              <w:tabs>
                <w:tab w:val="left" w:leader="dot" w:pos="1318"/>
              </w:tabs>
              <w:rPr>
                <w:color w:val="000000"/>
                <w:sz w:val="20"/>
              </w:rPr>
            </w:pPr>
          </w:p>
        </w:tc>
      </w:tr>
      <w:tr w:rsidR="003F17F1" w:rsidRPr="002954BC" w14:paraId="32A24388" w14:textId="77777777">
        <w:trPr>
          <w:jc w:val="center"/>
        </w:trPr>
        <w:tc>
          <w:tcPr>
            <w:tcW w:w="5820" w:type="dxa"/>
          </w:tcPr>
          <w:p w14:paraId="5895AB0B" w14:textId="77777777" w:rsidR="003F17F1" w:rsidRPr="002954BC" w:rsidRDefault="003F17F1">
            <w:pPr>
              <w:tabs>
                <w:tab w:val="left" w:pos="284"/>
              </w:tabs>
              <w:rPr>
                <w:color w:val="000000"/>
                <w:sz w:val="20"/>
              </w:rPr>
            </w:pPr>
            <w:r w:rsidRPr="002954BC">
              <w:rPr>
                <w:color w:val="000000"/>
                <w:sz w:val="20"/>
              </w:rPr>
              <w:tab/>
            </w:r>
            <w:r w:rsidRPr="002954BC">
              <w:rPr>
                <w:color w:val="000000"/>
                <w:sz w:val="20"/>
              </w:rPr>
              <w:sym w:font="Wingdings" w:char="F0A8"/>
            </w:r>
            <w:r w:rsidRPr="002954BC">
              <w:rPr>
                <w:color w:val="000000"/>
                <w:sz w:val="20"/>
              </w:rPr>
              <w:t xml:space="preserve"> rendement technique de combustion </w:t>
            </w:r>
            <w:r w:rsidRPr="002954BC">
              <w:rPr>
                <w:color w:val="000000"/>
                <w:sz w:val="20"/>
              </w:rPr>
              <w:sym w:font="Symbol" w:char="F068"/>
            </w:r>
            <w:r w:rsidRPr="002954BC">
              <w:rPr>
                <w:color w:val="000000"/>
                <w:sz w:val="20"/>
                <w:vertAlign w:val="subscript"/>
              </w:rPr>
              <w:t>f</w:t>
            </w:r>
            <w:r w:rsidRPr="002954BC">
              <w:rPr>
                <w:color w:val="000000"/>
                <w:sz w:val="20"/>
              </w:rPr>
              <w:t xml:space="preserve"> [%]</w:t>
            </w:r>
          </w:p>
        </w:tc>
        <w:tc>
          <w:tcPr>
            <w:tcW w:w="973" w:type="dxa"/>
          </w:tcPr>
          <w:p w14:paraId="00CFB16C" w14:textId="77777777" w:rsidR="003F17F1" w:rsidRPr="002954BC" w:rsidRDefault="003F17F1">
            <w:pPr>
              <w:jc w:val="center"/>
              <w:rPr>
                <w:color w:val="000000"/>
                <w:sz w:val="20"/>
              </w:rPr>
            </w:pPr>
          </w:p>
        </w:tc>
        <w:tc>
          <w:tcPr>
            <w:tcW w:w="973" w:type="dxa"/>
          </w:tcPr>
          <w:p w14:paraId="3AD62958" w14:textId="77777777" w:rsidR="003F17F1" w:rsidRPr="002954BC" w:rsidRDefault="003F17F1">
            <w:pPr>
              <w:jc w:val="center"/>
              <w:rPr>
                <w:color w:val="000000"/>
                <w:sz w:val="20"/>
              </w:rPr>
            </w:pPr>
          </w:p>
        </w:tc>
        <w:tc>
          <w:tcPr>
            <w:tcW w:w="1590" w:type="dxa"/>
          </w:tcPr>
          <w:p w14:paraId="44FCD5C8" w14:textId="77777777" w:rsidR="003F17F1" w:rsidRPr="002954BC" w:rsidRDefault="003F17F1">
            <w:pPr>
              <w:tabs>
                <w:tab w:val="left" w:leader="dot" w:pos="1318"/>
              </w:tabs>
              <w:rPr>
                <w:color w:val="000000"/>
                <w:sz w:val="20"/>
              </w:rPr>
            </w:pPr>
          </w:p>
        </w:tc>
      </w:tr>
      <w:tr w:rsidR="003F17F1" w:rsidRPr="002954BC" w14:paraId="202A934D" w14:textId="77777777">
        <w:trPr>
          <w:jc w:val="center"/>
        </w:trPr>
        <w:tc>
          <w:tcPr>
            <w:tcW w:w="5820" w:type="dxa"/>
          </w:tcPr>
          <w:p w14:paraId="16058523" w14:textId="77777777" w:rsidR="003F17F1" w:rsidRPr="002954BC" w:rsidRDefault="003F17F1">
            <w:pPr>
              <w:tabs>
                <w:tab w:val="left" w:pos="284"/>
              </w:tabs>
              <w:rPr>
                <w:color w:val="000000"/>
                <w:sz w:val="20"/>
              </w:rPr>
            </w:pPr>
            <w:r w:rsidRPr="002954BC">
              <w:rPr>
                <w:color w:val="000000"/>
                <w:sz w:val="20"/>
              </w:rPr>
              <w:tab/>
            </w:r>
            <w:r w:rsidRPr="002954BC">
              <w:rPr>
                <w:color w:val="000000"/>
                <w:sz w:val="20"/>
              </w:rPr>
              <w:sym w:font="Wingdings" w:char="F0A8"/>
            </w:r>
            <w:r w:rsidRPr="002954BC">
              <w:rPr>
                <w:color w:val="000000"/>
                <w:sz w:val="20"/>
              </w:rPr>
              <w:t xml:space="preserve"> oxygène résiduel  [%]</w:t>
            </w:r>
          </w:p>
        </w:tc>
        <w:tc>
          <w:tcPr>
            <w:tcW w:w="973" w:type="dxa"/>
          </w:tcPr>
          <w:p w14:paraId="6CD14330" w14:textId="77777777" w:rsidR="003F17F1" w:rsidRPr="002954BC" w:rsidRDefault="003F17F1">
            <w:pPr>
              <w:jc w:val="center"/>
              <w:rPr>
                <w:color w:val="000000"/>
                <w:sz w:val="20"/>
              </w:rPr>
            </w:pPr>
          </w:p>
        </w:tc>
        <w:tc>
          <w:tcPr>
            <w:tcW w:w="973" w:type="dxa"/>
          </w:tcPr>
          <w:p w14:paraId="330B8079" w14:textId="77777777" w:rsidR="003F17F1" w:rsidRPr="002954BC" w:rsidRDefault="003F17F1">
            <w:pPr>
              <w:jc w:val="center"/>
              <w:rPr>
                <w:color w:val="000000"/>
                <w:sz w:val="20"/>
              </w:rPr>
            </w:pPr>
          </w:p>
        </w:tc>
        <w:tc>
          <w:tcPr>
            <w:tcW w:w="1590" w:type="dxa"/>
          </w:tcPr>
          <w:p w14:paraId="5B4C7B7F" w14:textId="77777777" w:rsidR="003F17F1" w:rsidRPr="002954BC" w:rsidRDefault="003F17F1">
            <w:pPr>
              <w:tabs>
                <w:tab w:val="left" w:leader="dot" w:pos="1318"/>
              </w:tabs>
              <w:rPr>
                <w:color w:val="000000"/>
                <w:sz w:val="20"/>
              </w:rPr>
            </w:pPr>
          </w:p>
        </w:tc>
      </w:tr>
      <w:tr w:rsidR="003F17F1" w:rsidRPr="002954BC" w14:paraId="2F8CBE6C" w14:textId="77777777">
        <w:trPr>
          <w:jc w:val="center"/>
        </w:trPr>
        <w:tc>
          <w:tcPr>
            <w:tcW w:w="5820" w:type="dxa"/>
          </w:tcPr>
          <w:p w14:paraId="1C61B47C" w14:textId="77777777" w:rsidR="003F17F1" w:rsidRPr="002954BC" w:rsidRDefault="003F17F1">
            <w:pPr>
              <w:tabs>
                <w:tab w:val="left" w:pos="284"/>
              </w:tabs>
              <w:rPr>
                <w:color w:val="000000"/>
                <w:sz w:val="20"/>
              </w:rPr>
            </w:pPr>
            <w:r w:rsidRPr="002954BC">
              <w:rPr>
                <w:color w:val="000000"/>
                <w:sz w:val="20"/>
              </w:rPr>
              <w:tab/>
            </w:r>
            <w:r w:rsidRPr="002954BC">
              <w:rPr>
                <w:color w:val="000000"/>
                <w:sz w:val="20"/>
              </w:rPr>
              <w:sym w:font="Wingdings" w:char="F0A8"/>
            </w:r>
            <w:r w:rsidRPr="002954BC">
              <w:rPr>
                <w:color w:val="000000"/>
                <w:sz w:val="20"/>
              </w:rPr>
              <w:t xml:space="preserve"> monoxyde de carbone [mg/m</w:t>
            </w:r>
            <w:r w:rsidRPr="002954BC">
              <w:rPr>
                <w:color w:val="000000"/>
                <w:sz w:val="20"/>
                <w:vertAlign w:val="superscript"/>
              </w:rPr>
              <w:t>3</w:t>
            </w:r>
            <w:r w:rsidRPr="002954BC">
              <w:rPr>
                <w:color w:val="000000"/>
                <w:sz w:val="20"/>
              </w:rPr>
              <w:t>]</w:t>
            </w:r>
          </w:p>
        </w:tc>
        <w:tc>
          <w:tcPr>
            <w:tcW w:w="973" w:type="dxa"/>
          </w:tcPr>
          <w:p w14:paraId="6B55C5C5" w14:textId="77777777" w:rsidR="003F17F1" w:rsidRPr="002954BC" w:rsidRDefault="003F17F1">
            <w:pPr>
              <w:jc w:val="center"/>
              <w:rPr>
                <w:color w:val="000000"/>
                <w:sz w:val="20"/>
              </w:rPr>
            </w:pPr>
          </w:p>
        </w:tc>
        <w:tc>
          <w:tcPr>
            <w:tcW w:w="973" w:type="dxa"/>
          </w:tcPr>
          <w:p w14:paraId="549116C5" w14:textId="77777777" w:rsidR="003F17F1" w:rsidRPr="002954BC" w:rsidRDefault="003F17F1">
            <w:pPr>
              <w:jc w:val="center"/>
              <w:rPr>
                <w:color w:val="000000"/>
                <w:sz w:val="20"/>
              </w:rPr>
            </w:pPr>
          </w:p>
        </w:tc>
        <w:tc>
          <w:tcPr>
            <w:tcW w:w="1590" w:type="dxa"/>
          </w:tcPr>
          <w:p w14:paraId="5D235550" w14:textId="77777777" w:rsidR="003F17F1" w:rsidRPr="002954BC" w:rsidRDefault="003F17F1">
            <w:pPr>
              <w:tabs>
                <w:tab w:val="left" w:leader="dot" w:pos="1318"/>
              </w:tabs>
              <w:rPr>
                <w:color w:val="000000"/>
                <w:sz w:val="20"/>
              </w:rPr>
            </w:pPr>
          </w:p>
        </w:tc>
      </w:tr>
      <w:tr w:rsidR="003F17F1" w:rsidRPr="002954BC" w14:paraId="7A7296B8" w14:textId="77777777">
        <w:trPr>
          <w:jc w:val="center"/>
        </w:trPr>
        <w:tc>
          <w:tcPr>
            <w:tcW w:w="5820" w:type="dxa"/>
          </w:tcPr>
          <w:p w14:paraId="4571FF57" w14:textId="77777777" w:rsidR="003F17F1" w:rsidRPr="002954BC" w:rsidRDefault="003F17F1">
            <w:pPr>
              <w:tabs>
                <w:tab w:val="left" w:pos="284"/>
              </w:tabs>
              <w:rPr>
                <w:color w:val="000000"/>
                <w:sz w:val="20"/>
              </w:rPr>
            </w:pPr>
            <w:r w:rsidRPr="002954BC">
              <w:rPr>
                <w:color w:val="000000"/>
                <w:sz w:val="20"/>
              </w:rPr>
              <w:tab/>
            </w:r>
            <w:r w:rsidRPr="002954BC">
              <w:rPr>
                <w:color w:val="000000"/>
                <w:sz w:val="20"/>
              </w:rPr>
              <w:sym w:font="Wingdings" w:char="F0A8"/>
            </w:r>
            <w:r w:rsidRPr="002954BC">
              <w:rPr>
                <w:color w:val="000000"/>
                <w:sz w:val="20"/>
              </w:rPr>
              <w:t xml:space="preserve"> </w:t>
            </w:r>
            <w:r w:rsidRPr="00B82FF9">
              <w:rPr>
                <w:color w:val="000000"/>
                <w:sz w:val="20"/>
                <w:highlight w:val="lightGray"/>
              </w:rPr>
              <w:t>...........................................</w:t>
            </w:r>
          </w:p>
        </w:tc>
        <w:tc>
          <w:tcPr>
            <w:tcW w:w="973" w:type="dxa"/>
          </w:tcPr>
          <w:p w14:paraId="415D78BC" w14:textId="77777777" w:rsidR="003F17F1" w:rsidRPr="002954BC" w:rsidRDefault="003F17F1">
            <w:pPr>
              <w:jc w:val="center"/>
              <w:rPr>
                <w:color w:val="000000"/>
                <w:sz w:val="20"/>
              </w:rPr>
            </w:pPr>
          </w:p>
        </w:tc>
        <w:tc>
          <w:tcPr>
            <w:tcW w:w="973" w:type="dxa"/>
          </w:tcPr>
          <w:p w14:paraId="39ED8CC1" w14:textId="77777777" w:rsidR="003F17F1" w:rsidRPr="002954BC" w:rsidRDefault="003F17F1">
            <w:pPr>
              <w:jc w:val="center"/>
              <w:rPr>
                <w:color w:val="000000"/>
                <w:sz w:val="20"/>
              </w:rPr>
            </w:pPr>
          </w:p>
        </w:tc>
        <w:tc>
          <w:tcPr>
            <w:tcW w:w="1590" w:type="dxa"/>
          </w:tcPr>
          <w:p w14:paraId="693D9463" w14:textId="77777777" w:rsidR="003F17F1" w:rsidRPr="002954BC" w:rsidRDefault="003F17F1">
            <w:pPr>
              <w:tabs>
                <w:tab w:val="left" w:leader="dot" w:pos="1318"/>
              </w:tabs>
              <w:rPr>
                <w:color w:val="000000"/>
                <w:sz w:val="20"/>
              </w:rPr>
            </w:pPr>
          </w:p>
        </w:tc>
      </w:tr>
      <w:tr w:rsidR="003F17F1" w:rsidRPr="002954BC" w14:paraId="14863D1F" w14:textId="77777777">
        <w:trPr>
          <w:jc w:val="center"/>
        </w:trPr>
        <w:tc>
          <w:tcPr>
            <w:tcW w:w="5820" w:type="dxa"/>
          </w:tcPr>
          <w:p w14:paraId="190CFB3F" w14:textId="77777777" w:rsidR="003F17F1" w:rsidRPr="002954BC" w:rsidRDefault="003F17F1">
            <w:pPr>
              <w:tabs>
                <w:tab w:val="left" w:pos="284"/>
              </w:tabs>
              <w:rPr>
                <w:color w:val="000000"/>
                <w:sz w:val="20"/>
              </w:rPr>
            </w:pPr>
            <w:r w:rsidRPr="002954BC">
              <w:rPr>
                <w:color w:val="000000"/>
                <w:sz w:val="20"/>
              </w:rPr>
              <w:tab/>
            </w:r>
            <w:r w:rsidRPr="002954BC">
              <w:rPr>
                <w:color w:val="000000"/>
                <w:sz w:val="20"/>
              </w:rPr>
              <w:sym w:font="Wingdings" w:char="F0A8"/>
            </w:r>
            <w:r w:rsidRPr="002954BC">
              <w:rPr>
                <w:color w:val="000000"/>
                <w:sz w:val="20"/>
              </w:rPr>
              <w:t xml:space="preserve"> </w:t>
            </w:r>
            <w:r w:rsidRPr="00B82FF9">
              <w:rPr>
                <w:color w:val="000000"/>
                <w:sz w:val="20"/>
                <w:highlight w:val="lightGray"/>
              </w:rPr>
              <w:t>...........................................</w:t>
            </w:r>
          </w:p>
        </w:tc>
        <w:tc>
          <w:tcPr>
            <w:tcW w:w="973" w:type="dxa"/>
          </w:tcPr>
          <w:p w14:paraId="220F50AB" w14:textId="77777777" w:rsidR="003F17F1" w:rsidRPr="002954BC" w:rsidRDefault="003F17F1">
            <w:pPr>
              <w:jc w:val="center"/>
              <w:rPr>
                <w:color w:val="000000"/>
                <w:sz w:val="20"/>
              </w:rPr>
            </w:pPr>
          </w:p>
        </w:tc>
        <w:tc>
          <w:tcPr>
            <w:tcW w:w="973" w:type="dxa"/>
          </w:tcPr>
          <w:p w14:paraId="40966D1D" w14:textId="77777777" w:rsidR="003F17F1" w:rsidRPr="002954BC" w:rsidRDefault="003F17F1">
            <w:pPr>
              <w:jc w:val="center"/>
              <w:rPr>
                <w:color w:val="000000"/>
                <w:sz w:val="20"/>
              </w:rPr>
            </w:pPr>
          </w:p>
        </w:tc>
        <w:tc>
          <w:tcPr>
            <w:tcW w:w="1590" w:type="dxa"/>
          </w:tcPr>
          <w:p w14:paraId="65E4C5D4" w14:textId="77777777" w:rsidR="003F17F1" w:rsidRPr="002954BC" w:rsidRDefault="003F17F1">
            <w:pPr>
              <w:tabs>
                <w:tab w:val="left" w:leader="dot" w:pos="1318"/>
              </w:tabs>
              <w:rPr>
                <w:color w:val="000000"/>
                <w:sz w:val="20"/>
              </w:rPr>
            </w:pPr>
          </w:p>
        </w:tc>
      </w:tr>
      <w:tr w:rsidR="003F17F1" w:rsidRPr="002954BC" w14:paraId="75D62CF8" w14:textId="77777777">
        <w:trPr>
          <w:jc w:val="center"/>
        </w:trPr>
        <w:tc>
          <w:tcPr>
            <w:tcW w:w="5820" w:type="dxa"/>
          </w:tcPr>
          <w:p w14:paraId="7CE37F56" w14:textId="77777777" w:rsidR="003F17F1" w:rsidRPr="002954BC" w:rsidRDefault="003F17F1" w:rsidP="00AC713B">
            <w:pPr>
              <w:tabs>
                <w:tab w:val="left" w:pos="284"/>
              </w:tabs>
              <w:rPr>
                <w:color w:val="000000"/>
                <w:sz w:val="20"/>
              </w:rPr>
            </w:pPr>
            <w:r w:rsidRPr="002954BC">
              <w:rPr>
                <w:color w:val="000000"/>
                <w:sz w:val="20"/>
              </w:rPr>
              <w:sym w:font="Wingdings" w:char="F0A8"/>
            </w:r>
            <w:r w:rsidRPr="002954BC">
              <w:rPr>
                <w:color w:val="000000"/>
                <w:sz w:val="20"/>
              </w:rPr>
              <w:tab/>
              <w:t xml:space="preserve">Démonstration de la preuve de performance dans le cadre </w:t>
            </w:r>
            <w:r w:rsidR="00AC713B" w:rsidRPr="002954BC">
              <w:rPr>
                <w:color w:val="000000"/>
                <w:sz w:val="20"/>
              </w:rPr>
              <w:tab/>
            </w:r>
            <w:r w:rsidRPr="002954BC">
              <w:rPr>
                <w:color w:val="000000"/>
                <w:sz w:val="20"/>
              </w:rPr>
              <w:t>de l’optimisation</w:t>
            </w:r>
            <w:r w:rsidR="008E1065" w:rsidRPr="002954BC">
              <w:rPr>
                <w:color w:val="000000"/>
                <w:sz w:val="20"/>
              </w:rPr>
              <w:t xml:space="preserve"> </w:t>
            </w:r>
            <w:r w:rsidRPr="002954BC">
              <w:rPr>
                <w:color w:val="000000"/>
                <w:sz w:val="20"/>
              </w:rPr>
              <w:t>de</w:t>
            </w:r>
            <w:r w:rsidR="008E1065" w:rsidRPr="002954BC">
              <w:rPr>
                <w:color w:val="000000"/>
                <w:sz w:val="20"/>
              </w:rPr>
              <w:t xml:space="preserve"> </w:t>
            </w:r>
            <w:r w:rsidRPr="002954BC">
              <w:rPr>
                <w:color w:val="000000"/>
                <w:sz w:val="20"/>
              </w:rPr>
              <w:t xml:space="preserve">l’exploitation afin de contrôler les </w:t>
            </w:r>
            <w:r w:rsidR="00AC713B" w:rsidRPr="002954BC">
              <w:rPr>
                <w:color w:val="000000"/>
                <w:sz w:val="20"/>
              </w:rPr>
              <w:tab/>
            </w:r>
            <w:r w:rsidRPr="002954BC">
              <w:rPr>
                <w:color w:val="000000"/>
                <w:sz w:val="20"/>
              </w:rPr>
              <w:t xml:space="preserve">paramètres suivants </w:t>
            </w:r>
            <w:r w:rsidRPr="002954BC">
              <w:rPr>
                <w:color w:val="000000"/>
              </w:rPr>
              <w:br/>
            </w:r>
            <w:r w:rsidRPr="002954BC">
              <w:rPr>
                <w:color w:val="000000"/>
                <w:sz w:val="20"/>
              </w:rPr>
              <w:tab/>
              <w:t>en fonction de la puissance nominale et minimale</w:t>
            </w:r>
            <w:r w:rsidRPr="002954BC">
              <w:rPr>
                <w:color w:val="000000"/>
              </w:rPr>
              <w:br/>
            </w:r>
            <w:r w:rsidRPr="002954BC">
              <w:rPr>
                <w:color w:val="000000"/>
                <w:sz w:val="20"/>
              </w:rPr>
              <w:t xml:space="preserve"> </w:t>
            </w:r>
            <w:r w:rsidRPr="002954BC">
              <w:rPr>
                <w:color w:val="000000"/>
                <w:sz w:val="20"/>
              </w:rPr>
              <w:tab/>
              <w:t xml:space="preserve">de la chaudière pour </w:t>
            </w:r>
            <w:r w:rsidRPr="002954BC">
              <w:rPr>
                <w:color w:val="000000"/>
              </w:rPr>
              <w:br/>
            </w:r>
            <w:r w:rsidRPr="002954BC">
              <w:rPr>
                <w:color w:val="000000"/>
                <w:sz w:val="20"/>
              </w:rPr>
              <w:tab/>
            </w:r>
            <w:r w:rsidRPr="002954BC">
              <w:rPr>
                <w:color w:val="000000"/>
                <w:sz w:val="20"/>
              </w:rPr>
              <w:sym w:font="Wingdings" w:char="F0A8"/>
            </w:r>
            <w:r w:rsidRPr="002954BC">
              <w:rPr>
                <w:color w:val="000000"/>
                <w:sz w:val="20"/>
              </w:rPr>
              <w:t xml:space="preserve"> le combustible de référence défini </w:t>
            </w:r>
            <w:r w:rsidRPr="002954BC">
              <w:rPr>
                <w:color w:val="000000"/>
              </w:rPr>
              <w:br/>
            </w:r>
            <w:r w:rsidRPr="002954BC">
              <w:rPr>
                <w:color w:val="000000"/>
                <w:sz w:val="20"/>
              </w:rPr>
              <w:tab/>
            </w:r>
            <w:r w:rsidRPr="002954BC">
              <w:rPr>
                <w:color w:val="000000"/>
                <w:sz w:val="20"/>
              </w:rPr>
              <w:sym w:font="Wingdings" w:char="F0A8"/>
            </w:r>
            <w:r w:rsidRPr="002954BC">
              <w:rPr>
                <w:color w:val="000000"/>
                <w:sz w:val="20"/>
              </w:rPr>
              <w:t xml:space="preserve"> </w:t>
            </w:r>
            <w:r w:rsidRPr="00B82FF9">
              <w:rPr>
                <w:color w:val="000000"/>
                <w:sz w:val="20"/>
                <w:highlight w:val="lightGray"/>
              </w:rPr>
              <w:t>................................................</w:t>
            </w:r>
            <w:r w:rsidRPr="002954BC">
              <w:rPr>
                <w:color w:val="000000"/>
              </w:rPr>
              <w:br/>
            </w:r>
            <w:r w:rsidRPr="002954BC">
              <w:rPr>
                <w:color w:val="000000"/>
                <w:sz w:val="20"/>
              </w:rPr>
              <w:tab/>
              <w:t xml:space="preserve">Les instruments de mesures doivent être fournis par le </w:t>
            </w:r>
            <w:r w:rsidR="00AC713B" w:rsidRPr="002954BC">
              <w:rPr>
                <w:color w:val="000000"/>
                <w:sz w:val="20"/>
              </w:rPr>
              <w:tab/>
            </w:r>
            <w:r w:rsidRPr="002954BC">
              <w:rPr>
                <w:color w:val="000000"/>
                <w:sz w:val="20"/>
              </w:rPr>
              <w:t xml:space="preserve">fournisseur de l’installation, </w:t>
            </w:r>
            <w:r w:rsidRPr="002954BC">
              <w:rPr>
                <w:color w:val="000000"/>
              </w:rPr>
              <w:br/>
            </w:r>
            <w:r w:rsidRPr="002954BC">
              <w:rPr>
                <w:color w:val="000000"/>
                <w:sz w:val="20"/>
              </w:rPr>
              <w:tab/>
              <w:t xml:space="preserve">à l’exception du compteur de chaleur, dont l’installation </w:t>
            </w:r>
            <w:r w:rsidR="00AC713B" w:rsidRPr="002954BC">
              <w:rPr>
                <w:color w:val="000000"/>
                <w:sz w:val="20"/>
              </w:rPr>
              <w:tab/>
            </w:r>
            <w:r w:rsidRPr="002954BC">
              <w:rPr>
                <w:color w:val="000000"/>
                <w:sz w:val="20"/>
              </w:rPr>
              <w:t>incombe à la direction des travaux.</w:t>
            </w:r>
          </w:p>
        </w:tc>
        <w:tc>
          <w:tcPr>
            <w:tcW w:w="973" w:type="dxa"/>
          </w:tcPr>
          <w:p w14:paraId="3E990579" w14:textId="77777777" w:rsidR="003F17F1" w:rsidRPr="002954BC" w:rsidRDefault="003F17F1">
            <w:pPr>
              <w:jc w:val="center"/>
              <w:rPr>
                <w:color w:val="000000"/>
                <w:sz w:val="20"/>
              </w:rPr>
            </w:pPr>
            <w:r w:rsidRPr="002954BC">
              <w:rPr>
                <w:color w:val="000000"/>
                <w:sz w:val="20"/>
              </w:rPr>
              <w:t>Pce</w:t>
            </w:r>
          </w:p>
        </w:tc>
        <w:tc>
          <w:tcPr>
            <w:tcW w:w="973" w:type="dxa"/>
          </w:tcPr>
          <w:p w14:paraId="0F73B6EC" w14:textId="77777777" w:rsidR="003F17F1" w:rsidRPr="002954BC" w:rsidRDefault="003F17F1">
            <w:pPr>
              <w:jc w:val="center"/>
              <w:rPr>
                <w:color w:val="000000"/>
                <w:sz w:val="20"/>
              </w:rPr>
            </w:pPr>
            <w:r w:rsidRPr="002954BC">
              <w:rPr>
                <w:color w:val="000000"/>
                <w:sz w:val="20"/>
              </w:rPr>
              <w:t>1</w:t>
            </w:r>
          </w:p>
        </w:tc>
        <w:tc>
          <w:tcPr>
            <w:tcW w:w="1590" w:type="dxa"/>
          </w:tcPr>
          <w:p w14:paraId="653D258B" w14:textId="77777777" w:rsidR="003F17F1" w:rsidRPr="002954BC" w:rsidRDefault="003F17F1">
            <w:pPr>
              <w:tabs>
                <w:tab w:val="left" w:leader="dot" w:pos="1318"/>
              </w:tabs>
              <w:rPr>
                <w:color w:val="000000"/>
                <w:sz w:val="20"/>
              </w:rPr>
            </w:pPr>
          </w:p>
        </w:tc>
      </w:tr>
      <w:tr w:rsidR="003F17F1" w:rsidRPr="002954BC" w14:paraId="4EC1B098" w14:textId="77777777">
        <w:trPr>
          <w:jc w:val="center"/>
        </w:trPr>
        <w:tc>
          <w:tcPr>
            <w:tcW w:w="5820" w:type="dxa"/>
          </w:tcPr>
          <w:p w14:paraId="34882061" w14:textId="77777777" w:rsidR="003F17F1" w:rsidRPr="002954BC" w:rsidRDefault="003F17F1">
            <w:pPr>
              <w:tabs>
                <w:tab w:val="left" w:pos="284"/>
              </w:tabs>
              <w:rPr>
                <w:color w:val="000000"/>
                <w:sz w:val="20"/>
              </w:rPr>
            </w:pPr>
            <w:r w:rsidRPr="002954BC">
              <w:rPr>
                <w:color w:val="000000"/>
                <w:sz w:val="20"/>
              </w:rPr>
              <w:tab/>
            </w:r>
            <w:r w:rsidRPr="002954BC">
              <w:rPr>
                <w:color w:val="000000"/>
                <w:sz w:val="20"/>
              </w:rPr>
              <w:sym w:font="Wingdings" w:char="F0A8"/>
            </w:r>
            <w:r w:rsidRPr="002954BC">
              <w:rPr>
                <w:color w:val="000000"/>
                <w:sz w:val="20"/>
              </w:rPr>
              <w:t xml:space="preserve"> puissance de la chaudière en [kW]</w:t>
            </w:r>
          </w:p>
        </w:tc>
        <w:tc>
          <w:tcPr>
            <w:tcW w:w="973" w:type="dxa"/>
          </w:tcPr>
          <w:p w14:paraId="654EED7F" w14:textId="77777777" w:rsidR="003F17F1" w:rsidRPr="002954BC" w:rsidRDefault="003F17F1">
            <w:pPr>
              <w:jc w:val="center"/>
              <w:rPr>
                <w:color w:val="000000"/>
                <w:sz w:val="20"/>
              </w:rPr>
            </w:pPr>
          </w:p>
        </w:tc>
        <w:tc>
          <w:tcPr>
            <w:tcW w:w="973" w:type="dxa"/>
          </w:tcPr>
          <w:p w14:paraId="1FFA0D30" w14:textId="77777777" w:rsidR="003F17F1" w:rsidRPr="002954BC" w:rsidRDefault="003F17F1">
            <w:pPr>
              <w:jc w:val="center"/>
              <w:rPr>
                <w:color w:val="000000"/>
                <w:sz w:val="20"/>
              </w:rPr>
            </w:pPr>
          </w:p>
        </w:tc>
        <w:tc>
          <w:tcPr>
            <w:tcW w:w="1590" w:type="dxa"/>
          </w:tcPr>
          <w:p w14:paraId="56D89B11" w14:textId="77777777" w:rsidR="003F17F1" w:rsidRPr="002954BC" w:rsidRDefault="003F17F1">
            <w:pPr>
              <w:tabs>
                <w:tab w:val="left" w:leader="dot" w:pos="1318"/>
              </w:tabs>
              <w:rPr>
                <w:color w:val="000000"/>
                <w:sz w:val="20"/>
              </w:rPr>
            </w:pPr>
          </w:p>
        </w:tc>
      </w:tr>
      <w:tr w:rsidR="003F17F1" w:rsidRPr="002954BC" w14:paraId="4152E202" w14:textId="77777777">
        <w:trPr>
          <w:jc w:val="center"/>
        </w:trPr>
        <w:tc>
          <w:tcPr>
            <w:tcW w:w="5820" w:type="dxa"/>
          </w:tcPr>
          <w:p w14:paraId="77A093C1" w14:textId="77777777" w:rsidR="003F17F1" w:rsidRPr="002954BC" w:rsidRDefault="003F17F1">
            <w:pPr>
              <w:tabs>
                <w:tab w:val="left" w:pos="284"/>
              </w:tabs>
              <w:rPr>
                <w:color w:val="000000"/>
                <w:sz w:val="20"/>
              </w:rPr>
            </w:pPr>
            <w:r w:rsidRPr="002954BC">
              <w:rPr>
                <w:color w:val="000000"/>
                <w:sz w:val="20"/>
              </w:rPr>
              <w:tab/>
            </w:r>
            <w:r w:rsidRPr="002954BC">
              <w:rPr>
                <w:color w:val="000000"/>
                <w:sz w:val="20"/>
              </w:rPr>
              <w:sym w:font="Wingdings" w:char="F0A8"/>
            </w:r>
            <w:r w:rsidRPr="002954BC">
              <w:rPr>
                <w:color w:val="000000"/>
                <w:sz w:val="20"/>
              </w:rPr>
              <w:t xml:space="preserve"> rendement technique de combustion </w:t>
            </w:r>
            <w:r w:rsidRPr="002954BC">
              <w:rPr>
                <w:color w:val="000000"/>
                <w:sz w:val="20"/>
              </w:rPr>
              <w:sym w:font="Symbol" w:char="F068"/>
            </w:r>
            <w:r w:rsidRPr="002954BC">
              <w:rPr>
                <w:color w:val="000000"/>
                <w:sz w:val="20"/>
                <w:vertAlign w:val="subscript"/>
              </w:rPr>
              <w:t>f</w:t>
            </w:r>
            <w:r w:rsidRPr="002954BC">
              <w:rPr>
                <w:color w:val="000000"/>
                <w:sz w:val="20"/>
              </w:rPr>
              <w:t xml:space="preserve"> [%]</w:t>
            </w:r>
          </w:p>
        </w:tc>
        <w:tc>
          <w:tcPr>
            <w:tcW w:w="973" w:type="dxa"/>
          </w:tcPr>
          <w:p w14:paraId="66513977" w14:textId="77777777" w:rsidR="003F17F1" w:rsidRPr="002954BC" w:rsidRDefault="003F17F1">
            <w:pPr>
              <w:jc w:val="center"/>
              <w:rPr>
                <w:color w:val="000000"/>
                <w:sz w:val="20"/>
              </w:rPr>
            </w:pPr>
          </w:p>
        </w:tc>
        <w:tc>
          <w:tcPr>
            <w:tcW w:w="973" w:type="dxa"/>
          </w:tcPr>
          <w:p w14:paraId="551668DD" w14:textId="77777777" w:rsidR="003F17F1" w:rsidRPr="002954BC" w:rsidRDefault="003F17F1">
            <w:pPr>
              <w:jc w:val="center"/>
              <w:rPr>
                <w:color w:val="000000"/>
                <w:sz w:val="20"/>
              </w:rPr>
            </w:pPr>
          </w:p>
        </w:tc>
        <w:tc>
          <w:tcPr>
            <w:tcW w:w="1590" w:type="dxa"/>
          </w:tcPr>
          <w:p w14:paraId="57C1CFEF" w14:textId="77777777" w:rsidR="003F17F1" w:rsidRPr="002954BC" w:rsidRDefault="003F17F1">
            <w:pPr>
              <w:tabs>
                <w:tab w:val="left" w:leader="dot" w:pos="1318"/>
              </w:tabs>
              <w:rPr>
                <w:color w:val="000000"/>
                <w:sz w:val="20"/>
              </w:rPr>
            </w:pPr>
          </w:p>
        </w:tc>
      </w:tr>
      <w:tr w:rsidR="003F17F1" w:rsidRPr="002954BC" w14:paraId="6C98EBB3" w14:textId="77777777">
        <w:trPr>
          <w:jc w:val="center"/>
        </w:trPr>
        <w:tc>
          <w:tcPr>
            <w:tcW w:w="5820" w:type="dxa"/>
          </w:tcPr>
          <w:p w14:paraId="23B54CEE" w14:textId="77777777" w:rsidR="003F17F1" w:rsidRPr="002954BC" w:rsidRDefault="003F17F1">
            <w:pPr>
              <w:tabs>
                <w:tab w:val="left" w:pos="284"/>
              </w:tabs>
              <w:rPr>
                <w:color w:val="000000"/>
                <w:sz w:val="20"/>
              </w:rPr>
            </w:pPr>
            <w:r w:rsidRPr="002954BC">
              <w:rPr>
                <w:color w:val="000000"/>
                <w:sz w:val="20"/>
              </w:rPr>
              <w:tab/>
            </w:r>
            <w:r w:rsidRPr="002954BC">
              <w:rPr>
                <w:color w:val="000000"/>
                <w:sz w:val="20"/>
              </w:rPr>
              <w:sym w:font="Wingdings" w:char="F0A8"/>
            </w:r>
            <w:r w:rsidRPr="002954BC">
              <w:rPr>
                <w:color w:val="000000"/>
                <w:sz w:val="20"/>
              </w:rPr>
              <w:t xml:space="preserve"> oxygène résiduel  [%]</w:t>
            </w:r>
          </w:p>
        </w:tc>
        <w:tc>
          <w:tcPr>
            <w:tcW w:w="973" w:type="dxa"/>
          </w:tcPr>
          <w:p w14:paraId="7D551701" w14:textId="77777777" w:rsidR="003F17F1" w:rsidRPr="002954BC" w:rsidRDefault="003F17F1">
            <w:pPr>
              <w:jc w:val="center"/>
              <w:rPr>
                <w:color w:val="000000"/>
                <w:sz w:val="20"/>
              </w:rPr>
            </w:pPr>
          </w:p>
        </w:tc>
        <w:tc>
          <w:tcPr>
            <w:tcW w:w="973" w:type="dxa"/>
          </w:tcPr>
          <w:p w14:paraId="44608BAE" w14:textId="77777777" w:rsidR="003F17F1" w:rsidRPr="002954BC" w:rsidRDefault="003F17F1">
            <w:pPr>
              <w:jc w:val="center"/>
              <w:rPr>
                <w:color w:val="000000"/>
                <w:sz w:val="20"/>
              </w:rPr>
            </w:pPr>
          </w:p>
        </w:tc>
        <w:tc>
          <w:tcPr>
            <w:tcW w:w="1590" w:type="dxa"/>
          </w:tcPr>
          <w:p w14:paraId="46DB780A" w14:textId="77777777" w:rsidR="003F17F1" w:rsidRPr="002954BC" w:rsidRDefault="003F17F1">
            <w:pPr>
              <w:tabs>
                <w:tab w:val="left" w:leader="dot" w:pos="1318"/>
              </w:tabs>
              <w:rPr>
                <w:color w:val="000000"/>
                <w:sz w:val="20"/>
              </w:rPr>
            </w:pPr>
          </w:p>
        </w:tc>
      </w:tr>
      <w:tr w:rsidR="003F17F1" w:rsidRPr="002954BC" w14:paraId="4E108E6E" w14:textId="77777777">
        <w:trPr>
          <w:jc w:val="center"/>
        </w:trPr>
        <w:tc>
          <w:tcPr>
            <w:tcW w:w="5820" w:type="dxa"/>
          </w:tcPr>
          <w:p w14:paraId="41972A96" w14:textId="77777777" w:rsidR="003F17F1" w:rsidRPr="002954BC" w:rsidRDefault="003F17F1">
            <w:pPr>
              <w:tabs>
                <w:tab w:val="left" w:pos="284"/>
              </w:tabs>
              <w:rPr>
                <w:color w:val="000000"/>
                <w:sz w:val="20"/>
              </w:rPr>
            </w:pPr>
            <w:r w:rsidRPr="002954BC">
              <w:rPr>
                <w:color w:val="000000"/>
                <w:sz w:val="20"/>
              </w:rPr>
              <w:tab/>
            </w:r>
            <w:r w:rsidRPr="002954BC">
              <w:rPr>
                <w:color w:val="000000"/>
                <w:sz w:val="20"/>
              </w:rPr>
              <w:sym w:font="Wingdings" w:char="F0A8"/>
            </w:r>
            <w:r w:rsidRPr="002954BC">
              <w:rPr>
                <w:color w:val="000000"/>
                <w:sz w:val="20"/>
              </w:rPr>
              <w:t xml:space="preserve"> monoxyde de carbone [mg/m</w:t>
            </w:r>
            <w:r w:rsidRPr="002954BC">
              <w:rPr>
                <w:color w:val="000000"/>
                <w:sz w:val="20"/>
                <w:vertAlign w:val="superscript"/>
              </w:rPr>
              <w:t>3</w:t>
            </w:r>
            <w:r w:rsidRPr="002954BC">
              <w:rPr>
                <w:color w:val="000000"/>
                <w:sz w:val="20"/>
              </w:rPr>
              <w:t>]</w:t>
            </w:r>
          </w:p>
        </w:tc>
        <w:tc>
          <w:tcPr>
            <w:tcW w:w="973" w:type="dxa"/>
          </w:tcPr>
          <w:p w14:paraId="5F49A05F" w14:textId="77777777" w:rsidR="003F17F1" w:rsidRPr="002954BC" w:rsidRDefault="003F17F1">
            <w:pPr>
              <w:jc w:val="center"/>
              <w:rPr>
                <w:color w:val="000000"/>
                <w:sz w:val="20"/>
              </w:rPr>
            </w:pPr>
          </w:p>
        </w:tc>
        <w:tc>
          <w:tcPr>
            <w:tcW w:w="973" w:type="dxa"/>
          </w:tcPr>
          <w:p w14:paraId="269A3B39" w14:textId="77777777" w:rsidR="003F17F1" w:rsidRPr="002954BC" w:rsidRDefault="003F17F1">
            <w:pPr>
              <w:jc w:val="center"/>
              <w:rPr>
                <w:color w:val="000000"/>
                <w:sz w:val="20"/>
              </w:rPr>
            </w:pPr>
          </w:p>
        </w:tc>
        <w:tc>
          <w:tcPr>
            <w:tcW w:w="1590" w:type="dxa"/>
          </w:tcPr>
          <w:p w14:paraId="05DEC3F7" w14:textId="77777777" w:rsidR="003F17F1" w:rsidRPr="002954BC" w:rsidRDefault="003F17F1">
            <w:pPr>
              <w:tabs>
                <w:tab w:val="left" w:leader="dot" w:pos="1318"/>
              </w:tabs>
              <w:rPr>
                <w:color w:val="000000"/>
                <w:sz w:val="20"/>
              </w:rPr>
            </w:pPr>
          </w:p>
        </w:tc>
      </w:tr>
      <w:tr w:rsidR="003F17F1" w:rsidRPr="002954BC" w14:paraId="415750CA" w14:textId="77777777">
        <w:trPr>
          <w:jc w:val="center"/>
        </w:trPr>
        <w:tc>
          <w:tcPr>
            <w:tcW w:w="5820" w:type="dxa"/>
          </w:tcPr>
          <w:p w14:paraId="6C34F889" w14:textId="77777777" w:rsidR="003F17F1" w:rsidRPr="002954BC" w:rsidRDefault="003F17F1">
            <w:pPr>
              <w:tabs>
                <w:tab w:val="left" w:pos="284"/>
              </w:tabs>
              <w:rPr>
                <w:color w:val="000000"/>
                <w:sz w:val="20"/>
              </w:rPr>
            </w:pPr>
            <w:r w:rsidRPr="002954BC">
              <w:rPr>
                <w:color w:val="000000"/>
                <w:sz w:val="20"/>
              </w:rPr>
              <w:tab/>
            </w:r>
            <w:r w:rsidRPr="002954BC">
              <w:rPr>
                <w:color w:val="000000"/>
                <w:sz w:val="20"/>
              </w:rPr>
              <w:sym w:font="Wingdings" w:char="F0A8"/>
            </w:r>
            <w:r w:rsidRPr="002954BC">
              <w:rPr>
                <w:color w:val="000000"/>
                <w:sz w:val="20"/>
              </w:rPr>
              <w:t xml:space="preserve"> </w:t>
            </w:r>
            <w:r w:rsidRPr="00B82FF9">
              <w:rPr>
                <w:color w:val="000000"/>
                <w:sz w:val="20"/>
                <w:highlight w:val="lightGray"/>
              </w:rPr>
              <w:t>...........................................</w:t>
            </w:r>
          </w:p>
        </w:tc>
        <w:tc>
          <w:tcPr>
            <w:tcW w:w="973" w:type="dxa"/>
          </w:tcPr>
          <w:p w14:paraId="472F9329" w14:textId="77777777" w:rsidR="003F17F1" w:rsidRPr="002954BC" w:rsidRDefault="003F17F1">
            <w:pPr>
              <w:jc w:val="center"/>
              <w:rPr>
                <w:color w:val="000000"/>
                <w:sz w:val="20"/>
              </w:rPr>
            </w:pPr>
          </w:p>
        </w:tc>
        <w:tc>
          <w:tcPr>
            <w:tcW w:w="973" w:type="dxa"/>
          </w:tcPr>
          <w:p w14:paraId="072D5B3F" w14:textId="77777777" w:rsidR="003F17F1" w:rsidRPr="002954BC" w:rsidRDefault="003F17F1">
            <w:pPr>
              <w:jc w:val="center"/>
              <w:rPr>
                <w:color w:val="000000"/>
                <w:sz w:val="20"/>
              </w:rPr>
            </w:pPr>
          </w:p>
        </w:tc>
        <w:tc>
          <w:tcPr>
            <w:tcW w:w="1590" w:type="dxa"/>
          </w:tcPr>
          <w:p w14:paraId="72124112" w14:textId="77777777" w:rsidR="003F17F1" w:rsidRPr="002954BC" w:rsidRDefault="003F17F1">
            <w:pPr>
              <w:tabs>
                <w:tab w:val="left" w:leader="dot" w:pos="1318"/>
              </w:tabs>
              <w:rPr>
                <w:color w:val="000000"/>
                <w:sz w:val="20"/>
              </w:rPr>
            </w:pPr>
          </w:p>
        </w:tc>
      </w:tr>
      <w:tr w:rsidR="003F17F1" w:rsidRPr="002954BC" w14:paraId="5762F6DE" w14:textId="77777777">
        <w:trPr>
          <w:jc w:val="center"/>
        </w:trPr>
        <w:tc>
          <w:tcPr>
            <w:tcW w:w="5820" w:type="dxa"/>
          </w:tcPr>
          <w:p w14:paraId="4DC33BF6" w14:textId="77777777" w:rsidR="003F17F1" w:rsidRPr="002954BC" w:rsidRDefault="003F17F1">
            <w:pPr>
              <w:tabs>
                <w:tab w:val="left" w:pos="284"/>
              </w:tabs>
              <w:rPr>
                <w:color w:val="000000"/>
                <w:sz w:val="20"/>
              </w:rPr>
            </w:pPr>
            <w:r w:rsidRPr="002954BC">
              <w:rPr>
                <w:color w:val="000000"/>
                <w:sz w:val="20"/>
              </w:rPr>
              <w:tab/>
            </w:r>
            <w:r w:rsidRPr="002954BC">
              <w:rPr>
                <w:color w:val="000000"/>
                <w:sz w:val="20"/>
              </w:rPr>
              <w:sym w:font="Wingdings" w:char="F0A8"/>
            </w:r>
            <w:r w:rsidRPr="002954BC">
              <w:rPr>
                <w:color w:val="000000"/>
                <w:sz w:val="20"/>
              </w:rPr>
              <w:t xml:space="preserve"> </w:t>
            </w:r>
            <w:r w:rsidRPr="00B82FF9">
              <w:rPr>
                <w:color w:val="000000"/>
                <w:sz w:val="20"/>
                <w:highlight w:val="lightGray"/>
              </w:rPr>
              <w:t>...........................................</w:t>
            </w:r>
          </w:p>
          <w:p w14:paraId="55E01964" w14:textId="77777777" w:rsidR="003F17F1" w:rsidRPr="002954BC" w:rsidRDefault="003F17F1">
            <w:pPr>
              <w:tabs>
                <w:tab w:val="left" w:pos="284"/>
              </w:tabs>
              <w:rPr>
                <w:i/>
                <w:color w:val="000000"/>
                <w:sz w:val="16"/>
              </w:rPr>
            </w:pPr>
          </w:p>
        </w:tc>
        <w:tc>
          <w:tcPr>
            <w:tcW w:w="973" w:type="dxa"/>
          </w:tcPr>
          <w:p w14:paraId="113B070B" w14:textId="77777777" w:rsidR="003F17F1" w:rsidRPr="002954BC" w:rsidRDefault="003F17F1">
            <w:pPr>
              <w:jc w:val="center"/>
              <w:rPr>
                <w:color w:val="000000"/>
                <w:sz w:val="20"/>
              </w:rPr>
            </w:pPr>
          </w:p>
        </w:tc>
        <w:tc>
          <w:tcPr>
            <w:tcW w:w="973" w:type="dxa"/>
          </w:tcPr>
          <w:p w14:paraId="2089F230" w14:textId="77777777" w:rsidR="003F17F1" w:rsidRPr="002954BC" w:rsidRDefault="003F17F1">
            <w:pPr>
              <w:jc w:val="center"/>
              <w:rPr>
                <w:color w:val="000000"/>
                <w:sz w:val="20"/>
              </w:rPr>
            </w:pPr>
          </w:p>
        </w:tc>
        <w:tc>
          <w:tcPr>
            <w:tcW w:w="1590" w:type="dxa"/>
          </w:tcPr>
          <w:p w14:paraId="671CCFF6" w14:textId="77777777" w:rsidR="003F17F1" w:rsidRPr="002954BC" w:rsidRDefault="003F17F1">
            <w:pPr>
              <w:tabs>
                <w:tab w:val="left" w:leader="dot" w:pos="1318"/>
              </w:tabs>
              <w:rPr>
                <w:color w:val="000000"/>
                <w:sz w:val="20"/>
              </w:rPr>
            </w:pPr>
          </w:p>
        </w:tc>
      </w:tr>
      <w:tr w:rsidR="003F17F1" w:rsidRPr="002954BC" w14:paraId="5875DF42" w14:textId="77777777">
        <w:trPr>
          <w:jc w:val="center"/>
        </w:trPr>
        <w:tc>
          <w:tcPr>
            <w:tcW w:w="5820" w:type="dxa"/>
            <w:tcBorders>
              <w:top w:val="single" w:sz="4" w:space="0" w:color="auto"/>
              <w:bottom w:val="single" w:sz="4" w:space="0" w:color="auto"/>
            </w:tcBorders>
          </w:tcPr>
          <w:p w14:paraId="0AA58F13" w14:textId="77777777" w:rsidR="003F17F1" w:rsidRPr="002954BC" w:rsidRDefault="003F17F1" w:rsidP="00D04001">
            <w:pPr>
              <w:pStyle w:val="berschrift4"/>
              <w:rPr>
                <w:color w:val="000000"/>
              </w:rPr>
            </w:pPr>
            <w:r w:rsidRPr="002954BC">
              <w:rPr>
                <w:color w:val="000000"/>
              </w:rPr>
              <w:t xml:space="preserve">Prix 4.11 </w:t>
            </w:r>
            <w:r w:rsidRPr="002954BC">
              <w:rPr>
                <w:color w:val="000000"/>
              </w:rPr>
              <w:tab/>
              <w:t xml:space="preserve">Livraison, installation, mise en service, </w:t>
            </w:r>
            <w:r w:rsidRPr="002954BC">
              <w:rPr>
                <w:color w:val="000000"/>
              </w:rPr>
              <w:br/>
              <w:t xml:space="preserve"> </w:t>
            </w:r>
            <w:r w:rsidRPr="002954BC">
              <w:rPr>
                <w:color w:val="000000"/>
              </w:rPr>
              <w:tab/>
              <w:t>essai d’exploitation, instruction, certificat</w:t>
            </w:r>
            <w:r w:rsidRPr="002954BC">
              <w:rPr>
                <w:color w:val="000000"/>
              </w:rPr>
              <w:br/>
              <w:t xml:space="preserve"> </w:t>
            </w:r>
            <w:r w:rsidRPr="002954BC">
              <w:rPr>
                <w:color w:val="000000"/>
              </w:rPr>
              <w:tab/>
              <w:t xml:space="preserve">d’émission et preuve de performance </w:t>
            </w:r>
          </w:p>
        </w:tc>
        <w:tc>
          <w:tcPr>
            <w:tcW w:w="973" w:type="dxa"/>
            <w:tcBorders>
              <w:top w:val="single" w:sz="4" w:space="0" w:color="auto"/>
              <w:bottom w:val="single" w:sz="4" w:space="0" w:color="auto"/>
            </w:tcBorders>
          </w:tcPr>
          <w:p w14:paraId="0C6E7903" w14:textId="77777777" w:rsidR="003F17F1" w:rsidRPr="002954BC" w:rsidRDefault="003F17F1" w:rsidP="004A67E3">
            <w:pPr>
              <w:pStyle w:val="berschrift4"/>
              <w:rPr>
                <w:color w:val="000000"/>
              </w:rPr>
            </w:pPr>
          </w:p>
        </w:tc>
        <w:tc>
          <w:tcPr>
            <w:tcW w:w="973" w:type="dxa"/>
            <w:tcBorders>
              <w:top w:val="single" w:sz="4" w:space="0" w:color="auto"/>
              <w:bottom w:val="single" w:sz="4" w:space="0" w:color="auto"/>
            </w:tcBorders>
          </w:tcPr>
          <w:p w14:paraId="052528E8" w14:textId="77777777" w:rsidR="003F17F1" w:rsidRPr="002954BC" w:rsidRDefault="003F17F1" w:rsidP="004A67E3">
            <w:pPr>
              <w:pStyle w:val="berschrift4"/>
              <w:rPr>
                <w:color w:val="000000"/>
              </w:rPr>
            </w:pPr>
          </w:p>
        </w:tc>
        <w:tc>
          <w:tcPr>
            <w:tcW w:w="1590" w:type="dxa"/>
            <w:tcBorders>
              <w:top w:val="single" w:sz="4" w:space="0" w:color="auto"/>
              <w:bottom w:val="single" w:sz="4" w:space="0" w:color="auto"/>
            </w:tcBorders>
          </w:tcPr>
          <w:p w14:paraId="7D9F0453" w14:textId="77777777" w:rsidR="003F17F1" w:rsidRPr="002954BC" w:rsidRDefault="003F17F1" w:rsidP="004A67E3">
            <w:pPr>
              <w:pStyle w:val="berschrift4"/>
              <w:rPr>
                <w:color w:val="000000"/>
              </w:rPr>
            </w:pPr>
            <w:r w:rsidRPr="002954BC">
              <w:rPr>
                <w:color w:val="000000"/>
              </w:rPr>
              <w:t>CHF..................</w:t>
            </w:r>
          </w:p>
        </w:tc>
      </w:tr>
    </w:tbl>
    <w:p w14:paraId="3D02D19A" w14:textId="77777777" w:rsidR="003F17F1" w:rsidRPr="002954BC" w:rsidRDefault="003F17F1">
      <w:pPr>
        <w:pBdr>
          <w:top w:val="single" w:sz="4" w:space="0" w:color="auto" w:shadow="1"/>
          <w:left w:val="single" w:sz="4" w:space="0" w:color="auto" w:shadow="1"/>
          <w:bottom w:val="single" w:sz="4" w:space="0" w:color="auto" w:shadow="1"/>
          <w:right w:val="single" w:sz="4" w:space="0" w:color="auto" w:shadow="1"/>
        </w:pBdr>
        <w:rPr>
          <w:color w:val="000000"/>
        </w:rPr>
        <w:sectPr w:rsidR="003F17F1" w:rsidRPr="002954BC">
          <w:pgSz w:w="11906" w:h="16838"/>
          <w:pgMar w:top="1276" w:right="1134" w:bottom="851" w:left="1417" w:header="720" w:footer="720" w:gutter="0"/>
          <w:cols w:space="720"/>
        </w:sectPr>
      </w:pPr>
    </w:p>
    <w:tbl>
      <w:tblPr>
        <w:tblW w:w="9356" w:type="dxa"/>
        <w:jc w:val="center"/>
        <w:tblBorders>
          <w:top w:val="single" w:sz="4" w:space="0" w:color="auto"/>
          <w:left w:val="single" w:sz="4" w:space="0" w:color="auto"/>
          <w:bottom w:val="single" w:sz="4" w:space="0" w:color="auto"/>
          <w:right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820"/>
        <w:gridCol w:w="973"/>
        <w:gridCol w:w="973"/>
        <w:gridCol w:w="1590"/>
      </w:tblGrid>
      <w:tr w:rsidR="003F17F1" w:rsidRPr="002954BC" w14:paraId="570A7D89" w14:textId="77777777" w:rsidTr="003F17F1">
        <w:trPr>
          <w:tblHeader/>
          <w:jc w:val="center"/>
        </w:trPr>
        <w:tc>
          <w:tcPr>
            <w:tcW w:w="5820" w:type="dxa"/>
            <w:tcBorders>
              <w:top w:val="single" w:sz="4" w:space="0" w:color="auto"/>
              <w:bottom w:val="single" w:sz="4" w:space="0" w:color="auto"/>
            </w:tcBorders>
          </w:tcPr>
          <w:p w14:paraId="302FC6A1" w14:textId="77777777" w:rsidR="003F17F1" w:rsidRPr="002954BC" w:rsidRDefault="003F17F1">
            <w:pPr>
              <w:rPr>
                <w:color w:val="000000"/>
                <w:sz w:val="20"/>
              </w:rPr>
            </w:pPr>
            <w:r w:rsidRPr="002954BC">
              <w:rPr>
                <w:color w:val="000000"/>
                <w:sz w:val="20"/>
              </w:rPr>
              <w:lastRenderedPageBreak/>
              <w:t>Désignation</w:t>
            </w:r>
          </w:p>
        </w:tc>
        <w:tc>
          <w:tcPr>
            <w:tcW w:w="973" w:type="dxa"/>
            <w:tcBorders>
              <w:top w:val="single" w:sz="4" w:space="0" w:color="auto"/>
              <w:bottom w:val="single" w:sz="4" w:space="0" w:color="auto"/>
            </w:tcBorders>
          </w:tcPr>
          <w:p w14:paraId="33E3E57B" w14:textId="77777777" w:rsidR="003F17F1" w:rsidRPr="002954BC" w:rsidRDefault="003F17F1">
            <w:pPr>
              <w:jc w:val="center"/>
              <w:rPr>
                <w:color w:val="000000"/>
                <w:sz w:val="20"/>
              </w:rPr>
            </w:pPr>
            <w:r w:rsidRPr="002954BC">
              <w:rPr>
                <w:color w:val="000000"/>
                <w:sz w:val="20"/>
              </w:rPr>
              <w:t>Unité</w:t>
            </w:r>
          </w:p>
        </w:tc>
        <w:tc>
          <w:tcPr>
            <w:tcW w:w="973" w:type="dxa"/>
            <w:tcBorders>
              <w:top w:val="single" w:sz="4" w:space="0" w:color="auto"/>
              <w:bottom w:val="single" w:sz="4" w:space="0" w:color="auto"/>
            </w:tcBorders>
          </w:tcPr>
          <w:p w14:paraId="48E7751A" w14:textId="77777777" w:rsidR="003F17F1" w:rsidRPr="002954BC" w:rsidRDefault="003F17F1">
            <w:pPr>
              <w:jc w:val="center"/>
              <w:rPr>
                <w:color w:val="000000"/>
                <w:sz w:val="20"/>
              </w:rPr>
            </w:pPr>
            <w:r w:rsidRPr="002954BC">
              <w:rPr>
                <w:color w:val="000000"/>
                <w:sz w:val="20"/>
              </w:rPr>
              <w:t>Quantité</w:t>
            </w:r>
          </w:p>
        </w:tc>
        <w:tc>
          <w:tcPr>
            <w:tcW w:w="1590" w:type="dxa"/>
            <w:tcBorders>
              <w:top w:val="single" w:sz="4" w:space="0" w:color="auto"/>
              <w:bottom w:val="single" w:sz="4" w:space="0" w:color="auto"/>
            </w:tcBorders>
          </w:tcPr>
          <w:p w14:paraId="728442FB" w14:textId="77777777" w:rsidR="003F17F1" w:rsidRPr="002954BC" w:rsidRDefault="003F17F1">
            <w:pPr>
              <w:tabs>
                <w:tab w:val="left" w:leader="dot" w:pos="1318"/>
              </w:tabs>
              <w:rPr>
                <w:color w:val="000000"/>
                <w:sz w:val="20"/>
              </w:rPr>
            </w:pPr>
            <w:r w:rsidRPr="002954BC">
              <w:rPr>
                <w:color w:val="000000"/>
                <w:sz w:val="20"/>
              </w:rPr>
              <w:t>Montant</w:t>
            </w:r>
          </w:p>
        </w:tc>
      </w:tr>
      <w:tr w:rsidR="003F17F1" w:rsidRPr="002954BC" w14:paraId="3D1253AC" w14:textId="77777777" w:rsidTr="003F17F1">
        <w:trPr>
          <w:jc w:val="center"/>
        </w:trPr>
        <w:tc>
          <w:tcPr>
            <w:tcW w:w="5820" w:type="dxa"/>
            <w:tcBorders>
              <w:top w:val="single" w:sz="4" w:space="0" w:color="auto"/>
              <w:bottom w:val="single" w:sz="4" w:space="0" w:color="auto"/>
            </w:tcBorders>
          </w:tcPr>
          <w:p w14:paraId="487ECF67" w14:textId="77777777" w:rsidR="003F17F1" w:rsidRPr="002954BC" w:rsidRDefault="003F17F1">
            <w:pPr>
              <w:pStyle w:val="berschrift1"/>
              <w:spacing w:after="120"/>
              <w:rPr>
                <w:color w:val="000000"/>
              </w:rPr>
            </w:pPr>
            <w:bookmarkStart w:id="171" w:name="_Toc263573907"/>
            <w:bookmarkStart w:id="172" w:name="_Toc349555778"/>
            <w:bookmarkStart w:id="173" w:name="_Toc358556952"/>
            <w:r w:rsidRPr="002954BC">
              <w:rPr>
                <w:color w:val="000000"/>
              </w:rPr>
              <w:t>5.</w:t>
            </w:r>
            <w:r w:rsidRPr="002954BC">
              <w:rPr>
                <w:color w:val="000000"/>
              </w:rPr>
              <w:tab/>
              <w:t>Contrat d’entretien</w:t>
            </w:r>
            <w:bookmarkEnd w:id="171"/>
            <w:bookmarkEnd w:id="172"/>
            <w:bookmarkEnd w:id="173"/>
          </w:p>
        </w:tc>
        <w:tc>
          <w:tcPr>
            <w:tcW w:w="973" w:type="dxa"/>
            <w:tcBorders>
              <w:top w:val="single" w:sz="4" w:space="0" w:color="auto"/>
              <w:bottom w:val="single" w:sz="4" w:space="0" w:color="auto"/>
            </w:tcBorders>
          </w:tcPr>
          <w:p w14:paraId="43E78C11" w14:textId="77777777" w:rsidR="003F17F1" w:rsidRPr="002954BC" w:rsidRDefault="003F17F1">
            <w:pPr>
              <w:pStyle w:val="berschrift1"/>
              <w:jc w:val="center"/>
              <w:rPr>
                <w:b w:val="0"/>
                <w:color w:val="000000"/>
                <w:sz w:val="20"/>
              </w:rPr>
            </w:pPr>
          </w:p>
        </w:tc>
        <w:tc>
          <w:tcPr>
            <w:tcW w:w="973" w:type="dxa"/>
            <w:tcBorders>
              <w:top w:val="single" w:sz="4" w:space="0" w:color="auto"/>
              <w:bottom w:val="single" w:sz="4" w:space="0" w:color="auto"/>
            </w:tcBorders>
          </w:tcPr>
          <w:p w14:paraId="24F5465D" w14:textId="77777777" w:rsidR="003F17F1" w:rsidRPr="002954BC" w:rsidRDefault="003F17F1">
            <w:pPr>
              <w:pStyle w:val="berschrift1"/>
              <w:jc w:val="center"/>
              <w:rPr>
                <w:b w:val="0"/>
                <w:color w:val="000000"/>
                <w:sz w:val="20"/>
              </w:rPr>
            </w:pPr>
          </w:p>
        </w:tc>
        <w:tc>
          <w:tcPr>
            <w:tcW w:w="1590" w:type="dxa"/>
            <w:tcBorders>
              <w:top w:val="single" w:sz="4" w:space="0" w:color="auto"/>
              <w:bottom w:val="single" w:sz="4" w:space="0" w:color="auto"/>
            </w:tcBorders>
          </w:tcPr>
          <w:p w14:paraId="70991D9F" w14:textId="77777777" w:rsidR="003F17F1" w:rsidRPr="002954BC" w:rsidRDefault="003F17F1">
            <w:pPr>
              <w:pStyle w:val="berschrift1"/>
              <w:rPr>
                <w:b w:val="0"/>
                <w:color w:val="000000"/>
                <w:sz w:val="20"/>
              </w:rPr>
            </w:pPr>
          </w:p>
        </w:tc>
      </w:tr>
      <w:tr w:rsidR="003F17F1" w:rsidRPr="002954BC" w14:paraId="7ECC3FAD" w14:textId="77777777" w:rsidTr="003F17F1">
        <w:trPr>
          <w:jc w:val="center"/>
        </w:trPr>
        <w:tc>
          <w:tcPr>
            <w:tcW w:w="5820" w:type="dxa"/>
            <w:tcBorders>
              <w:top w:val="nil"/>
              <w:bottom w:val="single" w:sz="4" w:space="0" w:color="auto"/>
            </w:tcBorders>
          </w:tcPr>
          <w:p w14:paraId="0320D185" w14:textId="77777777" w:rsidR="003F17F1" w:rsidRPr="002954BC" w:rsidRDefault="003F17F1">
            <w:pPr>
              <w:tabs>
                <w:tab w:val="left" w:pos="567"/>
              </w:tabs>
              <w:spacing w:before="120" w:after="120"/>
              <w:ind w:left="284" w:hanging="284"/>
              <w:rPr>
                <w:color w:val="000000"/>
                <w:sz w:val="20"/>
              </w:rPr>
            </w:pPr>
            <w:r w:rsidRPr="002954BC">
              <w:rPr>
                <w:color w:val="000000"/>
                <w:sz w:val="20"/>
              </w:rPr>
              <w:sym w:font="Wingdings" w:char="F0A8"/>
            </w:r>
            <w:r w:rsidRPr="002954BC">
              <w:rPr>
                <w:color w:val="000000"/>
                <w:sz w:val="20"/>
              </w:rPr>
              <w:tab/>
            </w:r>
            <w:r w:rsidRPr="002954BC">
              <w:rPr>
                <w:b/>
                <w:color w:val="000000"/>
                <w:sz w:val="20"/>
              </w:rPr>
              <w:t>Révision</w:t>
            </w:r>
            <w:r w:rsidRPr="002954BC">
              <w:rPr>
                <w:color w:val="000000"/>
              </w:rPr>
              <w:br/>
            </w:r>
            <w:r w:rsidRPr="002954BC">
              <w:rPr>
                <w:color w:val="000000"/>
                <w:sz w:val="20"/>
              </w:rPr>
              <w:t>Contrôle de tous les éléments de l’installation, y compris le système d’extraction du silo.</w:t>
            </w:r>
            <w:r w:rsidRPr="002954BC">
              <w:rPr>
                <w:color w:val="000000"/>
              </w:rPr>
              <w:br/>
            </w:r>
            <w:r w:rsidRPr="002954BC">
              <w:rPr>
                <w:color w:val="000000"/>
                <w:sz w:val="20"/>
              </w:rPr>
              <w:t>Comprenant les heures de travail, de voyage, les frais de déplacements et autres frais pour une visite,</w:t>
            </w:r>
            <w:r w:rsidRPr="002954BC">
              <w:rPr>
                <w:color w:val="000000"/>
              </w:rPr>
              <w:br/>
            </w:r>
            <w:r w:rsidRPr="002954BC">
              <w:rPr>
                <w:color w:val="000000"/>
                <w:sz w:val="20"/>
              </w:rPr>
              <w:t>y compris petit matériel et nettoyage.</w:t>
            </w:r>
            <w:r w:rsidRPr="002954BC">
              <w:rPr>
                <w:color w:val="000000"/>
              </w:rPr>
              <w:br/>
            </w:r>
            <w:r w:rsidRPr="002954BC">
              <w:rPr>
                <w:color w:val="000000"/>
                <w:sz w:val="20"/>
              </w:rPr>
              <w:sym w:font="Wingdings" w:char="F0A1"/>
            </w:r>
            <w:r w:rsidRPr="002954BC">
              <w:rPr>
                <w:color w:val="000000"/>
                <w:sz w:val="20"/>
              </w:rPr>
              <w:t xml:space="preserve"> </w:t>
            </w:r>
            <w:r w:rsidRPr="002954BC">
              <w:rPr>
                <w:color w:val="000000"/>
                <w:sz w:val="20"/>
              </w:rPr>
              <w:tab/>
            </w:r>
            <w:r w:rsidRPr="002954BC">
              <w:rPr>
                <w:b/>
                <w:color w:val="000000"/>
                <w:sz w:val="20"/>
              </w:rPr>
              <w:t>annuel</w:t>
            </w:r>
            <w:r w:rsidRPr="002954BC">
              <w:rPr>
                <w:color w:val="000000"/>
              </w:rPr>
              <w:br/>
            </w:r>
            <w:r w:rsidRPr="002954BC">
              <w:rPr>
                <w:color w:val="000000"/>
                <w:sz w:val="20"/>
              </w:rPr>
              <w:sym w:font="Wingdings" w:char="F0A1"/>
            </w:r>
            <w:r w:rsidRPr="002954BC">
              <w:rPr>
                <w:color w:val="000000"/>
                <w:sz w:val="20"/>
              </w:rPr>
              <w:t xml:space="preserve"> </w:t>
            </w:r>
            <w:r w:rsidRPr="002954BC">
              <w:rPr>
                <w:color w:val="000000"/>
                <w:sz w:val="20"/>
              </w:rPr>
              <w:tab/>
            </w:r>
            <w:r w:rsidRPr="002954BC">
              <w:rPr>
                <w:b/>
                <w:color w:val="000000"/>
                <w:sz w:val="20"/>
              </w:rPr>
              <w:t>tous les deux ans</w:t>
            </w:r>
            <w:r w:rsidRPr="002954BC">
              <w:rPr>
                <w:color w:val="000000"/>
              </w:rPr>
              <w:br/>
            </w:r>
            <w:r w:rsidRPr="002954BC">
              <w:rPr>
                <w:b/>
                <w:color w:val="000000"/>
                <w:sz w:val="20"/>
              </w:rPr>
              <w:t>Prix par révision</w:t>
            </w:r>
          </w:p>
        </w:tc>
        <w:tc>
          <w:tcPr>
            <w:tcW w:w="973" w:type="dxa"/>
            <w:tcBorders>
              <w:top w:val="nil"/>
              <w:bottom w:val="single" w:sz="4" w:space="0" w:color="auto"/>
            </w:tcBorders>
          </w:tcPr>
          <w:p w14:paraId="1D127B3D" w14:textId="77777777" w:rsidR="003F17F1" w:rsidRPr="002954BC" w:rsidRDefault="003F17F1">
            <w:pPr>
              <w:spacing w:before="120" w:after="120"/>
              <w:jc w:val="center"/>
              <w:rPr>
                <w:color w:val="000000"/>
                <w:sz w:val="20"/>
              </w:rPr>
            </w:pPr>
          </w:p>
        </w:tc>
        <w:tc>
          <w:tcPr>
            <w:tcW w:w="973" w:type="dxa"/>
            <w:tcBorders>
              <w:top w:val="nil"/>
              <w:bottom w:val="single" w:sz="4" w:space="0" w:color="auto"/>
            </w:tcBorders>
          </w:tcPr>
          <w:p w14:paraId="690E952C" w14:textId="77777777" w:rsidR="003F17F1" w:rsidRPr="002954BC" w:rsidRDefault="003F17F1">
            <w:pPr>
              <w:spacing w:before="120" w:after="120"/>
              <w:jc w:val="center"/>
              <w:rPr>
                <w:color w:val="000000"/>
                <w:sz w:val="20"/>
              </w:rPr>
            </w:pPr>
          </w:p>
        </w:tc>
        <w:tc>
          <w:tcPr>
            <w:tcW w:w="1590" w:type="dxa"/>
            <w:tcBorders>
              <w:top w:val="nil"/>
              <w:bottom w:val="single" w:sz="4" w:space="0" w:color="auto"/>
            </w:tcBorders>
          </w:tcPr>
          <w:p w14:paraId="6F7DAACC" w14:textId="77777777" w:rsidR="003F17F1" w:rsidRPr="002954BC" w:rsidRDefault="003F17F1">
            <w:pPr>
              <w:spacing w:line="360" w:lineRule="auto"/>
              <w:rPr>
                <w:color w:val="000000"/>
                <w:sz w:val="20"/>
              </w:rPr>
            </w:pPr>
          </w:p>
          <w:p w14:paraId="430E50F1" w14:textId="77777777" w:rsidR="003F17F1" w:rsidRPr="002954BC" w:rsidRDefault="003F17F1">
            <w:pPr>
              <w:rPr>
                <w:color w:val="000000"/>
                <w:sz w:val="20"/>
              </w:rPr>
            </w:pPr>
          </w:p>
          <w:p w14:paraId="1743F8B5" w14:textId="77777777" w:rsidR="003F17F1" w:rsidRPr="002954BC" w:rsidRDefault="003F17F1">
            <w:pPr>
              <w:rPr>
                <w:color w:val="000000"/>
                <w:sz w:val="20"/>
              </w:rPr>
            </w:pPr>
          </w:p>
          <w:p w14:paraId="25A8F25A" w14:textId="77777777" w:rsidR="003F17F1" w:rsidRPr="002954BC" w:rsidRDefault="003F17F1">
            <w:pPr>
              <w:rPr>
                <w:color w:val="000000"/>
                <w:sz w:val="20"/>
              </w:rPr>
            </w:pPr>
          </w:p>
          <w:p w14:paraId="5D661BD1" w14:textId="77777777" w:rsidR="003F17F1" w:rsidRPr="002954BC" w:rsidRDefault="003F17F1">
            <w:pPr>
              <w:rPr>
                <w:color w:val="000000"/>
                <w:sz w:val="20"/>
              </w:rPr>
            </w:pPr>
          </w:p>
          <w:p w14:paraId="314618D0" w14:textId="77777777" w:rsidR="003F17F1" w:rsidRPr="002954BC" w:rsidRDefault="003F17F1">
            <w:pPr>
              <w:rPr>
                <w:color w:val="000000"/>
                <w:sz w:val="20"/>
              </w:rPr>
            </w:pPr>
          </w:p>
          <w:p w14:paraId="6932AF03" w14:textId="77777777" w:rsidR="003F17F1" w:rsidRPr="002954BC" w:rsidRDefault="003F17F1">
            <w:pPr>
              <w:rPr>
                <w:color w:val="000000"/>
                <w:sz w:val="20"/>
              </w:rPr>
            </w:pPr>
          </w:p>
          <w:p w14:paraId="587102EB" w14:textId="77777777" w:rsidR="001948E2" w:rsidRPr="002954BC" w:rsidRDefault="001948E2" w:rsidP="001948E2">
            <w:pPr>
              <w:pStyle w:val="Verzeichnis3"/>
              <w:ind w:left="0"/>
            </w:pPr>
          </w:p>
          <w:p w14:paraId="0289E2BE" w14:textId="77777777" w:rsidR="003F17F1" w:rsidRPr="002954BC" w:rsidRDefault="001948E2" w:rsidP="001948E2">
            <w:pPr>
              <w:pStyle w:val="Verzeichnis3"/>
              <w:ind w:left="0"/>
            </w:pPr>
            <w:r w:rsidRPr="002954BC">
              <w:t xml:space="preserve">CHF…………  </w:t>
            </w:r>
          </w:p>
        </w:tc>
      </w:tr>
      <w:tr w:rsidR="003F17F1" w:rsidRPr="002954BC" w14:paraId="01CBECC7" w14:textId="77777777" w:rsidTr="003F17F1">
        <w:trPr>
          <w:jc w:val="center"/>
        </w:trPr>
        <w:tc>
          <w:tcPr>
            <w:tcW w:w="5820" w:type="dxa"/>
            <w:tcBorders>
              <w:top w:val="nil"/>
              <w:bottom w:val="single" w:sz="4" w:space="0" w:color="auto"/>
            </w:tcBorders>
          </w:tcPr>
          <w:p w14:paraId="7CB3D9F1" w14:textId="77777777" w:rsidR="003F17F1" w:rsidRPr="002954BC" w:rsidRDefault="003F17F1" w:rsidP="00D55285">
            <w:pPr>
              <w:tabs>
                <w:tab w:val="num" w:pos="284"/>
                <w:tab w:val="left" w:pos="567"/>
              </w:tabs>
              <w:spacing w:before="120" w:after="120"/>
              <w:rPr>
                <w:color w:val="000000"/>
                <w:sz w:val="20"/>
              </w:rPr>
            </w:pPr>
            <w:r w:rsidRPr="002954BC">
              <w:rPr>
                <w:color w:val="000000"/>
                <w:sz w:val="20"/>
              </w:rPr>
              <w:sym w:font="Wingdings" w:char="F0A8"/>
            </w:r>
            <w:r w:rsidRPr="002954BC">
              <w:rPr>
                <w:b/>
                <w:color w:val="000000"/>
                <w:sz w:val="20"/>
              </w:rPr>
              <w:tab/>
              <w:t xml:space="preserve">Maintenance relative aux émissions </w:t>
            </w:r>
            <w:r w:rsidRPr="002954BC">
              <w:rPr>
                <w:color w:val="000000"/>
              </w:rPr>
              <w:br/>
            </w:r>
            <w:r w:rsidRPr="002954BC">
              <w:rPr>
                <w:b/>
                <w:color w:val="000000"/>
                <w:sz w:val="20"/>
              </w:rPr>
              <w:tab/>
            </w:r>
            <w:r w:rsidRPr="002954BC">
              <w:rPr>
                <w:color w:val="000000"/>
                <w:sz w:val="20"/>
              </w:rPr>
              <w:t xml:space="preserve">Contrôle de tous les éléments de l’installation </w:t>
            </w:r>
            <w:r w:rsidRPr="002954BC">
              <w:rPr>
                <w:color w:val="000000"/>
              </w:rPr>
              <w:br/>
            </w:r>
            <w:r w:rsidRPr="002954BC">
              <w:rPr>
                <w:color w:val="000000"/>
                <w:sz w:val="20"/>
              </w:rPr>
              <w:tab/>
              <w:t xml:space="preserve">permettant la diminution des émissions. </w:t>
            </w:r>
            <w:r w:rsidRPr="002954BC">
              <w:rPr>
                <w:color w:val="000000"/>
              </w:rPr>
              <w:br/>
            </w:r>
            <w:r w:rsidRPr="002954BC">
              <w:rPr>
                <w:color w:val="000000"/>
                <w:sz w:val="20"/>
              </w:rPr>
              <w:tab/>
              <w:t xml:space="preserve">Régulation de la qualité de la combustion, resp. </w:t>
            </w:r>
            <w:r w:rsidRPr="002954BC">
              <w:rPr>
                <w:color w:val="000000"/>
              </w:rPr>
              <w:br/>
            </w:r>
            <w:r w:rsidRPr="002954BC">
              <w:rPr>
                <w:color w:val="000000"/>
                <w:sz w:val="20"/>
              </w:rPr>
              <w:tab/>
              <w:t>du taux d’émission le plus bas possible et optimisation</w:t>
            </w:r>
            <w:r w:rsidRPr="002954BC">
              <w:rPr>
                <w:color w:val="000000"/>
              </w:rPr>
              <w:br/>
            </w:r>
            <w:r w:rsidRPr="002954BC">
              <w:rPr>
                <w:color w:val="000000"/>
                <w:sz w:val="20"/>
              </w:rPr>
              <w:tab/>
              <w:t xml:space="preserve">du rendement technique de combustion </w:t>
            </w:r>
            <w:r w:rsidRPr="002954BC">
              <w:rPr>
                <w:color w:val="000000"/>
                <w:sz w:val="20"/>
              </w:rPr>
              <w:sym w:font="Symbol" w:char="F068"/>
            </w:r>
            <w:r w:rsidRPr="002954BC">
              <w:rPr>
                <w:color w:val="000000"/>
                <w:sz w:val="20"/>
                <w:vertAlign w:val="subscript"/>
              </w:rPr>
              <w:t>F</w:t>
            </w:r>
            <w:r w:rsidRPr="002954BC">
              <w:rPr>
                <w:color w:val="000000"/>
              </w:rPr>
              <w:br/>
            </w:r>
            <w:r w:rsidRPr="002954BC">
              <w:rPr>
                <w:color w:val="000000"/>
                <w:sz w:val="20"/>
                <w:vertAlign w:val="subscript"/>
              </w:rPr>
              <w:tab/>
            </w:r>
            <w:r w:rsidRPr="002954BC">
              <w:rPr>
                <w:color w:val="000000"/>
                <w:sz w:val="20"/>
              </w:rPr>
              <w:t xml:space="preserve">Mesures des émissions, y compris protocoles de mesures et </w:t>
            </w:r>
            <w:r w:rsidR="00D55285" w:rsidRPr="002954BC">
              <w:rPr>
                <w:color w:val="000000"/>
                <w:sz w:val="20"/>
              </w:rPr>
              <w:tab/>
            </w:r>
            <w:r w:rsidRPr="002954BC">
              <w:rPr>
                <w:color w:val="000000"/>
                <w:sz w:val="20"/>
              </w:rPr>
              <w:t>de contrôles</w:t>
            </w:r>
            <w:r w:rsidRPr="002954BC">
              <w:rPr>
                <w:color w:val="000000"/>
              </w:rPr>
              <w:br/>
            </w:r>
            <w:r w:rsidRPr="002954BC">
              <w:rPr>
                <w:color w:val="000000"/>
                <w:sz w:val="20"/>
              </w:rPr>
              <w:tab/>
            </w:r>
            <w:r w:rsidRPr="002954BC">
              <w:rPr>
                <w:color w:val="000000"/>
                <w:sz w:val="20"/>
              </w:rPr>
              <w:sym w:font="Wingdings" w:char="F0A1"/>
            </w:r>
            <w:r w:rsidRPr="002954BC">
              <w:rPr>
                <w:color w:val="000000"/>
                <w:sz w:val="20"/>
              </w:rPr>
              <w:t xml:space="preserve"> </w:t>
            </w:r>
            <w:r w:rsidRPr="002954BC">
              <w:rPr>
                <w:color w:val="000000"/>
                <w:sz w:val="20"/>
              </w:rPr>
              <w:tab/>
            </w:r>
            <w:r w:rsidRPr="002954BC">
              <w:rPr>
                <w:b/>
                <w:color w:val="000000"/>
                <w:sz w:val="20"/>
              </w:rPr>
              <w:t xml:space="preserve">annuel, en plus de la révision annuelle </w:t>
            </w:r>
            <w:r w:rsidRPr="002954BC">
              <w:rPr>
                <w:color w:val="000000"/>
              </w:rPr>
              <w:br/>
            </w:r>
            <w:r w:rsidRPr="002954BC">
              <w:rPr>
                <w:b/>
                <w:color w:val="000000"/>
                <w:sz w:val="20"/>
              </w:rPr>
              <w:tab/>
            </w:r>
            <w:r w:rsidRPr="002954BC">
              <w:rPr>
                <w:color w:val="000000"/>
                <w:sz w:val="20"/>
              </w:rPr>
              <w:sym w:font="Wingdings" w:char="F0A1"/>
            </w:r>
            <w:r w:rsidRPr="002954BC">
              <w:rPr>
                <w:color w:val="000000"/>
                <w:sz w:val="20"/>
              </w:rPr>
              <w:t xml:space="preserve"> </w:t>
            </w:r>
            <w:r w:rsidRPr="002954BC">
              <w:rPr>
                <w:color w:val="000000"/>
                <w:sz w:val="20"/>
              </w:rPr>
              <w:tab/>
            </w:r>
            <w:r w:rsidRPr="002954BC">
              <w:rPr>
                <w:b/>
                <w:color w:val="000000"/>
                <w:sz w:val="20"/>
              </w:rPr>
              <w:t xml:space="preserve">annuel, en plus de la révision tous les deux ans </w:t>
            </w:r>
            <w:r w:rsidRPr="002954BC">
              <w:rPr>
                <w:color w:val="000000"/>
              </w:rPr>
              <w:br/>
            </w:r>
            <w:r w:rsidRPr="002954BC">
              <w:rPr>
                <w:b/>
                <w:color w:val="000000"/>
                <w:sz w:val="20"/>
              </w:rPr>
              <w:tab/>
            </w:r>
            <w:r w:rsidRPr="002954BC">
              <w:rPr>
                <w:color w:val="000000"/>
                <w:sz w:val="20"/>
              </w:rPr>
              <w:sym w:font="Wingdings" w:char="F0A1"/>
            </w:r>
            <w:r w:rsidRPr="002954BC">
              <w:rPr>
                <w:color w:val="000000"/>
                <w:sz w:val="20"/>
              </w:rPr>
              <w:t xml:space="preserve"> </w:t>
            </w:r>
            <w:r w:rsidRPr="002954BC">
              <w:rPr>
                <w:color w:val="000000"/>
                <w:sz w:val="20"/>
              </w:rPr>
              <w:tab/>
            </w:r>
            <w:r w:rsidRPr="002954BC">
              <w:rPr>
                <w:b/>
                <w:color w:val="000000"/>
                <w:sz w:val="20"/>
              </w:rPr>
              <w:t>tous les 2 ans, en plus de la révision annuelle</w:t>
            </w:r>
            <w:r w:rsidRPr="002954BC">
              <w:rPr>
                <w:color w:val="000000"/>
              </w:rPr>
              <w:br/>
            </w:r>
            <w:r w:rsidRPr="002954BC">
              <w:rPr>
                <w:b/>
                <w:color w:val="000000"/>
                <w:sz w:val="20"/>
              </w:rPr>
              <w:tab/>
              <w:t>Prix pour maintenance relative aux émissions</w:t>
            </w:r>
          </w:p>
        </w:tc>
        <w:tc>
          <w:tcPr>
            <w:tcW w:w="973" w:type="dxa"/>
            <w:tcBorders>
              <w:top w:val="nil"/>
              <w:bottom w:val="single" w:sz="4" w:space="0" w:color="auto"/>
            </w:tcBorders>
          </w:tcPr>
          <w:p w14:paraId="1ABCDA54" w14:textId="77777777" w:rsidR="003F17F1" w:rsidRPr="002954BC" w:rsidRDefault="003F17F1">
            <w:pPr>
              <w:spacing w:before="120" w:after="120"/>
              <w:jc w:val="center"/>
              <w:rPr>
                <w:color w:val="000000"/>
                <w:sz w:val="20"/>
              </w:rPr>
            </w:pPr>
          </w:p>
        </w:tc>
        <w:tc>
          <w:tcPr>
            <w:tcW w:w="973" w:type="dxa"/>
            <w:tcBorders>
              <w:top w:val="nil"/>
              <w:bottom w:val="single" w:sz="4" w:space="0" w:color="auto"/>
            </w:tcBorders>
          </w:tcPr>
          <w:p w14:paraId="5A109205" w14:textId="77777777" w:rsidR="003F17F1" w:rsidRPr="002954BC" w:rsidRDefault="003F17F1">
            <w:pPr>
              <w:spacing w:before="120" w:after="120"/>
              <w:jc w:val="center"/>
              <w:rPr>
                <w:color w:val="000000"/>
                <w:sz w:val="20"/>
              </w:rPr>
            </w:pPr>
          </w:p>
        </w:tc>
        <w:tc>
          <w:tcPr>
            <w:tcW w:w="1590" w:type="dxa"/>
            <w:tcBorders>
              <w:top w:val="nil"/>
              <w:bottom w:val="single" w:sz="4" w:space="0" w:color="auto"/>
            </w:tcBorders>
          </w:tcPr>
          <w:p w14:paraId="48BEAAEC" w14:textId="77777777" w:rsidR="003F17F1" w:rsidRPr="002954BC" w:rsidRDefault="003F17F1">
            <w:pPr>
              <w:spacing w:line="360" w:lineRule="auto"/>
              <w:rPr>
                <w:color w:val="000000"/>
                <w:sz w:val="20"/>
              </w:rPr>
            </w:pPr>
          </w:p>
          <w:p w14:paraId="55B00928" w14:textId="77777777" w:rsidR="003F17F1" w:rsidRPr="002954BC" w:rsidRDefault="003F17F1">
            <w:pPr>
              <w:rPr>
                <w:color w:val="000000"/>
                <w:sz w:val="20"/>
              </w:rPr>
            </w:pPr>
          </w:p>
          <w:p w14:paraId="5D5C332C" w14:textId="77777777" w:rsidR="003F17F1" w:rsidRPr="002954BC" w:rsidRDefault="003F17F1">
            <w:pPr>
              <w:rPr>
                <w:color w:val="000000"/>
                <w:sz w:val="20"/>
              </w:rPr>
            </w:pPr>
          </w:p>
          <w:p w14:paraId="3524118D" w14:textId="77777777" w:rsidR="003F17F1" w:rsidRPr="002954BC" w:rsidRDefault="003F17F1">
            <w:pPr>
              <w:rPr>
                <w:color w:val="000000"/>
                <w:sz w:val="20"/>
              </w:rPr>
            </w:pPr>
          </w:p>
          <w:p w14:paraId="43C21DA6" w14:textId="77777777" w:rsidR="003F17F1" w:rsidRPr="002954BC" w:rsidRDefault="003F17F1">
            <w:pPr>
              <w:rPr>
                <w:color w:val="000000"/>
                <w:sz w:val="20"/>
              </w:rPr>
            </w:pPr>
          </w:p>
          <w:p w14:paraId="08F83177" w14:textId="77777777" w:rsidR="003F17F1" w:rsidRPr="002954BC" w:rsidRDefault="003F17F1">
            <w:pPr>
              <w:rPr>
                <w:color w:val="000000"/>
                <w:sz w:val="20"/>
              </w:rPr>
            </w:pPr>
          </w:p>
          <w:p w14:paraId="348E52A3" w14:textId="77777777" w:rsidR="003F17F1" w:rsidRPr="002954BC" w:rsidRDefault="003F17F1">
            <w:pPr>
              <w:rPr>
                <w:color w:val="000000"/>
                <w:sz w:val="20"/>
              </w:rPr>
            </w:pPr>
          </w:p>
          <w:p w14:paraId="5304F7BA" w14:textId="77777777" w:rsidR="003F17F1" w:rsidRPr="002954BC" w:rsidRDefault="003F17F1">
            <w:pPr>
              <w:rPr>
                <w:color w:val="000000"/>
                <w:sz w:val="20"/>
              </w:rPr>
            </w:pPr>
          </w:p>
          <w:p w14:paraId="00A08379" w14:textId="77777777" w:rsidR="003F17F1" w:rsidRPr="002954BC" w:rsidRDefault="003F17F1">
            <w:pPr>
              <w:rPr>
                <w:color w:val="000000"/>
                <w:sz w:val="20"/>
              </w:rPr>
            </w:pPr>
          </w:p>
          <w:p w14:paraId="28E077D3" w14:textId="77777777" w:rsidR="003F17F1" w:rsidRPr="002954BC" w:rsidRDefault="003F17F1">
            <w:pPr>
              <w:rPr>
                <w:color w:val="000000"/>
                <w:sz w:val="20"/>
              </w:rPr>
            </w:pPr>
          </w:p>
          <w:p w14:paraId="46619C57" w14:textId="77777777" w:rsidR="003F17F1" w:rsidRPr="002954BC" w:rsidRDefault="003F17F1">
            <w:pPr>
              <w:rPr>
                <w:color w:val="000000"/>
                <w:sz w:val="20"/>
              </w:rPr>
            </w:pPr>
          </w:p>
          <w:p w14:paraId="29B78DE9" w14:textId="77777777" w:rsidR="003F17F1" w:rsidRPr="002954BC" w:rsidRDefault="003F17F1">
            <w:pPr>
              <w:pStyle w:val="Kopfzeile"/>
              <w:tabs>
                <w:tab w:val="clear" w:pos="4536"/>
                <w:tab w:val="clear" w:pos="9072"/>
              </w:tabs>
              <w:rPr>
                <w:color w:val="000000"/>
                <w:sz w:val="20"/>
              </w:rPr>
            </w:pPr>
            <w:r w:rsidRPr="002954BC">
              <w:rPr>
                <w:color w:val="000000"/>
                <w:sz w:val="20"/>
              </w:rPr>
              <w:t>CHF..................</w:t>
            </w:r>
          </w:p>
        </w:tc>
      </w:tr>
      <w:tr w:rsidR="003F17F1" w:rsidRPr="002954BC" w14:paraId="585FA3A8" w14:textId="77777777" w:rsidTr="003F17F1">
        <w:trPr>
          <w:jc w:val="center"/>
        </w:trPr>
        <w:tc>
          <w:tcPr>
            <w:tcW w:w="5820" w:type="dxa"/>
            <w:tcBorders>
              <w:top w:val="single" w:sz="4" w:space="0" w:color="auto"/>
              <w:bottom w:val="single" w:sz="4" w:space="0" w:color="auto"/>
            </w:tcBorders>
          </w:tcPr>
          <w:p w14:paraId="07474C90" w14:textId="77777777" w:rsidR="003F17F1" w:rsidRPr="002954BC" w:rsidRDefault="003F17F1" w:rsidP="003F17F1">
            <w:pPr>
              <w:tabs>
                <w:tab w:val="left" w:pos="567"/>
              </w:tabs>
              <w:spacing w:before="120"/>
              <w:ind w:left="284" w:hanging="284"/>
              <w:rPr>
                <w:b/>
                <w:color w:val="000000"/>
                <w:sz w:val="20"/>
              </w:rPr>
            </w:pPr>
            <w:r w:rsidRPr="002954BC">
              <w:rPr>
                <w:color w:val="000000"/>
                <w:sz w:val="20"/>
              </w:rPr>
              <w:tab/>
            </w:r>
            <w:r w:rsidRPr="002954BC">
              <w:rPr>
                <w:b/>
                <w:color w:val="000000"/>
                <w:sz w:val="20"/>
              </w:rPr>
              <w:t>Maintenance à distance, optimisation de l’exploitation</w:t>
            </w:r>
          </w:p>
          <w:p w14:paraId="5550E19E" w14:textId="77777777" w:rsidR="003F17F1" w:rsidRPr="002954BC" w:rsidRDefault="003F17F1" w:rsidP="003F17F1">
            <w:pPr>
              <w:tabs>
                <w:tab w:val="left" w:pos="567"/>
              </w:tabs>
              <w:spacing w:before="120"/>
              <w:ind w:left="284" w:hanging="284"/>
              <w:rPr>
                <w:color w:val="000000"/>
                <w:sz w:val="20"/>
              </w:rPr>
            </w:pPr>
            <w:r w:rsidRPr="002954BC">
              <w:rPr>
                <w:color w:val="000000"/>
                <w:sz w:val="20"/>
              </w:rPr>
              <w:sym w:font="Wingdings" w:char="F0A8"/>
            </w:r>
            <w:r w:rsidRPr="002954BC">
              <w:rPr>
                <w:b/>
                <w:color w:val="000000"/>
                <w:sz w:val="20"/>
              </w:rPr>
              <w:tab/>
              <w:t>Maintenance à distance</w:t>
            </w:r>
          </w:p>
          <w:p w14:paraId="1AEC48CD" w14:textId="77777777" w:rsidR="003F17F1" w:rsidRPr="002954BC" w:rsidRDefault="003F17F1" w:rsidP="003F17F1">
            <w:pPr>
              <w:tabs>
                <w:tab w:val="left" w:pos="567"/>
              </w:tabs>
              <w:spacing w:before="120" w:after="60"/>
              <w:ind w:left="284" w:hanging="284"/>
              <w:rPr>
                <w:color w:val="000000"/>
                <w:sz w:val="20"/>
              </w:rPr>
            </w:pPr>
            <w:r w:rsidRPr="002954BC">
              <w:rPr>
                <w:color w:val="000000"/>
                <w:sz w:val="20"/>
              </w:rPr>
              <w:tab/>
              <w:t>Diagnostic à distance</w:t>
            </w:r>
            <w:r w:rsidRPr="002954BC">
              <w:rPr>
                <w:color w:val="000000"/>
              </w:rPr>
              <w:br/>
            </w:r>
            <w:r w:rsidRPr="002954BC">
              <w:rPr>
                <w:color w:val="000000"/>
                <w:sz w:val="20"/>
              </w:rPr>
              <w:t>Commande / pilotage à distance</w:t>
            </w:r>
            <w:r w:rsidRPr="002954BC">
              <w:rPr>
                <w:color w:val="000000"/>
              </w:rPr>
              <w:br/>
            </w:r>
            <w:r w:rsidRPr="002954BC">
              <w:rPr>
                <w:color w:val="000000"/>
                <w:sz w:val="20"/>
              </w:rPr>
              <w:t>Accès à distance et conseil téléphonique</w:t>
            </w:r>
            <w:r w:rsidRPr="002954BC">
              <w:rPr>
                <w:color w:val="000000"/>
              </w:rPr>
              <w:br/>
            </w:r>
            <w:r w:rsidRPr="002954BC">
              <w:rPr>
                <w:color w:val="000000"/>
                <w:sz w:val="20"/>
              </w:rPr>
              <w:t xml:space="preserve">Contrôle </w:t>
            </w:r>
          </w:p>
          <w:p w14:paraId="75B1A5EE" w14:textId="77777777" w:rsidR="003F17F1" w:rsidRPr="002954BC" w:rsidRDefault="003F17F1" w:rsidP="003F17F1">
            <w:pPr>
              <w:tabs>
                <w:tab w:val="left" w:pos="357"/>
              </w:tabs>
              <w:ind w:left="284" w:hanging="284"/>
              <w:rPr>
                <w:color w:val="000000"/>
                <w:sz w:val="20"/>
              </w:rPr>
            </w:pPr>
            <w:r w:rsidRPr="002954BC">
              <w:rPr>
                <w:color w:val="000000"/>
                <w:sz w:val="20"/>
              </w:rPr>
              <w:tab/>
            </w:r>
            <w:r w:rsidRPr="002954BC">
              <w:rPr>
                <w:color w:val="000000"/>
                <w:sz w:val="20"/>
              </w:rPr>
              <w:sym w:font="Wingdings" w:char="F0A1"/>
            </w:r>
            <w:r w:rsidRPr="002954BC">
              <w:rPr>
                <w:color w:val="000000"/>
                <w:sz w:val="20"/>
              </w:rPr>
              <w:t xml:space="preserve"> Description détaillée sur feuille séparée en annexe </w:t>
            </w:r>
          </w:p>
          <w:p w14:paraId="3B3783E9" w14:textId="77777777" w:rsidR="003F17F1" w:rsidRPr="002954BC" w:rsidRDefault="003F17F1" w:rsidP="003F17F1">
            <w:pPr>
              <w:tabs>
                <w:tab w:val="left" w:pos="567"/>
              </w:tabs>
              <w:spacing w:before="60"/>
              <w:ind w:left="284" w:hanging="284"/>
              <w:rPr>
                <w:color w:val="000000"/>
                <w:sz w:val="20"/>
              </w:rPr>
            </w:pPr>
            <w:r w:rsidRPr="002954BC">
              <w:rPr>
                <w:color w:val="000000"/>
                <w:sz w:val="20"/>
              </w:rPr>
              <w:tab/>
            </w:r>
            <w:r w:rsidRPr="002954BC">
              <w:rPr>
                <w:b/>
                <w:color w:val="000000"/>
                <w:sz w:val="20"/>
              </w:rPr>
              <w:t>Prix annuel de la maintenance à distance</w:t>
            </w:r>
          </w:p>
          <w:p w14:paraId="5BCC6393" w14:textId="77777777" w:rsidR="003F17F1" w:rsidRPr="002954BC" w:rsidRDefault="003F17F1" w:rsidP="003F17F1">
            <w:pPr>
              <w:tabs>
                <w:tab w:val="left" w:pos="567"/>
              </w:tabs>
              <w:spacing w:before="120"/>
              <w:ind w:left="284" w:hanging="284"/>
              <w:rPr>
                <w:color w:val="000000"/>
                <w:sz w:val="20"/>
              </w:rPr>
            </w:pPr>
            <w:r w:rsidRPr="002954BC">
              <w:rPr>
                <w:color w:val="000000"/>
                <w:sz w:val="20"/>
              </w:rPr>
              <w:sym w:font="Wingdings" w:char="F0A8"/>
            </w:r>
            <w:r w:rsidRPr="002954BC">
              <w:rPr>
                <w:color w:val="000000"/>
                <w:sz w:val="20"/>
              </w:rPr>
              <w:tab/>
            </w:r>
            <w:r w:rsidRPr="002954BC">
              <w:rPr>
                <w:b/>
                <w:color w:val="000000"/>
                <w:sz w:val="20"/>
              </w:rPr>
              <w:t>Maintenance à distance et optimisation de l’exploitation</w:t>
            </w:r>
          </w:p>
          <w:p w14:paraId="4B14E7C0" w14:textId="77777777" w:rsidR="003F17F1" w:rsidRPr="002954BC" w:rsidRDefault="003F17F1" w:rsidP="003F17F1">
            <w:pPr>
              <w:tabs>
                <w:tab w:val="left" w:pos="567"/>
              </w:tabs>
              <w:spacing w:before="120" w:after="120"/>
              <w:ind w:left="284" w:hanging="284"/>
              <w:rPr>
                <w:color w:val="000000"/>
                <w:sz w:val="20"/>
              </w:rPr>
            </w:pPr>
            <w:r w:rsidRPr="002954BC">
              <w:rPr>
                <w:color w:val="000000"/>
                <w:sz w:val="20"/>
              </w:rPr>
              <w:tab/>
              <w:t>Diagnostic à distance</w:t>
            </w:r>
            <w:r w:rsidRPr="002954BC">
              <w:rPr>
                <w:color w:val="000000"/>
              </w:rPr>
              <w:br/>
            </w:r>
            <w:r w:rsidRPr="002954BC">
              <w:rPr>
                <w:color w:val="000000"/>
                <w:sz w:val="20"/>
              </w:rPr>
              <w:t>Commande / pilotage à distance</w:t>
            </w:r>
            <w:r w:rsidRPr="002954BC">
              <w:rPr>
                <w:color w:val="000000"/>
              </w:rPr>
              <w:br/>
            </w:r>
            <w:r w:rsidRPr="002954BC">
              <w:rPr>
                <w:color w:val="000000"/>
                <w:sz w:val="20"/>
              </w:rPr>
              <w:t>Accès à distance et conseil téléphonique</w:t>
            </w:r>
            <w:r w:rsidRPr="002954BC">
              <w:rPr>
                <w:color w:val="000000"/>
              </w:rPr>
              <w:br/>
            </w:r>
            <w:r w:rsidRPr="002954BC">
              <w:rPr>
                <w:color w:val="000000"/>
                <w:sz w:val="20"/>
              </w:rPr>
              <w:t>Contrôle</w:t>
            </w:r>
            <w:r w:rsidRPr="002954BC">
              <w:rPr>
                <w:color w:val="000000"/>
              </w:rPr>
              <w:br/>
            </w:r>
            <w:r w:rsidRPr="002954BC">
              <w:rPr>
                <w:color w:val="000000"/>
                <w:sz w:val="20"/>
              </w:rPr>
              <w:t>Exploitation et modifications de paramètres</w:t>
            </w:r>
            <w:r w:rsidRPr="002954BC">
              <w:rPr>
                <w:color w:val="000000"/>
              </w:rPr>
              <w:br/>
            </w:r>
            <w:r w:rsidRPr="002954BC">
              <w:rPr>
                <w:color w:val="000000"/>
                <w:sz w:val="20"/>
              </w:rPr>
              <w:t xml:space="preserve">Interprétation des données conformément aux exigences </w:t>
            </w:r>
            <w:r w:rsidRPr="002954BC">
              <w:rPr>
                <w:color w:val="000000"/>
              </w:rPr>
              <w:br/>
            </w:r>
            <w:r w:rsidRPr="002954BC">
              <w:rPr>
                <w:color w:val="000000"/>
                <w:sz w:val="20"/>
              </w:rPr>
              <w:t>de QM Chauffages au bois</w:t>
            </w:r>
          </w:p>
          <w:p w14:paraId="7C0B996C" w14:textId="77777777" w:rsidR="003F17F1" w:rsidRPr="002954BC" w:rsidRDefault="003F17F1" w:rsidP="003F17F1">
            <w:pPr>
              <w:ind w:left="284" w:hanging="284"/>
              <w:rPr>
                <w:color w:val="000000"/>
                <w:sz w:val="20"/>
              </w:rPr>
            </w:pPr>
            <w:r w:rsidRPr="002954BC">
              <w:rPr>
                <w:color w:val="000000"/>
                <w:sz w:val="20"/>
              </w:rPr>
              <w:tab/>
            </w:r>
            <w:r w:rsidRPr="002954BC">
              <w:rPr>
                <w:color w:val="000000"/>
                <w:sz w:val="20"/>
              </w:rPr>
              <w:sym w:font="Wingdings" w:char="F0A1"/>
            </w:r>
            <w:r w:rsidRPr="002954BC">
              <w:rPr>
                <w:color w:val="000000"/>
                <w:sz w:val="20"/>
              </w:rPr>
              <w:t xml:space="preserve"> Description détaillée sur feuille séparée en annexe</w:t>
            </w:r>
          </w:p>
          <w:p w14:paraId="6409BAEB" w14:textId="77777777" w:rsidR="003F17F1" w:rsidRPr="002954BC" w:rsidRDefault="003F17F1" w:rsidP="003F17F1">
            <w:pPr>
              <w:tabs>
                <w:tab w:val="left" w:pos="567"/>
              </w:tabs>
              <w:spacing w:before="60" w:after="120"/>
              <w:ind w:left="284" w:hanging="284"/>
              <w:rPr>
                <w:color w:val="000000"/>
                <w:sz w:val="20"/>
              </w:rPr>
            </w:pPr>
            <w:r w:rsidRPr="002954BC">
              <w:rPr>
                <w:color w:val="000000"/>
                <w:sz w:val="20"/>
              </w:rPr>
              <w:tab/>
            </w:r>
            <w:r w:rsidRPr="002954BC">
              <w:rPr>
                <w:b/>
                <w:color w:val="000000"/>
                <w:sz w:val="20"/>
              </w:rPr>
              <w:t>Prix annuel de la maintenance à distance et de l’optimisation de l’exploitation</w:t>
            </w:r>
          </w:p>
        </w:tc>
        <w:tc>
          <w:tcPr>
            <w:tcW w:w="973" w:type="dxa"/>
            <w:tcBorders>
              <w:top w:val="single" w:sz="4" w:space="0" w:color="auto"/>
              <w:bottom w:val="single" w:sz="4" w:space="0" w:color="auto"/>
            </w:tcBorders>
          </w:tcPr>
          <w:p w14:paraId="6454BEC8" w14:textId="77777777" w:rsidR="003F17F1" w:rsidRPr="002954BC" w:rsidRDefault="003F17F1" w:rsidP="003F17F1">
            <w:pPr>
              <w:spacing w:before="120" w:after="120"/>
              <w:jc w:val="center"/>
              <w:rPr>
                <w:color w:val="000000"/>
                <w:sz w:val="20"/>
              </w:rPr>
            </w:pPr>
          </w:p>
        </w:tc>
        <w:tc>
          <w:tcPr>
            <w:tcW w:w="973" w:type="dxa"/>
            <w:tcBorders>
              <w:top w:val="single" w:sz="4" w:space="0" w:color="auto"/>
              <w:bottom w:val="single" w:sz="4" w:space="0" w:color="auto"/>
            </w:tcBorders>
          </w:tcPr>
          <w:p w14:paraId="2227F0B3" w14:textId="77777777" w:rsidR="003F17F1" w:rsidRPr="002954BC" w:rsidRDefault="003F17F1" w:rsidP="003F17F1">
            <w:pPr>
              <w:spacing w:before="120" w:after="120"/>
              <w:jc w:val="center"/>
              <w:rPr>
                <w:color w:val="000000"/>
                <w:sz w:val="20"/>
              </w:rPr>
            </w:pPr>
          </w:p>
        </w:tc>
        <w:tc>
          <w:tcPr>
            <w:tcW w:w="1590" w:type="dxa"/>
            <w:tcBorders>
              <w:top w:val="single" w:sz="4" w:space="0" w:color="auto"/>
              <w:bottom w:val="single" w:sz="4" w:space="0" w:color="auto"/>
            </w:tcBorders>
          </w:tcPr>
          <w:p w14:paraId="7149C809" w14:textId="77777777" w:rsidR="003F17F1" w:rsidRPr="002954BC" w:rsidRDefault="003F17F1" w:rsidP="003F17F1">
            <w:pPr>
              <w:spacing w:line="360" w:lineRule="auto"/>
              <w:rPr>
                <w:color w:val="000000"/>
                <w:sz w:val="20"/>
              </w:rPr>
            </w:pPr>
          </w:p>
          <w:p w14:paraId="368BE646" w14:textId="77777777" w:rsidR="003F17F1" w:rsidRPr="002954BC" w:rsidRDefault="003F17F1" w:rsidP="003F17F1">
            <w:pPr>
              <w:pStyle w:val="Kopfzeile"/>
              <w:tabs>
                <w:tab w:val="clear" w:pos="4536"/>
                <w:tab w:val="clear" w:pos="9072"/>
              </w:tabs>
              <w:rPr>
                <w:color w:val="000000"/>
                <w:sz w:val="20"/>
              </w:rPr>
            </w:pPr>
          </w:p>
          <w:p w14:paraId="300DDF93" w14:textId="77777777" w:rsidR="003F17F1" w:rsidRPr="002954BC" w:rsidRDefault="003F17F1" w:rsidP="003F17F1">
            <w:pPr>
              <w:pStyle w:val="Kopfzeile"/>
              <w:tabs>
                <w:tab w:val="clear" w:pos="4536"/>
                <w:tab w:val="clear" w:pos="9072"/>
              </w:tabs>
              <w:rPr>
                <w:color w:val="000000"/>
                <w:sz w:val="20"/>
              </w:rPr>
            </w:pPr>
          </w:p>
          <w:p w14:paraId="1F46E392" w14:textId="77777777" w:rsidR="003F17F1" w:rsidRPr="002954BC" w:rsidRDefault="003F17F1" w:rsidP="003F17F1">
            <w:pPr>
              <w:pStyle w:val="Kopfzeile"/>
              <w:tabs>
                <w:tab w:val="clear" w:pos="4536"/>
                <w:tab w:val="clear" w:pos="9072"/>
              </w:tabs>
              <w:rPr>
                <w:color w:val="000000"/>
                <w:sz w:val="20"/>
              </w:rPr>
            </w:pPr>
          </w:p>
          <w:p w14:paraId="7D95115B" w14:textId="77777777" w:rsidR="003F17F1" w:rsidRPr="002954BC" w:rsidRDefault="003F17F1" w:rsidP="003F17F1">
            <w:pPr>
              <w:pStyle w:val="Kopfzeile"/>
              <w:tabs>
                <w:tab w:val="clear" w:pos="4536"/>
                <w:tab w:val="clear" w:pos="9072"/>
              </w:tabs>
              <w:rPr>
                <w:color w:val="000000"/>
                <w:sz w:val="20"/>
              </w:rPr>
            </w:pPr>
          </w:p>
          <w:p w14:paraId="5AC7CE89" w14:textId="77777777" w:rsidR="003F17F1" w:rsidRPr="002954BC" w:rsidRDefault="003F17F1" w:rsidP="003F17F1">
            <w:pPr>
              <w:pStyle w:val="Kopfzeile"/>
              <w:tabs>
                <w:tab w:val="clear" w:pos="4536"/>
                <w:tab w:val="clear" w:pos="9072"/>
              </w:tabs>
              <w:rPr>
                <w:color w:val="000000"/>
                <w:sz w:val="20"/>
              </w:rPr>
            </w:pPr>
          </w:p>
          <w:p w14:paraId="3E4B4EFD" w14:textId="77777777" w:rsidR="003F17F1" w:rsidRPr="002954BC" w:rsidRDefault="003F17F1" w:rsidP="003F17F1">
            <w:pPr>
              <w:pStyle w:val="Kopfzeile"/>
              <w:tabs>
                <w:tab w:val="clear" w:pos="4536"/>
                <w:tab w:val="clear" w:pos="9072"/>
              </w:tabs>
              <w:rPr>
                <w:color w:val="000000"/>
                <w:sz w:val="20"/>
              </w:rPr>
            </w:pPr>
          </w:p>
          <w:p w14:paraId="6A2204FE" w14:textId="77777777" w:rsidR="003F17F1" w:rsidRPr="002954BC" w:rsidRDefault="003F17F1" w:rsidP="003F17F1">
            <w:pPr>
              <w:pStyle w:val="Kopfzeile"/>
              <w:tabs>
                <w:tab w:val="clear" w:pos="4536"/>
                <w:tab w:val="clear" w:pos="9072"/>
              </w:tabs>
              <w:spacing w:after="120"/>
              <w:rPr>
                <w:color w:val="000000"/>
                <w:sz w:val="20"/>
              </w:rPr>
            </w:pPr>
          </w:p>
          <w:p w14:paraId="3626703F" w14:textId="77777777" w:rsidR="003F17F1" w:rsidRPr="002954BC" w:rsidRDefault="003F17F1" w:rsidP="003F17F1">
            <w:pPr>
              <w:pStyle w:val="Kopfzeile"/>
              <w:tabs>
                <w:tab w:val="clear" w:pos="4536"/>
                <w:tab w:val="clear" w:pos="9072"/>
              </w:tabs>
              <w:rPr>
                <w:color w:val="000000"/>
                <w:sz w:val="20"/>
              </w:rPr>
            </w:pPr>
            <w:r w:rsidRPr="002954BC">
              <w:rPr>
                <w:color w:val="000000"/>
                <w:sz w:val="20"/>
              </w:rPr>
              <w:t>CHF..................</w:t>
            </w:r>
          </w:p>
          <w:p w14:paraId="7BACF0E8" w14:textId="77777777" w:rsidR="003F17F1" w:rsidRPr="002954BC" w:rsidRDefault="003F17F1" w:rsidP="003F17F1">
            <w:pPr>
              <w:pStyle w:val="Kopfzeile"/>
              <w:tabs>
                <w:tab w:val="clear" w:pos="4536"/>
                <w:tab w:val="clear" w:pos="9072"/>
              </w:tabs>
              <w:rPr>
                <w:color w:val="000000"/>
                <w:sz w:val="20"/>
              </w:rPr>
            </w:pPr>
          </w:p>
          <w:p w14:paraId="34A2F42F" w14:textId="77777777" w:rsidR="003F17F1" w:rsidRPr="002954BC" w:rsidRDefault="003F17F1" w:rsidP="003F17F1">
            <w:pPr>
              <w:pStyle w:val="Kopfzeile"/>
              <w:tabs>
                <w:tab w:val="clear" w:pos="4536"/>
                <w:tab w:val="clear" w:pos="9072"/>
              </w:tabs>
              <w:rPr>
                <w:color w:val="000000"/>
                <w:sz w:val="20"/>
              </w:rPr>
            </w:pPr>
          </w:p>
          <w:p w14:paraId="6A7E8B4F" w14:textId="77777777" w:rsidR="003F17F1" w:rsidRPr="002954BC" w:rsidRDefault="003F17F1" w:rsidP="003F17F1">
            <w:pPr>
              <w:pStyle w:val="Kopfzeile"/>
              <w:tabs>
                <w:tab w:val="clear" w:pos="4536"/>
                <w:tab w:val="clear" w:pos="9072"/>
              </w:tabs>
              <w:rPr>
                <w:color w:val="000000"/>
                <w:sz w:val="20"/>
              </w:rPr>
            </w:pPr>
          </w:p>
          <w:p w14:paraId="13B3468B" w14:textId="77777777" w:rsidR="003F17F1" w:rsidRPr="002954BC" w:rsidRDefault="003F17F1" w:rsidP="003F17F1">
            <w:pPr>
              <w:pStyle w:val="Kopfzeile"/>
              <w:tabs>
                <w:tab w:val="clear" w:pos="4536"/>
                <w:tab w:val="clear" w:pos="9072"/>
              </w:tabs>
              <w:rPr>
                <w:color w:val="000000"/>
                <w:sz w:val="20"/>
              </w:rPr>
            </w:pPr>
          </w:p>
          <w:p w14:paraId="5FA60B1A" w14:textId="77777777" w:rsidR="003F17F1" w:rsidRPr="002954BC" w:rsidRDefault="003F17F1" w:rsidP="003F17F1">
            <w:pPr>
              <w:pStyle w:val="Kopfzeile"/>
              <w:tabs>
                <w:tab w:val="clear" w:pos="4536"/>
                <w:tab w:val="clear" w:pos="9072"/>
              </w:tabs>
              <w:rPr>
                <w:color w:val="000000"/>
                <w:sz w:val="20"/>
              </w:rPr>
            </w:pPr>
          </w:p>
          <w:p w14:paraId="0004BEAA" w14:textId="77777777" w:rsidR="003F17F1" w:rsidRPr="002954BC" w:rsidRDefault="003F17F1" w:rsidP="003F17F1">
            <w:pPr>
              <w:pStyle w:val="Kopfzeile"/>
              <w:tabs>
                <w:tab w:val="clear" w:pos="4536"/>
                <w:tab w:val="clear" w:pos="9072"/>
              </w:tabs>
              <w:rPr>
                <w:color w:val="000000"/>
                <w:sz w:val="20"/>
              </w:rPr>
            </w:pPr>
          </w:p>
          <w:p w14:paraId="5113278B" w14:textId="77777777" w:rsidR="003F17F1" w:rsidRPr="002954BC" w:rsidRDefault="003F17F1" w:rsidP="003F17F1">
            <w:pPr>
              <w:pStyle w:val="Kopfzeile"/>
              <w:tabs>
                <w:tab w:val="clear" w:pos="4536"/>
                <w:tab w:val="clear" w:pos="9072"/>
              </w:tabs>
              <w:rPr>
                <w:color w:val="000000"/>
                <w:sz w:val="20"/>
              </w:rPr>
            </w:pPr>
          </w:p>
          <w:p w14:paraId="66E0EAA5" w14:textId="77777777" w:rsidR="003F17F1" w:rsidRPr="002954BC" w:rsidRDefault="003F17F1" w:rsidP="003F17F1">
            <w:pPr>
              <w:pStyle w:val="Kopfzeile"/>
              <w:tabs>
                <w:tab w:val="clear" w:pos="4536"/>
                <w:tab w:val="clear" w:pos="9072"/>
              </w:tabs>
              <w:rPr>
                <w:color w:val="000000"/>
                <w:sz w:val="20"/>
              </w:rPr>
            </w:pPr>
          </w:p>
          <w:p w14:paraId="5D9699E6" w14:textId="77777777" w:rsidR="003F17F1" w:rsidRPr="002954BC" w:rsidRDefault="003F17F1" w:rsidP="003F17F1">
            <w:pPr>
              <w:pStyle w:val="Kopfzeile"/>
              <w:tabs>
                <w:tab w:val="clear" w:pos="4536"/>
                <w:tab w:val="clear" w:pos="9072"/>
              </w:tabs>
              <w:spacing w:before="120" w:after="60"/>
              <w:rPr>
                <w:color w:val="000000"/>
                <w:sz w:val="20"/>
              </w:rPr>
            </w:pPr>
          </w:p>
          <w:p w14:paraId="759B0436" w14:textId="77777777" w:rsidR="003F17F1" w:rsidRPr="002954BC" w:rsidRDefault="003F17F1" w:rsidP="003F17F1">
            <w:pPr>
              <w:pStyle w:val="Kopfzeile"/>
              <w:tabs>
                <w:tab w:val="clear" w:pos="4536"/>
                <w:tab w:val="clear" w:pos="9072"/>
              </w:tabs>
              <w:rPr>
                <w:color w:val="000000"/>
                <w:sz w:val="20"/>
              </w:rPr>
            </w:pPr>
          </w:p>
          <w:p w14:paraId="56FD8EE4" w14:textId="77777777" w:rsidR="003F17F1" w:rsidRPr="002954BC" w:rsidRDefault="003F17F1" w:rsidP="003F17F1">
            <w:pPr>
              <w:pStyle w:val="Kopfzeile"/>
              <w:tabs>
                <w:tab w:val="clear" w:pos="4536"/>
                <w:tab w:val="clear" w:pos="9072"/>
              </w:tabs>
              <w:rPr>
                <w:color w:val="000000"/>
                <w:sz w:val="20"/>
              </w:rPr>
            </w:pPr>
            <w:r w:rsidRPr="002954BC">
              <w:rPr>
                <w:color w:val="000000"/>
                <w:sz w:val="20"/>
              </w:rPr>
              <w:t>CHF..................</w:t>
            </w:r>
          </w:p>
        </w:tc>
      </w:tr>
      <w:tr w:rsidR="003F17F1" w:rsidRPr="002954BC" w14:paraId="5E9D1616" w14:textId="77777777" w:rsidTr="003F17F1">
        <w:trPr>
          <w:jc w:val="center"/>
        </w:trPr>
        <w:tc>
          <w:tcPr>
            <w:tcW w:w="5820" w:type="dxa"/>
            <w:tcBorders>
              <w:top w:val="single" w:sz="4" w:space="0" w:color="auto"/>
            </w:tcBorders>
          </w:tcPr>
          <w:p w14:paraId="68165446" w14:textId="77777777" w:rsidR="003F17F1" w:rsidRPr="002954BC" w:rsidRDefault="003F17F1">
            <w:pPr>
              <w:rPr>
                <w:color w:val="000000"/>
                <w:sz w:val="20"/>
              </w:rPr>
            </w:pPr>
          </w:p>
        </w:tc>
        <w:tc>
          <w:tcPr>
            <w:tcW w:w="973" w:type="dxa"/>
            <w:tcBorders>
              <w:top w:val="single" w:sz="4" w:space="0" w:color="auto"/>
            </w:tcBorders>
          </w:tcPr>
          <w:p w14:paraId="3BABDF04" w14:textId="77777777" w:rsidR="003F17F1" w:rsidRPr="002954BC" w:rsidRDefault="003F17F1">
            <w:pPr>
              <w:jc w:val="center"/>
              <w:rPr>
                <w:color w:val="000000"/>
                <w:sz w:val="20"/>
              </w:rPr>
            </w:pPr>
          </w:p>
        </w:tc>
        <w:tc>
          <w:tcPr>
            <w:tcW w:w="973" w:type="dxa"/>
            <w:tcBorders>
              <w:top w:val="single" w:sz="4" w:space="0" w:color="auto"/>
            </w:tcBorders>
          </w:tcPr>
          <w:p w14:paraId="4B977146" w14:textId="77777777" w:rsidR="003F17F1" w:rsidRPr="002954BC" w:rsidRDefault="003F17F1">
            <w:pPr>
              <w:jc w:val="center"/>
              <w:rPr>
                <w:color w:val="000000"/>
                <w:sz w:val="20"/>
              </w:rPr>
            </w:pPr>
          </w:p>
        </w:tc>
        <w:tc>
          <w:tcPr>
            <w:tcW w:w="1590" w:type="dxa"/>
            <w:tcBorders>
              <w:top w:val="single" w:sz="4" w:space="0" w:color="auto"/>
            </w:tcBorders>
          </w:tcPr>
          <w:p w14:paraId="0BE15596" w14:textId="77777777" w:rsidR="003F17F1" w:rsidRPr="002954BC" w:rsidRDefault="003F17F1">
            <w:pPr>
              <w:tabs>
                <w:tab w:val="left" w:leader="dot" w:pos="1318"/>
              </w:tabs>
              <w:rPr>
                <w:color w:val="000000"/>
                <w:sz w:val="20"/>
              </w:rPr>
            </w:pPr>
          </w:p>
        </w:tc>
      </w:tr>
      <w:tr w:rsidR="003F17F1" w:rsidRPr="002954BC" w14:paraId="4E43DBB6" w14:textId="77777777" w:rsidTr="003F17F1">
        <w:trPr>
          <w:jc w:val="center"/>
        </w:trPr>
        <w:tc>
          <w:tcPr>
            <w:tcW w:w="5820" w:type="dxa"/>
          </w:tcPr>
          <w:p w14:paraId="4B65257B" w14:textId="77777777" w:rsidR="003F17F1" w:rsidRPr="002954BC" w:rsidRDefault="003F17F1">
            <w:pPr>
              <w:rPr>
                <w:color w:val="000000"/>
                <w:sz w:val="20"/>
              </w:rPr>
            </w:pPr>
            <w:r w:rsidRPr="002954BC">
              <w:rPr>
                <w:color w:val="000000"/>
                <w:sz w:val="20"/>
              </w:rPr>
              <w:t>Adresse de la centrale d’entretien la plus proche:</w:t>
            </w:r>
          </w:p>
        </w:tc>
        <w:tc>
          <w:tcPr>
            <w:tcW w:w="973" w:type="dxa"/>
          </w:tcPr>
          <w:p w14:paraId="025BB136" w14:textId="77777777" w:rsidR="003F17F1" w:rsidRPr="002954BC" w:rsidRDefault="003F17F1">
            <w:pPr>
              <w:jc w:val="center"/>
              <w:rPr>
                <w:color w:val="000000"/>
                <w:sz w:val="20"/>
              </w:rPr>
            </w:pPr>
          </w:p>
        </w:tc>
        <w:tc>
          <w:tcPr>
            <w:tcW w:w="973" w:type="dxa"/>
          </w:tcPr>
          <w:p w14:paraId="12AA09B6" w14:textId="77777777" w:rsidR="003F17F1" w:rsidRPr="002954BC" w:rsidRDefault="003F17F1">
            <w:pPr>
              <w:jc w:val="center"/>
              <w:rPr>
                <w:color w:val="000000"/>
                <w:sz w:val="20"/>
              </w:rPr>
            </w:pPr>
          </w:p>
        </w:tc>
        <w:tc>
          <w:tcPr>
            <w:tcW w:w="1590" w:type="dxa"/>
          </w:tcPr>
          <w:p w14:paraId="20433B3A" w14:textId="77777777" w:rsidR="003F17F1" w:rsidRPr="002954BC" w:rsidRDefault="003F17F1">
            <w:pPr>
              <w:tabs>
                <w:tab w:val="left" w:leader="dot" w:pos="1318"/>
              </w:tabs>
              <w:rPr>
                <w:color w:val="000000"/>
                <w:sz w:val="20"/>
              </w:rPr>
            </w:pPr>
          </w:p>
        </w:tc>
      </w:tr>
      <w:tr w:rsidR="003F17F1" w:rsidRPr="002954BC" w14:paraId="458B11B7" w14:textId="77777777" w:rsidTr="003F17F1">
        <w:trPr>
          <w:jc w:val="center"/>
        </w:trPr>
        <w:tc>
          <w:tcPr>
            <w:tcW w:w="5820" w:type="dxa"/>
          </w:tcPr>
          <w:p w14:paraId="1C50C570" w14:textId="77777777" w:rsidR="003F17F1" w:rsidRPr="002954BC" w:rsidRDefault="003F17F1">
            <w:pPr>
              <w:pStyle w:val="Kopfzeile"/>
              <w:tabs>
                <w:tab w:val="clear" w:pos="4536"/>
                <w:tab w:val="clear" w:pos="9072"/>
                <w:tab w:val="left" w:leader="dot" w:pos="5103"/>
              </w:tabs>
              <w:rPr>
                <w:color w:val="000000"/>
                <w:sz w:val="20"/>
              </w:rPr>
            </w:pPr>
            <w:r w:rsidRPr="002954BC">
              <w:rPr>
                <w:color w:val="000000"/>
                <w:sz w:val="20"/>
              </w:rPr>
              <w:tab/>
            </w:r>
          </w:p>
          <w:p w14:paraId="61B317E0" w14:textId="77777777" w:rsidR="003F17F1" w:rsidRPr="002954BC" w:rsidRDefault="003F17F1" w:rsidP="003F17F1">
            <w:pPr>
              <w:pStyle w:val="Kopfzeile"/>
              <w:tabs>
                <w:tab w:val="clear" w:pos="4536"/>
                <w:tab w:val="clear" w:pos="9072"/>
                <w:tab w:val="left" w:leader="dot" w:pos="5103"/>
              </w:tabs>
              <w:rPr>
                <w:color w:val="000000"/>
                <w:sz w:val="20"/>
              </w:rPr>
            </w:pPr>
            <w:r w:rsidRPr="002954BC">
              <w:rPr>
                <w:color w:val="000000"/>
                <w:sz w:val="20"/>
              </w:rPr>
              <w:tab/>
            </w:r>
          </w:p>
          <w:p w14:paraId="2EA7E370" w14:textId="77777777" w:rsidR="003F17F1" w:rsidRPr="002954BC" w:rsidRDefault="003F17F1" w:rsidP="00FA7806">
            <w:pPr>
              <w:pStyle w:val="Kopfzeile"/>
              <w:tabs>
                <w:tab w:val="clear" w:pos="4536"/>
                <w:tab w:val="clear" w:pos="9072"/>
                <w:tab w:val="left" w:pos="1491"/>
                <w:tab w:val="left" w:leader="dot" w:pos="5103"/>
              </w:tabs>
              <w:rPr>
                <w:color w:val="000000"/>
                <w:sz w:val="20"/>
              </w:rPr>
            </w:pPr>
            <w:r w:rsidRPr="002954BC">
              <w:rPr>
                <w:color w:val="000000"/>
                <w:sz w:val="20"/>
              </w:rPr>
              <w:t xml:space="preserve">Temps de réaction pour le dépannage </w:t>
            </w:r>
            <w:r w:rsidR="00FA7806" w:rsidRPr="002954BC">
              <w:rPr>
                <w:color w:val="000000"/>
                <w:sz w:val="20"/>
              </w:rPr>
              <w:br/>
            </w:r>
            <w:r w:rsidR="00FA7806" w:rsidRPr="002954BC">
              <w:rPr>
                <w:color w:val="000000"/>
                <w:sz w:val="20"/>
              </w:rPr>
              <w:tab/>
            </w:r>
            <w:r w:rsidRPr="002954BC">
              <w:rPr>
                <w:color w:val="000000"/>
                <w:sz w:val="20"/>
              </w:rPr>
              <w:t>- installation de chaudière à bois</w:t>
            </w:r>
            <w:r w:rsidRPr="002954BC">
              <w:rPr>
                <w:color w:val="000000"/>
              </w:rPr>
              <w:br/>
            </w:r>
            <w:r w:rsidRPr="002954BC">
              <w:rPr>
                <w:color w:val="000000"/>
                <w:sz w:val="20"/>
              </w:rPr>
              <w:tab/>
              <w:t>- système d’épuration des gaz de combustion</w:t>
            </w:r>
          </w:p>
        </w:tc>
        <w:tc>
          <w:tcPr>
            <w:tcW w:w="973" w:type="dxa"/>
          </w:tcPr>
          <w:p w14:paraId="79CD0B36" w14:textId="77777777" w:rsidR="003F17F1" w:rsidRPr="002954BC" w:rsidRDefault="003F17F1">
            <w:pPr>
              <w:jc w:val="center"/>
              <w:rPr>
                <w:color w:val="000000"/>
                <w:sz w:val="20"/>
              </w:rPr>
            </w:pPr>
          </w:p>
          <w:p w14:paraId="4A341A6A" w14:textId="77777777" w:rsidR="003F17F1" w:rsidRPr="002954BC" w:rsidRDefault="003F17F1">
            <w:pPr>
              <w:jc w:val="center"/>
              <w:rPr>
                <w:color w:val="000000"/>
                <w:sz w:val="20"/>
              </w:rPr>
            </w:pPr>
          </w:p>
          <w:p w14:paraId="4BE641D4" w14:textId="77777777" w:rsidR="003F17F1" w:rsidRPr="002954BC" w:rsidRDefault="003F17F1">
            <w:pPr>
              <w:jc w:val="center"/>
              <w:rPr>
                <w:color w:val="000000"/>
                <w:sz w:val="20"/>
              </w:rPr>
            </w:pPr>
            <w:r w:rsidRPr="002954BC">
              <w:rPr>
                <w:color w:val="000000"/>
                <w:sz w:val="20"/>
              </w:rPr>
              <w:t>h</w:t>
            </w:r>
          </w:p>
          <w:p w14:paraId="5B783C61" w14:textId="77777777" w:rsidR="003F17F1" w:rsidRPr="002954BC" w:rsidRDefault="003F17F1">
            <w:pPr>
              <w:jc w:val="center"/>
              <w:rPr>
                <w:color w:val="000000"/>
                <w:sz w:val="20"/>
              </w:rPr>
            </w:pPr>
            <w:r w:rsidRPr="002954BC">
              <w:rPr>
                <w:color w:val="000000"/>
                <w:sz w:val="20"/>
              </w:rPr>
              <w:t>h</w:t>
            </w:r>
          </w:p>
        </w:tc>
        <w:tc>
          <w:tcPr>
            <w:tcW w:w="973" w:type="dxa"/>
          </w:tcPr>
          <w:p w14:paraId="2EB13154" w14:textId="77777777" w:rsidR="003F17F1" w:rsidRPr="002954BC" w:rsidRDefault="003F17F1">
            <w:pPr>
              <w:jc w:val="center"/>
              <w:rPr>
                <w:color w:val="000000"/>
                <w:sz w:val="20"/>
              </w:rPr>
            </w:pPr>
          </w:p>
          <w:p w14:paraId="5EBE200E" w14:textId="77777777" w:rsidR="003F17F1" w:rsidRPr="002954BC" w:rsidRDefault="003F17F1">
            <w:pPr>
              <w:jc w:val="center"/>
              <w:rPr>
                <w:color w:val="000000"/>
                <w:sz w:val="20"/>
              </w:rPr>
            </w:pPr>
          </w:p>
          <w:p w14:paraId="3EE0B04C" w14:textId="77777777" w:rsidR="003F17F1" w:rsidRPr="002954BC" w:rsidRDefault="003F17F1">
            <w:pPr>
              <w:jc w:val="center"/>
              <w:rPr>
                <w:color w:val="000000"/>
                <w:sz w:val="20"/>
              </w:rPr>
            </w:pPr>
            <w:r w:rsidRPr="002954BC">
              <w:rPr>
                <w:color w:val="000000"/>
                <w:sz w:val="20"/>
              </w:rPr>
              <w:t>........</w:t>
            </w:r>
          </w:p>
          <w:p w14:paraId="4CD82D13" w14:textId="77777777" w:rsidR="003F17F1" w:rsidRPr="002954BC" w:rsidRDefault="003F17F1">
            <w:pPr>
              <w:jc w:val="center"/>
              <w:rPr>
                <w:color w:val="000000"/>
                <w:sz w:val="20"/>
              </w:rPr>
            </w:pPr>
            <w:r w:rsidRPr="002954BC">
              <w:rPr>
                <w:color w:val="000000"/>
                <w:sz w:val="20"/>
              </w:rPr>
              <w:t>........</w:t>
            </w:r>
          </w:p>
        </w:tc>
        <w:tc>
          <w:tcPr>
            <w:tcW w:w="1590" w:type="dxa"/>
          </w:tcPr>
          <w:p w14:paraId="1C460719" w14:textId="77777777" w:rsidR="003F17F1" w:rsidRPr="002954BC" w:rsidRDefault="003F17F1">
            <w:pPr>
              <w:tabs>
                <w:tab w:val="left" w:leader="dot" w:pos="1318"/>
              </w:tabs>
              <w:rPr>
                <w:color w:val="000000"/>
                <w:sz w:val="20"/>
              </w:rPr>
            </w:pPr>
          </w:p>
        </w:tc>
      </w:tr>
      <w:tr w:rsidR="003F17F1" w:rsidRPr="002954BC" w14:paraId="0E567C99" w14:textId="77777777" w:rsidTr="003F17F1">
        <w:trPr>
          <w:jc w:val="center"/>
        </w:trPr>
        <w:tc>
          <w:tcPr>
            <w:tcW w:w="5820" w:type="dxa"/>
            <w:tcBorders>
              <w:top w:val="single" w:sz="4" w:space="0" w:color="auto"/>
              <w:bottom w:val="nil"/>
            </w:tcBorders>
          </w:tcPr>
          <w:p w14:paraId="033365D6" w14:textId="77777777" w:rsidR="003F17F1" w:rsidRPr="002954BC" w:rsidRDefault="003F17F1">
            <w:pPr>
              <w:rPr>
                <w:color w:val="000000"/>
              </w:rPr>
            </w:pPr>
          </w:p>
        </w:tc>
        <w:tc>
          <w:tcPr>
            <w:tcW w:w="973" w:type="dxa"/>
            <w:tcBorders>
              <w:top w:val="single" w:sz="4" w:space="0" w:color="auto"/>
              <w:bottom w:val="nil"/>
            </w:tcBorders>
          </w:tcPr>
          <w:p w14:paraId="65D679BD" w14:textId="77777777" w:rsidR="003F17F1" w:rsidRPr="002954BC" w:rsidRDefault="003F17F1">
            <w:pPr>
              <w:jc w:val="center"/>
              <w:rPr>
                <w:color w:val="000000"/>
                <w:sz w:val="20"/>
              </w:rPr>
            </w:pPr>
          </w:p>
        </w:tc>
        <w:tc>
          <w:tcPr>
            <w:tcW w:w="973" w:type="dxa"/>
            <w:tcBorders>
              <w:top w:val="single" w:sz="4" w:space="0" w:color="auto"/>
              <w:bottom w:val="nil"/>
            </w:tcBorders>
          </w:tcPr>
          <w:p w14:paraId="70092DF0" w14:textId="77777777" w:rsidR="003F17F1" w:rsidRPr="002954BC" w:rsidRDefault="003F17F1">
            <w:pPr>
              <w:jc w:val="center"/>
              <w:rPr>
                <w:color w:val="000000"/>
                <w:sz w:val="20"/>
              </w:rPr>
            </w:pPr>
          </w:p>
        </w:tc>
        <w:tc>
          <w:tcPr>
            <w:tcW w:w="1590" w:type="dxa"/>
            <w:tcBorders>
              <w:top w:val="single" w:sz="4" w:space="0" w:color="auto"/>
              <w:bottom w:val="nil"/>
            </w:tcBorders>
          </w:tcPr>
          <w:p w14:paraId="2B343EB5" w14:textId="77777777" w:rsidR="003F17F1" w:rsidRPr="002954BC" w:rsidRDefault="003F17F1">
            <w:pPr>
              <w:rPr>
                <w:color w:val="000000"/>
                <w:sz w:val="20"/>
              </w:rPr>
            </w:pPr>
          </w:p>
        </w:tc>
      </w:tr>
      <w:tr w:rsidR="003F17F1" w:rsidRPr="002954BC" w14:paraId="2A79408B" w14:textId="77777777" w:rsidTr="003F17F1">
        <w:trPr>
          <w:jc w:val="center"/>
        </w:trPr>
        <w:tc>
          <w:tcPr>
            <w:tcW w:w="5820" w:type="dxa"/>
            <w:tcBorders>
              <w:top w:val="nil"/>
              <w:bottom w:val="single" w:sz="4" w:space="0" w:color="auto"/>
            </w:tcBorders>
          </w:tcPr>
          <w:p w14:paraId="26F6C111" w14:textId="77777777" w:rsidR="003F17F1" w:rsidRPr="002954BC" w:rsidRDefault="003F17F1">
            <w:pPr>
              <w:spacing w:after="90"/>
              <w:rPr>
                <w:rFonts w:ascii="Arial Narrow" w:hAnsi="Arial Narrow"/>
                <w:b/>
                <w:color w:val="000000"/>
              </w:rPr>
            </w:pPr>
            <w:r w:rsidRPr="002954BC">
              <w:rPr>
                <w:b/>
                <w:color w:val="000000"/>
                <w:sz w:val="20"/>
              </w:rPr>
              <w:t>Prix annuel pour 5. Contrat d’entretien</w:t>
            </w:r>
            <w:r w:rsidRPr="002954BC">
              <w:rPr>
                <w:rFonts w:ascii="Arial Narrow" w:hAnsi="Arial Narrow"/>
                <w:b/>
                <w:color w:val="000000"/>
              </w:rPr>
              <w:t xml:space="preserve"> </w:t>
            </w:r>
            <w:r w:rsidRPr="002954BC">
              <w:rPr>
                <w:color w:val="000000"/>
              </w:rPr>
              <w:br/>
            </w:r>
            <w:r w:rsidRPr="002954BC">
              <w:rPr>
                <w:color w:val="000000"/>
                <w:sz w:val="18"/>
              </w:rPr>
              <w:t>(variante retenue)</w:t>
            </w:r>
          </w:p>
        </w:tc>
        <w:tc>
          <w:tcPr>
            <w:tcW w:w="973" w:type="dxa"/>
            <w:tcBorders>
              <w:top w:val="nil"/>
              <w:bottom w:val="single" w:sz="4" w:space="0" w:color="auto"/>
            </w:tcBorders>
          </w:tcPr>
          <w:p w14:paraId="63596797" w14:textId="77777777" w:rsidR="003F17F1" w:rsidRPr="002954BC" w:rsidRDefault="003F17F1">
            <w:pPr>
              <w:jc w:val="center"/>
              <w:rPr>
                <w:rFonts w:ascii="Arial Narrow" w:hAnsi="Arial Narrow"/>
                <w:color w:val="000000"/>
                <w:sz w:val="20"/>
              </w:rPr>
            </w:pPr>
          </w:p>
        </w:tc>
        <w:tc>
          <w:tcPr>
            <w:tcW w:w="973" w:type="dxa"/>
            <w:tcBorders>
              <w:top w:val="nil"/>
              <w:bottom w:val="single" w:sz="4" w:space="0" w:color="auto"/>
            </w:tcBorders>
          </w:tcPr>
          <w:p w14:paraId="77E7F175" w14:textId="77777777" w:rsidR="003F17F1" w:rsidRPr="002954BC" w:rsidRDefault="003F17F1">
            <w:pPr>
              <w:jc w:val="center"/>
              <w:rPr>
                <w:rFonts w:ascii="Arial Narrow" w:hAnsi="Arial Narrow"/>
                <w:color w:val="000000"/>
                <w:sz w:val="20"/>
              </w:rPr>
            </w:pPr>
          </w:p>
        </w:tc>
        <w:tc>
          <w:tcPr>
            <w:tcW w:w="1590" w:type="dxa"/>
            <w:tcBorders>
              <w:top w:val="nil"/>
              <w:bottom w:val="single" w:sz="4" w:space="0" w:color="auto"/>
            </w:tcBorders>
          </w:tcPr>
          <w:p w14:paraId="1826FB09" w14:textId="77777777" w:rsidR="003F17F1" w:rsidRPr="002954BC" w:rsidRDefault="003F17F1">
            <w:pPr>
              <w:rPr>
                <w:b/>
                <w:color w:val="000000"/>
                <w:sz w:val="20"/>
              </w:rPr>
            </w:pPr>
            <w:r w:rsidRPr="002954BC">
              <w:rPr>
                <w:b/>
                <w:color w:val="000000"/>
                <w:sz w:val="20"/>
              </w:rPr>
              <w:t>CHF..................</w:t>
            </w:r>
          </w:p>
        </w:tc>
      </w:tr>
    </w:tbl>
    <w:p w14:paraId="08ADD7C9" w14:textId="77777777" w:rsidR="003F17F1" w:rsidRPr="002954BC" w:rsidRDefault="003F17F1">
      <w:pPr>
        <w:pStyle w:val="Kopfzeile"/>
        <w:tabs>
          <w:tab w:val="clear" w:pos="4536"/>
          <w:tab w:val="clear" w:pos="9072"/>
        </w:tabs>
        <w:rPr>
          <w:color w:val="000000"/>
        </w:rPr>
        <w:sectPr w:rsidR="003F17F1" w:rsidRPr="002954BC">
          <w:headerReference w:type="even" r:id="rId33"/>
          <w:headerReference w:type="default" r:id="rId34"/>
          <w:pgSz w:w="11906" w:h="16838"/>
          <w:pgMar w:top="1276" w:right="1134" w:bottom="851" w:left="1417" w:header="720" w:footer="720" w:gutter="0"/>
          <w:cols w:space="720"/>
        </w:sectPr>
      </w:pPr>
    </w:p>
    <w:p w14:paraId="103BF1D8" w14:textId="77777777" w:rsidR="003F17F1" w:rsidRPr="002954BC" w:rsidRDefault="003F17F1" w:rsidP="003F17F1">
      <w:pPr>
        <w:pStyle w:val="berschrift1"/>
        <w:ind w:left="432" w:hanging="432"/>
        <w:rPr>
          <w:b w:val="0"/>
          <w:i/>
          <w:color w:val="000000"/>
          <w:sz w:val="16"/>
          <w:szCs w:val="16"/>
        </w:rPr>
      </w:pPr>
      <w:bookmarkStart w:id="174" w:name="_Toc46565773"/>
      <w:bookmarkStart w:id="175" w:name="_Ref253326154"/>
      <w:bookmarkStart w:id="176" w:name="_Toc254504451"/>
      <w:bookmarkStart w:id="177" w:name="_Toc263573908"/>
      <w:bookmarkStart w:id="178" w:name="_Toc349555779"/>
      <w:bookmarkStart w:id="179" w:name="_Toc358556953"/>
      <w:r w:rsidRPr="002954BC">
        <w:rPr>
          <w:color w:val="000000"/>
        </w:rPr>
        <w:lastRenderedPageBreak/>
        <w:t>6.</w:t>
      </w:r>
      <w:r w:rsidRPr="002954BC">
        <w:rPr>
          <w:color w:val="000000"/>
        </w:rPr>
        <w:tab/>
        <w:t>Récapitulation des prix</w:t>
      </w:r>
      <w:bookmarkEnd w:id="174"/>
      <w:bookmarkEnd w:id="175"/>
      <w:bookmarkEnd w:id="176"/>
      <w:bookmarkEnd w:id="177"/>
      <w:bookmarkEnd w:id="178"/>
      <w:bookmarkEnd w:id="179"/>
    </w:p>
    <w:p w14:paraId="66B9AB4E" w14:textId="77777777" w:rsidR="003F17F1" w:rsidRPr="002954BC" w:rsidRDefault="003F17F1" w:rsidP="003F17F1">
      <w:pPr>
        <w:rPr>
          <w:color w:val="000000"/>
        </w:rPr>
      </w:pPr>
    </w:p>
    <w:tbl>
      <w:tblPr>
        <w:tblW w:w="9356" w:type="dxa"/>
        <w:jc w:val="center"/>
        <w:tblLayout w:type="fixed"/>
        <w:tblCellMar>
          <w:left w:w="70" w:type="dxa"/>
          <w:right w:w="70" w:type="dxa"/>
        </w:tblCellMar>
        <w:tblLook w:val="0000" w:firstRow="0" w:lastRow="0" w:firstColumn="0" w:lastColumn="0" w:noHBand="0" w:noVBand="0"/>
      </w:tblPr>
      <w:tblGrid>
        <w:gridCol w:w="4678"/>
        <w:gridCol w:w="4678"/>
      </w:tblGrid>
      <w:tr w:rsidR="003F17F1" w:rsidRPr="002954BC" w14:paraId="79C2FFF7" w14:textId="77777777" w:rsidTr="003F17F1">
        <w:trPr>
          <w:jc w:val="center"/>
        </w:trPr>
        <w:tc>
          <w:tcPr>
            <w:tcW w:w="4678" w:type="dxa"/>
          </w:tcPr>
          <w:p w14:paraId="7BEDC63E" w14:textId="77777777" w:rsidR="003F17F1" w:rsidRPr="002954BC" w:rsidRDefault="003F17F1" w:rsidP="003F17F1">
            <w:pPr>
              <w:rPr>
                <w:color w:val="000000"/>
                <w:sz w:val="20"/>
              </w:rPr>
            </w:pPr>
            <w:r w:rsidRPr="002954BC">
              <w:rPr>
                <w:color w:val="000000"/>
                <w:sz w:val="20"/>
              </w:rPr>
              <w:t>4.1</w:t>
            </w:r>
            <w:r w:rsidRPr="002954BC">
              <w:rPr>
                <w:color w:val="000000"/>
                <w:sz w:val="20"/>
              </w:rPr>
              <w:tab/>
              <w:t>Remplissage du silo</w:t>
            </w:r>
          </w:p>
        </w:tc>
        <w:tc>
          <w:tcPr>
            <w:tcW w:w="4678" w:type="dxa"/>
          </w:tcPr>
          <w:p w14:paraId="6BDB42D7" w14:textId="77777777" w:rsidR="003F17F1" w:rsidRPr="002954BC" w:rsidRDefault="003F17F1" w:rsidP="003F17F1">
            <w:pPr>
              <w:tabs>
                <w:tab w:val="right" w:leader="dot" w:pos="3402"/>
              </w:tabs>
              <w:rPr>
                <w:color w:val="000000"/>
                <w:sz w:val="20"/>
              </w:rPr>
            </w:pPr>
            <w:r w:rsidRPr="002954BC">
              <w:rPr>
                <w:color w:val="000000"/>
                <w:sz w:val="20"/>
              </w:rPr>
              <w:t>CHF</w:t>
            </w:r>
            <w:r w:rsidRPr="002954BC">
              <w:rPr>
                <w:color w:val="000000"/>
                <w:sz w:val="20"/>
              </w:rPr>
              <w:tab/>
            </w:r>
          </w:p>
          <w:p w14:paraId="55A017EF" w14:textId="77777777" w:rsidR="003F17F1" w:rsidRPr="002954BC" w:rsidRDefault="003F17F1" w:rsidP="003F17F1">
            <w:pPr>
              <w:tabs>
                <w:tab w:val="right" w:leader="dot" w:pos="3402"/>
              </w:tabs>
              <w:rPr>
                <w:color w:val="000000"/>
                <w:sz w:val="20"/>
              </w:rPr>
            </w:pPr>
          </w:p>
        </w:tc>
      </w:tr>
      <w:tr w:rsidR="003F17F1" w:rsidRPr="002954BC" w14:paraId="5EE03839" w14:textId="77777777" w:rsidTr="003F17F1">
        <w:trPr>
          <w:jc w:val="center"/>
        </w:trPr>
        <w:tc>
          <w:tcPr>
            <w:tcW w:w="4678" w:type="dxa"/>
          </w:tcPr>
          <w:p w14:paraId="48E2A642" w14:textId="77777777" w:rsidR="003F17F1" w:rsidRPr="002954BC" w:rsidRDefault="003F17F1" w:rsidP="003F17F1">
            <w:pPr>
              <w:rPr>
                <w:color w:val="000000"/>
                <w:sz w:val="20"/>
              </w:rPr>
            </w:pPr>
            <w:r w:rsidRPr="002954BC">
              <w:rPr>
                <w:color w:val="000000"/>
                <w:sz w:val="20"/>
              </w:rPr>
              <w:t>4.2</w:t>
            </w:r>
            <w:r w:rsidRPr="002954BC">
              <w:rPr>
                <w:color w:val="000000"/>
                <w:sz w:val="20"/>
              </w:rPr>
              <w:tab/>
              <w:t>Système d’extraction du silo</w:t>
            </w:r>
          </w:p>
        </w:tc>
        <w:tc>
          <w:tcPr>
            <w:tcW w:w="4678" w:type="dxa"/>
          </w:tcPr>
          <w:p w14:paraId="3A1111CF" w14:textId="77777777" w:rsidR="003F17F1" w:rsidRPr="002954BC" w:rsidRDefault="003F17F1" w:rsidP="003F17F1">
            <w:pPr>
              <w:tabs>
                <w:tab w:val="right" w:leader="dot" w:pos="3402"/>
              </w:tabs>
              <w:rPr>
                <w:color w:val="000000"/>
                <w:sz w:val="20"/>
              </w:rPr>
            </w:pPr>
            <w:r w:rsidRPr="002954BC">
              <w:rPr>
                <w:color w:val="000000"/>
                <w:sz w:val="20"/>
              </w:rPr>
              <w:t>CHF</w:t>
            </w:r>
            <w:r w:rsidRPr="002954BC">
              <w:rPr>
                <w:color w:val="000000"/>
                <w:sz w:val="20"/>
              </w:rPr>
              <w:tab/>
            </w:r>
          </w:p>
          <w:p w14:paraId="3BE51841" w14:textId="77777777" w:rsidR="003F17F1" w:rsidRPr="002954BC" w:rsidRDefault="003F17F1" w:rsidP="003F17F1">
            <w:pPr>
              <w:rPr>
                <w:color w:val="000000"/>
                <w:sz w:val="20"/>
              </w:rPr>
            </w:pPr>
          </w:p>
        </w:tc>
      </w:tr>
      <w:tr w:rsidR="003F17F1" w:rsidRPr="002954BC" w14:paraId="57280C29" w14:textId="77777777" w:rsidTr="003F17F1">
        <w:trPr>
          <w:jc w:val="center"/>
        </w:trPr>
        <w:tc>
          <w:tcPr>
            <w:tcW w:w="4678" w:type="dxa"/>
          </w:tcPr>
          <w:p w14:paraId="5AD9CEE7" w14:textId="77777777" w:rsidR="003F17F1" w:rsidRPr="002954BC" w:rsidRDefault="00D74708" w:rsidP="00D74708">
            <w:pPr>
              <w:rPr>
                <w:color w:val="000000"/>
                <w:sz w:val="20"/>
              </w:rPr>
            </w:pPr>
            <w:r w:rsidRPr="002954BC">
              <w:rPr>
                <w:color w:val="000000"/>
                <w:sz w:val="20"/>
              </w:rPr>
              <w:t>4.3</w:t>
            </w:r>
            <w:r w:rsidR="003F17F1" w:rsidRPr="002954BC">
              <w:rPr>
                <w:color w:val="000000"/>
                <w:sz w:val="20"/>
              </w:rPr>
              <w:tab/>
              <w:t xml:space="preserve">Système de transport du combustible </w:t>
            </w:r>
          </w:p>
        </w:tc>
        <w:tc>
          <w:tcPr>
            <w:tcW w:w="4678" w:type="dxa"/>
          </w:tcPr>
          <w:p w14:paraId="70E358D8" w14:textId="77777777" w:rsidR="003F17F1" w:rsidRPr="002954BC" w:rsidRDefault="003F17F1" w:rsidP="003F17F1">
            <w:pPr>
              <w:tabs>
                <w:tab w:val="right" w:leader="dot" w:pos="3402"/>
              </w:tabs>
              <w:rPr>
                <w:color w:val="000000"/>
                <w:sz w:val="20"/>
              </w:rPr>
            </w:pPr>
            <w:r w:rsidRPr="002954BC">
              <w:rPr>
                <w:color w:val="000000"/>
                <w:sz w:val="20"/>
              </w:rPr>
              <w:t>CHF</w:t>
            </w:r>
            <w:r w:rsidRPr="002954BC">
              <w:rPr>
                <w:color w:val="000000"/>
                <w:sz w:val="20"/>
              </w:rPr>
              <w:tab/>
            </w:r>
          </w:p>
          <w:p w14:paraId="5CD44A02" w14:textId="77777777" w:rsidR="003F17F1" w:rsidRPr="002954BC" w:rsidRDefault="003F17F1" w:rsidP="003F17F1">
            <w:pPr>
              <w:rPr>
                <w:color w:val="000000"/>
                <w:sz w:val="20"/>
              </w:rPr>
            </w:pPr>
          </w:p>
        </w:tc>
      </w:tr>
      <w:tr w:rsidR="003F17F1" w:rsidRPr="002954BC" w14:paraId="143E05CB" w14:textId="77777777" w:rsidTr="003F17F1">
        <w:trPr>
          <w:jc w:val="center"/>
        </w:trPr>
        <w:tc>
          <w:tcPr>
            <w:tcW w:w="4678" w:type="dxa"/>
          </w:tcPr>
          <w:p w14:paraId="36676E24" w14:textId="77777777" w:rsidR="003F17F1" w:rsidRPr="002954BC" w:rsidRDefault="00D74708" w:rsidP="00D74708">
            <w:pPr>
              <w:rPr>
                <w:color w:val="000000"/>
                <w:sz w:val="20"/>
              </w:rPr>
            </w:pPr>
            <w:r w:rsidRPr="002954BC">
              <w:rPr>
                <w:color w:val="000000"/>
                <w:sz w:val="20"/>
              </w:rPr>
              <w:t>4.4</w:t>
            </w:r>
            <w:r w:rsidR="003F17F1" w:rsidRPr="002954BC">
              <w:rPr>
                <w:color w:val="000000"/>
                <w:sz w:val="20"/>
              </w:rPr>
              <w:tab/>
              <w:t xml:space="preserve">Combustion, chaudière, nettoyage des gaz </w:t>
            </w:r>
            <w:r w:rsidR="00D55285" w:rsidRPr="002954BC">
              <w:rPr>
                <w:color w:val="000000"/>
                <w:sz w:val="20"/>
              </w:rPr>
              <w:tab/>
            </w:r>
            <w:r w:rsidRPr="002954BC">
              <w:rPr>
                <w:color w:val="000000"/>
                <w:sz w:val="20"/>
              </w:rPr>
              <w:t>de combustion</w:t>
            </w:r>
          </w:p>
        </w:tc>
        <w:tc>
          <w:tcPr>
            <w:tcW w:w="4678" w:type="dxa"/>
          </w:tcPr>
          <w:p w14:paraId="38F92E79" w14:textId="77777777" w:rsidR="003F17F1" w:rsidRPr="002954BC" w:rsidRDefault="003F17F1" w:rsidP="003F17F1">
            <w:pPr>
              <w:tabs>
                <w:tab w:val="right" w:leader="dot" w:pos="3402"/>
              </w:tabs>
              <w:rPr>
                <w:color w:val="000000"/>
                <w:sz w:val="20"/>
              </w:rPr>
            </w:pPr>
            <w:r w:rsidRPr="002954BC">
              <w:rPr>
                <w:color w:val="000000"/>
                <w:sz w:val="20"/>
              </w:rPr>
              <w:t>CHF</w:t>
            </w:r>
            <w:r w:rsidRPr="002954BC">
              <w:rPr>
                <w:color w:val="000000"/>
                <w:sz w:val="20"/>
              </w:rPr>
              <w:tab/>
            </w:r>
          </w:p>
          <w:p w14:paraId="4A78B82A" w14:textId="77777777" w:rsidR="003F17F1" w:rsidRPr="002954BC" w:rsidRDefault="003F17F1" w:rsidP="003F17F1">
            <w:pPr>
              <w:rPr>
                <w:color w:val="000000"/>
                <w:sz w:val="20"/>
              </w:rPr>
            </w:pPr>
          </w:p>
        </w:tc>
      </w:tr>
      <w:tr w:rsidR="003F17F1" w:rsidRPr="002954BC" w14:paraId="204695EA" w14:textId="77777777" w:rsidTr="003F17F1">
        <w:trPr>
          <w:jc w:val="center"/>
        </w:trPr>
        <w:tc>
          <w:tcPr>
            <w:tcW w:w="4678" w:type="dxa"/>
          </w:tcPr>
          <w:p w14:paraId="2A70EAC1" w14:textId="77777777" w:rsidR="003F17F1" w:rsidRPr="002954BC" w:rsidRDefault="003F17F1" w:rsidP="003F17F1">
            <w:pPr>
              <w:rPr>
                <w:color w:val="000000"/>
                <w:sz w:val="20"/>
              </w:rPr>
            </w:pPr>
            <w:r w:rsidRPr="002954BC">
              <w:rPr>
                <w:color w:val="000000"/>
                <w:sz w:val="20"/>
              </w:rPr>
              <w:t>4.5</w:t>
            </w:r>
            <w:r w:rsidRPr="002954BC">
              <w:rPr>
                <w:color w:val="000000"/>
                <w:sz w:val="20"/>
              </w:rPr>
              <w:tab/>
              <w:t>Extraction des cendres, nettoyage</w:t>
            </w:r>
          </w:p>
        </w:tc>
        <w:tc>
          <w:tcPr>
            <w:tcW w:w="4678" w:type="dxa"/>
          </w:tcPr>
          <w:p w14:paraId="48EAB5D2" w14:textId="77777777" w:rsidR="003F17F1" w:rsidRPr="002954BC" w:rsidRDefault="003F17F1" w:rsidP="003F17F1">
            <w:pPr>
              <w:tabs>
                <w:tab w:val="right" w:leader="dot" w:pos="3402"/>
              </w:tabs>
              <w:rPr>
                <w:color w:val="000000"/>
                <w:sz w:val="20"/>
              </w:rPr>
            </w:pPr>
            <w:r w:rsidRPr="002954BC">
              <w:rPr>
                <w:color w:val="000000"/>
                <w:sz w:val="20"/>
              </w:rPr>
              <w:t>CHF</w:t>
            </w:r>
            <w:r w:rsidRPr="002954BC">
              <w:rPr>
                <w:color w:val="000000"/>
                <w:sz w:val="20"/>
              </w:rPr>
              <w:tab/>
            </w:r>
          </w:p>
          <w:p w14:paraId="6F4E0C9B" w14:textId="77777777" w:rsidR="003F17F1" w:rsidRPr="002954BC" w:rsidRDefault="003F17F1" w:rsidP="003F17F1">
            <w:pPr>
              <w:rPr>
                <w:color w:val="000000"/>
                <w:sz w:val="20"/>
              </w:rPr>
            </w:pPr>
          </w:p>
        </w:tc>
      </w:tr>
      <w:tr w:rsidR="003F17F1" w:rsidRPr="002954BC" w14:paraId="08A979E7" w14:textId="77777777" w:rsidTr="003F17F1">
        <w:trPr>
          <w:jc w:val="center"/>
        </w:trPr>
        <w:tc>
          <w:tcPr>
            <w:tcW w:w="4678" w:type="dxa"/>
          </w:tcPr>
          <w:p w14:paraId="4EF1F25F" w14:textId="77777777" w:rsidR="003F17F1" w:rsidRPr="002954BC" w:rsidRDefault="003F17F1" w:rsidP="003F17F1">
            <w:pPr>
              <w:rPr>
                <w:color w:val="000000"/>
                <w:sz w:val="20"/>
              </w:rPr>
            </w:pPr>
            <w:r w:rsidRPr="002954BC">
              <w:rPr>
                <w:color w:val="000000"/>
                <w:sz w:val="20"/>
              </w:rPr>
              <w:t>4.6</w:t>
            </w:r>
            <w:r w:rsidRPr="002954BC">
              <w:rPr>
                <w:color w:val="000000"/>
                <w:sz w:val="20"/>
              </w:rPr>
              <w:tab/>
              <w:t>Dispositions de protection contre le bruit</w:t>
            </w:r>
          </w:p>
        </w:tc>
        <w:tc>
          <w:tcPr>
            <w:tcW w:w="4678" w:type="dxa"/>
          </w:tcPr>
          <w:p w14:paraId="32EC017A" w14:textId="77777777" w:rsidR="003F17F1" w:rsidRPr="002954BC" w:rsidRDefault="003F17F1" w:rsidP="003F17F1">
            <w:pPr>
              <w:tabs>
                <w:tab w:val="right" w:leader="dot" w:pos="3402"/>
              </w:tabs>
              <w:rPr>
                <w:color w:val="000000"/>
                <w:sz w:val="20"/>
              </w:rPr>
            </w:pPr>
            <w:r w:rsidRPr="002954BC">
              <w:rPr>
                <w:color w:val="000000"/>
                <w:sz w:val="20"/>
              </w:rPr>
              <w:t>CHF</w:t>
            </w:r>
            <w:r w:rsidRPr="002954BC">
              <w:rPr>
                <w:color w:val="000000"/>
                <w:sz w:val="20"/>
              </w:rPr>
              <w:tab/>
            </w:r>
          </w:p>
          <w:p w14:paraId="23016C6E" w14:textId="77777777" w:rsidR="003F17F1" w:rsidRPr="002954BC" w:rsidRDefault="003F17F1" w:rsidP="003F17F1">
            <w:pPr>
              <w:rPr>
                <w:color w:val="000000"/>
                <w:sz w:val="20"/>
              </w:rPr>
            </w:pPr>
          </w:p>
        </w:tc>
      </w:tr>
      <w:tr w:rsidR="003F17F1" w:rsidRPr="002954BC" w14:paraId="0221735B" w14:textId="77777777" w:rsidTr="003F17F1">
        <w:trPr>
          <w:jc w:val="center"/>
        </w:trPr>
        <w:tc>
          <w:tcPr>
            <w:tcW w:w="4678" w:type="dxa"/>
          </w:tcPr>
          <w:p w14:paraId="68B64066" w14:textId="77777777" w:rsidR="003F17F1" w:rsidRPr="002954BC" w:rsidRDefault="003F17F1" w:rsidP="003F17F1">
            <w:pPr>
              <w:numPr>
                <w:ilvl w:val="1"/>
                <w:numId w:val="18"/>
              </w:numPr>
              <w:ind w:left="0" w:firstLine="0"/>
              <w:rPr>
                <w:color w:val="000000"/>
                <w:sz w:val="20"/>
              </w:rPr>
            </w:pPr>
            <w:r w:rsidRPr="002954BC">
              <w:rPr>
                <w:color w:val="000000"/>
                <w:sz w:val="20"/>
              </w:rPr>
              <w:t>Système MCR asservi des</w:t>
            </w:r>
            <w:r w:rsidRPr="002954BC">
              <w:rPr>
                <w:color w:val="000000"/>
              </w:rPr>
              <w:br/>
            </w:r>
            <w:r w:rsidRPr="002954BC">
              <w:rPr>
                <w:color w:val="000000"/>
                <w:sz w:val="20"/>
              </w:rPr>
              <w:tab/>
              <w:t>chaudières à bois</w:t>
            </w:r>
          </w:p>
        </w:tc>
        <w:tc>
          <w:tcPr>
            <w:tcW w:w="4678" w:type="dxa"/>
          </w:tcPr>
          <w:p w14:paraId="32D16CB6" w14:textId="77777777" w:rsidR="003F17F1" w:rsidRPr="002954BC" w:rsidRDefault="003F17F1" w:rsidP="003F17F1">
            <w:pPr>
              <w:tabs>
                <w:tab w:val="right" w:leader="dot" w:pos="3402"/>
              </w:tabs>
              <w:ind w:left="567" w:hanging="567"/>
              <w:rPr>
                <w:color w:val="000000"/>
                <w:sz w:val="20"/>
              </w:rPr>
            </w:pPr>
            <w:r w:rsidRPr="002954BC">
              <w:rPr>
                <w:color w:val="000000"/>
                <w:sz w:val="20"/>
              </w:rPr>
              <w:t>CHF</w:t>
            </w:r>
            <w:r w:rsidRPr="002954BC">
              <w:rPr>
                <w:color w:val="000000"/>
                <w:sz w:val="20"/>
              </w:rPr>
              <w:tab/>
            </w:r>
            <w:r w:rsidRPr="002954BC">
              <w:rPr>
                <w:color w:val="000000"/>
                <w:sz w:val="20"/>
              </w:rPr>
              <w:tab/>
            </w:r>
          </w:p>
          <w:p w14:paraId="27444BEC" w14:textId="77777777" w:rsidR="003F17F1" w:rsidRPr="002954BC" w:rsidRDefault="003F17F1" w:rsidP="003F17F1">
            <w:pPr>
              <w:tabs>
                <w:tab w:val="right" w:leader="dot" w:pos="3402"/>
              </w:tabs>
              <w:ind w:left="567" w:hanging="567"/>
              <w:rPr>
                <w:color w:val="000000"/>
                <w:sz w:val="20"/>
              </w:rPr>
            </w:pPr>
          </w:p>
        </w:tc>
      </w:tr>
      <w:tr w:rsidR="003F17F1" w:rsidRPr="002954BC" w14:paraId="1EA98D24" w14:textId="77777777" w:rsidTr="003F17F1">
        <w:trPr>
          <w:jc w:val="center"/>
        </w:trPr>
        <w:tc>
          <w:tcPr>
            <w:tcW w:w="4678" w:type="dxa"/>
          </w:tcPr>
          <w:p w14:paraId="58531CA2" w14:textId="77777777" w:rsidR="003F17F1" w:rsidRPr="002954BC" w:rsidRDefault="003F17F1" w:rsidP="003F17F1">
            <w:pPr>
              <w:rPr>
                <w:color w:val="000000"/>
                <w:sz w:val="20"/>
              </w:rPr>
            </w:pPr>
            <w:r w:rsidRPr="002954BC">
              <w:rPr>
                <w:color w:val="000000"/>
                <w:sz w:val="20"/>
              </w:rPr>
              <w:t>4.8</w:t>
            </w:r>
            <w:r w:rsidRPr="002954BC">
              <w:rPr>
                <w:color w:val="000000"/>
                <w:sz w:val="20"/>
              </w:rPr>
              <w:tab/>
              <w:t xml:space="preserve">Système MCR maître des </w:t>
            </w:r>
            <w:r w:rsidRPr="002954BC">
              <w:rPr>
                <w:color w:val="000000"/>
                <w:sz w:val="20"/>
              </w:rPr>
              <w:tab/>
              <w:t>chaudières à bois</w:t>
            </w:r>
          </w:p>
        </w:tc>
        <w:tc>
          <w:tcPr>
            <w:tcW w:w="4678" w:type="dxa"/>
          </w:tcPr>
          <w:p w14:paraId="077E6400" w14:textId="77777777" w:rsidR="003F17F1" w:rsidRPr="002954BC" w:rsidRDefault="003F17F1" w:rsidP="003F17F1">
            <w:pPr>
              <w:tabs>
                <w:tab w:val="right" w:leader="dot" w:pos="3402"/>
              </w:tabs>
              <w:rPr>
                <w:color w:val="000000"/>
                <w:sz w:val="20"/>
              </w:rPr>
            </w:pPr>
            <w:r w:rsidRPr="002954BC">
              <w:rPr>
                <w:color w:val="000000"/>
                <w:sz w:val="20"/>
              </w:rPr>
              <w:t>CHF</w:t>
            </w:r>
            <w:r w:rsidRPr="002954BC">
              <w:rPr>
                <w:color w:val="000000"/>
                <w:sz w:val="20"/>
              </w:rPr>
              <w:tab/>
            </w:r>
          </w:p>
          <w:p w14:paraId="16CF02C2" w14:textId="77777777" w:rsidR="003F17F1" w:rsidRPr="002954BC" w:rsidRDefault="003F17F1" w:rsidP="003F17F1">
            <w:pPr>
              <w:rPr>
                <w:color w:val="000000"/>
                <w:sz w:val="20"/>
              </w:rPr>
            </w:pPr>
          </w:p>
        </w:tc>
      </w:tr>
      <w:tr w:rsidR="003F17F1" w:rsidRPr="002954BC" w14:paraId="424501D8" w14:textId="77777777" w:rsidTr="003F17F1">
        <w:trPr>
          <w:jc w:val="center"/>
        </w:trPr>
        <w:tc>
          <w:tcPr>
            <w:tcW w:w="4678" w:type="dxa"/>
          </w:tcPr>
          <w:p w14:paraId="69986E8D" w14:textId="77777777" w:rsidR="003F17F1" w:rsidRPr="002954BC" w:rsidRDefault="003F17F1" w:rsidP="00D55285">
            <w:pPr>
              <w:rPr>
                <w:color w:val="000000"/>
                <w:sz w:val="20"/>
              </w:rPr>
            </w:pPr>
            <w:r w:rsidRPr="002954BC">
              <w:rPr>
                <w:color w:val="000000"/>
                <w:sz w:val="20"/>
              </w:rPr>
              <w:t>4.9</w:t>
            </w:r>
            <w:r w:rsidRPr="002954BC">
              <w:rPr>
                <w:color w:val="000000"/>
                <w:sz w:val="20"/>
              </w:rPr>
              <w:tab/>
              <w:t xml:space="preserve">Ventilation du local des cylindres de silo </w:t>
            </w:r>
            <w:r w:rsidR="00D55285" w:rsidRPr="002954BC">
              <w:rPr>
                <w:color w:val="000000"/>
                <w:sz w:val="20"/>
              </w:rPr>
              <w:tab/>
            </w:r>
            <w:r w:rsidRPr="002954BC">
              <w:rPr>
                <w:color w:val="000000"/>
                <w:sz w:val="20"/>
              </w:rPr>
              <w:t>avec clapet coupe-feu</w:t>
            </w:r>
          </w:p>
        </w:tc>
        <w:tc>
          <w:tcPr>
            <w:tcW w:w="4678" w:type="dxa"/>
          </w:tcPr>
          <w:p w14:paraId="17D5F436" w14:textId="77777777" w:rsidR="003F17F1" w:rsidRPr="002954BC" w:rsidRDefault="003F17F1" w:rsidP="003F17F1">
            <w:pPr>
              <w:tabs>
                <w:tab w:val="right" w:leader="dot" w:pos="3402"/>
              </w:tabs>
              <w:rPr>
                <w:color w:val="000000"/>
                <w:sz w:val="20"/>
              </w:rPr>
            </w:pPr>
            <w:r w:rsidRPr="002954BC">
              <w:rPr>
                <w:color w:val="000000"/>
                <w:sz w:val="20"/>
              </w:rPr>
              <w:t>CHF</w:t>
            </w:r>
            <w:r w:rsidRPr="002954BC">
              <w:rPr>
                <w:color w:val="000000"/>
                <w:sz w:val="20"/>
              </w:rPr>
              <w:tab/>
            </w:r>
          </w:p>
          <w:p w14:paraId="06067F0E" w14:textId="77777777" w:rsidR="003F17F1" w:rsidRPr="002954BC" w:rsidRDefault="003F17F1" w:rsidP="003F17F1">
            <w:pPr>
              <w:rPr>
                <w:color w:val="000000"/>
                <w:sz w:val="20"/>
              </w:rPr>
            </w:pPr>
          </w:p>
        </w:tc>
      </w:tr>
      <w:tr w:rsidR="003F17F1" w:rsidRPr="002954BC" w14:paraId="024EF92C" w14:textId="77777777" w:rsidTr="003F17F1">
        <w:trPr>
          <w:jc w:val="center"/>
        </w:trPr>
        <w:tc>
          <w:tcPr>
            <w:tcW w:w="4678" w:type="dxa"/>
          </w:tcPr>
          <w:p w14:paraId="6C64996D" w14:textId="77777777" w:rsidR="003F17F1" w:rsidRPr="002954BC" w:rsidRDefault="003F17F1" w:rsidP="003F17F1">
            <w:pPr>
              <w:rPr>
                <w:color w:val="000000"/>
                <w:sz w:val="20"/>
              </w:rPr>
            </w:pPr>
            <w:r w:rsidRPr="002954BC">
              <w:rPr>
                <w:color w:val="000000"/>
                <w:sz w:val="20"/>
              </w:rPr>
              <w:t>4.10</w:t>
            </w:r>
            <w:r w:rsidRPr="002954BC">
              <w:rPr>
                <w:color w:val="000000"/>
                <w:sz w:val="20"/>
              </w:rPr>
              <w:tab/>
              <w:t xml:space="preserve">Option condensation des gaz de </w:t>
            </w:r>
            <w:r w:rsidR="00D55285" w:rsidRPr="002954BC">
              <w:rPr>
                <w:color w:val="000000"/>
                <w:sz w:val="20"/>
              </w:rPr>
              <w:tab/>
            </w:r>
            <w:r w:rsidRPr="002954BC">
              <w:rPr>
                <w:color w:val="000000"/>
                <w:sz w:val="20"/>
              </w:rPr>
              <w:t>combustion</w:t>
            </w:r>
          </w:p>
        </w:tc>
        <w:tc>
          <w:tcPr>
            <w:tcW w:w="4678" w:type="dxa"/>
          </w:tcPr>
          <w:p w14:paraId="6A5EE242" w14:textId="77777777" w:rsidR="003F17F1" w:rsidRPr="002954BC" w:rsidRDefault="003F17F1" w:rsidP="003F17F1">
            <w:pPr>
              <w:tabs>
                <w:tab w:val="right" w:leader="dot" w:pos="3402"/>
              </w:tabs>
              <w:rPr>
                <w:color w:val="000000"/>
                <w:sz w:val="20"/>
              </w:rPr>
            </w:pPr>
            <w:r w:rsidRPr="002954BC">
              <w:rPr>
                <w:color w:val="000000"/>
                <w:sz w:val="20"/>
              </w:rPr>
              <w:t>CHF</w:t>
            </w:r>
            <w:r w:rsidRPr="002954BC">
              <w:rPr>
                <w:color w:val="000000"/>
                <w:sz w:val="20"/>
              </w:rPr>
              <w:tab/>
            </w:r>
          </w:p>
          <w:p w14:paraId="551ADAF6" w14:textId="77777777" w:rsidR="003F17F1" w:rsidRPr="002954BC" w:rsidRDefault="003F17F1" w:rsidP="003F17F1">
            <w:pPr>
              <w:rPr>
                <w:color w:val="000000"/>
                <w:sz w:val="20"/>
              </w:rPr>
            </w:pPr>
          </w:p>
        </w:tc>
      </w:tr>
      <w:tr w:rsidR="003F17F1" w:rsidRPr="002954BC" w14:paraId="02FAAFDD" w14:textId="77777777" w:rsidTr="003F17F1">
        <w:trPr>
          <w:jc w:val="center"/>
        </w:trPr>
        <w:tc>
          <w:tcPr>
            <w:tcW w:w="4678" w:type="dxa"/>
          </w:tcPr>
          <w:p w14:paraId="2AB9AC62" w14:textId="77777777" w:rsidR="003F17F1" w:rsidRPr="002954BC" w:rsidRDefault="003F17F1" w:rsidP="00D74708">
            <w:pPr>
              <w:rPr>
                <w:color w:val="000000"/>
                <w:sz w:val="20"/>
              </w:rPr>
            </w:pPr>
            <w:r w:rsidRPr="002954BC">
              <w:rPr>
                <w:color w:val="000000"/>
                <w:sz w:val="20"/>
              </w:rPr>
              <w:t>4.11</w:t>
            </w:r>
            <w:r w:rsidRPr="002954BC">
              <w:rPr>
                <w:color w:val="000000"/>
                <w:sz w:val="20"/>
              </w:rPr>
              <w:tab/>
              <w:t xml:space="preserve">Livraison, installation, mise en service, </w:t>
            </w:r>
            <w:r w:rsidRPr="002954BC">
              <w:rPr>
                <w:color w:val="000000"/>
                <w:sz w:val="20"/>
              </w:rPr>
              <w:tab/>
              <w:t xml:space="preserve">instruction, certificat d’émission et </w:t>
            </w:r>
            <w:r w:rsidRPr="002954BC">
              <w:rPr>
                <w:color w:val="000000"/>
                <w:sz w:val="20"/>
              </w:rPr>
              <w:tab/>
              <w:t xml:space="preserve">Preuve de performance </w:t>
            </w:r>
          </w:p>
        </w:tc>
        <w:tc>
          <w:tcPr>
            <w:tcW w:w="4678" w:type="dxa"/>
          </w:tcPr>
          <w:p w14:paraId="3016E334" w14:textId="77777777" w:rsidR="003F17F1" w:rsidRPr="002954BC" w:rsidRDefault="003F17F1" w:rsidP="003F17F1">
            <w:pPr>
              <w:tabs>
                <w:tab w:val="right" w:leader="dot" w:pos="3402"/>
              </w:tabs>
              <w:rPr>
                <w:color w:val="000000"/>
                <w:sz w:val="20"/>
              </w:rPr>
            </w:pPr>
            <w:r w:rsidRPr="002954BC">
              <w:rPr>
                <w:color w:val="000000"/>
                <w:sz w:val="20"/>
              </w:rPr>
              <w:t>CHF</w:t>
            </w:r>
            <w:r w:rsidRPr="002954BC">
              <w:rPr>
                <w:color w:val="000000"/>
                <w:sz w:val="20"/>
              </w:rPr>
              <w:tab/>
            </w:r>
          </w:p>
          <w:p w14:paraId="791703D3" w14:textId="77777777" w:rsidR="003F17F1" w:rsidRPr="002954BC" w:rsidRDefault="003F17F1" w:rsidP="003F17F1">
            <w:pPr>
              <w:rPr>
                <w:color w:val="000000"/>
                <w:sz w:val="20"/>
              </w:rPr>
            </w:pPr>
          </w:p>
        </w:tc>
      </w:tr>
      <w:tr w:rsidR="003F17F1" w:rsidRPr="002954BC" w14:paraId="5114518D" w14:textId="77777777" w:rsidTr="003F17F1">
        <w:trPr>
          <w:jc w:val="center"/>
        </w:trPr>
        <w:tc>
          <w:tcPr>
            <w:tcW w:w="4678" w:type="dxa"/>
          </w:tcPr>
          <w:p w14:paraId="66396EA6" w14:textId="77777777" w:rsidR="003F17F1" w:rsidRPr="002954BC" w:rsidRDefault="003F17F1" w:rsidP="003F17F1">
            <w:pPr>
              <w:rPr>
                <w:color w:val="000000"/>
                <w:sz w:val="20"/>
              </w:rPr>
            </w:pPr>
          </w:p>
        </w:tc>
        <w:tc>
          <w:tcPr>
            <w:tcW w:w="4678" w:type="dxa"/>
          </w:tcPr>
          <w:p w14:paraId="4456CD71" w14:textId="77777777" w:rsidR="003F17F1" w:rsidRPr="002954BC" w:rsidRDefault="003F17F1" w:rsidP="003F17F1">
            <w:pPr>
              <w:tabs>
                <w:tab w:val="right" w:leader="dot" w:pos="3402"/>
              </w:tabs>
              <w:rPr>
                <w:color w:val="000000"/>
                <w:sz w:val="20"/>
              </w:rPr>
            </w:pPr>
          </w:p>
        </w:tc>
      </w:tr>
      <w:tr w:rsidR="003F17F1" w:rsidRPr="002954BC" w14:paraId="7030A9F5" w14:textId="77777777" w:rsidTr="003F17F1">
        <w:trPr>
          <w:jc w:val="center"/>
        </w:trPr>
        <w:tc>
          <w:tcPr>
            <w:tcW w:w="4678" w:type="dxa"/>
          </w:tcPr>
          <w:p w14:paraId="13895E79" w14:textId="77777777" w:rsidR="003F17F1" w:rsidRPr="002954BC" w:rsidRDefault="003F17F1" w:rsidP="003F17F1">
            <w:pPr>
              <w:rPr>
                <w:color w:val="000000"/>
                <w:sz w:val="20"/>
              </w:rPr>
            </w:pPr>
            <w:r w:rsidRPr="002954BC">
              <w:rPr>
                <w:color w:val="000000"/>
                <w:sz w:val="20"/>
              </w:rPr>
              <w:t>Total offre brute</w:t>
            </w:r>
          </w:p>
          <w:p w14:paraId="17FA100A" w14:textId="77777777" w:rsidR="003F17F1" w:rsidRPr="002954BC" w:rsidRDefault="003F17F1" w:rsidP="003F17F1">
            <w:pPr>
              <w:rPr>
                <w:color w:val="000000"/>
                <w:sz w:val="20"/>
              </w:rPr>
            </w:pPr>
          </w:p>
        </w:tc>
        <w:tc>
          <w:tcPr>
            <w:tcW w:w="4678" w:type="dxa"/>
          </w:tcPr>
          <w:p w14:paraId="6F461F6E" w14:textId="77777777" w:rsidR="003F17F1" w:rsidRPr="002954BC" w:rsidRDefault="003F17F1" w:rsidP="003F17F1">
            <w:pPr>
              <w:tabs>
                <w:tab w:val="right" w:leader="dot" w:pos="3402"/>
              </w:tabs>
              <w:rPr>
                <w:color w:val="000000"/>
                <w:sz w:val="20"/>
              </w:rPr>
            </w:pPr>
            <w:r w:rsidRPr="002954BC">
              <w:rPr>
                <w:color w:val="000000"/>
                <w:sz w:val="20"/>
              </w:rPr>
              <w:t>CHF</w:t>
            </w:r>
            <w:r w:rsidRPr="002954BC">
              <w:rPr>
                <w:color w:val="000000"/>
                <w:sz w:val="20"/>
              </w:rPr>
              <w:tab/>
            </w:r>
          </w:p>
        </w:tc>
      </w:tr>
      <w:tr w:rsidR="003F17F1" w:rsidRPr="00057E16" w14:paraId="7C18341B" w14:textId="77777777" w:rsidTr="003F17F1">
        <w:trPr>
          <w:jc w:val="center"/>
        </w:trPr>
        <w:tc>
          <w:tcPr>
            <w:tcW w:w="4678" w:type="dxa"/>
          </w:tcPr>
          <w:p w14:paraId="15F50488" w14:textId="77777777" w:rsidR="003F17F1" w:rsidRPr="002954BC" w:rsidRDefault="003F17F1" w:rsidP="003F17F1">
            <w:pPr>
              <w:pStyle w:val="Kopfzeile"/>
              <w:tabs>
                <w:tab w:val="clear" w:pos="4536"/>
                <w:tab w:val="clear" w:pos="9072"/>
                <w:tab w:val="right" w:pos="1843"/>
              </w:tabs>
              <w:spacing w:before="60" w:line="360" w:lineRule="auto"/>
              <w:rPr>
                <w:color w:val="000000"/>
                <w:sz w:val="20"/>
              </w:rPr>
            </w:pPr>
            <w:r w:rsidRPr="002954BC">
              <w:rPr>
                <w:color w:val="000000"/>
                <w:sz w:val="20"/>
              </w:rPr>
              <w:t xml:space="preserve">Rabais  </w:t>
            </w:r>
            <w:r w:rsidRPr="002954BC">
              <w:rPr>
                <w:color w:val="000000"/>
                <w:sz w:val="20"/>
              </w:rPr>
              <w:tab/>
              <w:t>.... %</w:t>
            </w:r>
          </w:p>
          <w:p w14:paraId="73BB97DD" w14:textId="77777777" w:rsidR="003F17F1" w:rsidRPr="002954BC" w:rsidRDefault="003F17F1" w:rsidP="003F17F1">
            <w:pPr>
              <w:tabs>
                <w:tab w:val="right" w:pos="1843"/>
              </w:tabs>
              <w:spacing w:before="60" w:line="360" w:lineRule="auto"/>
              <w:rPr>
                <w:color w:val="000000"/>
                <w:sz w:val="20"/>
              </w:rPr>
            </w:pPr>
            <w:r w:rsidRPr="002954BC">
              <w:rPr>
                <w:color w:val="000000"/>
                <w:sz w:val="20"/>
              </w:rPr>
              <w:t>Escompte</w:t>
            </w:r>
            <w:r w:rsidRPr="002954BC">
              <w:rPr>
                <w:color w:val="000000"/>
                <w:sz w:val="20"/>
              </w:rPr>
              <w:tab/>
              <w:t>.... %</w:t>
            </w:r>
          </w:p>
          <w:p w14:paraId="7EBDFDE8" w14:textId="77777777" w:rsidR="003F17F1" w:rsidRPr="002954BC" w:rsidRDefault="003F17F1" w:rsidP="003F17F1">
            <w:pPr>
              <w:tabs>
                <w:tab w:val="right" w:pos="1843"/>
              </w:tabs>
              <w:spacing w:before="60" w:line="360" w:lineRule="auto"/>
              <w:rPr>
                <w:color w:val="000000"/>
                <w:sz w:val="20"/>
              </w:rPr>
            </w:pPr>
            <w:r w:rsidRPr="002954BC">
              <w:rPr>
                <w:color w:val="000000"/>
                <w:sz w:val="20"/>
              </w:rPr>
              <w:t>Total intermédiaire (hors T.V.A.)</w:t>
            </w:r>
          </w:p>
          <w:p w14:paraId="59C29A9A" w14:textId="77777777" w:rsidR="003F17F1" w:rsidRPr="002954BC" w:rsidRDefault="003F17F1" w:rsidP="003F17F1">
            <w:pPr>
              <w:tabs>
                <w:tab w:val="right" w:pos="1843"/>
              </w:tabs>
              <w:spacing w:before="60" w:line="360" w:lineRule="auto"/>
              <w:rPr>
                <w:color w:val="000000"/>
                <w:sz w:val="20"/>
              </w:rPr>
            </w:pPr>
            <w:r w:rsidRPr="002954BC">
              <w:rPr>
                <w:color w:val="000000"/>
                <w:sz w:val="20"/>
              </w:rPr>
              <w:t xml:space="preserve">TVA </w:t>
            </w:r>
            <w:r w:rsidRPr="002954BC">
              <w:rPr>
                <w:color w:val="000000"/>
                <w:sz w:val="20"/>
              </w:rPr>
              <w:tab/>
              <w:t>.... %</w:t>
            </w:r>
          </w:p>
          <w:p w14:paraId="19B1E063" w14:textId="77777777" w:rsidR="003F17F1" w:rsidRPr="002954BC" w:rsidRDefault="003F17F1" w:rsidP="003F17F1">
            <w:pPr>
              <w:spacing w:before="90"/>
              <w:rPr>
                <w:color w:val="000000"/>
                <w:sz w:val="20"/>
              </w:rPr>
            </w:pPr>
            <w:r w:rsidRPr="002954BC">
              <w:rPr>
                <w:color w:val="000000"/>
                <w:sz w:val="20"/>
              </w:rPr>
              <w:t>Total offre nette (TVA incluse)</w:t>
            </w:r>
          </w:p>
        </w:tc>
        <w:tc>
          <w:tcPr>
            <w:tcW w:w="4678" w:type="dxa"/>
          </w:tcPr>
          <w:p w14:paraId="57F9F2A8" w14:textId="77777777" w:rsidR="003F17F1" w:rsidRPr="0003205D" w:rsidRDefault="003F17F1" w:rsidP="003F17F1">
            <w:pPr>
              <w:tabs>
                <w:tab w:val="right" w:leader="dot" w:pos="3402"/>
              </w:tabs>
              <w:spacing w:before="60" w:line="360" w:lineRule="auto"/>
              <w:rPr>
                <w:color w:val="000000"/>
                <w:sz w:val="20"/>
                <w:lang w:val="en-GB"/>
              </w:rPr>
            </w:pPr>
            <w:r w:rsidRPr="0003205D">
              <w:rPr>
                <w:color w:val="000000"/>
                <w:sz w:val="20"/>
                <w:lang w:val="en-GB"/>
              </w:rPr>
              <w:t>CHF</w:t>
            </w:r>
            <w:r w:rsidRPr="0003205D">
              <w:rPr>
                <w:color w:val="000000"/>
                <w:sz w:val="20"/>
                <w:lang w:val="en-GB"/>
              </w:rPr>
              <w:tab/>
            </w:r>
          </w:p>
          <w:p w14:paraId="2ADEF5D1" w14:textId="77777777" w:rsidR="003F17F1" w:rsidRPr="0003205D" w:rsidRDefault="003F17F1" w:rsidP="003F17F1">
            <w:pPr>
              <w:tabs>
                <w:tab w:val="right" w:leader="dot" w:pos="3402"/>
              </w:tabs>
              <w:spacing w:before="60" w:line="360" w:lineRule="auto"/>
              <w:rPr>
                <w:color w:val="000000"/>
                <w:sz w:val="20"/>
                <w:lang w:val="en-GB"/>
              </w:rPr>
            </w:pPr>
            <w:r w:rsidRPr="0003205D">
              <w:rPr>
                <w:color w:val="000000"/>
                <w:sz w:val="20"/>
                <w:lang w:val="en-GB"/>
              </w:rPr>
              <w:t>CHF</w:t>
            </w:r>
            <w:r w:rsidRPr="0003205D">
              <w:rPr>
                <w:color w:val="000000"/>
                <w:sz w:val="20"/>
                <w:lang w:val="en-GB"/>
              </w:rPr>
              <w:tab/>
            </w:r>
          </w:p>
          <w:p w14:paraId="46892426" w14:textId="77777777" w:rsidR="003F17F1" w:rsidRPr="0003205D" w:rsidRDefault="003F17F1" w:rsidP="003F17F1">
            <w:pPr>
              <w:tabs>
                <w:tab w:val="right" w:leader="dot" w:pos="3402"/>
              </w:tabs>
              <w:spacing w:before="60" w:line="360" w:lineRule="auto"/>
              <w:rPr>
                <w:color w:val="000000"/>
                <w:sz w:val="20"/>
                <w:lang w:val="en-GB"/>
              </w:rPr>
            </w:pPr>
            <w:r w:rsidRPr="0003205D">
              <w:rPr>
                <w:color w:val="000000"/>
                <w:sz w:val="20"/>
                <w:lang w:val="en-GB"/>
              </w:rPr>
              <w:t>CHF</w:t>
            </w:r>
            <w:r w:rsidRPr="0003205D">
              <w:rPr>
                <w:color w:val="000000"/>
                <w:sz w:val="20"/>
                <w:lang w:val="en-GB"/>
              </w:rPr>
              <w:tab/>
            </w:r>
          </w:p>
          <w:p w14:paraId="163C9BC0" w14:textId="77777777" w:rsidR="003F17F1" w:rsidRPr="0003205D" w:rsidRDefault="003F17F1" w:rsidP="003F17F1">
            <w:pPr>
              <w:pStyle w:val="Textkrper"/>
              <w:tabs>
                <w:tab w:val="right" w:leader="dot" w:pos="3402"/>
              </w:tabs>
              <w:spacing w:before="60" w:line="360" w:lineRule="auto"/>
              <w:rPr>
                <w:color w:val="000000"/>
                <w:lang w:val="en-GB"/>
              </w:rPr>
            </w:pPr>
            <w:r w:rsidRPr="0003205D">
              <w:rPr>
                <w:color w:val="000000"/>
                <w:lang w:val="en-GB"/>
              </w:rPr>
              <w:t>CHF</w:t>
            </w:r>
            <w:r w:rsidRPr="0003205D">
              <w:rPr>
                <w:color w:val="000000"/>
                <w:lang w:val="en-GB"/>
              </w:rPr>
              <w:tab/>
            </w:r>
          </w:p>
          <w:p w14:paraId="2E2FD557" w14:textId="77777777" w:rsidR="003F17F1" w:rsidRPr="0003205D" w:rsidRDefault="003F17F1" w:rsidP="003F17F1">
            <w:pPr>
              <w:pStyle w:val="Verzeichnis1"/>
              <w:rPr>
                <w:b w:val="0"/>
                <w:color w:val="000000"/>
                <w:lang w:val="en-GB"/>
              </w:rPr>
            </w:pPr>
            <w:r w:rsidRPr="0003205D">
              <w:rPr>
                <w:b w:val="0"/>
                <w:color w:val="000000"/>
                <w:lang w:val="en-GB"/>
              </w:rPr>
              <w:t>CHF..........................................................</w:t>
            </w:r>
            <w:r w:rsidRPr="0003205D">
              <w:rPr>
                <w:b w:val="0"/>
                <w:color w:val="000000"/>
                <w:lang w:val="en-GB"/>
              </w:rPr>
              <w:tab/>
            </w:r>
          </w:p>
        </w:tc>
      </w:tr>
      <w:tr w:rsidR="003F17F1" w:rsidRPr="002954BC" w14:paraId="2B1955A0" w14:textId="77777777" w:rsidTr="003F17F1">
        <w:trPr>
          <w:jc w:val="center"/>
        </w:trPr>
        <w:tc>
          <w:tcPr>
            <w:tcW w:w="4678" w:type="dxa"/>
          </w:tcPr>
          <w:p w14:paraId="4793F747" w14:textId="77777777" w:rsidR="003F17F1" w:rsidRPr="002954BC" w:rsidRDefault="003F17F1" w:rsidP="003F17F1">
            <w:pPr>
              <w:pStyle w:val="Kopfzeile"/>
              <w:tabs>
                <w:tab w:val="clear" w:pos="4536"/>
                <w:tab w:val="clear" w:pos="9072"/>
              </w:tabs>
              <w:spacing w:after="240"/>
              <w:rPr>
                <w:color w:val="000000"/>
                <w:sz w:val="20"/>
              </w:rPr>
            </w:pPr>
            <w:r w:rsidRPr="002954BC">
              <w:rPr>
                <w:color w:val="000000"/>
                <w:sz w:val="20"/>
              </w:rPr>
              <w:t>Reporter les prix sur la page de garde</w:t>
            </w:r>
          </w:p>
        </w:tc>
        <w:tc>
          <w:tcPr>
            <w:tcW w:w="4678" w:type="dxa"/>
          </w:tcPr>
          <w:p w14:paraId="12824838" w14:textId="77777777" w:rsidR="003F17F1" w:rsidRPr="002954BC" w:rsidRDefault="003F17F1" w:rsidP="003F17F1">
            <w:pPr>
              <w:tabs>
                <w:tab w:val="right" w:leader="dot" w:pos="3402"/>
              </w:tabs>
              <w:rPr>
                <w:color w:val="000000"/>
                <w:sz w:val="20"/>
              </w:rPr>
            </w:pPr>
          </w:p>
        </w:tc>
      </w:tr>
      <w:tr w:rsidR="003F17F1" w:rsidRPr="002954BC" w14:paraId="195CB5B6" w14:textId="77777777" w:rsidTr="003F17F1">
        <w:trPr>
          <w:jc w:val="center"/>
        </w:trPr>
        <w:tc>
          <w:tcPr>
            <w:tcW w:w="4678" w:type="dxa"/>
          </w:tcPr>
          <w:p w14:paraId="05F6A755" w14:textId="77777777" w:rsidR="003F17F1" w:rsidRPr="002954BC" w:rsidRDefault="003F17F1" w:rsidP="003F17F1">
            <w:pPr>
              <w:spacing w:before="120"/>
              <w:rPr>
                <w:color w:val="000000"/>
                <w:sz w:val="20"/>
              </w:rPr>
            </w:pPr>
            <w:r w:rsidRPr="002954BC">
              <w:rPr>
                <w:color w:val="000000"/>
                <w:sz w:val="20"/>
              </w:rPr>
              <w:t>5.</w:t>
            </w:r>
            <w:r w:rsidRPr="002954BC">
              <w:rPr>
                <w:color w:val="000000"/>
                <w:sz w:val="20"/>
              </w:rPr>
              <w:tab/>
              <w:t>Contrat d’entretien</w:t>
            </w:r>
          </w:p>
        </w:tc>
        <w:tc>
          <w:tcPr>
            <w:tcW w:w="4678" w:type="dxa"/>
          </w:tcPr>
          <w:p w14:paraId="627E10F0" w14:textId="77777777" w:rsidR="003F17F1" w:rsidRPr="002954BC" w:rsidRDefault="003F17F1" w:rsidP="003F17F1">
            <w:pPr>
              <w:tabs>
                <w:tab w:val="right" w:leader="dot" w:pos="3402"/>
              </w:tabs>
              <w:spacing w:before="120"/>
              <w:rPr>
                <w:color w:val="000000"/>
                <w:sz w:val="20"/>
              </w:rPr>
            </w:pPr>
            <w:r w:rsidRPr="002954BC">
              <w:rPr>
                <w:color w:val="000000"/>
                <w:sz w:val="20"/>
              </w:rPr>
              <w:t>CHF ....................................................</w:t>
            </w:r>
            <w:r w:rsidRPr="002954BC">
              <w:rPr>
                <w:color w:val="000000"/>
                <w:sz w:val="20"/>
              </w:rPr>
              <w:tab/>
            </w:r>
          </w:p>
        </w:tc>
      </w:tr>
    </w:tbl>
    <w:p w14:paraId="14B3B786" w14:textId="77777777" w:rsidR="003F17F1" w:rsidRPr="002954BC" w:rsidRDefault="003F17F1" w:rsidP="003F17F1">
      <w:pPr>
        <w:rPr>
          <w:color w:val="000000"/>
        </w:rPr>
      </w:pPr>
    </w:p>
    <w:tbl>
      <w:tblPr>
        <w:tblW w:w="9356" w:type="dxa"/>
        <w:jc w:val="center"/>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5552"/>
        <w:gridCol w:w="3804"/>
      </w:tblGrid>
      <w:tr w:rsidR="003F17F1" w:rsidRPr="002954BC" w14:paraId="4DD550B3" w14:textId="77777777" w:rsidTr="003F17F1">
        <w:trPr>
          <w:jc w:val="center"/>
        </w:trPr>
        <w:tc>
          <w:tcPr>
            <w:tcW w:w="8717" w:type="dxa"/>
            <w:gridSpan w:val="2"/>
          </w:tcPr>
          <w:p w14:paraId="4D945031" w14:textId="77777777" w:rsidR="003F17F1" w:rsidRPr="002954BC" w:rsidRDefault="003F17F1" w:rsidP="003F17F1">
            <w:pPr>
              <w:rPr>
                <w:b/>
                <w:color w:val="000000"/>
              </w:rPr>
            </w:pPr>
            <w:r w:rsidRPr="002954BC">
              <w:rPr>
                <w:b/>
                <w:color w:val="000000"/>
              </w:rPr>
              <w:t>Déclaration du concepteur spécialisé / Auteur du projet</w:t>
            </w:r>
          </w:p>
        </w:tc>
      </w:tr>
      <w:tr w:rsidR="003F17F1" w:rsidRPr="002954BC" w14:paraId="57B69C8F" w14:textId="77777777" w:rsidTr="003F17F1">
        <w:trPr>
          <w:jc w:val="center"/>
        </w:trPr>
        <w:tc>
          <w:tcPr>
            <w:tcW w:w="5173" w:type="dxa"/>
          </w:tcPr>
          <w:p w14:paraId="0B85C842" w14:textId="77777777" w:rsidR="003F17F1" w:rsidRPr="002954BC" w:rsidRDefault="003F17F1" w:rsidP="003F17F1">
            <w:pPr>
              <w:spacing w:before="90"/>
              <w:rPr>
                <w:b/>
                <w:color w:val="000000"/>
                <w:sz w:val="20"/>
              </w:rPr>
            </w:pPr>
            <w:r w:rsidRPr="002954BC">
              <w:rPr>
                <w:color w:val="000000"/>
                <w:sz w:val="20"/>
              </w:rPr>
              <w:sym w:font="Wingdings" w:char="F0A8"/>
            </w:r>
            <w:r w:rsidRPr="002954BC">
              <w:rPr>
                <w:color w:val="000000"/>
                <w:sz w:val="20"/>
              </w:rPr>
              <w:t xml:space="preserve"> </w:t>
            </w:r>
            <w:r w:rsidRPr="002954BC">
              <w:rPr>
                <w:b/>
                <w:color w:val="000000"/>
                <w:sz w:val="20"/>
              </w:rPr>
              <w:t>Soumission standard non modifiée</w:t>
            </w:r>
          </w:p>
        </w:tc>
        <w:tc>
          <w:tcPr>
            <w:tcW w:w="3544" w:type="dxa"/>
          </w:tcPr>
          <w:p w14:paraId="26604EAA" w14:textId="77777777" w:rsidR="003F17F1" w:rsidRPr="002954BC" w:rsidRDefault="003F17F1" w:rsidP="003F17F1">
            <w:pPr>
              <w:pStyle w:val="Kopfzeile"/>
              <w:tabs>
                <w:tab w:val="clear" w:pos="4536"/>
                <w:tab w:val="clear" w:pos="9072"/>
                <w:tab w:val="left" w:pos="1490"/>
              </w:tabs>
              <w:rPr>
                <w:color w:val="000000"/>
                <w:sz w:val="20"/>
              </w:rPr>
            </w:pPr>
          </w:p>
        </w:tc>
      </w:tr>
      <w:tr w:rsidR="003F17F1" w:rsidRPr="002954BC" w14:paraId="787A904E" w14:textId="77777777" w:rsidTr="003F17F1">
        <w:trPr>
          <w:jc w:val="center"/>
        </w:trPr>
        <w:tc>
          <w:tcPr>
            <w:tcW w:w="5173" w:type="dxa"/>
          </w:tcPr>
          <w:p w14:paraId="13A0FAC2" w14:textId="77777777" w:rsidR="003F17F1" w:rsidRPr="002954BC" w:rsidRDefault="003F17F1" w:rsidP="003F17F1">
            <w:pPr>
              <w:ind w:left="215"/>
              <w:rPr>
                <w:color w:val="000000"/>
                <w:sz w:val="20"/>
              </w:rPr>
            </w:pPr>
            <w:r w:rsidRPr="002954BC">
              <w:rPr>
                <w:color w:val="000000"/>
                <w:sz w:val="20"/>
              </w:rPr>
              <w:t xml:space="preserve">Seuls les éléments en italique ou </w:t>
            </w:r>
            <w:r w:rsidRPr="002954BC">
              <w:rPr>
                <w:color w:val="000000"/>
              </w:rPr>
              <w:br/>
            </w:r>
            <w:r w:rsidRPr="002954BC">
              <w:rPr>
                <w:color w:val="000000"/>
                <w:sz w:val="20"/>
              </w:rPr>
              <w:t>les informations complémentaires ont été modifiés</w:t>
            </w:r>
          </w:p>
        </w:tc>
        <w:tc>
          <w:tcPr>
            <w:tcW w:w="3544" w:type="dxa"/>
          </w:tcPr>
          <w:p w14:paraId="21C0B208" w14:textId="77777777" w:rsidR="003F17F1" w:rsidRPr="002954BC" w:rsidRDefault="003F17F1" w:rsidP="003F17F1">
            <w:pPr>
              <w:pStyle w:val="Kopfzeile"/>
              <w:tabs>
                <w:tab w:val="clear" w:pos="4536"/>
                <w:tab w:val="clear" w:pos="9072"/>
                <w:tab w:val="left" w:leader="dot" w:pos="1206"/>
                <w:tab w:val="left" w:pos="1490"/>
                <w:tab w:val="left" w:leader="dot" w:pos="3332"/>
              </w:tabs>
              <w:spacing w:before="360"/>
              <w:rPr>
                <w:color w:val="000000"/>
                <w:sz w:val="20"/>
              </w:rPr>
            </w:pPr>
          </w:p>
        </w:tc>
      </w:tr>
      <w:tr w:rsidR="003F17F1" w:rsidRPr="002954BC" w14:paraId="06DB2D30" w14:textId="77777777" w:rsidTr="003F17F1">
        <w:trPr>
          <w:jc w:val="center"/>
        </w:trPr>
        <w:tc>
          <w:tcPr>
            <w:tcW w:w="5173" w:type="dxa"/>
          </w:tcPr>
          <w:p w14:paraId="10FEF168" w14:textId="77777777" w:rsidR="003F17F1" w:rsidRPr="002954BC" w:rsidRDefault="003F17F1" w:rsidP="003F17F1">
            <w:pPr>
              <w:ind w:left="215" w:hanging="215"/>
              <w:rPr>
                <w:b/>
                <w:color w:val="000000"/>
                <w:sz w:val="20"/>
              </w:rPr>
            </w:pPr>
            <w:r w:rsidRPr="002954BC">
              <w:rPr>
                <w:color w:val="000000"/>
                <w:sz w:val="20"/>
              </w:rPr>
              <w:sym w:font="Wingdings" w:char="F0A8"/>
            </w:r>
            <w:r w:rsidRPr="002954BC">
              <w:rPr>
                <w:color w:val="000000"/>
                <w:sz w:val="20"/>
              </w:rPr>
              <w:t xml:space="preserve"> </w:t>
            </w:r>
            <w:r w:rsidRPr="002954BC">
              <w:rPr>
                <w:b/>
                <w:color w:val="000000"/>
                <w:sz w:val="20"/>
              </w:rPr>
              <w:t>Soumission standard modifiée</w:t>
            </w:r>
          </w:p>
        </w:tc>
        <w:tc>
          <w:tcPr>
            <w:tcW w:w="3544" w:type="dxa"/>
          </w:tcPr>
          <w:p w14:paraId="1F7FDA01" w14:textId="77777777" w:rsidR="003F17F1" w:rsidRPr="002954BC" w:rsidRDefault="00D55285" w:rsidP="00D55285">
            <w:pPr>
              <w:pStyle w:val="Kopfzeile"/>
              <w:tabs>
                <w:tab w:val="clear" w:pos="4536"/>
                <w:tab w:val="clear" w:pos="9072"/>
                <w:tab w:val="left" w:pos="1490"/>
              </w:tabs>
              <w:rPr>
                <w:color w:val="000000"/>
                <w:sz w:val="20"/>
              </w:rPr>
            </w:pPr>
            <w:r w:rsidRPr="002954BC">
              <w:rPr>
                <w:color w:val="000000"/>
                <w:sz w:val="20"/>
              </w:rPr>
              <w:t>Lieu, date:</w:t>
            </w:r>
            <w:r w:rsidRPr="002954BC">
              <w:rPr>
                <w:color w:val="000000"/>
                <w:sz w:val="20"/>
              </w:rPr>
              <w:tab/>
              <w:t>Signature:</w:t>
            </w:r>
          </w:p>
        </w:tc>
      </w:tr>
      <w:tr w:rsidR="003F17F1" w:rsidRPr="004748BC" w14:paraId="7E4B7C8F" w14:textId="77777777" w:rsidTr="003F17F1">
        <w:trPr>
          <w:jc w:val="center"/>
        </w:trPr>
        <w:tc>
          <w:tcPr>
            <w:tcW w:w="5173" w:type="dxa"/>
          </w:tcPr>
          <w:p w14:paraId="21612F3B" w14:textId="77777777" w:rsidR="003F17F1" w:rsidRPr="002954BC" w:rsidRDefault="003F17F1" w:rsidP="003F17F1">
            <w:pPr>
              <w:ind w:left="215"/>
              <w:rPr>
                <w:color w:val="000000"/>
                <w:sz w:val="20"/>
              </w:rPr>
            </w:pPr>
            <w:r w:rsidRPr="002954BC">
              <w:rPr>
                <w:color w:val="000000"/>
                <w:sz w:val="20"/>
              </w:rPr>
              <w:t>Des modifications à l’appel d’offres</w:t>
            </w:r>
          </w:p>
          <w:p w14:paraId="285DA507" w14:textId="77777777" w:rsidR="003F17F1" w:rsidRPr="002954BC" w:rsidRDefault="003F17F1" w:rsidP="003F17F1">
            <w:pPr>
              <w:ind w:left="215"/>
              <w:rPr>
                <w:color w:val="000000"/>
                <w:sz w:val="20"/>
              </w:rPr>
            </w:pPr>
            <w:r w:rsidRPr="002954BC">
              <w:rPr>
                <w:color w:val="000000"/>
                <w:sz w:val="20"/>
              </w:rPr>
              <w:t xml:space="preserve">standard ont été apportées aux pages/ </w:t>
            </w:r>
          </w:p>
          <w:p w14:paraId="2B90D908" w14:textId="77777777" w:rsidR="003F17F1" w:rsidRPr="002954BC" w:rsidRDefault="003F17F1" w:rsidP="003F17F1">
            <w:pPr>
              <w:ind w:left="215"/>
              <w:rPr>
                <w:color w:val="000000"/>
                <w:sz w:val="20"/>
              </w:rPr>
            </w:pPr>
            <w:r w:rsidRPr="002954BC">
              <w:rPr>
                <w:color w:val="000000"/>
                <w:sz w:val="20"/>
              </w:rPr>
              <w:t>postes suivants:</w:t>
            </w:r>
            <w:r w:rsidRPr="002954BC">
              <w:rPr>
                <w:color w:val="000000"/>
                <w:sz w:val="20"/>
              </w:rPr>
              <w:tab/>
            </w:r>
          </w:p>
          <w:p w14:paraId="6EE2D96D" w14:textId="77777777" w:rsidR="003F17F1" w:rsidRPr="004748BC" w:rsidRDefault="003F17F1" w:rsidP="003F17F1">
            <w:pPr>
              <w:tabs>
                <w:tab w:val="left" w:leader="dot" w:pos="4395"/>
              </w:tabs>
              <w:ind w:left="215"/>
              <w:rPr>
                <w:color w:val="000000"/>
                <w:sz w:val="20"/>
              </w:rPr>
            </w:pPr>
            <w:r w:rsidRPr="002954BC">
              <w:rPr>
                <w:color w:val="000000"/>
                <w:sz w:val="20"/>
              </w:rPr>
              <w:t>Page/poste:</w:t>
            </w:r>
            <w:r w:rsidRPr="004748BC">
              <w:rPr>
                <w:color w:val="000000"/>
                <w:sz w:val="20"/>
              </w:rPr>
              <w:tab/>
            </w:r>
          </w:p>
          <w:p w14:paraId="0FBC1C6B" w14:textId="77777777" w:rsidR="003F17F1" w:rsidRPr="004748BC" w:rsidRDefault="003F17F1" w:rsidP="003F17F1">
            <w:pPr>
              <w:tabs>
                <w:tab w:val="left" w:leader="dot" w:pos="4395"/>
              </w:tabs>
              <w:ind w:left="215"/>
              <w:rPr>
                <w:color w:val="000000"/>
                <w:sz w:val="20"/>
              </w:rPr>
            </w:pPr>
            <w:r w:rsidRPr="004748BC">
              <w:rPr>
                <w:color w:val="000000"/>
                <w:sz w:val="20"/>
              </w:rPr>
              <w:tab/>
            </w:r>
          </w:p>
          <w:p w14:paraId="3E9AE50D" w14:textId="77777777" w:rsidR="003F17F1" w:rsidRPr="004748BC" w:rsidRDefault="003F17F1" w:rsidP="003F17F1">
            <w:pPr>
              <w:tabs>
                <w:tab w:val="left" w:leader="dot" w:pos="4395"/>
              </w:tabs>
              <w:ind w:left="215"/>
              <w:rPr>
                <w:color w:val="000000"/>
                <w:sz w:val="20"/>
              </w:rPr>
            </w:pPr>
            <w:r w:rsidRPr="004748BC">
              <w:rPr>
                <w:color w:val="000000"/>
                <w:sz w:val="20"/>
              </w:rPr>
              <w:tab/>
            </w:r>
          </w:p>
        </w:tc>
        <w:tc>
          <w:tcPr>
            <w:tcW w:w="3544" w:type="dxa"/>
          </w:tcPr>
          <w:p w14:paraId="5751F5B1" w14:textId="77777777" w:rsidR="003F17F1" w:rsidRPr="004748BC" w:rsidRDefault="003F17F1" w:rsidP="003F17F1">
            <w:pPr>
              <w:pStyle w:val="Kopfzeile"/>
              <w:tabs>
                <w:tab w:val="clear" w:pos="4536"/>
                <w:tab w:val="clear" w:pos="9072"/>
                <w:tab w:val="left" w:leader="dot" w:pos="1206"/>
                <w:tab w:val="left" w:pos="1490"/>
                <w:tab w:val="left" w:leader="dot" w:pos="3332"/>
              </w:tabs>
              <w:spacing w:before="360"/>
              <w:rPr>
                <w:color w:val="000000"/>
                <w:sz w:val="20"/>
              </w:rPr>
            </w:pPr>
            <w:r w:rsidRPr="004748BC">
              <w:rPr>
                <w:color w:val="000000"/>
                <w:sz w:val="20"/>
              </w:rPr>
              <w:tab/>
            </w:r>
            <w:r w:rsidRPr="004748BC">
              <w:rPr>
                <w:color w:val="000000"/>
                <w:sz w:val="20"/>
              </w:rPr>
              <w:tab/>
            </w:r>
            <w:r w:rsidRPr="004748BC">
              <w:rPr>
                <w:color w:val="000000"/>
                <w:sz w:val="20"/>
              </w:rPr>
              <w:tab/>
            </w:r>
          </w:p>
        </w:tc>
      </w:tr>
      <w:tr w:rsidR="003F17F1" w:rsidRPr="004748BC" w14:paraId="2950EB84" w14:textId="77777777" w:rsidTr="003F17F1">
        <w:trPr>
          <w:jc w:val="center"/>
        </w:trPr>
        <w:tc>
          <w:tcPr>
            <w:tcW w:w="5173" w:type="dxa"/>
          </w:tcPr>
          <w:p w14:paraId="30F6846B" w14:textId="77777777" w:rsidR="003F17F1" w:rsidRPr="004748BC" w:rsidRDefault="003F17F1" w:rsidP="003F17F1">
            <w:pPr>
              <w:ind w:left="567"/>
              <w:rPr>
                <w:color w:val="000000"/>
                <w:sz w:val="18"/>
              </w:rPr>
            </w:pPr>
          </w:p>
        </w:tc>
        <w:tc>
          <w:tcPr>
            <w:tcW w:w="3544" w:type="dxa"/>
          </w:tcPr>
          <w:p w14:paraId="7C42CA1E" w14:textId="77777777" w:rsidR="003F17F1" w:rsidRPr="004748BC" w:rsidRDefault="003F17F1" w:rsidP="003F17F1">
            <w:pPr>
              <w:rPr>
                <w:color w:val="000000"/>
              </w:rPr>
            </w:pPr>
          </w:p>
        </w:tc>
      </w:tr>
    </w:tbl>
    <w:p w14:paraId="2068024B" w14:textId="77777777" w:rsidR="00E2165D" w:rsidRDefault="00E2165D">
      <w:pPr>
        <w:pStyle w:val="Kopfzeile"/>
        <w:tabs>
          <w:tab w:val="clear" w:pos="4536"/>
          <w:tab w:val="clear" w:pos="9072"/>
        </w:tabs>
        <w:rPr>
          <w:color w:val="000000"/>
        </w:rPr>
        <w:sectPr w:rsidR="00E2165D">
          <w:headerReference w:type="even" r:id="rId35"/>
          <w:headerReference w:type="default" r:id="rId36"/>
          <w:pgSz w:w="11906" w:h="16838"/>
          <w:pgMar w:top="1276" w:right="1134" w:bottom="851" w:left="1417" w:header="720" w:footer="720" w:gutter="0"/>
          <w:cols w:space="720"/>
        </w:sectPr>
      </w:pPr>
    </w:p>
    <w:p w14:paraId="512CBAD5" w14:textId="77777777" w:rsidR="003F17F1" w:rsidRPr="004748BC" w:rsidRDefault="003F17F1">
      <w:pPr>
        <w:pStyle w:val="Kopfzeile"/>
        <w:tabs>
          <w:tab w:val="clear" w:pos="4536"/>
          <w:tab w:val="clear" w:pos="9072"/>
        </w:tabs>
        <w:rPr>
          <w:color w:val="000000"/>
        </w:rPr>
      </w:pPr>
    </w:p>
    <w:sectPr w:rsidR="003F17F1" w:rsidRPr="004748BC">
      <w:headerReference w:type="even" r:id="rId37"/>
      <w:headerReference w:type="default" r:id="rId38"/>
      <w:footerReference w:type="even" r:id="rId39"/>
      <w:footerReference w:type="default" r:id="rId40"/>
      <w:pgSz w:w="11906" w:h="16838"/>
      <w:pgMar w:top="1276" w:right="1134" w:bottom="851" w:left="1417"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003195D" w14:textId="77777777" w:rsidR="0070672A" w:rsidRDefault="0070672A">
      <w:r>
        <w:separator/>
      </w:r>
    </w:p>
  </w:endnote>
  <w:endnote w:type="continuationSeparator" w:id="0">
    <w:p w14:paraId="7D943495" w14:textId="77777777" w:rsidR="0070672A" w:rsidRDefault="007067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20005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Arial Narrow">
    <w:panose1 w:val="020B0506020202030204"/>
    <w:charset w:val="00"/>
    <w:family w:val="auto"/>
    <w:pitch w:val="variable"/>
    <w:sig w:usb0="00000287" w:usb1="00000800" w:usb2="00000000" w:usb3="00000000" w:csb0="0000009F" w:csb1="00000000"/>
  </w:font>
  <w:font w:name="Times">
    <w:panose1 w:val="02000500000000000000"/>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ＭＳ 明朝">
    <w:panose1 w:val="00000000000000000000"/>
    <w:charset w:val="80"/>
    <w:family w:val="roman"/>
    <w:notTrueType/>
    <w:pitch w:val="fixed"/>
    <w:sig w:usb0="00000001" w:usb1="08070000" w:usb2="00000010" w:usb3="00000000" w:csb0="00020000"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47E4E2F" w14:textId="77777777" w:rsidR="0070672A" w:rsidRDefault="0070672A" w:rsidP="00003254">
    <w:pPr>
      <w:pStyle w:val="Fuzeile"/>
      <w:pBdr>
        <w:top w:val="single" w:sz="4" w:space="1" w:color="auto"/>
      </w:pBdr>
      <w:tabs>
        <w:tab w:val="clear" w:pos="9072"/>
        <w:tab w:val="right" w:pos="9356"/>
      </w:tabs>
      <w:jc w:val="right"/>
    </w:pPr>
    <w:r>
      <w:fldChar w:fldCharType="begin"/>
    </w:r>
    <w:r>
      <w:instrText>PAGE   \* MERGEFORMAT</w:instrText>
    </w:r>
    <w:r>
      <w:fldChar w:fldCharType="separate"/>
    </w:r>
    <w:r w:rsidR="00825C88" w:rsidRPr="00825C88">
      <w:rPr>
        <w:noProof/>
        <w:lang w:val="de-DE"/>
      </w:rPr>
      <w:t>19</w:t>
    </w:r>
    <w:r>
      <w:fldChar w:fldCharType="end"/>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23414C" w14:textId="77777777" w:rsidR="0070672A" w:rsidRDefault="0070672A" w:rsidP="00003254">
    <w:pPr>
      <w:pStyle w:val="Fuzeile"/>
      <w:pBdr>
        <w:top w:val="single" w:sz="4" w:space="1" w:color="auto"/>
      </w:pBdr>
      <w:tabs>
        <w:tab w:val="clear" w:pos="9072"/>
        <w:tab w:val="right" w:pos="9356"/>
      </w:tabs>
      <w:jc w:val="right"/>
    </w:pPr>
    <w:r>
      <w:fldChar w:fldCharType="begin"/>
    </w:r>
    <w:r>
      <w:instrText>PAGE   \* MERGEFORMAT</w:instrText>
    </w:r>
    <w:r>
      <w:fldChar w:fldCharType="separate"/>
    </w:r>
    <w:r w:rsidR="00825C88" w:rsidRPr="00825C88">
      <w:rPr>
        <w:noProof/>
        <w:lang w:val="de-DE"/>
      </w:rPr>
      <w:t>1</w:t>
    </w:r>
    <w:r>
      <w:fldChar w:fldCharType="end"/>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EC517E" w14:textId="77777777" w:rsidR="0070672A" w:rsidRDefault="0070672A" w:rsidP="00766C06">
    <w:pPr>
      <w:pStyle w:val="Fuzeile"/>
      <w:framePr w:wrap="around" w:vAnchor="text" w:hAnchor="margin" w:xAlign="outside" w:y="1"/>
      <w:rPr>
        <w:rStyle w:val="Seitenzahl"/>
      </w:rPr>
    </w:pPr>
    <w:r>
      <w:rPr>
        <w:rStyle w:val="Seitenzahl"/>
      </w:rPr>
      <w:fldChar w:fldCharType="begin"/>
    </w:r>
    <w:r>
      <w:rPr>
        <w:rStyle w:val="Seitenzahl"/>
      </w:rPr>
      <w:instrText xml:space="preserve">PAGE  </w:instrText>
    </w:r>
    <w:r>
      <w:rPr>
        <w:rStyle w:val="Seitenzahl"/>
      </w:rPr>
      <w:fldChar w:fldCharType="separate"/>
    </w:r>
    <w:r w:rsidR="00825C88">
      <w:rPr>
        <w:rStyle w:val="Seitenzahl"/>
        <w:noProof/>
      </w:rPr>
      <w:t>16</w:t>
    </w:r>
    <w:r>
      <w:rPr>
        <w:rStyle w:val="Seitenzahl"/>
      </w:rPr>
      <w:fldChar w:fldCharType="end"/>
    </w:r>
  </w:p>
  <w:p w14:paraId="59FF25D7" w14:textId="77777777" w:rsidR="0070672A" w:rsidRDefault="0070672A" w:rsidP="00003254">
    <w:pPr>
      <w:pStyle w:val="Fuzeile"/>
      <w:pBdr>
        <w:top w:val="single" w:sz="4" w:space="1" w:color="auto"/>
      </w:pBdr>
      <w:rPr>
        <w:sz w:val="20"/>
      </w:rPr>
    </w:pPr>
  </w:p>
</w:ftr>
</file>

<file path=word/footer4.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252F508" w14:textId="77777777" w:rsidR="0070672A" w:rsidRDefault="0070672A">
    <w:pPr>
      <w:pStyle w:val="Fuzeile"/>
      <w:pBdr>
        <w:top w:val="single" w:sz="4" w:space="1" w:color="auto"/>
      </w:pBdr>
      <w:rPr>
        <w:sz w:val="20"/>
      </w:rPr>
    </w:pPr>
    <w:r>
      <w:rPr>
        <w:rStyle w:val="Seitenzahl"/>
        <w:sz w:val="20"/>
      </w:rPr>
      <w:fldChar w:fldCharType="begin"/>
    </w:r>
    <w:r>
      <w:rPr>
        <w:rStyle w:val="Seitenzahl"/>
        <w:sz w:val="20"/>
      </w:rPr>
      <w:instrText xml:space="preserve"> PAGE </w:instrText>
    </w:r>
    <w:r>
      <w:rPr>
        <w:rStyle w:val="Seitenzahl"/>
        <w:sz w:val="20"/>
      </w:rPr>
      <w:fldChar w:fldCharType="separate"/>
    </w:r>
    <w:r w:rsidR="00825C88">
      <w:rPr>
        <w:rStyle w:val="Seitenzahl"/>
        <w:noProof/>
        <w:sz w:val="20"/>
      </w:rPr>
      <w:t>48</w:t>
    </w:r>
    <w:r>
      <w:rPr>
        <w:rStyle w:val="Seitenzahl"/>
        <w:sz w:val="20"/>
      </w:rPr>
      <w:fldChar w:fldCharType="end"/>
    </w:r>
  </w:p>
</w:ftr>
</file>

<file path=word/footer5.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BF05670" w14:textId="77777777" w:rsidR="0070672A" w:rsidRDefault="0070672A">
    <w:pPr>
      <w:pStyle w:val="Fuzeile"/>
      <w:pBdr>
        <w:top w:val="single" w:sz="4" w:space="1" w:color="auto"/>
      </w:pBdr>
      <w:jc w:val="right"/>
      <w:rPr>
        <w:sz w:val="20"/>
      </w:rPr>
    </w:pPr>
    <w:r>
      <w:rPr>
        <w:rStyle w:val="Seitenzahl"/>
        <w:sz w:val="20"/>
      </w:rPr>
      <w:fldChar w:fldCharType="begin"/>
    </w:r>
    <w:r>
      <w:rPr>
        <w:rStyle w:val="Seitenzahl"/>
        <w:sz w:val="20"/>
      </w:rPr>
      <w:instrText xml:space="preserve"> PAGE </w:instrText>
    </w:r>
    <w:r>
      <w:rPr>
        <w:rStyle w:val="Seitenzahl"/>
        <w:sz w:val="20"/>
      </w:rPr>
      <w:fldChar w:fldCharType="separate"/>
    </w:r>
    <w:r w:rsidR="00825C88">
      <w:rPr>
        <w:rStyle w:val="Seitenzahl"/>
        <w:noProof/>
        <w:sz w:val="20"/>
      </w:rPr>
      <w:t>47</w:t>
    </w:r>
    <w:r>
      <w:rPr>
        <w:rStyle w:val="Seitenzahl"/>
        <w:sz w:val="20"/>
      </w:rPr>
      <w:fldChar w:fldCharType="end"/>
    </w:r>
  </w:p>
</w:ftr>
</file>

<file path=word/footer6.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24FF7A" w14:textId="77777777" w:rsidR="0070672A" w:rsidRPr="0094410E" w:rsidRDefault="0070672A" w:rsidP="0094410E">
    <w:pPr>
      <w:pStyle w:val="Fuzeile"/>
      <w:rPr>
        <w:sz w:val="20"/>
        <w:lang w:val="de-CH"/>
      </w:rPr>
    </w:pPr>
  </w:p>
</w:ftr>
</file>

<file path=word/footer7.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9B6024" w14:textId="77777777" w:rsidR="0070672A" w:rsidRPr="00E2165D" w:rsidRDefault="0070672A" w:rsidP="00E2165D">
    <w:pPr>
      <w:pStyle w:val="Fuzeile"/>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E680938" w14:textId="77777777" w:rsidR="0070672A" w:rsidRDefault="0070672A">
      <w:r>
        <w:separator/>
      </w:r>
    </w:p>
  </w:footnote>
  <w:footnote w:type="continuationSeparator" w:id="0">
    <w:p w14:paraId="0CE0A46F" w14:textId="77777777" w:rsidR="0070672A" w:rsidRDefault="0070672A">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EFFC16" w14:textId="7EBD638E" w:rsidR="0070672A" w:rsidRDefault="0070672A">
    <w:pPr>
      <w:pStyle w:val="Kopfzeile"/>
      <w:pBdr>
        <w:bottom w:val="single" w:sz="4" w:space="1" w:color="auto"/>
      </w:pBdr>
      <w:tabs>
        <w:tab w:val="clear" w:pos="4536"/>
        <w:tab w:val="clear" w:pos="9072"/>
        <w:tab w:val="right" w:pos="9356"/>
        <w:tab w:val="center" w:pos="12616"/>
      </w:tabs>
    </w:pPr>
    <w:r>
      <w:rPr>
        <w:sz w:val="20"/>
      </w:rPr>
      <w:t>Appel d’offres standard chauffage au bois</w:t>
    </w:r>
    <w:r>
      <w:rPr>
        <w:sz w:val="20"/>
      </w:rPr>
      <w:tab/>
      <w:t>Table des matières</w:t>
    </w:r>
    <w:r>
      <w:rPr>
        <w:sz w:val="20"/>
      </w:rPr>
      <w:tab/>
    </w:r>
  </w:p>
</w:hdr>
</file>

<file path=word/header10.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FC682C" w14:textId="77777777" w:rsidR="0070672A" w:rsidRDefault="0070672A">
    <w:pPr>
      <w:pStyle w:val="Kopfzeile"/>
      <w:pBdr>
        <w:bottom w:val="single" w:sz="4" w:space="1" w:color="auto"/>
      </w:pBdr>
      <w:tabs>
        <w:tab w:val="clear" w:pos="4536"/>
        <w:tab w:val="clear" w:pos="9072"/>
        <w:tab w:val="right" w:pos="9356"/>
      </w:tabs>
      <w:rPr>
        <w:sz w:val="20"/>
      </w:rPr>
    </w:pPr>
    <w:r>
      <w:rPr>
        <w:sz w:val="20"/>
      </w:rPr>
      <w:t>Appel d’offres standard chauffage au bois</w:t>
    </w:r>
    <w:r>
      <w:rPr>
        <w:sz w:val="20"/>
      </w:rPr>
      <w:tab/>
      <w:t>3. Paramètres d'exploitation de l'installation</w:t>
    </w:r>
  </w:p>
  <w:p w14:paraId="37354D02" w14:textId="77777777" w:rsidR="0070672A" w:rsidRDefault="0070672A">
    <w:pPr>
      <w:pStyle w:val="Kopfzeile"/>
      <w:jc w:val="right"/>
      <w:rPr>
        <w:sz w:val="20"/>
      </w:rPr>
    </w:pPr>
  </w:p>
</w:hdr>
</file>

<file path=word/header1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4269E8E" w14:textId="77777777" w:rsidR="0070672A" w:rsidRDefault="0070672A">
    <w:pPr>
      <w:pStyle w:val="Kopfzeile"/>
      <w:pBdr>
        <w:bottom w:val="single" w:sz="4" w:space="1" w:color="auto"/>
      </w:pBdr>
      <w:tabs>
        <w:tab w:val="clear" w:pos="4536"/>
        <w:tab w:val="clear" w:pos="9072"/>
        <w:tab w:val="right" w:pos="9356"/>
        <w:tab w:val="center" w:pos="12616"/>
      </w:tabs>
    </w:pPr>
    <w:r>
      <w:rPr>
        <w:sz w:val="20"/>
      </w:rPr>
      <w:t>3. Paramètres d'exploitation de l'installation</w:t>
    </w:r>
    <w:r>
      <w:rPr>
        <w:sz w:val="20"/>
      </w:rPr>
      <w:tab/>
      <w:t>Appel d’offres standard chauffage au bois</w:t>
    </w:r>
    <w:r>
      <w:rPr>
        <w:sz w:val="20"/>
      </w:rPr>
      <w:tab/>
    </w:r>
  </w:p>
</w:hdr>
</file>

<file path=word/header1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9C3C76D" w14:textId="77777777" w:rsidR="0070672A" w:rsidRDefault="0070672A">
    <w:pPr>
      <w:pStyle w:val="Kopfzeile"/>
      <w:pBdr>
        <w:bottom w:val="single" w:sz="4" w:space="1" w:color="auto"/>
      </w:pBdr>
      <w:tabs>
        <w:tab w:val="clear" w:pos="4536"/>
        <w:tab w:val="clear" w:pos="9072"/>
        <w:tab w:val="center" w:pos="3261"/>
        <w:tab w:val="right" w:pos="9356"/>
      </w:tabs>
      <w:rPr>
        <w:sz w:val="20"/>
      </w:rPr>
    </w:pPr>
    <w:r>
      <w:rPr>
        <w:sz w:val="20"/>
      </w:rPr>
      <w:t>Appel d’offres standard chauffage au bois</w:t>
    </w:r>
    <w:r>
      <w:rPr>
        <w:sz w:val="20"/>
      </w:rPr>
      <w:tab/>
      <w:t>3. Paramètres d'exploitation de l'installation</w:t>
    </w:r>
  </w:p>
  <w:p w14:paraId="56C65964" w14:textId="77777777" w:rsidR="0070672A" w:rsidRDefault="0070672A">
    <w:pPr>
      <w:pStyle w:val="Kopfzeile"/>
      <w:jc w:val="right"/>
      <w:rPr>
        <w:sz w:val="20"/>
      </w:rPr>
    </w:pPr>
  </w:p>
</w:hdr>
</file>

<file path=word/header1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8E5268" w14:textId="69E4C850" w:rsidR="0070672A" w:rsidRDefault="0070672A">
    <w:pPr>
      <w:pStyle w:val="Kopfzeile"/>
      <w:pBdr>
        <w:bottom w:val="single" w:sz="4" w:space="1" w:color="auto"/>
      </w:pBdr>
      <w:tabs>
        <w:tab w:val="clear" w:pos="4536"/>
        <w:tab w:val="clear" w:pos="9072"/>
        <w:tab w:val="right" w:pos="9356"/>
        <w:tab w:val="center" w:pos="12616"/>
      </w:tabs>
      <w:rPr>
        <w:sz w:val="20"/>
      </w:rPr>
    </w:pPr>
    <w:r>
      <w:rPr>
        <w:sz w:val="20"/>
      </w:rPr>
      <w:t>Appel d’offres standard chauffage au bois</w:t>
    </w:r>
    <w:r>
      <w:rPr>
        <w:sz w:val="20"/>
      </w:rPr>
      <w:tab/>
      <w:t>4. Série de prix</w:t>
    </w:r>
    <w:r>
      <w:rPr>
        <w:sz w:val="20"/>
      </w:rPr>
      <w:tab/>
    </w:r>
  </w:p>
  <w:p w14:paraId="64FC4CF3" w14:textId="77777777" w:rsidR="0070672A" w:rsidRDefault="0070672A">
    <w:pPr>
      <w:pStyle w:val="Kopfzeile"/>
    </w:pPr>
  </w:p>
</w:hdr>
</file>

<file path=word/header14.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202C561" w14:textId="77777777" w:rsidR="0070672A" w:rsidRDefault="0070672A" w:rsidP="00E56C7F">
    <w:pPr>
      <w:pStyle w:val="Kopfzeile"/>
      <w:pBdr>
        <w:bottom w:val="single" w:sz="4" w:space="1" w:color="auto"/>
      </w:pBdr>
      <w:tabs>
        <w:tab w:val="clear" w:pos="4536"/>
        <w:tab w:val="center" w:pos="3261"/>
      </w:tabs>
      <w:rPr>
        <w:sz w:val="20"/>
      </w:rPr>
    </w:pPr>
    <w:r>
      <w:rPr>
        <w:sz w:val="20"/>
      </w:rPr>
      <w:t>Appel d’offres standard chauffage au bois</w:t>
    </w:r>
    <w:r>
      <w:rPr>
        <w:sz w:val="20"/>
      </w:rPr>
      <w:tab/>
      <w:t>4. Série de prix</w:t>
    </w:r>
  </w:p>
  <w:p w14:paraId="0F5AD1EA" w14:textId="77777777" w:rsidR="0070672A" w:rsidRDefault="0070672A">
    <w:pPr>
      <w:pStyle w:val="Kopfzeile"/>
      <w:jc w:val="right"/>
      <w:rPr>
        <w:sz w:val="20"/>
      </w:rPr>
    </w:pPr>
  </w:p>
</w:hdr>
</file>

<file path=word/header15.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C9FEC3" w14:textId="1F0FCB48" w:rsidR="0070672A" w:rsidRDefault="0070672A">
    <w:pPr>
      <w:pStyle w:val="Kopfzeile"/>
      <w:pBdr>
        <w:bottom w:val="single" w:sz="4" w:space="1" w:color="auto"/>
      </w:pBdr>
      <w:tabs>
        <w:tab w:val="clear" w:pos="4536"/>
        <w:tab w:val="center" w:pos="12616"/>
      </w:tabs>
      <w:rPr>
        <w:sz w:val="20"/>
      </w:rPr>
    </w:pPr>
    <w:r>
      <w:rPr>
        <w:sz w:val="20"/>
      </w:rPr>
      <w:t>Appel d’offres standard chauffage au bois</w:t>
    </w:r>
    <w:r>
      <w:rPr>
        <w:sz w:val="20"/>
      </w:rPr>
      <w:tab/>
      <w:t>5. Contrat d’entretien</w:t>
    </w:r>
    <w:r>
      <w:rPr>
        <w:sz w:val="20"/>
      </w:rPr>
      <w:tab/>
    </w:r>
    <w:r>
      <w:rPr>
        <w:sz w:val="20"/>
      </w:rPr>
      <w:tab/>
    </w:r>
  </w:p>
  <w:p w14:paraId="633F6E42" w14:textId="77777777" w:rsidR="0070672A" w:rsidRDefault="0070672A">
    <w:pPr>
      <w:pStyle w:val="Kopfzeile"/>
    </w:pPr>
  </w:p>
</w:hdr>
</file>

<file path=word/header16.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612C401" w14:textId="77777777" w:rsidR="0070672A" w:rsidRDefault="0070672A">
    <w:pPr>
      <w:pStyle w:val="Kopfzeile"/>
      <w:pBdr>
        <w:bottom w:val="single" w:sz="4" w:space="1" w:color="auto"/>
      </w:pBdr>
      <w:tabs>
        <w:tab w:val="clear" w:pos="4536"/>
        <w:tab w:val="center" w:pos="3261"/>
      </w:tabs>
      <w:rPr>
        <w:sz w:val="20"/>
      </w:rPr>
    </w:pPr>
    <w:r>
      <w:rPr>
        <w:sz w:val="20"/>
      </w:rPr>
      <w:t>Appel d’offres standard chauffage au bois</w:t>
    </w:r>
    <w:r>
      <w:rPr>
        <w:sz w:val="20"/>
      </w:rPr>
      <w:tab/>
      <w:t>5. Contrat d’entretien</w:t>
    </w:r>
  </w:p>
  <w:p w14:paraId="38F62165" w14:textId="77777777" w:rsidR="0070672A" w:rsidRDefault="0070672A">
    <w:pPr>
      <w:pStyle w:val="Kopfzeile"/>
      <w:jc w:val="right"/>
      <w:rPr>
        <w:sz w:val="20"/>
      </w:rPr>
    </w:pPr>
  </w:p>
</w:hdr>
</file>

<file path=word/header17.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701B26" w14:textId="77777777" w:rsidR="0070672A" w:rsidRDefault="0070672A">
    <w:pPr>
      <w:pStyle w:val="Kopfzeile"/>
      <w:pBdr>
        <w:bottom w:val="single" w:sz="4" w:space="1" w:color="auto"/>
      </w:pBdr>
      <w:tabs>
        <w:tab w:val="clear" w:pos="4536"/>
        <w:tab w:val="center" w:pos="12616"/>
      </w:tabs>
      <w:rPr>
        <w:sz w:val="20"/>
      </w:rPr>
    </w:pPr>
    <w:r>
      <w:rPr>
        <w:sz w:val="20"/>
      </w:rPr>
      <w:t>6. Récapitulation des prix</w:t>
    </w:r>
    <w:r>
      <w:rPr>
        <w:sz w:val="20"/>
      </w:rPr>
      <w:tab/>
      <w:t>Appel d’offres standard chauffage au bois</w:t>
    </w:r>
    <w:r>
      <w:rPr>
        <w:sz w:val="20"/>
      </w:rPr>
      <w:tab/>
    </w:r>
  </w:p>
  <w:p w14:paraId="06CE3DBA" w14:textId="77777777" w:rsidR="0070672A" w:rsidRDefault="0070672A">
    <w:pPr>
      <w:pStyle w:val="Kopfzeile"/>
    </w:pPr>
  </w:p>
</w:hdr>
</file>

<file path=word/header18.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AB4DFA2" w14:textId="77777777" w:rsidR="0070672A" w:rsidRDefault="0070672A">
    <w:pPr>
      <w:pStyle w:val="Kopfzeile"/>
      <w:pBdr>
        <w:bottom w:val="single" w:sz="4" w:space="1" w:color="auto"/>
      </w:pBdr>
      <w:tabs>
        <w:tab w:val="clear" w:pos="4536"/>
        <w:tab w:val="center" w:pos="3261"/>
      </w:tabs>
      <w:rPr>
        <w:sz w:val="20"/>
      </w:rPr>
    </w:pPr>
    <w:r>
      <w:rPr>
        <w:sz w:val="20"/>
      </w:rPr>
      <w:t>Appel d’offres standard chauffage au bois</w:t>
    </w:r>
    <w:r>
      <w:rPr>
        <w:sz w:val="20"/>
      </w:rPr>
      <w:tab/>
      <w:t>6. Récapitulation des prix</w:t>
    </w:r>
  </w:p>
  <w:p w14:paraId="27F3FA8F" w14:textId="77777777" w:rsidR="0070672A" w:rsidRDefault="0070672A">
    <w:pPr>
      <w:pStyle w:val="Kopfzeile"/>
      <w:jc w:val="right"/>
      <w:rPr>
        <w:sz w:val="20"/>
      </w:rPr>
    </w:pPr>
  </w:p>
</w:hdr>
</file>

<file path=word/header19.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BEC29E0" w14:textId="77777777" w:rsidR="0070672A" w:rsidRDefault="0070672A">
    <w:pPr>
      <w:pStyle w:val="Kopfzeile"/>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207D1F" w14:textId="77777777" w:rsidR="0070672A" w:rsidRDefault="0070672A">
    <w:pPr>
      <w:pStyle w:val="Kopfzeile"/>
      <w:pBdr>
        <w:bottom w:val="single" w:sz="4" w:space="1" w:color="auto"/>
      </w:pBdr>
      <w:tabs>
        <w:tab w:val="clear" w:pos="4536"/>
        <w:tab w:val="clear" w:pos="9072"/>
        <w:tab w:val="right" w:pos="9356"/>
      </w:tabs>
      <w:rPr>
        <w:sz w:val="20"/>
      </w:rPr>
    </w:pPr>
    <w:r>
      <w:rPr>
        <w:sz w:val="20"/>
      </w:rPr>
      <w:t>Appel d’offres standard chauffage au bois</w:t>
    </w:r>
    <w:r>
      <w:rPr>
        <w:sz w:val="20"/>
      </w:rPr>
      <w:tab/>
      <w:t>Table des matières</w:t>
    </w:r>
  </w:p>
  <w:p w14:paraId="606CCB2D" w14:textId="77777777" w:rsidR="0070672A" w:rsidRDefault="0070672A">
    <w:pPr>
      <w:pStyle w:val="Kopfzeile"/>
      <w:jc w:val="right"/>
      <w:rPr>
        <w:sz w:val="20"/>
      </w:rPr>
    </w:pPr>
  </w:p>
</w:hdr>
</file>

<file path=word/header20.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B3CBA0" w14:textId="77777777" w:rsidR="0070672A" w:rsidRDefault="0070672A" w:rsidP="00E2165D">
    <w:pPr>
      <w:pStyle w:val="Kopfzeile"/>
      <w:rPr>
        <w:sz w:val="20"/>
      </w:rP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FC4D67" w14:textId="5AC1CD63" w:rsidR="0070672A" w:rsidRDefault="0070672A">
    <w:pPr>
      <w:pStyle w:val="Kopfzeile"/>
      <w:pBdr>
        <w:bottom w:val="single" w:sz="4" w:space="1" w:color="auto"/>
      </w:pBdr>
      <w:tabs>
        <w:tab w:val="clear" w:pos="4536"/>
        <w:tab w:val="clear" w:pos="9072"/>
        <w:tab w:val="right" w:pos="9356"/>
        <w:tab w:val="center" w:pos="12616"/>
      </w:tabs>
    </w:pPr>
    <w:r>
      <w:rPr>
        <w:sz w:val="20"/>
      </w:rPr>
      <w:t>Appel d’offres standard chauffage au bois</w:t>
    </w:r>
    <w:r>
      <w:rPr>
        <w:sz w:val="20"/>
      </w:rPr>
      <w:tab/>
      <w:t>Indication importante</w:t>
    </w:r>
    <w:r>
      <w:rPr>
        <w:sz w:val="20"/>
      </w:rPr>
      <w:tab/>
    </w:r>
  </w:p>
</w:hdr>
</file>

<file path=word/header4.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1D0B30" w14:textId="77777777" w:rsidR="0070672A" w:rsidRDefault="0070672A">
    <w:pPr>
      <w:pStyle w:val="Kopfzeile"/>
      <w:pBdr>
        <w:bottom w:val="single" w:sz="4" w:space="1" w:color="auto"/>
      </w:pBdr>
      <w:tabs>
        <w:tab w:val="clear" w:pos="4536"/>
        <w:tab w:val="clear" w:pos="9072"/>
        <w:tab w:val="right" w:pos="9356"/>
      </w:tabs>
      <w:rPr>
        <w:sz w:val="20"/>
      </w:rPr>
    </w:pPr>
    <w:r>
      <w:rPr>
        <w:sz w:val="20"/>
      </w:rPr>
      <w:t>Appel d’offres standard chauffage au bois</w:t>
    </w:r>
    <w:r>
      <w:rPr>
        <w:sz w:val="20"/>
      </w:rPr>
      <w:tab/>
      <w:t>0.1 Indicaion importante pour le concepteur</w:t>
    </w:r>
  </w:p>
  <w:p w14:paraId="4B43172A" w14:textId="77777777" w:rsidR="0070672A" w:rsidRDefault="0070672A">
    <w:pPr>
      <w:pStyle w:val="Kopfzeile"/>
      <w:jc w:val="right"/>
      <w:rPr>
        <w:sz w:val="20"/>
      </w:rPr>
    </w:pPr>
  </w:p>
</w:hdr>
</file>

<file path=word/header5.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285DC3" w14:textId="7D725EAE" w:rsidR="0070672A" w:rsidRDefault="0070672A">
    <w:pPr>
      <w:pStyle w:val="Kopfzeile"/>
      <w:pBdr>
        <w:bottom w:val="single" w:sz="4" w:space="1" w:color="auto"/>
      </w:pBdr>
      <w:tabs>
        <w:tab w:val="clear" w:pos="4536"/>
        <w:tab w:val="clear" w:pos="9072"/>
        <w:tab w:val="right" w:pos="9356"/>
        <w:tab w:val="center" w:pos="12616"/>
      </w:tabs>
    </w:pPr>
    <w:r>
      <w:rPr>
        <w:sz w:val="20"/>
      </w:rPr>
      <w:t>Appel d’offres standard chauffage au bois</w:t>
    </w:r>
    <w:r>
      <w:rPr>
        <w:sz w:val="20"/>
      </w:rPr>
      <w:tab/>
      <w:t>1. Condition générales de la soumission</w:t>
    </w:r>
    <w:r>
      <w:rPr>
        <w:sz w:val="20"/>
      </w:rPr>
      <w:tab/>
    </w:r>
  </w:p>
</w:hdr>
</file>

<file path=word/header6.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1562ED1" w14:textId="77777777" w:rsidR="0070672A" w:rsidRDefault="0070672A">
    <w:pPr>
      <w:pStyle w:val="Kopfzeile"/>
      <w:pBdr>
        <w:bottom w:val="single" w:sz="4" w:space="1" w:color="auto"/>
      </w:pBdr>
      <w:tabs>
        <w:tab w:val="clear" w:pos="4536"/>
        <w:tab w:val="clear" w:pos="9072"/>
        <w:tab w:val="right" w:pos="9356"/>
      </w:tabs>
      <w:rPr>
        <w:sz w:val="20"/>
      </w:rPr>
    </w:pPr>
    <w:r>
      <w:rPr>
        <w:sz w:val="20"/>
      </w:rPr>
      <w:t>Appel d’offres standard chauffage au bois</w:t>
    </w:r>
    <w:r>
      <w:rPr>
        <w:sz w:val="20"/>
      </w:rPr>
      <w:tab/>
      <w:t>1. Condition générales de la soumission</w:t>
    </w:r>
  </w:p>
  <w:p w14:paraId="324EC9DD" w14:textId="77777777" w:rsidR="0070672A" w:rsidRDefault="0070672A">
    <w:pPr>
      <w:pStyle w:val="Kopfzeile"/>
      <w:jc w:val="right"/>
      <w:rPr>
        <w:sz w:val="20"/>
      </w:rPr>
    </w:pPr>
  </w:p>
</w:hdr>
</file>

<file path=word/header7.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BBEA247" w14:textId="457AD110" w:rsidR="0070672A" w:rsidRDefault="0070672A">
    <w:pPr>
      <w:pStyle w:val="Kopfzeile"/>
      <w:pBdr>
        <w:bottom w:val="single" w:sz="4" w:space="1" w:color="auto"/>
      </w:pBdr>
      <w:tabs>
        <w:tab w:val="clear" w:pos="4536"/>
        <w:tab w:val="clear" w:pos="9072"/>
        <w:tab w:val="right" w:pos="9356"/>
        <w:tab w:val="center" w:pos="12616"/>
      </w:tabs>
    </w:pPr>
    <w:r>
      <w:rPr>
        <w:sz w:val="20"/>
      </w:rPr>
      <w:t>Appel d’offres standard chauffage au bois</w:t>
    </w:r>
    <w:r>
      <w:rPr>
        <w:sz w:val="20"/>
      </w:rPr>
      <w:tab/>
      <w:t>2. Description du projet, définition du combustible etc.</w:t>
    </w:r>
    <w:r>
      <w:rPr>
        <w:sz w:val="20"/>
      </w:rPr>
      <w:tab/>
    </w:r>
  </w:p>
</w:hdr>
</file>

<file path=word/header8.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EF90A4" w14:textId="77777777" w:rsidR="0070672A" w:rsidRDefault="0070672A">
    <w:pPr>
      <w:pStyle w:val="Kopfzeile"/>
      <w:pBdr>
        <w:bottom w:val="single" w:sz="4" w:space="1" w:color="auto"/>
      </w:pBdr>
      <w:tabs>
        <w:tab w:val="clear" w:pos="4536"/>
        <w:tab w:val="clear" w:pos="9072"/>
        <w:tab w:val="right" w:pos="9356"/>
      </w:tabs>
      <w:rPr>
        <w:sz w:val="20"/>
      </w:rPr>
    </w:pPr>
    <w:r>
      <w:rPr>
        <w:sz w:val="20"/>
      </w:rPr>
      <w:t>Appel d’offres standard chauffage au bois</w:t>
    </w:r>
    <w:r>
      <w:rPr>
        <w:sz w:val="20"/>
      </w:rPr>
      <w:tab/>
      <w:t>2. Description du projet, définition du combustible etc.</w:t>
    </w:r>
  </w:p>
  <w:p w14:paraId="1A8CD3C0" w14:textId="77777777" w:rsidR="0070672A" w:rsidRDefault="0070672A">
    <w:pPr>
      <w:pStyle w:val="Kopfzeile"/>
      <w:jc w:val="right"/>
      <w:rPr>
        <w:sz w:val="20"/>
      </w:rPr>
    </w:pPr>
  </w:p>
</w:hdr>
</file>

<file path=word/header9.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C570995" w14:textId="67FD51FB" w:rsidR="0070672A" w:rsidRDefault="0070672A">
    <w:pPr>
      <w:pStyle w:val="Kopfzeile"/>
      <w:pBdr>
        <w:bottom w:val="single" w:sz="4" w:space="1" w:color="auto"/>
      </w:pBdr>
      <w:tabs>
        <w:tab w:val="clear" w:pos="4536"/>
        <w:tab w:val="clear" w:pos="9072"/>
        <w:tab w:val="right" w:pos="9356"/>
        <w:tab w:val="center" w:pos="12616"/>
      </w:tabs>
    </w:pPr>
    <w:r>
      <w:rPr>
        <w:sz w:val="20"/>
      </w:rPr>
      <w:t>Appel d’offres standard chauffage au bois</w:t>
    </w:r>
    <w:r>
      <w:rPr>
        <w:sz w:val="20"/>
      </w:rPr>
      <w:tab/>
      <w:t>3. Paramètres d'exploitation de l'installation</w:t>
    </w:r>
    <w:r>
      <w:rPr>
        <w:sz w:val="20"/>
      </w:rPr>
      <w:tab/>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0D5CE61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000003"/>
    <w:multiLevelType w:val="singleLevel"/>
    <w:tmpl w:val="00000000"/>
    <w:lvl w:ilvl="0">
      <w:start w:val="4"/>
      <w:numFmt w:val="bullet"/>
      <w:lvlText w:val="-"/>
      <w:lvlJc w:val="left"/>
      <w:pPr>
        <w:tabs>
          <w:tab w:val="num" w:pos="360"/>
        </w:tabs>
        <w:ind w:left="360" w:hanging="360"/>
      </w:pPr>
      <w:rPr>
        <w:rFonts w:ascii="Times New Roman" w:hAnsi="Times New Roman" w:hint="default"/>
      </w:rPr>
    </w:lvl>
  </w:abstractNum>
  <w:abstractNum w:abstractNumId="2">
    <w:nsid w:val="00000004"/>
    <w:multiLevelType w:val="singleLevel"/>
    <w:tmpl w:val="00000000"/>
    <w:lvl w:ilvl="0">
      <w:start w:val="4"/>
      <w:numFmt w:val="bullet"/>
      <w:lvlText w:val=""/>
      <w:lvlJc w:val="left"/>
      <w:pPr>
        <w:tabs>
          <w:tab w:val="num" w:pos="360"/>
        </w:tabs>
        <w:ind w:left="360" w:hanging="360"/>
      </w:pPr>
      <w:rPr>
        <w:rFonts w:ascii="Wingdings" w:hAnsi="Wingdings" w:hint="default"/>
      </w:rPr>
    </w:lvl>
  </w:abstractNum>
  <w:abstractNum w:abstractNumId="3">
    <w:nsid w:val="00000009"/>
    <w:multiLevelType w:val="singleLevel"/>
    <w:tmpl w:val="00000000"/>
    <w:lvl w:ilvl="0">
      <w:start w:val="1"/>
      <w:numFmt w:val="bullet"/>
      <w:lvlText w:val=""/>
      <w:lvlJc w:val="left"/>
      <w:pPr>
        <w:tabs>
          <w:tab w:val="num" w:pos="360"/>
        </w:tabs>
        <w:ind w:left="360" w:hanging="360"/>
      </w:pPr>
      <w:rPr>
        <w:rFonts w:ascii="Symbol" w:hAnsi="Symbol" w:hint="default"/>
      </w:rPr>
    </w:lvl>
  </w:abstractNum>
  <w:abstractNum w:abstractNumId="4">
    <w:nsid w:val="00CC328F"/>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5">
    <w:nsid w:val="06C44992"/>
    <w:multiLevelType w:val="hybridMultilevel"/>
    <w:tmpl w:val="E20A51DE"/>
    <w:lvl w:ilvl="0" w:tplc="B8F62858">
      <w:start w:val="4"/>
      <w:numFmt w:val="bullet"/>
      <w:lvlText w:val="-"/>
      <w:lvlJc w:val="left"/>
      <w:pPr>
        <w:tabs>
          <w:tab w:val="num" w:pos="640"/>
        </w:tabs>
        <w:ind w:left="640" w:hanging="360"/>
      </w:pPr>
      <w:rPr>
        <w:rFonts w:ascii="Times New Roman" w:eastAsia="Times New Roman" w:hAnsi="Times New Roman" w:hint="default"/>
        <w:sz w:val="20"/>
      </w:rPr>
    </w:lvl>
    <w:lvl w:ilvl="1" w:tplc="21484A60" w:tentative="1">
      <w:start w:val="1"/>
      <w:numFmt w:val="bullet"/>
      <w:lvlText w:val="o"/>
      <w:lvlJc w:val="left"/>
      <w:pPr>
        <w:tabs>
          <w:tab w:val="num" w:pos="1360"/>
        </w:tabs>
        <w:ind w:left="1360" w:hanging="360"/>
      </w:pPr>
      <w:rPr>
        <w:rFonts w:ascii="Courier New" w:hAnsi="Courier New" w:hint="default"/>
      </w:rPr>
    </w:lvl>
    <w:lvl w:ilvl="2" w:tplc="CFA47BE8" w:tentative="1">
      <w:start w:val="1"/>
      <w:numFmt w:val="bullet"/>
      <w:lvlText w:val=""/>
      <w:lvlJc w:val="left"/>
      <w:pPr>
        <w:tabs>
          <w:tab w:val="num" w:pos="2080"/>
        </w:tabs>
        <w:ind w:left="2080" w:hanging="360"/>
      </w:pPr>
      <w:rPr>
        <w:rFonts w:ascii="Wingdings" w:hAnsi="Wingdings" w:hint="default"/>
      </w:rPr>
    </w:lvl>
    <w:lvl w:ilvl="3" w:tplc="F736579A" w:tentative="1">
      <w:start w:val="1"/>
      <w:numFmt w:val="bullet"/>
      <w:lvlText w:val=""/>
      <w:lvlJc w:val="left"/>
      <w:pPr>
        <w:tabs>
          <w:tab w:val="num" w:pos="2800"/>
        </w:tabs>
        <w:ind w:left="2800" w:hanging="360"/>
      </w:pPr>
      <w:rPr>
        <w:rFonts w:ascii="Symbol" w:hAnsi="Symbol" w:hint="default"/>
      </w:rPr>
    </w:lvl>
    <w:lvl w:ilvl="4" w:tplc="3946BC6E" w:tentative="1">
      <w:start w:val="1"/>
      <w:numFmt w:val="bullet"/>
      <w:lvlText w:val="o"/>
      <w:lvlJc w:val="left"/>
      <w:pPr>
        <w:tabs>
          <w:tab w:val="num" w:pos="3520"/>
        </w:tabs>
        <w:ind w:left="3520" w:hanging="360"/>
      </w:pPr>
      <w:rPr>
        <w:rFonts w:ascii="Courier New" w:hAnsi="Courier New" w:hint="default"/>
      </w:rPr>
    </w:lvl>
    <w:lvl w:ilvl="5" w:tplc="4C4EE366" w:tentative="1">
      <w:start w:val="1"/>
      <w:numFmt w:val="bullet"/>
      <w:lvlText w:val=""/>
      <w:lvlJc w:val="left"/>
      <w:pPr>
        <w:tabs>
          <w:tab w:val="num" w:pos="4240"/>
        </w:tabs>
        <w:ind w:left="4240" w:hanging="360"/>
      </w:pPr>
      <w:rPr>
        <w:rFonts w:ascii="Wingdings" w:hAnsi="Wingdings" w:hint="default"/>
      </w:rPr>
    </w:lvl>
    <w:lvl w:ilvl="6" w:tplc="7004D934" w:tentative="1">
      <w:start w:val="1"/>
      <w:numFmt w:val="bullet"/>
      <w:lvlText w:val=""/>
      <w:lvlJc w:val="left"/>
      <w:pPr>
        <w:tabs>
          <w:tab w:val="num" w:pos="4960"/>
        </w:tabs>
        <w:ind w:left="4960" w:hanging="360"/>
      </w:pPr>
      <w:rPr>
        <w:rFonts w:ascii="Symbol" w:hAnsi="Symbol" w:hint="default"/>
      </w:rPr>
    </w:lvl>
    <w:lvl w:ilvl="7" w:tplc="3788D56E" w:tentative="1">
      <w:start w:val="1"/>
      <w:numFmt w:val="bullet"/>
      <w:lvlText w:val="o"/>
      <w:lvlJc w:val="left"/>
      <w:pPr>
        <w:tabs>
          <w:tab w:val="num" w:pos="5680"/>
        </w:tabs>
        <w:ind w:left="5680" w:hanging="360"/>
      </w:pPr>
      <w:rPr>
        <w:rFonts w:ascii="Courier New" w:hAnsi="Courier New" w:hint="default"/>
      </w:rPr>
    </w:lvl>
    <w:lvl w:ilvl="8" w:tplc="5A783A6E" w:tentative="1">
      <w:start w:val="1"/>
      <w:numFmt w:val="bullet"/>
      <w:lvlText w:val=""/>
      <w:lvlJc w:val="left"/>
      <w:pPr>
        <w:tabs>
          <w:tab w:val="num" w:pos="6400"/>
        </w:tabs>
        <w:ind w:left="6400" w:hanging="360"/>
      </w:pPr>
      <w:rPr>
        <w:rFonts w:ascii="Wingdings" w:hAnsi="Wingdings" w:hint="default"/>
      </w:rPr>
    </w:lvl>
  </w:abstractNum>
  <w:abstractNum w:abstractNumId="6">
    <w:nsid w:val="23650F69"/>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7">
    <w:nsid w:val="2F0B713A"/>
    <w:multiLevelType w:val="hybridMultilevel"/>
    <w:tmpl w:val="05444602"/>
    <w:lvl w:ilvl="0" w:tplc="F16097A8">
      <w:start w:val="1"/>
      <w:numFmt w:val="bullet"/>
      <w:lvlText w:val="-"/>
      <w:lvlJc w:val="left"/>
      <w:pPr>
        <w:tabs>
          <w:tab w:val="num" w:pos="360"/>
        </w:tabs>
        <w:ind w:left="360" w:hanging="360"/>
      </w:pPr>
      <w:rPr>
        <w:sz w:val="16"/>
      </w:rPr>
    </w:lvl>
    <w:lvl w:ilvl="1" w:tplc="99362DFC" w:tentative="1">
      <w:start w:val="1"/>
      <w:numFmt w:val="bullet"/>
      <w:lvlText w:val="o"/>
      <w:lvlJc w:val="left"/>
      <w:pPr>
        <w:tabs>
          <w:tab w:val="num" w:pos="1080"/>
        </w:tabs>
        <w:ind w:left="1080" w:hanging="360"/>
      </w:pPr>
      <w:rPr>
        <w:rFonts w:ascii="Courier New" w:hAnsi="Courier New" w:hint="default"/>
      </w:rPr>
    </w:lvl>
    <w:lvl w:ilvl="2" w:tplc="8D6E4554" w:tentative="1">
      <w:start w:val="1"/>
      <w:numFmt w:val="bullet"/>
      <w:lvlText w:val=""/>
      <w:lvlJc w:val="left"/>
      <w:pPr>
        <w:tabs>
          <w:tab w:val="num" w:pos="1800"/>
        </w:tabs>
        <w:ind w:left="1800" w:hanging="360"/>
      </w:pPr>
      <w:rPr>
        <w:rFonts w:ascii="Wingdings" w:hAnsi="Wingdings" w:hint="default"/>
      </w:rPr>
    </w:lvl>
    <w:lvl w:ilvl="3" w:tplc="FFA2989A" w:tentative="1">
      <w:start w:val="1"/>
      <w:numFmt w:val="bullet"/>
      <w:lvlText w:val=""/>
      <w:lvlJc w:val="left"/>
      <w:pPr>
        <w:tabs>
          <w:tab w:val="num" w:pos="2520"/>
        </w:tabs>
        <w:ind w:left="2520" w:hanging="360"/>
      </w:pPr>
      <w:rPr>
        <w:rFonts w:ascii="Symbol" w:hAnsi="Symbol" w:hint="default"/>
      </w:rPr>
    </w:lvl>
    <w:lvl w:ilvl="4" w:tplc="C840CAC4" w:tentative="1">
      <w:start w:val="1"/>
      <w:numFmt w:val="bullet"/>
      <w:lvlText w:val="o"/>
      <w:lvlJc w:val="left"/>
      <w:pPr>
        <w:tabs>
          <w:tab w:val="num" w:pos="3240"/>
        </w:tabs>
        <w:ind w:left="3240" w:hanging="360"/>
      </w:pPr>
      <w:rPr>
        <w:rFonts w:ascii="Courier New" w:hAnsi="Courier New" w:hint="default"/>
      </w:rPr>
    </w:lvl>
    <w:lvl w:ilvl="5" w:tplc="62829988" w:tentative="1">
      <w:start w:val="1"/>
      <w:numFmt w:val="bullet"/>
      <w:lvlText w:val=""/>
      <w:lvlJc w:val="left"/>
      <w:pPr>
        <w:tabs>
          <w:tab w:val="num" w:pos="3960"/>
        </w:tabs>
        <w:ind w:left="3960" w:hanging="360"/>
      </w:pPr>
      <w:rPr>
        <w:rFonts w:ascii="Wingdings" w:hAnsi="Wingdings" w:hint="default"/>
      </w:rPr>
    </w:lvl>
    <w:lvl w:ilvl="6" w:tplc="78E8BD0A" w:tentative="1">
      <w:start w:val="1"/>
      <w:numFmt w:val="bullet"/>
      <w:lvlText w:val=""/>
      <w:lvlJc w:val="left"/>
      <w:pPr>
        <w:tabs>
          <w:tab w:val="num" w:pos="4680"/>
        </w:tabs>
        <w:ind w:left="4680" w:hanging="360"/>
      </w:pPr>
      <w:rPr>
        <w:rFonts w:ascii="Symbol" w:hAnsi="Symbol" w:hint="default"/>
      </w:rPr>
    </w:lvl>
    <w:lvl w:ilvl="7" w:tplc="B6929AFA" w:tentative="1">
      <w:start w:val="1"/>
      <w:numFmt w:val="bullet"/>
      <w:lvlText w:val="o"/>
      <w:lvlJc w:val="left"/>
      <w:pPr>
        <w:tabs>
          <w:tab w:val="num" w:pos="5400"/>
        </w:tabs>
        <w:ind w:left="5400" w:hanging="360"/>
      </w:pPr>
      <w:rPr>
        <w:rFonts w:ascii="Courier New" w:hAnsi="Courier New" w:hint="default"/>
      </w:rPr>
    </w:lvl>
    <w:lvl w:ilvl="8" w:tplc="D520CF9E" w:tentative="1">
      <w:start w:val="1"/>
      <w:numFmt w:val="bullet"/>
      <w:lvlText w:val=""/>
      <w:lvlJc w:val="left"/>
      <w:pPr>
        <w:tabs>
          <w:tab w:val="num" w:pos="6120"/>
        </w:tabs>
        <w:ind w:left="6120" w:hanging="360"/>
      </w:pPr>
      <w:rPr>
        <w:rFonts w:ascii="Wingdings" w:hAnsi="Wingdings" w:hint="default"/>
      </w:rPr>
    </w:lvl>
  </w:abstractNum>
  <w:abstractNum w:abstractNumId="8">
    <w:nsid w:val="355C501F"/>
    <w:multiLevelType w:val="hybridMultilevel"/>
    <w:tmpl w:val="1674C9AA"/>
    <w:lvl w:ilvl="0" w:tplc="074A18E4">
      <w:start w:val="1"/>
      <w:numFmt w:val="bullet"/>
      <w:lvlText w:val="-"/>
      <w:lvlJc w:val="left"/>
      <w:pPr>
        <w:tabs>
          <w:tab w:val="num" w:pos="360"/>
        </w:tabs>
        <w:ind w:left="360" w:hanging="360"/>
      </w:pPr>
      <w:rPr>
        <w:sz w:val="16"/>
      </w:rPr>
    </w:lvl>
    <w:lvl w:ilvl="1" w:tplc="59A47BBC" w:tentative="1">
      <w:start w:val="1"/>
      <w:numFmt w:val="bullet"/>
      <w:lvlText w:val="o"/>
      <w:lvlJc w:val="left"/>
      <w:pPr>
        <w:tabs>
          <w:tab w:val="num" w:pos="1080"/>
        </w:tabs>
        <w:ind w:left="1080" w:hanging="360"/>
      </w:pPr>
      <w:rPr>
        <w:rFonts w:ascii="Courier New" w:hAnsi="Courier New" w:hint="default"/>
      </w:rPr>
    </w:lvl>
    <w:lvl w:ilvl="2" w:tplc="52A0558A" w:tentative="1">
      <w:start w:val="1"/>
      <w:numFmt w:val="bullet"/>
      <w:lvlText w:val=""/>
      <w:lvlJc w:val="left"/>
      <w:pPr>
        <w:tabs>
          <w:tab w:val="num" w:pos="1800"/>
        </w:tabs>
        <w:ind w:left="1800" w:hanging="360"/>
      </w:pPr>
      <w:rPr>
        <w:rFonts w:ascii="Wingdings" w:hAnsi="Wingdings" w:hint="default"/>
      </w:rPr>
    </w:lvl>
    <w:lvl w:ilvl="3" w:tplc="FCC2258E" w:tentative="1">
      <w:start w:val="1"/>
      <w:numFmt w:val="bullet"/>
      <w:lvlText w:val=""/>
      <w:lvlJc w:val="left"/>
      <w:pPr>
        <w:tabs>
          <w:tab w:val="num" w:pos="2520"/>
        </w:tabs>
        <w:ind w:left="2520" w:hanging="360"/>
      </w:pPr>
      <w:rPr>
        <w:rFonts w:ascii="Symbol" w:hAnsi="Symbol" w:hint="default"/>
      </w:rPr>
    </w:lvl>
    <w:lvl w:ilvl="4" w:tplc="0CCC66E0" w:tentative="1">
      <w:start w:val="1"/>
      <w:numFmt w:val="bullet"/>
      <w:lvlText w:val="o"/>
      <w:lvlJc w:val="left"/>
      <w:pPr>
        <w:tabs>
          <w:tab w:val="num" w:pos="3240"/>
        </w:tabs>
        <w:ind w:left="3240" w:hanging="360"/>
      </w:pPr>
      <w:rPr>
        <w:rFonts w:ascii="Courier New" w:hAnsi="Courier New" w:hint="default"/>
      </w:rPr>
    </w:lvl>
    <w:lvl w:ilvl="5" w:tplc="2BF48278" w:tentative="1">
      <w:start w:val="1"/>
      <w:numFmt w:val="bullet"/>
      <w:lvlText w:val=""/>
      <w:lvlJc w:val="left"/>
      <w:pPr>
        <w:tabs>
          <w:tab w:val="num" w:pos="3960"/>
        </w:tabs>
        <w:ind w:left="3960" w:hanging="360"/>
      </w:pPr>
      <w:rPr>
        <w:rFonts w:ascii="Wingdings" w:hAnsi="Wingdings" w:hint="default"/>
      </w:rPr>
    </w:lvl>
    <w:lvl w:ilvl="6" w:tplc="9F6EDBCC" w:tentative="1">
      <w:start w:val="1"/>
      <w:numFmt w:val="bullet"/>
      <w:lvlText w:val=""/>
      <w:lvlJc w:val="left"/>
      <w:pPr>
        <w:tabs>
          <w:tab w:val="num" w:pos="4680"/>
        </w:tabs>
        <w:ind w:left="4680" w:hanging="360"/>
      </w:pPr>
      <w:rPr>
        <w:rFonts w:ascii="Symbol" w:hAnsi="Symbol" w:hint="default"/>
      </w:rPr>
    </w:lvl>
    <w:lvl w:ilvl="7" w:tplc="B7EE9314" w:tentative="1">
      <w:start w:val="1"/>
      <w:numFmt w:val="bullet"/>
      <w:lvlText w:val="o"/>
      <w:lvlJc w:val="left"/>
      <w:pPr>
        <w:tabs>
          <w:tab w:val="num" w:pos="5400"/>
        </w:tabs>
        <w:ind w:left="5400" w:hanging="360"/>
      </w:pPr>
      <w:rPr>
        <w:rFonts w:ascii="Courier New" w:hAnsi="Courier New" w:hint="default"/>
      </w:rPr>
    </w:lvl>
    <w:lvl w:ilvl="8" w:tplc="D924C27C" w:tentative="1">
      <w:start w:val="1"/>
      <w:numFmt w:val="bullet"/>
      <w:lvlText w:val=""/>
      <w:lvlJc w:val="left"/>
      <w:pPr>
        <w:tabs>
          <w:tab w:val="num" w:pos="6120"/>
        </w:tabs>
        <w:ind w:left="6120" w:hanging="360"/>
      </w:pPr>
      <w:rPr>
        <w:rFonts w:ascii="Wingdings" w:hAnsi="Wingdings" w:hint="default"/>
      </w:rPr>
    </w:lvl>
  </w:abstractNum>
  <w:abstractNum w:abstractNumId="9">
    <w:nsid w:val="44A25072"/>
    <w:multiLevelType w:val="hybridMultilevel"/>
    <w:tmpl w:val="F4D4ECE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nsid w:val="44AE0D83"/>
    <w:multiLevelType w:val="singleLevel"/>
    <w:tmpl w:val="B4A6F5EE"/>
    <w:lvl w:ilvl="0">
      <w:start w:val="1"/>
      <w:numFmt w:val="bullet"/>
      <w:pStyle w:val="aufzaehlung"/>
      <w:lvlText w:val=""/>
      <w:lvlJc w:val="left"/>
      <w:pPr>
        <w:tabs>
          <w:tab w:val="num" w:pos="720"/>
        </w:tabs>
        <w:ind w:left="720" w:hanging="360"/>
      </w:pPr>
      <w:rPr>
        <w:rFonts w:ascii="Wingdings" w:hAnsi="Wingdings" w:hint="default"/>
      </w:rPr>
    </w:lvl>
  </w:abstractNum>
  <w:abstractNum w:abstractNumId="11">
    <w:nsid w:val="469D343B"/>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12">
    <w:nsid w:val="4F301EAA"/>
    <w:multiLevelType w:val="multilevel"/>
    <w:tmpl w:val="365278E2"/>
    <w:lvl w:ilvl="0">
      <w:start w:val="4"/>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51C6569B"/>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14">
    <w:nsid w:val="564C630F"/>
    <w:multiLevelType w:val="hybridMultilevel"/>
    <w:tmpl w:val="F5CC1358"/>
    <w:lvl w:ilvl="0" w:tplc="7668D622">
      <w:start w:val="1"/>
      <w:numFmt w:val="bullet"/>
      <w:lvlText w:val="-"/>
      <w:lvlJc w:val="left"/>
      <w:pPr>
        <w:tabs>
          <w:tab w:val="num" w:pos="360"/>
        </w:tabs>
        <w:ind w:left="360" w:hanging="360"/>
      </w:pPr>
      <w:rPr>
        <w:sz w:val="16"/>
      </w:rPr>
    </w:lvl>
    <w:lvl w:ilvl="1" w:tplc="68FAADFE" w:tentative="1">
      <w:start w:val="1"/>
      <w:numFmt w:val="bullet"/>
      <w:lvlText w:val="o"/>
      <w:lvlJc w:val="left"/>
      <w:pPr>
        <w:tabs>
          <w:tab w:val="num" w:pos="1080"/>
        </w:tabs>
        <w:ind w:left="1080" w:hanging="360"/>
      </w:pPr>
      <w:rPr>
        <w:rFonts w:ascii="Courier New" w:hAnsi="Courier New" w:hint="default"/>
      </w:rPr>
    </w:lvl>
    <w:lvl w:ilvl="2" w:tplc="7E9CAF36" w:tentative="1">
      <w:start w:val="1"/>
      <w:numFmt w:val="bullet"/>
      <w:lvlText w:val=""/>
      <w:lvlJc w:val="left"/>
      <w:pPr>
        <w:tabs>
          <w:tab w:val="num" w:pos="1800"/>
        </w:tabs>
        <w:ind w:left="1800" w:hanging="360"/>
      </w:pPr>
      <w:rPr>
        <w:rFonts w:ascii="Wingdings" w:hAnsi="Wingdings" w:hint="default"/>
      </w:rPr>
    </w:lvl>
    <w:lvl w:ilvl="3" w:tplc="53D2278C" w:tentative="1">
      <w:start w:val="1"/>
      <w:numFmt w:val="bullet"/>
      <w:lvlText w:val=""/>
      <w:lvlJc w:val="left"/>
      <w:pPr>
        <w:tabs>
          <w:tab w:val="num" w:pos="2520"/>
        </w:tabs>
        <w:ind w:left="2520" w:hanging="360"/>
      </w:pPr>
      <w:rPr>
        <w:rFonts w:ascii="Symbol" w:hAnsi="Symbol" w:hint="default"/>
      </w:rPr>
    </w:lvl>
    <w:lvl w:ilvl="4" w:tplc="AC907EA2" w:tentative="1">
      <w:start w:val="1"/>
      <w:numFmt w:val="bullet"/>
      <w:lvlText w:val="o"/>
      <w:lvlJc w:val="left"/>
      <w:pPr>
        <w:tabs>
          <w:tab w:val="num" w:pos="3240"/>
        </w:tabs>
        <w:ind w:left="3240" w:hanging="360"/>
      </w:pPr>
      <w:rPr>
        <w:rFonts w:ascii="Courier New" w:hAnsi="Courier New" w:hint="default"/>
      </w:rPr>
    </w:lvl>
    <w:lvl w:ilvl="5" w:tplc="ACC6BBA0" w:tentative="1">
      <w:start w:val="1"/>
      <w:numFmt w:val="bullet"/>
      <w:lvlText w:val=""/>
      <w:lvlJc w:val="left"/>
      <w:pPr>
        <w:tabs>
          <w:tab w:val="num" w:pos="3960"/>
        </w:tabs>
        <w:ind w:left="3960" w:hanging="360"/>
      </w:pPr>
      <w:rPr>
        <w:rFonts w:ascii="Wingdings" w:hAnsi="Wingdings" w:hint="default"/>
      </w:rPr>
    </w:lvl>
    <w:lvl w:ilvl="6" w:tplc="5ABEA256" w:tentative="1">
      <w:start w:val="1"/>
      <w:numFmt w:val="bullet"/>
      <w:lvlText w:val=""/>
      <w:lvlJc w:val="left"/>
      <w:pPr>
        <w:tabs>
          <w:tab w:val="num" w:pos="4680"/>
        </w:tabs>
        <w:ind w:left="4680" w:hanging="360"/>
      </w:pPr>
      <w:rPr>
        <w:rFonts w:ascii="Symbol" w:hAnsi="Symbol" w:hint="default"/>
      </w:rPr>
    </w:lvl>
    <w:lvl w:ilvl="7" w:tplc="4AB09F8C" w:tentative="1">
      <w:start w:val="1"/>
      <w:numFmt w:val="bullet"/>
      <w:lvlText w:val="o"/>
      <w:lvlJc w:val="left"/>
      <w:pPr>
        <w:tabs>
          <w:tab w:val="num" w:pos="5400"/>
        </w:tabs>
        <w:ind w:left="5400" w:hanging="360"/>
      </w:pPr>
      <w:rPr>
        <w:rFonts w:ascii="Courier New" w:hAnsi="Courier New" w:hint="default"/>
      </w:rPr>
    </w:lvl>
    <w:lvl w:ilvl="8" w:tplc="64D6F912" w:tentative="1">
      <w:start w:val="1"/>
      <w:numFmt w:val="bullet"/>
      <w:lvlText w:val=""/>
      <w:lvlJc w:val="left"/>
      <w:pPr>
        <w:tabs>
          <w:tab w:val="num" w:pos="6120"/>
        </w:tabs>
        <w:ind w:left="6120" w:hanging="360"/>
      </w:pPr>
      <w:rPr>
        <w:rFonts w:ascii="Wingdings" w:hAnsi="Wingdings" w:hint="default"/>
      </w:rPr>
    </w:lvl>
  </w:abstractNum>
  <w:abstractNum w:abstractNumId="15">
    <w:nsid w:val="59985987"/>
    <w:multiLevelType w:val="hybridMultilevel"/>
    <w:tmpl w:val="AFA49F8A"/>
    <w:lvl w:ilvl="0" w:tplc="AC3E73D0">
      <w:start w:val="1"/>
      <w:numFmt w:val="bullet"/>
      <w:lvlText w:val="-"/>
      <w:lvlJc w:val="left"/>
      <w:pPr>
        <w:tabs>
          <w:tab w:val="num" w:pos="720"/>
        </w:tabs>
        <w:ind w:left="720" w:hanging="360"/>
      </w:pPr>
      <w:rPr>
        <w:sz w:val="16"/>
      </w:rPr>
    </w:lvl>
    <w:lvl w:ilvl="1" w:tplc="68342122" w:tentative="1">
      <w:start w:val="1"/>
      <w:numFmt w:val="bullet"/>
      <w:lvlText w:val="o"/>
      <w:lvlJc w:val="left"/>
      <w:pPr>
        <w:tabs>
          <w:tab w:val="num" w:pos="1440"/>
        </w:tabs>
        <w:ind w:left="1440" w:hanging="360"/>
      </w:pPr>
      <w:rPr>
        <w:rFonts w:ascii="Courier New" w:hAnsi="Courier New" w:hint="default"/>
      </w:rPr>
    </w:lvl>
    <w:lvl w:ilvl="2" w:tplc="70ACDA56" w:tentative="1">
      <w:start w:val="1"/>
      <w:numFmt w:val="bullet"/>
      <w:lvlText w:val=""/>
      <w:lvlJc w:val="left"/>
      <w:pPr>
        <w:tabs>
          <w:tab w:val="num" w:pos="2160"/>
        </w:tabs>
        <w:ind w:left="2160" w:hanging="360"/>
      </w:pPr>
      <w:rPr>
        <w:rFonts w:ascii="Wingdings" w:hAnsi="Wingdings" w:hint="default"/>
      </w:rPr>
    </w:lvl>
    <w:lvl w:ilvl="3" w:tplc="9D30EAC0" w:tentative="1">
      <w:start w:val="1"/>
      <w:numFmt w:val="bullet"/>
      <w:lvlText w:val=""/>
      <w:lvlJc w:val="left"/>
      <w:pPr>
        <w:tabs>
          <w:tab w:val="num" w:pos="2880"/>
        </w:tabs>
        <w:ind w:left="2880" w:hanging="360"/>
      </w:pPr>
      <w:rPr>
        <w:rFonts w:ascii="Symbol" w:hAnsi="Symbol" w:hint="default"/>
      </w:rPr>
    </w:lvl>
    <w:lvl w:ilvl="4" w:tplc="5ACE028C" w:tentative="1">
      <w:start w:val="1"/>
      <w:numFmt w:val="bullet"/>
      <w:lvlText w:val="o"/>
      <w:lvlJc w:val="left"/>
      <w:pPr>
        <w:tabs>
          <w:tab w:val="num" w:pos="3600"/>
        </w:tabs>
        <w:ind w:left="3600" w:hanging="360"/>
      </w:pPr>
      <w:rPr>
        <w:rFonts w:ascii="Courier New" w:hAnsi="Courier New" w:hint="default"/>
      </w:rPr>
    </w:lvl>
    <w:lvl w:ilvl="5" w:tplc="38128FF4" w:tentative="1">
      <w:start w:val="1"/>
      <w:numFmt w:val="bullet"/>
      <w:lvlText w:val=""/>
      <w:lvlJc w:val="left"/>
      <w:pPr>
        <w:tabs>
          <w:tab w:val="num" w:pos="4320"/>
        </w:tabs>
        <w:ind w:left="4320" w:hanging="360"/>
      </w:pPr>
      <w:rPr>
        <w:rFonts w:ascii="Wingdings" w:hAnsi="Wingdings" w:hint="default"/>
      </w:rPr>
    </w:lvl>
    <w:lvl w:ilvl="6" w:tplc="239A1214" w:tentative="1">
      <w:start w:val="1"/>
      <w:numFmt w:val="bullet"/>
      <w:lvlText w:val=""/>
      <w:lvlJc w:val="left"/>
      <w:pPr>
        <w:tabs>
          <w:tab w:val="num" w:pos="5040"/>
        </w:tabs>
        <w:ind w:left="5040" w:hanging="360"/>
      </w:pPr>
      <w:rPr>
        <w:rFonts w:ascii="Symbol" w:hAnsi="Symbol" w:hint="default"/>
      </w:rPr>
    </w:lvl>
    <w:lvl w:ilvl="7" w:tplc="CD36271E" w:tentative="1">
      <w:start w:val="1"/>
      <w:numFmt w:val="bullet"/>
      <w:lvlText w:val="o"/>
      <w:lvlJc w:val="left"/>
      <w:pPr>
        <w:tabs>
          <w:tab w:val="num" w:pos="5760"/>
        </w:tabs>
        <w:ind w:left="5760" w:hanging="360"/>
      </w:pPr>
      <w:rPr>
        <w:rFonts w:ascii="Courier New" w:hAnsi="Courier New" w:hint="default"/>
      </w:rPr>
    </w:lvl>
    <w:lvl w:ilvl="8" w:tplc="180CEDEA" w:tentative="1">
      <w:start w:val="1"/>
      <w:numFmt w:val="bullet"/>
      <w:lvlText w:val=""/>
      <w:lvlJc w:val="left"/>
      <w:pPr>
        <w:tabs>
          <w:tab w:val="num" w:pos="6480"/>
        </w:tabs>
        <w:ind w:left="6480" w:hanging="360"/>
      </w:pPr>
      <w:rPr>
        <w:rFonts w:ascii="Wingdings" w:hAnsi="Wingdings" w:hint="default"/>
      </w:rPr>
    </w:lvl>
  </w:abstractNum>
  <w:abstractNum w:abstractNumId="16">
    <w:nsid w:val="695406B8"/>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17">
    <w:nsid w:val="6B3106E9"/>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18">
    <w:nsid w:val="7BA65F74"/>
    <w:multiLevelType w:val="multilevel"/>
    <w:tmpl w:val="628ABD8E"/>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nsid w:val="7D1A2A08"/>
    <w:multiLevelType w:val="singleLevel"/>
    <w:tmpl w:val="04070005"/>
    <w:lvl w:ilvl="0">
      <w:start w:val="1"/>
      <w:numFmt w:val="bullet"/>
      <w:lvlText w:val=""/>
      <w:lvlJc w:val="left"/>
      <w:pPr>
        <w:tabs>
          <w:tab w:val="num" w:pos="360"/>
        </w:tabs>
        <w:ind w:left="360" w:hanging="360"/>
      </w:pPr>
      <w:rPr>
        <w:rFonts w:ascii="Wingdings" w:hAnsi="Wingdings" w:hint="default"/>
      </w:rPr>
    </w:lvl>
  </w:abstractNum>
  <w:num w:numId="1">
    <w:abstractNumId w:val="18"/>
  </w:num>
  <w:num w:numId="2">
    <w:abstractNumId w:val="19"/>
  </w:num>
  <w:num w:numId="3">
    <w:abstractNumId w:val="6"/>
  </w:num>
  <w:num w:numId="4">
    <w:abstractNumId w:val="17"/>
  </w:num>
  <w:num w:numId="5">
    <w:abstractNumId w:val="11"/>
  </w:num>
  <w:num w:numId="6">
    <w:abstractNumId w:val="16"/>
  </w:num>
  <w:num w:numId="7">
    <w:abstractNumId w:val="10"/>
  </w:num>
  <w:num w:numId="8">
    <w:abstractNumId w:val="4"/>
  </w:num>
  <w:num w:numId="9">
    <w:abstractNumId w:val="13"/>
  </w:num>
  <w:num w:numId="10">
    <w:abstractNumId w:val="3"/>
  </w:num>
  <w:num w:numId="11">
    <w:abstractNumId w:val="2"/>
  </w:num>
  <w:num w:numId="12">
    <w:abstractNumId w:val="1"/>
  </w:num>
  <w:num w:numId="13">
    <w:abstractNumId w:val="5"/>
  </w:num>
  <w:num w:numId="14">
    <w:abstractNumId w:val="15"/>
  </w:num>
  <w:num w:numId="15">
    <w:abstractNumId w:val="14"/>
  </w:num>
  <w:num w:numId="16">
    <w:abstractNumId w:val="7"/>
  </w:num>
  <w:num w:numId="17">
    <w:abstractNumId w:val="8"/>
  </w:num>
  <w:num w:numId="18">
    <w:abstractNumId w:val="12"/>
  </w:num>
  <w:num w:numId="19">
    <w:abstractNumId w:val="0"/>
  </w:num>
  <w:num w:numId="20">
    <w:abstractNumId w:val="9"/>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hideSpellingErrors/>
  <w:hideGrammaticalErrors/>
  <w:defaultTabStop w:val="720"/>
  <w:hyphenationZone w:val="142"/>
  <w:evenAndOddHeader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2A4D"/>
    <w:rsid w:val="00003254"/>
    <w:rsid w:val="000134E9"/>
    <w:rsid w:val="00026927"/>
    <w:rsid w:val="00026F41"/>
    <w:rsid w:val="0003205D"/>
    <w:rsid w:val="00033D72"/>
    <w:rsid w:val="00037F85"/>
    <w:rsid w:val="0004159F"/>
    <w:rsid w:val="00057C82"/>
    <w:rsid w:val="00057E16"/>
    <w:rsid w:val="0006284E"/>
    <w:rsid w:val="000652B0"/>
    <w:rsid w:val="000734B6"/>
    <w:rsid w:val="00092B94"/>
    <w:rsid w:val="00095B82"/>
    <w:rsid w:val="000A2CD7"/>
    <w:rsid w:val="000B0137"/>
    <w:rsid w:val="000B4C33"/>
    <w:rsid w:val="000C4641"/>
    <w:rsid w:val="000C6F6C"/>
    <w:rsid w:val="000D1698"/>
    <w:rsid w:val="000E2371"/>
    <w:rsid w:val="000F5B94"/>
    <w:rsid w:val="00104AA2"/>
    <w:rsid w:val="001303D4"/>
    <w:rsid w:val="001345EE"/>
    <w:rsid w:val="0013601B"/>
    <w:rsid w:val="00147EE1"/>
    <w:rsid w:val="00156BF7"/>
    <w:rsid w:val="001602C4"/>
    <w:rsid w:val="0016293E"/>
    <w:rsid w:val="0016343C"/>
    <w:rsid w:val="00180F68"/>
    <w:rsid w:val="0018231F"/>
    <w:rsid w:val="001948E2"/>
    <w:rsid w:val="00194F40"/>
    <w:rsid w:val="001A65D3"/>
    <w:rsid w:val="001B3639"/>
    <w:rsid w:val="001C41E9"/>
    <w:rsid w:val="001D4745"/>
    <w:rsid w:val="001E66AF"/>
    <w:rsid w:val="001F37BA"/>
    <w:rsid w:val="00203C79"/>
    <w:rsid w:val="00211297"/>
    <w:rsid w:val="00216E78"/>
    <w:rsid w:val="00222C94"/>
    <w:rsid w:val="002238E2"/>
    <w:rsid w:val="00257E1E"/>
    <w:rsid w:val="00260813"/>
    <w:rsid w:val="00266ACE"/>
    <w:rsid w:val="002673E4"/>
    <w:rsid w:val="002726D4"/>
    <w:rsid w:val="002818F4"/>
    <w:rsid w:val="00281983"/>
    <w:rsid w:val="002954BC"/>
    <w:rsid w:val="002966B2"/>
    <w:rsid w:val="002A6581"/>
    <w:rsid w:val="002B1C87"/>
    <w:rsid w:val="002C5269"/>
    <w:rsid w:val="002C73A9"/>
    <w:rsid w:val="002E00FE"/>
    <w:rsid w:val="002E3FBC"/>
    <w:rsid w:val="002E6DB9"/>
    <w:rsid w:val="002F5B03"/>
    <w:rsid w:val="00311C89"/>
    <w:rsid w:val="00315D59"/>
    <w:rsid w:val="00321CA2"/>
    <w:rsid w:val="0033275A"/>
    <w:rsid w:val="0034228F"/>
    <w:rsid w:val="003441B1"/>
    <w:rsid w:val="00360517"/>
    <w:rsid w:val="00365452"/>
    <w:rsid w:val="003778AC"/>
    <w:rsid w:val="003825D0"/>
    <w:rsid w:val="00383F6C"/>
    <w:rsid w:val="003932FE"/>
    <w:rsid w:val="003949AF"/>
    <w:rsid w:val="003A4692"/>
    <w:rsid w:val="003A6E89"/>
    <w:rsid w:val="003B0B62"/>
    <w:rsid w:val="003C097C"/>
    <w:rsid w:val="003C1C89"/>
    <w:rsid w:val="003D378B"/>
    <w:rsid w:val="003E17F7"/>
    <w:rsid w:val="003F17F1"/>
    <w:rsid w:val="00410F1A"/>
    <w:rsid w:val="00415B3E"/>
    <w:rsid w:val="00423D23"/>
    <w:rsid w:val="00427347"/>
    <w:rsid w:val="00431879"/>
    <w:rsid w:val="00447BB6"/>
    <w:rsid w:val="004748BC"/>
    <w:rsid w:val="00475F12"/>
    <w:rsid w:val="004834B1"/>
    <w:rsid w:val="00484497"/>
    <w:rsid w:val="00492433"/>
    <w:rsid w:val="00492EBD"/>
    <w:rsid w:val="004A67E3"/>
    <w:rsid w:val="004B37CB"/>
    <w:rsid w:val="004B72BB"/>
    <w:rsid w:val="004C5AB3"/>
    <w:rsid w:val="004C628C"/>
    <w:rsid w:val="004D592E"/>
    <w:rsid w:val="005141FB"/>
    <w:rsid w:val="00524862"/>
    <w:rsid w:val="00525BD1"/>
    <w:rsid w:val="005313FC"/>
    <w:rsid w:val="005349CF"/>
    <w:rsid w:val="005354BD"/>
    <w:rsid w:val="00546FD4"/>
    <w:rsid w:val="005472E7"/>
    <w:rsid w:val="005504CB"/>
    <w:rsid w:val="0055636C"/>
    <w:rsid w:val="00562936"/>
    <w:rsid w:val="0057153B"/>
    <w:rsid w:val="00575FAF"/>
    <w:rsid w:val="005803D8"/>
    <w:rsid w:val="005876FB"/>
    <w:rsid w:val="005923D0"/>
    <w:rsid w:val="005944C6"/>
    <w:rsid w:val="00597955"/>
    <w:rsid w:val="005A7AFF"/>
    <w:rsid w:val="005B1F16"/>
    <w:rsid w:val="005D1300"/>
    <w:rsid w:val="005D2A27"/>
    <w:rsid w:val="005D2F6B"/>
    <w:rsid w:val="005D636B"/>
    <w:rsid w:val="005E2F37"/>
    <w:rsid w:val="005F1A7B"/>
    <w:rsid w:val="00605E1B"/>
    <w:rsid w:val="00616529"/>
    <w:rsid w:val="0065095A"/>
    <w:rsid w:val="006534A1"/>
    <w:rsid w:val="00661BE6"/>
    <w:rsid w:val="006722AE"/>
    <w:rsid w:val="00672527"/>
    <w:rsid w:val="0067430D"/>
    <w:rsid w:val="006749DF"/>
    <w:rsid w:val="00683873"/>
    <w:rsid w:val="006A0096"/>
    <w:rsid w:val="006B3A88"/>
    <w:rsid w:val="006C19AC"/>
    <w:rsid w:val="006C1C92"/>
    <w:rsid w:val="006C3CD9"/>
    <w:rsid w:val="006C42BF"/>
    <w:rsid w:val="006C6561"/>
    <w:rsid w:val="006C6E8B"/>
    <w:rsid w:val="006D6387"/>
    <w:rsid w:val="006F27F3"/>
    <w:rsid w:val="006F5C9B"/>
    <w:rsid w:val="0070672A"/>
    <w:rsid w:val="00707440"/>
    <w:rsid w:val="0072283B"/>
    <w:rsid w:val="00722EE0"/>
    <w:rsid w:val="0072399A"/>
    <w:rsid w:val="0073425B"/>
    <w:rsid w:val="00736869"/>
    <w:rsid w:val="00742A4D"/>
    <w:rsid w:val="00750C98"/>
    <w:rsid w:val="007522C4"/>
    <w:rsid w:val="007540F6"/>
    <w:rsid w:val="00766C06"/>
    <w:rsid w:val="00797F1B"/>
    <w:rsid w:val="007A6968"/>
    <w:rsid w:val="007B0E24"/>
    <w:rsid w:val="007D7540"/>
    <w:rsid w:val="007E3B13"/>
    <w:rsid w:val="00800F49"/>
    <w:rsid w:val="00803089"/>
    <w:rsid w:val="008110B4"/>
    <w:rsid w:val="00814767"/>
    <w:rsid w:val="00820C2A"/>
    <w:rsid w:val="00822D03"/>
    <w:rsid w:val="00825C88"/>
    <w:rsid w:val="0083480B"/>
    <w:rsid w:val="00835DF4"/>
    <w:rsid w:val="00844362"/>
    <w:rsid w:val="00845FE7"/>
    <w:rsid w:val="00877479"/>
    <w:rsid w:val="00882EE9"/>
    <w:rsid w:val="0088372B"/>
    <w:rsid w:val="00886953"/>
    <w:rsid w:val="0089645D"/>
    <w:rsid w:val="008D2334"/>
    <w:rsid w:val="008D5C42"/>
    <w:rsid w:val="008D7445"/>
    <w:rsid w:val="008E1065"/>
    <w:rsid w:val="009064D6"/>
    <w:rsid w:val="0091223B"/>
    <w:rsid w:val="00915839"/>
    <w:rsid w:val="009374A0"/>
    <w:rsid w:val="0094146D"/>
    <w:rsid w:val="0094410E"/>
    <w:rsid w:val="009464AE"/>
    <w:rsid w:val="00946EDB"/>
    <w:rsid w:val="00947DAD"/>
    <w:rsid w:val="0095150C"/>
    <w:rsid w:val="00960BE3"/>
    <w:rsid w:val="00961270"/>
    <w:rsid w:val="009622FD"/>
    <w:rsid w:val="00970176"/>
    <w:rsid w:val="00991B69"/>
    <w:rsid w:val="009966C5"/>
    <w:rsid w:val="009A0B44"/>
    <w:rsid w:val="009B4EE0"/>
    <w:rsid w:val="009B65E2"/>
    <w:rsid w:val="009C5165"/>
    <w:rsid w:val="009D2D7D"/>
    <w:rsid w:val="00A02E9B"/>
    <w:rsid w:val="00A03D8C"/>
    <w:rsid w:val="00A149E9"/>
    <w:rsid w:val="00A22801"/>
    <w:rsid w:val="00A44999"/>
    <w:rsid w:val="00A54A0B"/>
    <w:rsid w:val="00A56259"/>
    <w:rsid w:val="00A5759D"/>
    <w:rsid w:val="00A60552"/>
    <w:rsid w:val="00A608C5"/>
    <w:rsid w:val="00A61E4F"/>
    <w:rsid w:val="00A734C3"/>
    <w:rsid w:val="00A859B1"/>
    <w:rsid w:val="00A8681A"/>
    <w:rsid w:val="00AC308D"/>
    <w:rsid w:val="00AC713B"/>
    <w:rsid w:val="00AF580F"/>
    <w:rsid w:val="00B039A3"/>
    <w:rsid w:val="00B1437D"/>
    <w:rsid w:val="00B20187"/>
    <w:rsid w:val="00B20FE3"/>
    <w:rsid w:val="00B23D0C"/>
    <w:rsid w:val="00B31AE9"/>
    <w:rsid w:val="00B4479D"/>
    <w:rsid w:val="00B45695"/>
    <w:rsid w:val="00B46D00"/>
    <w:rsid w:val="00B51CAF"/>
    <w:rsid w:val="00B540BA"/>
    <w:rsid w:val="00B60077"/>
    <w:rsid w:val="00B62093"/>
    <w:rsid w:val="00B64506"/>
    <w:rsid w:val="00B71AC5"/>
    <w:rsid w:val="00B82FF9"/>
    <w:rsid w:val="00B90A41"/>
    <w:rsid w:val="00B95D04"/>
    <w:rsid w:val="00BA4A26"/>
    <w:rsid w:val="00BB3636"/>
    <w:rsid w:val="00BD4839"/>
    <w:rsid w:val="00BD7B3B"/>
    <w:rsid w:val="00BF1D4C"/>
    <w:rsid w:val="00C14773"/>
    <w:rsid w:val="00C161AC"/>
    <w:rsid w:val="00C23108"/>
    <w:rsid w:val="00C304BC"/>
    <w:rsid w:val="00C37D2E"/>
    <w:rsid w:val="00C45B8C"/>
    <w:rsid w:val="00C50F9D"/>
    <w:rsid w:val="00CC32EB"/>
    <w:rsid w:val="00CF053B"/>
    <w:rsid w:val="00CF188F"/>
    <w:rsid w:val="00D00F2C"/>
    <w:rsid w:val="00D04001"/>
    <w:rsid w:val="00D160F5"/>
    <w:rsid w:val="00D17A2F"/>
    <w:rsid w:val="00D225D8"/>
    <w:rsid w:val="00D27FE5"/>
    <w:rsid w:val="00D31124"/>
    <w:rsid w:val="00D40E68"/>
    <w:rsid w:val="00D55285"/>
    <w:rsid w:val="00D57411"/>
    <w:rsid w:val="00D657F2"/>
    <w:rsid w:val="00D65BEC"/>
    <w:rsid w:val="00D74708"/>
    <w:rsid w:val="00D76440"/>
    <w:rsid w:val="00D7644C"/>
    <w:rsid w:val="00D86530"/>
    <w:rsid w:val="00D87395"/>
    <w:rsid w:val="00D90914"/>
    <w:rsid w:val="00DA0502"/>
    <w:rsid w:val="00DA1125"/>
    <w:rsid w:val="00DB1913"/>
    <w:rsid w:val="00DC0193"/>
    <w:rsid w:val="00DC6DC2"/>
    <w:rsid w:val="00DD0921"/>
    <w:rsid w:val="00DE3EE6"/>
    <w:rsid w:val="00E028E0"/>
    <w:rsid w:val="00E04E71"/>
    <w:rsid w:val="00E136B3"/>
    <w:rsid w:val="00E13F38"/>
    <w:rsid w:val="00E2165D"/>
    <w:rsid w:val="00E21EC7"/>
    <w:rsid w:val="00E24B38"/>
    <w:rsid w:val="00E35C7C"/>
    <w:rsid w:val="00E464CA"/>
    <w:rsid w:val="00E50979"/>
    <w:rsid w:val="00E51DF7"/>
    <w:rsid w:val="00E558AF"/>
    <w:rsid w:val="00E56C7F"/>
    <w:rsid w:val="00E66735"/>
    <w:rsid w:val="00E707B5"/>
    <w:rsid w:val="00E730E5"/>
    <w:rsid w:val="00E73C50"/>
    <w:rsid w:val="00E75B0C"/>
    <w:rsid w:val="00E8160F"/>
    <w:rsid w:val="00E9567B"/>
    <w:rsid w:val="00EB19FB"/>
    <w:rsid w:val="00EE3491"/>
    <w:rsid w:val="00EF6C36"/>
    <w:rsid w:val="00F02AB3"/>
    <w:rsid w:val="00F05B06"/>
    <w:rsid w:val="00F1476A"/>
    <w:rsid w:val="00F310E2"/>
    <w:rsid w:val="00F437B1"/>
    <w:rsid w:val="00F50C06"/>
    <w:rsid w:val="00F56AB3"/>
    <w:rsid w:val="00F571FE"/>
    <w:rsid w:val="00F57A51"/>
    <w:rsid w:val="00F60151"/>
    <w:rsid w:val="00F70388"/>
    <w:rsid w:val="00F77F70"/>
    <w:rsid w:val="00F85961"/>
    <w:rsid w:val="00F902C6"/>
    <w:rsid w:val="00F9391B"/>
    <w:rsid w:val="00FA6A50"/>
    <w:rsid w:val="00FA7806"/>
    <w:rsid w:val="00FB02F7"/>
    <w:rsid w:val="00FB134A"/>
    <w:rsid w:val="00FB280B"/>
    <w:rsid w:val="00FB6CF4"/>
    <w:rsid w:val="00FD79CE"/>
    <w:rsid w:val="00FE30DB"/>
    <w:rsid w:val="00FF077D"/>
  </w:rsids>
  <m:mathPr>
    <m:mathFont m:val="Cambria Math"/>
    <m:brkBin m:val="before"/>
    <m:brkBinSub m:val="--"/>
    <m:smallFrac m:val="0"/>
    <m:dispDef/>
    <m:lMargin m:val="0"/>
    <m:rMargin m:val="0"/>
    <m:defJc m:val="centerGroup"/>
    <m:wrapIndent m:val="1440"/>
    <m:intLim m:val="subSup"/>
    <m:naryLim m:val="undOvr"/>
  </m:mathPr>
  <w:themeFontLang w:val="de-CH"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5D0940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CH" w:eastAsia="de-CH"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9" w:unhideWhenUsed="0" w:qFormat="1"/>
    <w:lsdException w:name="heading 6" w:semiHidden="0" w:uiPriority="9" w:unhideWhenUsed="0" w:qFormat="1"/>
    <w:lsdException w:name="heading 7" w:semiHidden="0" w:uiPriority="0"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semiHidden="0" w:uiPriority="35" w:unhideWhenUsed="0"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No Spacing" w:semiHidden="0" w:unhideWhenUsed="0" w:qFormat="1"/>
    <w:lsdException w:name="Medium Grid 1"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Standard">
    <w:name w:val="Normal"/>
    <w:qFormat/>
    <w:rPr>
      <w:rFonts w:ascii="Arial" w:hAnsi="Arial"/>
      <w:sz w:val="22"/>
      <w:lang w:val="fr-CH" w:eastAsia="fr-CH"/>
    </w:rPr>
  </w:style>
  <w:style w:type="paragraph" w:styleId="berschrift1">
    <w:name w:val="heading 1"/>
    <w:aliases w:val="e1,Ü1"/>
    <w:basedOn w:val="Standard"/>
    <w:next w:val="Standard"/>
    <w:qFormat/>
    <w:pPr>
      <w:keepNext/>
      <w:spacing w:before="120"/>
      <w:ind w:left="567" w:hanging="567"/>
      <w:outlineLvl w:val="0"/>
    </w:pPr>
    <w:rPr>
      <w:b/>
      <w:sz w:val="24"/>
    </w:rPr>
  </w:style>
  <w:style w:type="paragraph" w:styleId="berschrift2">
    <w:name w:val="heading 2"/>
    <w:aliases w:val="e2,Ü2"/>
    <w:basedOn w:val="Standard"/>
    <w:next w:val="Standard"/>
    <w:qFormat/>
    <w:pPr>
      <w:keepNext/>
      <w:spacing w:before="240" w:line="360" w:lineRule="auto"/>
      <w:ind w:left="567" w:hanging="567"/>
      <w:outlineLvl w:val="1"/>
    </w:pPr>
    <w:rPr>
      <w:b/>
      <w:sz w:val="20"/>
    </w:rPr>
  </w:style>
  <w:style w:type="paragraph" w:styleId="berschrift3">
    <w:name w:val="heading 3"/>
    <w:aliases w:val="e3,Ü3"/>
    <w:basedOn w:val="Standard"/>
    <w:next w:val="Standard"/>
    <w:qFormat/>
    <w:rsid w:val="00717DE7"/>
    <w:pPr>
      <w:keepNext/>
      <w:tabs>
        <w:tab w:val="left" w:pos="1134"/>
      </w:tabs>
      <w:spacing w:before="120" w:after="60"/>
      <w:ind w:left="499" w:hanging="499"/>
      <w:outlineLvl w:val="2"/>
    </w:pPr>
    <w:rPr>
      <w:b/>
      <w:sz w:val="20"/>
    </w:rPr>
  </w:style>
  <w:style w:type="paragraph" w:styleId="berschrift4">
    <w:name w:val="heading 4"/>
    <w:aliases w:val="Ü4"/>
    <w:basedOn w:val="Standard"/>
    <w:next w:val="Standard"/>
    <w:qFormat/>
    <w:pPr>
      <w:keepNext/>
      <w:tabs>
        <w:tab w:val="left" w:pos="1207"/>
      </w:tabs>
      <w:spacing w:before="120"/>
      <w:outlineLvl w:val="3"/>
    </w:pPr>
    <w:rPr>
      <w:b/>
      <w:sz w:val="20"/>
    </w:rPr>
  </w:style>
  <w:style w:type="paragraph" w:styleId="berschrift5">
    <w:name w:val="heading 5"/>
    <w:basedOn w:val="Standard"/>
    <w:next w:val="Standard"/>
    <w:qFormat/>
    <w:pPr>
      <w:keepNext/>
      <w:pBdr>
        <w:bottom w:val="single" w:sz="4" w:space="1" w:color="auto"/>
      </w:pBdr>
      <w:outlineLvl w:val="4"/>
    </w:pPr>
    <w:rPr>
      <w:b/>
    </w:rPr>
  </w:style>
  <w:style w:type="paragraph" w:styleId="berschrift6">
    <w:name w:val="heading 6"/>
    <w:basedOn w:val="Standard"/>
    <w:next w:val="Standard"/>
    <w:qFormat/>
    <w:pPr>
      <w:keepNext/>
      <w:spacing w:before="360" w:line="360" w:lineRule="auto"/>
      <w:outlineLvl w:val="5"/>
    </w:pPr>
    <w:rPr>
      <w:b/>
      <w:i/>
      <w:color w:val="0000FF"/>
      <w:sz w:val="20"/>
    </w:rPr>
  </w:style>
  <w:style w:type="paragraph" w:styleId="berschrift7">
    <w:name w:val="heading 7"/>
    <w:basedOn w:val="Standardeinzug"/>
    <w:next w:val="Standard"/>
    <w:qFormat/>
    <w:pPr>
      <w:keepNext/>
      <w:spacing w:before="120" w:after="120"/>
      <w:ind w:left="709" w:hanging="709"/>
      <w:outlineLvl w:val="6"/>
    </w:pPr>
    <w:rPr>
      <w:b/>
      <w:i/>
      <w:sz w:val="20"/>
    </w:rPr>
  </w:style>
  <w:style w:type="paragraph" w:styleId="berschrift8">
    <w:name w:val="heading 8"/>
    <w:basedOn w:val="Standard"/>
    <w:next w:val="Standard"/>
    <w:qFormat/>
    <w:pPr>
      <w:keepNext/>
      <w:ind w:left="1134" w:hanging="1134"/>
      <w:outlineLvl w:val="7"/>
    </w:pPr>
    <w:rPr>
      <w:rFonts w:ascii="Arial Narrow" w:hAnsi="Arial Narrow"/>
      <w:b/>
    </w:rPr>
  </w:style>
  <w:style w:type="paragraph" w:styleId="berschrift9">
    <w:name w:val="heading 9"/>
    <w:basedOn w:val="Standard"/>
    <w:next w:val="Standard"/>
    <w:qFormat/>
    <w:pPr>
      <w:keepNext/>
      <w:spacing w:before="360"/>
      <w:outlineLvl w:val="8"/>
    </w:pPr>
    <w:rPr>
      <w:b/>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einzug">
    <w:name w:val="Normal Indent"/>
    <w:basedOn w:val="Standard"/>
    <w:pPr>
      <w:ind w:left="708"/>
    </w:pPr>
  </w:style>
  <w:style w:type="paragraph" w:styleId="Kopfzeile">
    <w:name w:val="header"/>
    <w:basedOn w:val="Standard"/>
    <w:link w:val="KopfzeileZeichen"/>
    <w:pPr>
      <w:tabs>
        <w:tab w:val="center" w:pos="4536"/>
        <w:tab w:val="right" w:pos="9072"/>
      </w:tabs>
    </w:pPr>
  </w:style>
  <w:style w:type="paragraph" w:styleId="Fuzeile">
    <w:name w:val="footer"/>
    <w:basedOn w:val="Standard"/>
    <w:pPr>
      <w:tabs>
        <w:tab w:val="center" w:pos="4536"/>
        <w:tab w:val="right" w:pos="9072"/>
      </w:tabs>
    </w:pPr>
  </w:style>
  <w:style w:type="character" w:styleId="Seitenzahl">
    <w:name w:val="page number"/>
    <w:basedOn w:val="Absatzstandardschriftart"/>
  </w:style>
  <w:style w:type="paragraph" w:styleId="Textkrper">
    <w:name w:val="Body Text"/>
    <w:basedOn w:val="Standard"/>
    <w:pPr>
      <w:spacing w:before="240"/>
    </w:pPr>
    <w:rPr>
      <w:sz w:val="20"/>
    </w:rPr>
  </w:style>
  <w:style w:type="paragraph" w:styleId="Textkrpereinzug">
    <w:name w:val="Body Text Indent"/>
    <w:basedOn w:val="Standard"/>
    <w:pPr>
      <w:tabs>
        <w:tab w:val="left" w:pos="567"/>
        <w:tab w:val="left" w:pos="850"/>
      </w:tabs>
      <w:ind w:left="851" w:hanging="851"/>
      <w:jc w:val="both"/>
    </w:pPr>
    <w:rPr>
      <w:rFonts w:ascii="Times" w:hAnsi="Times"/>
    </w:rPr>
  </w:style>
  <w:style w:type="paragraph" w:styleId="Textkrper2">
    <w:name w:val="Body Text 2"/>
    <w:basedOn w:val="Standard"/>
    <w:pPr>
      <w:tabs>
        <w:tab w:val="left" w:pos="283"/>
        <w:tab w:val="left" w:pos="567"/>
        <w:tab w:val="left" w:pos="850"/>
      </w:tabs>
      <w:jc w:val="both"/>
    </w:pPr>
    <w:rPr>
      <w:sz w:val="20"/>
    </w:rPr>
  </w:style>
  <w:style w:type="paragraph" w:styleId="Textkrper3">
    <w:name w:val="Body Text 3"/>
    <w:basedOn w:val="Standard"/>
    <w:pPr>
      <w:spacing w:before="120"/>
    </w:pPr>
    <w:rPr>
      <w:color w:val="000000"/>
    </w:rPr>
  </w:style>
  <w:style w:type="paragraph" w:styleId="Dokumentstruktur">
    <w:name w:val="Document Map"/>
    <w:basedOn w:val="Standard"/>
    <w:pPr>
      <w:shd w:val="clear" w:color="auto" w:fill="000080"/>
    </w:pPr>
    <w:rPr>
      <w:rFonts w:ascii="Tahoma" w:hAnsi="Tahoma"/>
    </w:rPr>
  </w:style>
  <w:style w:type="paragraph" w:styleId="Verzeichnis1">
    <w:name w:val="toc 1"/>
    <w:basedOn w:val="Standard"/>
    <w:next w:val="Standard"/>
    <w:uiPriority w:val="39"/>
    <w:rsid w:val="00707440"/>
    <w:pPr>
      <w:tabs>
        <w:tab w:val="left" w:pos="284"/>
        <w:tab w:val="right" w:pos="9354"/>
      </w:tabs>
      <w:spacing w:after="100"/>
      <w:ind w:left="340" w:hanging="340"/>
    </w:pPr>
    <w:rPr>
      <w:b/>
      <w:sz w:val="20"/>
    </w:rPr>
  </w:style>
  <w:style w:type="paragraph" w:styleId="Verzeichnis2">
    <w:name w:val="toc 2"/>
    <w:basedOn w:val="Standard"/>
    <w:next w:val="Standard"/>
    <w:autoRedefine/>
    <w:uiPriority w:val="39"/>
    <w:rsid w:val="005F1A7B"/>
    <w:pPr>
      <w:tabs>
        <w:tab w:val="left" w:pos="993"/>
        <w:tab w:val="left" w:pos="1100"/>
        <w:tab w:val="right" w:leader="dot" w:pos="9356"/>
      </w:tabs>
      <w:spacing w:after="100"/>
      <w:ind w:left="738" w:hanging="454"/>
    </w:pPr>
    <w:rPr>
      <w:sz w:val="20"/>
    </w:rPr>
  </w:style>
  <w:style w:type="paragraph" w:styleId="Verzeichnis3">
    <w:name w:val="toc 3"/>
    <w:basedOn w:val="Standard"/>
    <w:next w:val="Standard"/>
    <w:autoRedefine/>
    <w:uiPriority w:val="39"/>
    <w:rsid w:val="001948E2"/>
    <w:pPr>
      <w:spacing w:after="60" w:line="264" w:lineRule="auto"/>
      <w:ind w:left="737"/>
    </w:pPr>
    <w:rPr>
      <w:sz w:val="20"/>
    </w:rPr>
  </w:style>
  <w:style w:type="paragraph" w:styleId="Verzeichnis4">
    <w:name w:val="toc 4"/>
    <w:basedOn w:val="Standard"/>
    <w:next w:val="Standard"/>
    <w:autoRedefine/>
    <w:pPr>
      <w:ind w:left="660"/>
    </w:pPr>
    <w:rPr>
      <w:rFonts w:ascii="Times New Roman" w:hAnsi="Times New Roman"/>
    </w:rPr>
  </w:style>
  <w:style w:type="paragraph" w:styleId="Verzeichnis5">
    <w:name w:val="toc 5"/>
    <w:basedOn w:val="Standard"/>
    <w:next w:val="Standard"/>
    <w:autoRedefine/>
    <w:pPr>
      <w:ind w:left="880"/>
    </w:pPr>
    <w:rPr>
      <w:rFonts w:ascii="Times New Roman" w:hAnsi="Times New Roman"/>
    </w:rPr>
  </w:style>
  <w:style w:type="paragraph" w:styleId="Verzeichnis6">
    <w:name w:val="toc 6"/>
    <w:basedOn w:val="Standard"/>
    <w:next w:val="Standard"/>
    <w:autoRedefine/>
    <w:pPr>
      <w:ind w:left="1100"/>
    </w:pPr>
    <w:rPr>
      <w:rFonts w:ascii="Times New Roman" w:hAnsi="Times New Roman"/>
    </w:rPr>
  </w:style>
  <w:style w:type="paragraph" w:styleId="Verzeichnis7">
    <w:name w:val="toc 7"/>
    <w:basedOn w:val="Standard"/>
    <w:next w:val="Standard"/>
    <w:autoRedefine/>
    <w:pPr>
      <w:ind w:left="1320"/>
    </w:pPr>
    <w:rPr>
      <w:rFonts w:ascii="Times New Roman" w:hAnsi="Times New Roman"/>
    </w:rPr>
  </w:style>
  <w:style w:type="paragraph" w:styleId="Verzeichnis8">
    <w:name w:val="toc 8"/>
    <w:basedOn w:val="Standard"/>
    <w:next w:val="Standard"/>
    <w:autoRedefine/>
    <w:pPr>
      <w:ind w:left="1540"/>
    </w:pPr>
    <w:rPr>
      <w:rFonts w:ascii="Times New Roman" w:hAnsi="Times New Roman"/>
    </w:rPr>
  </w:style>
  <w:style w:type="paragraph" w:styleId="Verzeichnis9">
    <w:name w:val="toc 9"/>
    <w:basedOn w:val="Standard"/>
    <w:next w:val="Standard"/>
    <w:autoRedefine/>
    <w:pPr>
      <w:ind w:left="1760"/>
    </w:pPr>
    <w:rPr>
      <w:rFonts w:ascii="Times New Roman" w:hAnsi="Times New Roman"/>
    </w:rPr>
  </w:style>
  <w:style w:type="paragraph" w:styleId="Beschriftung">
    <w:name w:val="caption"/>
    <w:basedOn w:val="Standard"/>
    <w:next w:val="Standard"/>
    <w:qFormat/>
    <w:pPr>
      <w:tabs>
        <w:tab w:val="left" w:pos="311"/>
        <w:tab w:val="left" w:pos="567"/>
        <w:tab w:val="left" w:pos="850"/>
      </w:tabs>
      <w:spacing w:before="120" w:after="120"/>
      <w:jc w:val="both"/>
    </w:pPr>
    <w:rPr>
      <w:b/>
    </w:rPr>
  </w:style>
  <w:style w:type="character" w:styleId="Link">
    <w:name w:val="Hyperlink"/>
    <w:uiPriority w:val="99"/>
    <w:rPr>
      <w:color w:val="0000FF"/>
      <w:u w:val="single"/>
      <w:lang w:val="fr-CH" w:eastAsia="fr-CH"/>
    </w:rPr>
  </w:style>
  <w:style w:type="paragraph" w:styleId="Textkrpereinzug2">
    <w:name w:val="Body Text Indent 2"/>
    <w:basedOn w:val="Standard"/>
    <w:pPr>
      <w:ind w:left="3261"/>
    </w:pPr>
    <w:rPr>
      <w:sz w:val="20"/>
    </w:rPr>
  </w:style>
  <w:style w:type="character" w:styleId="Betont">
    <w:name w:val="Strong"/>
    <w:qFormat/>
    <w:rPr>
      <w:b/>
      <w:lang w:val="fr-CH" w:eastAsia="fr-CH"/>
    </w:rPr>
  </w:style>
  <w:style w:type="paragraph" w:styleId="Textkrpereinzug3">
    <w:name w:val="Body Text Indent 3"/>
    <w:basedOn w:val="Standard"/>
    <w:pPr>
      <w:tabs>
        <w:tab w:val="left" w:pos="284"/>
        <w:tab w:val="left" w:leader="dot" w:pos="3969"/>
      </w:tabs>
      <w:ind w:left="284" w:hanging="284"/>
    </w:pPr>
    <w:rPr>
      <w:color w:val="FF0000"/>
      <w:sz w:val="20"/>
    </w:rPr>
  </w:style>
  <w:style w:type="character" w:styleId="GesichteterLink">
    <w:name w:val="FollowedHyperlink"/>
    <w:rPr>
      <w:color w:val="800080"/>
      <w:u w:val="single"/>
      <w:lang w:val="fr-CH" w:eastAsia="fr-CH"/>
    </w:rPr>
  </w:style>
  <w:style w:type="paragraph" w:customStyle="1" w:styleId="TabelleBeschr">
    <w:name w:val="Tabelle Beschr"/>
    <w:basedOn w:val="BildBeschriftung"/>
    <w:pPr>
      <w:keepNext/>
      <w:tabs>
        <w:tab w:val="left" w:pos="1276"/>
      </w:tabs>
      <w:spacing w:before="100" w:after="100" w:line="240" w:lineRule="exact"/>
      <w:ind w:right="-27"/>
    </w:pPr>
  </w:style>
  <w:style w:type="paragraph" w:customStyle="1" w:styleId="BildBeschriftung">
    <w:name w:val="Bild Beschriftung"/>
    <w:basedOn w:val="Standard"/>
    <w:next w:val="Standard"/>
    <w:pPr>
      <w:widowControl w:val="0"/>
      <w:tabs>
        <w:tab w:val="left" w:pos="851"/>
      </w:tabs>
      <w:spacing w:before="160" w:after="200" w:line="220" w:lineRule="exact"/>
    </w:pPr>
    <w:rPr>
      <w:rFonts w:ascii="Helvetica" w:hAnsi="Helvetica"/>
      <w:sz w:val="18"/>
    </w:rPr>
  </w:style>
  <w:style w:type="paragraph" w:customStyle="1" w:styleId="Tabelleninhalt">
    <w:name w:val="Tabelleninhalt"/>
    <w:basedOn w:val="Standard"/>
    <w:pPr>
      <w:tabs>
        <w:tab w:val="left" w:pos="142"/>
      </w:tabs>
      <w:spacing w:before="40" w:after="40" w:line="200" w:lineRule="exact"/>
      <w:jc w:val="both"/>
    </w:pPr>
    <w:rPr>
      <w:rFonts w:ascii="Helvetica" w:hAnsi="Helvetica"/>
      <w:sz w:val="16"/>
    </w:rPr>
  </w:style>
  <w:style w:type="paragraph" w:styleId="Index1">
    <w:name w:val="index 1"/>
    <w:basedOn w:val="Standard"/>
    <w:next w:val="Standard"/>
    <w:autoRedefine/>
    <w:pPr>
      <w:ind w:left="220" w:hanging="220"/>
    </w:pPr>
  </w:style>
  <w:style w:type="paragraph" w:styleId="Index2">
    <w:name w:val="index 2"/>
    <w:basedOn w:val="Standard"/>
    <w:next w:val="Standard"/>
    <w:autoRedefine/>
    <w:pPr>
      <w:ind w:left="440" w:hanging="220"/>
    </w:pPr>
  </w:style>
  <w:style w:type="paragraph" w:styleId="Index3">
    <w:name w:val="index 3"/>
    <w:basedOn w:val="Standard"/>
    <w:next w:val="Standard"/>
    <w:autoRedefine/>
    <w:pPr>
      <w:ind w:left="660" w:hanging="220"/>
    </w:pPr>
  </w:style>
  <w:style w:type="paragraph" w:styleId="Index4">
    <w:name w:val="index 4"/>
    <w:basedOn w:val="Standard"/>
    <w:next w:val="Standard"/>
    <w:autoRedefine/>
    <w:pPr>
      <w:ind w:left="880" w:hanging="220"/>
    </w:pPr>
  </w:style>
  <w:style w:type="paragraph" w:styleId="Index5">
    <w:name w:val="index 5"/>
    <w:basedOn w:val="Standard"/>
    <w:next w:val="Standard"/>
    <w:autoRedefine/>
    <w:pPr>
      <w:ind w:left="1100" w:hanging="220"/>
    </w:pPr>
  </w:style>
  <w:style w:type="paragraph" w:styleId="Index6">
    <w:name w:val="index 6"/>
    <w:basedOn w:val="Standard"/>
    <w:next w:val="Standard"/>
    <w:autoRedefine/>
    <w:pPr>
      <w:ind w:left="1320" w:hanging="220"/>
    </w:pPr>
  </w:style>
  <w:style w:type="paragraph" w:styleId="Index7">
    <w:name w:val="index 7"/>
    <w:basedOn w:val="Standard"/>
    <w:next w:val="Standard"/>
    <w:autoRedefine/>
    <w:pPr>
      <w:ind w:left="1540" w:hanging="220"/>
    </w:pPr>
  </w:style>
  <w:style w:type="paragraph" w:styleId="Index8">
    <w:name w:val="index 8"/>
    <w:basedOn w:val="Standard"/>
    <w:next w:val="Standard"/>
    <w:autoRedefine/>
    <w:pPr>
      <w:ind w:left="1760" w:hanging="220"/>
    </w:pPr>
  </w:style>
  <w:style w:type="paragraph" w:styleId="Index9">
    <w:name w:val="index 9"/>
    <w:basedOn w:val="Standard"/>
    <w:next w:val="Standard"/>
    <w:autoRedefine/>
    <w:pPr>
      <w:ind w:left="1980" w:hanging="220"/>
    </w:pPr>
  </w:style>
  <w:style w:type="paragraph" w:styleId="Indexberschrift">
    <w:name w:val="index heading"/>
    <w:basedOn w:val="Standard"/>
    <w:next w:val="Index1"/>
  </w:style>
  <w:style w:type="paragraph" w:customStyle="1" w:styleId="Formatvorlage1">
    <w:name w:val="Formatvorlage1"/>
    <w:basedOn w:val="berschrift7"/>
    <w:autoRedefine/>
    <w:pPr>
      <w:jc w:val="center"/>
    </w:pPr>
    <w:rPr>
      <w:b w:val="0"/>
    </w:rPr>
  </w:style>
  <w:style w:type="paragraph" w:styleId="Blocktext">
    <w:name w:val="Block Text"/>
    <w:basedOn w:val="Standard"/>
    <w:pPr>
      <w:ind w:left="426" w:right="3683"/>
      <w:jc w:val="both"/>
    </w:pPr>
  </w:style>
  <w:style w:type="paragraph" w:styleId="Abbildungsverzeichnis">
    <w:name w:val="table of figures"/>
    <w:basedOn w:val="Standard"/>
    <w:next w:val="Standard"/>
    <w:pPr>
      <w:ind w:left="440" w:hanging="440"/>
    </w:pPr>
  </w:style>
  <w:style w:type="character" w:customStyle="1" w:styleId="KopfzeileZeichen">
    <w:name w:val="Kopfzeile Zeichen"/>
    <w:link w:val="Kopfzeile"/>
    <w:rsid w:val="007A499D"/>
    <w:rPr>
      <w:rFonts w:ascii="Arial" w:hAnsi="Arial"/>
      <w:noProof/>
      <w:sz w:val="22"/>
      <w:lang w:val="fr-CH" w:eastAsia="fr-CH"/>
    </w:rPr>
  </w:style>
  <w:style w:type="paragraph" w:customStyle="1" w:styleId="aufzaehlung">
    <w:name w:val="aufzaehlung"/>
    <w:basedOn w:val="Standard"/>
    <w:next w:val="Standard"/>
    <w:pPr>
      <w:numPr>
        <w:numId w:val="7"/>
      </w:numPr>
      <w:tabs>
        <w:tab w:val="clear" w:pos="720"/>
        <w:tab w:val="num" w:pos="284"/>
      </w:tabs>
      <w:autoSpaceDE w:val="0"/>
      <w:autoSpaceDN w:val="0"/>
      <w:adjustRightInd w:val="0"/>
      <w:spacing w:before="16"/>
      <w:ind w:left="284" w:hanging="284"/>
      <w:jc w:val="both"/>
    </w:pPr>
    <w:rPr>
      <w:sz w:val="20"/>
    </w:rPr>
  </w:style>
  <w:style w:type="paragraph" w:customStyle="1" w:styleId="Tabelle">
    <w:name w:val="Tabelle"/>
    <w:basedOn w:val="Standard"/>
    <w:rsid w:val="00AC1C2C"/>
    <w:rPr>
      <w:rFonts w:ascii="Arial Narrow" w:hAnsi="Arial Narrow"/>
      <w:sz w:val="20"/>
    </w:rPr>
  </w:style>
  <w:style w:type="character" w:styleId="Kommentarzeichen">
    <w:name w:val="annotation reference"/>
    <w:uiPriority w:val="99"/>
    <w:semiHidden/>
    <w:unhideWhenUsed/>
    <w:rsid w:val="00D657F2"/>
    <w:rPr>
      <w:sz w:val="16"/>
      <w:szCs w:val="16"/>
    </w:rPr>
  </w:style>
  <w:style w:type="paragraph" w:styleId="Kommentartext">
    <w:name w:val="annotation text"/>
    <w:basedOn w:val="Standard"/>
    <w:link w:val="KommentartextZeichen"/>
    <w:uiPriority w:val="99"/>
    <w:semiHidden/>
    <w:unhideWhenUsed/>
    <w:rsid w:val="00D657F2"/>
    <w:rPr>
      <w:sz w:val="20"/>
    </w:rPr>
  </w:style>
  <w:style w:type="character" w:customStyle="1" w:styleId="KommentartextZeichen">
    <w:name w:val="Kommentartext Zeichen"/>
    <w:link w:val="Kommentartext"/>
    <w:uiPriority w:val="99"/>
    <w:semiHidden/>
    <w:rsid w:val="00D657F2"/>
    <w:rPr>
      <w:rFonts w:ascii="Arial" w:hAnsi="Arial"/>
      <w:lang w:val="fr-CH" w:eastAsia="fr-CH"/>
    </w:rPr>
  </w:style>
  <w:style w:type="paragraph" w:styleId="Kommentarthema">
    <w:name w:val="annotation subject"/>
    <w:basedOn w:val="Kommentartext"/>
    <w:next w:val="Kommentartext"/>
    <w:link w:val="KommentarthemaZeichen"/>
    <w:uiPriority w:val="99"/>
    <w:semiHidden/>
    <w:unhideWhenUsed/>
    <w:rsid w:val="00D657F2"/>
    <w:rPr>
      <w:b/>
      <w:bCs/>
    </w:rPr>
  </w:style>
  <w:style w:type="character" w:customStyle="1" w:styleId="KommentarthemaZeichen">
    <w:name w:val="Kommentarthema Zeichen"/>
    <w:link w:val="Kommentarthema"/>
    <w:uiPriority w:val="99"/>
    <w:semiHidden/>
    <w:rsid w:val="00D657F2"/>
    <w:rPr>
      <w:rFonts w:ascii="Arial" w:hAnsi="Arial"/>
      <w:b/>
      <w:bCs/>
      <w:lang w:val="fr-CH" w:eastAsia="fr-CH"/>
    </w:rPr>
  </w:style>
  <w:style w:type="paragraph" w:styleId="Sprechblasentext">
    <w:name w:val="Balloon Text"/>
    <w:basedOn w:val="Standard"/>
    <w:link w:val="SprechblasentextZeichen"/>
    <w:uiPriority w:val="99"/>
    <w:semiHidden/>
    <w:unhideWhenUsed/>
    <w:rsid w:val="00D657F2"/>
    <w:rPr>
      <w:rFonts w:ascii="Tahoma" w:hAnsi="Tahoma" w:cs="Tahoma"/>
      <w:sz w:val="16"/>
      <w:szCs w:val="16"/>
    </w:rPr>
  </w:style>
  <w:style w:type="character" w:customStyle="1" w:styleId="SprechblasentextZeichen">
    <w:name w:val="Sprechblasentext Zeichen"/>
    <w:link w:val="Sprechblasentext"/>
    <w:uiPriority w:val="99"/>
    <w:semiHidden/>
    <w:rsid w:val="00D657F2"/>
    <w:rPr>
      <w:rFonts w:ascii="Tahoma" w:hAnsi="Tahoma" w:cs="Tahoma"/>
      <w:sz w:val="16"/>
      <w:szCs w:val="16"/>
      <w:lang w:val="fr-CH" w:eastAsia="fr-CH"/>
    </w:rPr>
  </w:style>
  <w:style w:type="paragraph" w:customStyle="1" w:styleId="FarbigeSchattierung-Akzent11">
    <w:name w:val="Farbige Schattierung - Akzent 11"/>
    <w:hidden/>
    <w:uiPriority w:val="71"/>
    <w:rsid w:val="00D160F5"/>
    <w:rPr>
      <w:rFonts w:ascii="Arial" w:hAnsi="Arial"/>
      <w:sz w:val="22"/>
      <w:lang w:val="fr-CH" w:eastAsia="fr-CH"/>
    </w:rPr>
  </w:style>
  <w:style w:type="paragraph" w:styleId="Listenabsatz">
    <w:name w:val="List Paragraph"/>
    <w:basedOn w:val="Standard"/>
    <w:uiPriority w:val="72"/>
    <w:qFormat/>
    <w:rsid w:val="00B82FF9"/>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CH" w:eastAsia="de-CH"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9" w:unhideWhenUsed="0" w:qFormat="1"/>
    <w:lsdException w:name="heading 6" w:semiHidden="0" w:uiPriority="9" w:unhideWhenUsed="0" w:qFormat="1"/>
    <w:lsdException w:name="heading 7" w:semiHidden="0" w:uiPriority="0"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semiHidden="0" w:uiPriority="35" w:unhideWhenUsed="0"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No Spacing" w:semiHidden="0" w:unhideWhenUsed="0" w:qFormat="1"/>
    <w:lsdException w:name="Medium Grid 1"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Standard">
    <w:name w:val="Normal"/>
    <w:qFormat/>
    <w:rPr>
      <w:rFonts w:ascii="Arial" w:hAnsi="Arial"/>
      <w:sz w:val="22"/>
      <w:lang w:val="fr-CH" w:eastAsia="fr-CH"/>
    </w:rPr>
  </w:style>
  <w:style w:type="paragraph" w:styleId="berschrift1">
    <w:name w:val="heading 1"/>
    <w:aliases w:val="e1,Ü1"/>
    <w:basedOn w:val="Standard"/>
    <w:next w:val="Standard"/>
    <w:qFormat/>
    <w:pPr>
      <w:keepNext/>
      <w:spacing w:before="120"/>
      <w:ind w:left="567" w:hanging="567"/>
      <w:outlineLvl w:val="0"/>
    </w:pPr>
    <w:rPr>
      <w:b/>
      <w:sz w:val="24"/>
    </w:rPr>
  </w:style>
  <w:style w:type="paragraph" w:styleId="berschrift2">
    <w:name w:val="heading 2"/>
    <w:aliases w:val="e2,Ü2"/>
    <w:basedOn w:val="Standard"/>
    <w:next w:val="Standard"/>
    <w:qFormat/>
    <w:pPr>
      <w:keepNext/>
      <w:spacing w:before="240" w:line="360" w:lineRule="auto"/>
      <w:ind w:left="567" w:hanging="567"/>
      <w:outlineLvl w:val="1"/>
    </w:pPr>
    <w:rPr>
      <w:b/>
      <w:sz w:val="20"/>
    </w:rPr>
  </w:style>
  <w:style w:type="paragraph" w:styleId="berschrift3">
    <w:name w:val="heading 3"/>
    <w:aliases w:val="e3,Ü3"/>
    <w:basedOn w:val="Standard"/>
    <w:next w:val="Standard"/>
    <w:qFormat/>
    <w:rsid w:val="00717DE7"/>
    <w:pPr>
      <w:keepNext/>
      <w:tabs>
        <w:tab w:val="left" w:pos="1134"/>
      </w:tabs>
      <w:spacing w:before="120" w:after="60"/>
      <w:ind w:left="499" w:hanging="499"/>
      <w:outlineLvl w:val="2"/>
    </w:pPr>
    <w:rPr>
      <w:b/>
      <w:sz w:val="20"/>
    </w:rPr>
  </w:style>
  <w:style w:type="paragraph" w:styleId="berschrift4">
    <w:name w:val="heading 4"/>
    <w:aliases w:val="Ü4"/>
    <w:basedOn w:val="Standard"/>
    <w:next w:val="Standard"/>
    <w:qFormat/>
    <w:pPr>
      <w:keepNext/>
      <w:tabs>
        <w:tab w:val="left" w:pos="1207"/>
      </w:tabs>
      <w:spacing w:before="120"/>
      <w:outlineLvl w:val="3"/>
    </w:pPr>
    <w:rPr>
      <w:b/>
      <w:sz w:val="20"/>
    </w:rPr>
  </w:style>
  <w:style w:type="paragraph" w:styleId="berschrift5">
    <w:name w:val="heading 5"/>
    <w:basedOn w:val="Standard"/>
    <w:next w:val="Standard"/>
    <w:qFormat/>
    <w:pPr>
      <w:keepNext/>
      <w:pBdr>
        <w:bottom w:val="single" w:sz="4" w:space="1" w:color="auto"/>
      </w:pBdr>
      <w:outlineLvl w:val="4"/>
    </w:pPr>
    <w:rPr>
      <w:b/>
    </w:rPr>
  </w:style>
  <w:style w:type="paragraph" w:styleId="berschrift6">
    <w:name w:val="heading 6"/>
    <w:basedOn w:val="Standard"/>
    <w:next w:val="Standard"/>
    <w:qFormat/>
    <w:pPr>
      <w:keepNext/>
      <w:spacing w:before="360" w:line="360" w:lineRule="auto"/>
      <w:outlineLvl w:val="5"/>
    </w:pPr>
    <w:rPr>
      <w:b/>
      <w:i/>
      <w:color w:val="0000FF"/>
      <w:sz w:val="20"/>
    </w:rPr>
  </w:style>
  <w:style w:type="paragraph" w:styleId="berschrift7">
    <w:name w:val="heading 7"/>
    <w:basedOn w:val="Standardeinzug"/>
    <w:next w:val="Standard"/>
    <w:qFormat/>
    <w:pPr>
      <w:keepNext/>
      <w:spacing w:before="120" w:after="120"/>
      <w:ind w:left="709" w:hanging="709"/>
      <w:outlineLvl w:val="6"/>
    </w:pPr>
    <w:rPr>
      <w:b/>
      <w:i/>
      <w:sz w:val="20"/>
    </w:rPr>
  </w:style>
  <w:style w:type="paragraph" w:styleId="berschrift8">
    <w:name w:val="heading 8"/>
    <w:basedOn w:val="Standard"/>
    <w:next w:val="Standard"/>
    <w:qFormat/>
    <w:pPr>
      <w:keepNext/>
      <w:ind w:left="1134" w:hanging="1134"/>
      <w:outlineLvl w:val="7"/>
    </w:pPr>
    <w:rPr>
      <w:rFonts w:ascii="Arial Narrow" w:hAnsi="Arial Narrow"/>
      <w:b/>
    </w:rPr>
  </w:style>
  <w:style w:type="paragraph" w:styleId="berschrift9">
    <w:name w:val="heading 9"/>
    <w:basedOn w:val="Standard"/>
    <w:next w:val="Standard"/>
    <w:qFormat/>
    <w:pPr>
      <w:keepNext/>
      <w:spacing w:before="360"/>
      <w:outlineLvl w:val="8"/>
    </w:pPr>
    <w:rPr>
      <w:b/>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einzug">
    <w:name w:val="Normal Indent"/>
    <w:basedOn w:val="Standard"/>
    <w:pPr>
      <w:ind w:left="708"/>
    </w:pPr>
  </w:style>
  <w:style w:type="paragraph" w:styleId="Kopfzeile">
    <w:name w:val="header"/>
    <w:basedOn w:val="Standard"/>
    <w:link w:val="KopfzeileZeichen"/>
    <w:pPr>
      <w:tabs>
        <w:tab w:val="center" w:pos="4536"/>
        <w:tab w:val="right" w:pos="9072"/>
      </w:tabs>
    </w:pPr>
  </w:style>
  <w:style w:type="paragraph" w:styleId="Fuzeile">
    <w:name w:val="footer"/>
    <w:basedOn w:val="Standard"/>
    <w:pPr>
      <w:tabs>
        <w:tab w:val="center" w:pos="4536"/>
        <w:tab w:val="right" w:pos="9072"/>
      </w:tabs>
    </w:pPr>
  </w:style>
  <w:style w:type="character" w:styleId="Seitenzahl">
    <w:name w:val="page number"/>
    <w:basedOn w:val="Absatzstandardschriftart"/>
  </w:style>
  <w:style w:type="paragraph" w:styleId="Textkrper">
    <w:name w:val="Body Text"/>
    <w:basedOn w:val="Standard"/>
    <w:pPr>
      <w:spacing w:before="240"/>
    </w:pPr>
    <w:rPr>
      <w:sz w:val="20"/>
    </w:rPr>
  </w:style>
  <w:style w:type="paragraph" w:styleId="Textkrpereinzug">
    <w:name w:val="Body Text Indent"/>
    <w:basedOn w:val="Standard"/>
    <w:pPr>
      <w:tabs>
        <w:tab w:val="left" w:pos="567"/>
        <w:tab w:val="left" w:pos="850"/>
      </w:tabs>
      <w:ind w:left="851" w:hanging="851"/>
      <w:jc w:val="both"/>
    </w:pPr>
    <w:rPr>
      <w:rFonts w:ascii="Times" w:hAnsi="Times"/>
    </w:rPr>
  </w:style>
  <w:style w:type="paragraph" w:styleId="Textkrper2">
    <w:name w:val="Body Text 2"/>
    <w:basedOn w:val="Standard"/>
    <w:pPr>
      <w:tabs>
        <w:tab w:val="left" w:pos="283"/>
        <w:tab w:val="left" w:pos="567"/>
        <w:tab w:val="left" w:pos="850"/>
      </w:tabs>
      <w:jc w:val="both"/>
    </w:pPr>
    <w:rPr>
      <w:sz w:val="20"/>
    </w:rPr>
  </w:style>
  <w:style w:type="paragraph" w:styleId="Textkrper3">
    <w:name w:val="Body Text 3"/>
    <w:basedOn w:val="Standard"/>
    <w:pPr>
      <w:spacing w:before="120"/>
    </w:pPr>
    <w:rPr>
      <w:color w:val="000000"/>
    </w:rPr>
  </w:style>
  <w:style w:type="paragraph" w:styleId="Dokumentstruktur">
    <w:name w:val="Document Map"/>
    <w:basedOn w:val="Standard"/>
    <w:pPr>
      <w:shd w:val="clear" w:color="auto" w:fill="000080"/>
    </w:pPr>
    <w:rPr>
      <w:rFonts w:ascii="Tahoma" w:hAnsi="Tahoma"/>
    </w:rPr>
  </w:style>
  <w:style w:type="paragraph" w:styleId="Verzeichnis1">
    <w:name w:val="toc 1"/>
    <w:basedOn w:val="Standard"/>
    <w:next w:val="Standard"/>
    <w:uiPriority w:val="39"/>
    <w:rsid w:val="00707440"/>
    <w:pPr>
      <w:tabs>
        <w:tab w:val="left" w:pos="284"/>
        <w:tab w:val="right" w:pos="9354"/>
      </w:tabs>
      <w:spacing w:after="100"/>
      <w:ind w:left="340" w:hanging="340"/>
    </w:pPr>
    <w:rPr>
      <w:b/>
      <w:sz w:val="20"/>
    </w:rPr>
  </w:style>
  <w:style w:type="paragraph" w:styleId="Verzeichnis2">
    <w:name w:val="toc 2"/>
    <w:basedOn w:val="Standard"/>
    <w:next w:val="Standard"/>
    <w:autoRedefine/>
    <w:uiPriority w:val="39"/>
    <w:rsid w:val="005F1A7B"/>
    <w:pPr>
      <w:tabs>
        <w:tab w:val="left" w:pos="993"/>
        <w:tab w:val="left" w:pos="1100"/>
        <w:tab w:val="right" w:leader="dot" w:pos="9356"/>
      </w:tabs>
      <w:spacing w:after="100"/>
      <w:ind w:left="738" w:hanging="454"/>
    </w:pPr>
    <w:rPr>
      <w:sz w:val="20"/>
    </w:rPr>
  </w:style>
  <w:style w:type="paragraph" w:styleId="Verzeichnis3">
    <w:name w:val="toc 3"/>
    <w:basedOn w:val="Standard"/>
    <w:next w:val="Standard"/>
    <w:autoRedefine/>
    <w:uiPriority w:val="39"/>
    <w:rsid w:val="001948E2"/>
    <w:pPr>
      <w:spacing w:after="60" w:line="264" w:lineRule="auto"/>
      <w:ind w:left="737"/>
    </w:pPr>
    <w:rPr>
      <w:sz w:val="20"/>
    </w:rPr>
  </w:style>
  <w:style w:type="paragraph" w:styleId="Verzeichnis4">
    <w:name w:val="toc 4"/>
    <w:basedOn w:val="Standard"/>
    <w:next w:val="Standard"/>
    <w:autoRedefine/>
    <w:pPr>
      <w:ind w:left="660"/>
    </w:pPr>
    <w:rPr>
      <w:rFonts w:ascii="Times New Roman" w:hAnsi="Times New Roman"/>
    </w:rPr>
  </w:style>
  <w:style w:type="paragraph" w:styleId="Verzeichnis5">
    <w:name w:val="toc 5"/>
    <w:basedOn w:val="Standard"/>
    <w:next w:val="Standard"/>
    <w:autoRedefine/>
    <w:pPr>
      <w:ind w:left="880"/>
    </w:pPr>
    <w:rPr>
      <w:rFonts w:ascii="Times New Roman" w:hAnsi="Times New Roman"/>
    </w:rPr>
  </w:style>
  <w:style w:type="paragraph" w:styleId="Verzeichnis6">
    <w:name w:val="toc 6"/>
    <w:basedOn w:val="Standard"/>
    <w:next w:val="Standard"/>
    <w:autoRedefine/>
    <w:pPr>
      <w:ind w:left="1100"/>
    </w:pPr>
    <w:rPr>
      <w:rFonts w:ascii="Times New Roman" w:hAnsi="Times New Roman"/>
    </w:rPr>
  </w:style>
  <w:style w:type="paragraph" w:styleId="Verzeichnis7">
    <w:name w:val="toc 7"/>
    <w:basedOn w:val="Standard"/>
    <w:next w:val="Standard"/>
    <w:autoRedefine/>
    <w:pPr>
      <w:ind w:left="1320"/>
    </w:pPr>
    <w:rPr>
      <w:rFonts w:ascii="Times New Roman" w:hAnsi="Times New Roman"/>
    </w:rPr>
  </w:style>
  <w:style w:type="paragraph" w:styleId="Verzeichnis8">
    <w:name w:val="toc 8"/>
    <w:basedOn w:val="Standard"/>
    <w:next w:val="Standard"/>
    <w:autoRedefine/>
    <w:pPr>
      <w:ind w:left="1540"/>
    </w:pPr>
    <w:rPr>
      <w:rFonts w:ascii="Times New Roman" w:hAnsi="Times New Roman"/>
    </w:rPr>
  </w:style>
  <w:style w:type="paragraph" w:styleId="Verzeichnis9">
    <w:name w:val="toc 9"/>
    <w:basedOn w:val="Standard"/>
    <w:next w:val="Standard"/>
    <w:autoRedefine/>
    <w:pPr>
      <w:ind w:left="1760"/>
    </w:pPr>
    <w:rPr>
      <w:rFonts w:ascii="Times New Roman" w:hAnsi="Times New Roman"/>
    </w:rPr>
  </w:style>
  <w:style w:type="paragraph" w:styleId="Beschriftung">
    <w:name w:val="caption"/>
    <w:basedOn w:val="Standard"/>
    <w:next w:val="Standard"/>
    <w:qFormat/>
    <w:pPr>
      <w:tabs>
        <w:tab w:val="left" w:pos="311"/>
        <w:tab w:val="left" w:pos="567"/>
        <w:tab w:val="left" w:pos="850"/>
      </w:tabs>
      <w:spacing w:before="120" w:after="120"/>
      <w:jc w:val="both"/>
    </w:pPr>
    <w:rPr>
      <w:b/>
    </w:rPr>
  </w:style>
  <w:style w:type="character" w:styleId="Link">
    <w:name w:val="Hyperlink"/>
    <w:uiPriority w:val="99"/>
    <w:rPr>
      <w:color w:val="0000FF"/>
      <w:u w:val="single"/>
      <w:lang w:val="fr-CH" w:eastAsia="fr-CH"/>
    </w:rPr>
  </w:style>
  <w:style w:type="paragraph" w:styleId="Textkrpereinzug2">
    <w:name w:val="Body Text Indent 2"/>
    <w:basedOn w:val="Standard"/>
    <w:pPr>
      <w:ind w:left="3261"/>
    </w:pPr>
    <w:rPr>
      <w:sz w:val="20"/>
    </w:rPr>
  </w:style>
  <w:style w:type="character" w:styleId="Betont">
    <w:name w:val="Strong"/>
    <w:qFormat/>
    <w:rPr>
      <w:b/>
      <w:lang w:val="fr-CH" w:eastAsia="fr-CH"/>
    </w:rPr>
  </w:style>
  <w:style w:type="paragraph" w:styleId="Textkrpereinzug3">
    <w:name w:val="Body Text Indent 3"/>
    <w:basedOn w:val="Standard"/>
    <w:pPr>
      <w:tabs>
        <w:tab w:val="left" w:pos="284"/>
        <w:tab w:val="left" w:leader="dot" w:pos="3969"/>
      </w:tabs>
      <w:ind w:left="284" w:hanging="284"/>
    </w:pPr>
    <w:rPr>
      <w:color w:val="FF0000"/>
      <w:sz w:val="20"/>
    </w:rPr>
  </w:style>
  <w:style w:type="character" w:styleId="GesichteterLink">
    <w:name w:val="FollowedHyperlink"/>
    <w:rPr>
      <w:color w:val="800080"/>
      <w:u w:val="single"/>
      <w:lang w:val="fr-CH" w:eastAsia="fr-CH"/>
    </w:rPr>
  </w:style>
  <w:style w:type="paragraph" w:customStyle="1" w:styleId="TabelleBeschr">
    <w:name w:val="Tabelle Beschr"/>
    <w:basedOn w:val="BildBeschriftung"/>
    <w:pPr>
      <w:keepNext/>
      <w:tabs>
        <w:tab w:val="left" w:pos="1276"/>
      </w:tabs>
      <w:spacing w:before="100" w:after="100" w:line="240" w:lineRule="exact"/>
      <w:ind w:right="-27"/>
    </w:pPr>
  </w:style>
  <w:style w:type="paragraph" w:customStyle="1" w:styleId="BildBeschriftung">
    <w:name w:val="Bild Beschriftung"/>
    <w:basedOn w:val="Standard"/>
    <w:next w:val="Standard"/>
    <w:pPr>
      <w:widowControl w:val="0"/>
      <w:tabs>
        <w:tab w:val="left" w:pos="851"/>
      </w:tabs>
      <w:spacing w:before="160" w:after="200" w:line="220" w:lineRule="exact"/>
    </w:pPr>
    <w:rPr>
      <w:rFonts w:ascii="Helvetica" w:hAnsi="Helvetica"/>
      <w:sz w:val="18"/>
    </w:rPr>
  </w:style>
  <w:style w:type="paragraph" w:customStyle="1" w:styleId="Tabelleninhalt">
    <w:name w:val="Tabelleninhalt"/>
    <w:basedOn w:val="Standard"/>
    <w:pPr>
      <w:tabs>
        <w:tab w:val="left" w:pos="142"/>
      </w:tabs>
      <w:spacing w:before="40" w:after="40" w:line="200" w:lineRule="exact"/>
      <w:jc w:val="both"/>
    </w:pPr>
    <w:rPr>
      <w:rFonts w:ascii="Helvetica" w:hAnsi="Helvetica"/>
      <w:sz w:val="16"/>
    </w:rPr>
  </w:style>
  <w:style w:type="paragraph" w:styleId="Index1">
    <w:name w:val="index 1"/>
    <w:basedOn w:val="Standard"/>
    <w:next w:val="Standard"/>
    <w:autoRedefine/>
    <w:pPr>
      <w:ind w:left="220" w:hanging="220"/>
    </w:pPr>
  </w:style>
  <w:style w:type="paragraph" w:styleId="Index2">
    <w:name w:val="index 2"/>
    <w:basedOn w:val="Standard"/>
    <w:next w:val="Standard"/>
    <w:autoRedefine/>
    <w:pPr>
      <w:ind w:left="440" w:hanging="220"/>
    </w:pPr>
  </w:style>
  <w:style w:type="paragraph" w:styleId="Index3">
    <w:name w:val="index 3"/>
    <w:basedOn w:val="Standard"/>
    <w:next w:val="Standard"/>
    <w:autoRedefine/>
    <w:pPr>
      <w:ind w:left="660" w:hanging="220"/>
    </w:pPr>
  </w:style>
  <w:style w:type="paragraph" w:styleId="Index4">
    <w:name w:val="index 4"/>
    <w:basedOn w:val="Standard"/>
    <w:next w:val="Standard"/>
    <w:autoRedefine/>
    <w:pPr>
      <w:ind w:left="880" w:hanging="220"/>
    </w:pPr>
  </w:style>
  <w:style w:type="paragraph" w:styleId="Index5">
    <w:name w:val="index 5"/>
    <w:basedOn w:val="Standard"/>
    <w:next w:val="Standard"/>
    <w:autoRedefine/>
    <w:pPr>
      <w:ind w:left="1100" w:hanging="220"/>
    </w:pPr>
  </w:style>
  <w:style w:type="paragraph" w:styleId="Index6">
    <w:name w:val="index 6"/>
    <w:basedOn w:val="Standard"/>
    <w:next w:val="Standard"/>
    <w:autoRedefine/>
    <w:pPr>
      <w:ind w:left="1320" w:hanging="220"/>
    </w:pPr>
  </w:style>
  <w:style w:type="paragraph" w:styleId="Index7">
    <w:name w:val="index 7"/>
    <w:basedOn w:val="Standard"/>
    <w:next w:val="Standard"/>
    <w:autoRedefine/>
    <w:pPr>
      <w:ind w:left="1540" w:hanging="220"/>
    </w:pPr>
  </w:style>
  <w:style w:type="paragraph" w:styleId="Index8">
    <w:name w:val="index 8"/>
    <w:basedOn w:val="Standard"/>
    <w:next w:val="Standard"/>
    <w:autoRedefine/>
    <w:pPr>
      <w:ind w:left="1760" w:hanging="220"/>
    </w:pPr>
  </w:style>
  <w:style w:type="paragraph" w:styleId="Index9">
    <w:name w:val="index 9"/>
    <w:basedOn w:val="Standard"/>
    <w:next w:val="Standard"/>
    <w:autoRedefine/>
    <w:pPr>
      <w:ind w:left="1980" w:hanging="220"/>
    </w:pPr>
  </w:style>
  <w:style w:type="paragraph" w:styleId="Indexberschrift">
    <w:name w:val="index heading"/>
    <w:basedOn w:val="Standard"/>
    <w:next w:val="Index1"/>
  </w:style>
  <w:style w:type="paragraph" w:customStyle="1" w:styleId="Formatvorlage1">
    <w:name w:val="Formatvorlage1"/>
    <w:basedOn w:val="berschrift7"/>
    <w:autoRedefine/>
    <w:pPr>
      <w:jc w:val="center"/>
    </w:pPr>
    <w:rPr>
      <w:b w:val="0"/>
    </w:rPr>
  </w:style>
  <w:style w:type="paragraph" w:styleId="Blocktext">
    <w:name w:val="Block Text"/>
    <w:basedOn w:val="Standard"/>
    <w:pPr>
      <w:ind w:left="426" w:right="3683"/>
      <w:jc w:val="both"/>
    </w:pPr>
  </w:style>
  <w:style w:type="paragraph" w:styleId="Abbildungsverzeichnis">
    <w:name w:val="table of figures"/>
    <w:basedOn w:val="Standard"/>
    <w:next w:val="Standard"/>
    <w:pPr>
      <w:ind w:left="440" w:hanging="440"/>
    </w:pPr>
  </w:style>
  <w:style w:type="character" w:customStyle="1" w:styleId="KopfzeileZeichen">
    <w:name w:val="Kopfzeile Zeichen"/>
    <w:link w:val="Kopfzeile"/>
    <w:rsid w:val="007A499D"/>
    <w:rPr>
      <w:rFonts w:ascii="Arial" w:hAnsi="Arial"/>
      <w:noProof/>
      <w:sz w:val="22"/>
      <w:lang w:val="fr-CH" w:eastAsia="fr-CH"/>
    </w:rPr>
  </w:style>
  <w:style w:type="paragraph" w:customStyle="1" w:styleId="aufzaehlung">
    <w:name w:val="aufzaehlung"/>
    <w:basedOn w:val="Standard"/>
    <w:next w:val="Standard"/>
    <w:pPr>
      <w:numPr>
        <w:numId w:val="7"/>
      </w:numPr>
      <w:tabs>
        <w:tab w:val="clear" w:pos="720"/>
        <w:tab w:val="num" w:pos="284"/>
      </w:tabs>
      <w:autoSpaceDE w:val="0"/>
      <w:autoSpaceDN w:val="0"/>
      <w:adjustRightInd w:val="0"/>
      <w:spacing w:before="16"/>
      <w:ind w:left="284" w:hanging="284"/>
      <w:jc w:val="both"/>
    </w:pPr>
    <w:rPr>
      <w:sz w:val="20"/>
    </w:rPr>
  </w:style>
  <w:style w:type="paragraph" w:customStyle="1" w:styleId="Tabelle">
    <w:name w:val="Tabelle"/>
    <w:basedOn w:val="Standard"/>
    <w:rsid w:val="00AC1C2C"/>
    <w:rPr>
      <w:rFonts w:ascii="Arial Narrow" w:hAnsi="Arial Narrow"/>
      <w:sz w:val="20"/>
    </w:rPr>
  </w:style>
  <w:style w:type="character" w:styleId="Kommentarzeichen">
    <w:name w:val="annotation reference"/>
    <w:uiPriority w:val="99"/>
    <w:semiHidden/>
    <w:unhideWhenUsed/>
    <w:rsid w:val="00D657F2"/>
    <w:rPr>
      <w:sz w:val="16"/>
      <w:szCs w:val="16"/>
    </w:rPr>
  </w:style>
  <w:style w:type="paragraph" w:styleId="Kommentartext">
    <w:name w:val="annotation text"/>
    <w:basedOn w:val="Standard"/>
    <w:link w:val="KommentartextZeichen"/>
    <w:uiPriority w:val="99"/>
    <w:semiHidden/>
    <w:unhideWhenUsed/>
    <w:rsid w:val="00D657F2"/>
    <w:rPr>
      <w:sz w:val="20"/>
    </w:rPr>
  </w:style>
  <w:style w:type="character" w:customStyle="1" w:styleId="KommentartextZeichen">
    <w:name w:val="Kommentartext Zeichen"/>
    <w:link w:val="Kommentartext"/>
    <w:uiPriority w:val="99"/>
    <w:semiHidden/>
    <w:rsid w:val="00D657F2"/>
    <w:rPr>
      <w:rFonts w:ascii="Arial" w:hAnsi="Arial"/>
      <w:lang w:val="fr-CH" w:eastAsia="fr-CH"/>
    </w:rPr>
  </w:style>
  <w:style w:type="paragraph" w:styleId="Kommentarthema">
    <w:name w:val="annotation subject"/>
    <w:basedOn w:val="Kommentartext"/>
    <w:next w:val="Kommentartext"/>
    <w:link w:val="KommentarthemaZeichen"/>
    <w:uiPriority w:val="99"/>
    <w:semiHidden/>
    <w:unhideWhenUsed/>
    <w:rsid w:val="00D657F2"/>
    <w:rPr>
      <w:b/>
      <w:bCs/>
    </w:rPr>
  </w:style>
  <w:style w:type="character" w:customStyle="1" w:styleId="KommentarthemaZeichen">
    <w:name w:val="Kommentarthema Zeichen"/>
    <w:link w:val="Kommentarthema"/>
    <w:uiPriority w:val="99"/>
    <w:semiHidden/>
    <w:rsid w:val="00D657F2"/>
    <w:rPr>
      <w:rFonts w:ascii="Arial" w:hAnsi="Arial"/>
      <w:b/>
      <w:bCs/>
      <w:lang w:val="fr-CH" w:eastAsia="fr-CH"/>
    </w:rPr>
  </w:style>
  <w:style w:type="paragraph" w:styleId="Sprechblasentext">
    <w:name w:val="Balloon Text"/>
    <w:basedOn w:val="Standard"/>
    <w:link w:val="SprechblasentextZeichen"/>
    <w:uiPriority w:val="99"/>
    <w:semiHidden/>
    <w:unhideWhenUsed/>
    <w:rsid w:val="00D657F2"/>
    <w:rPr>
      <w:rFonts w:ascii="Tahoma" w:hAnsi="Tahoma" w:cs="Tahoma"/>
      <w:sz w:val="16"/>
      <w:szCs w:val="16"/>
    </w:rPr>
  </w:style>
  <w:style w:type="character" w:customStyle="1" w:styleId="SprechblasentextZeichen">
    <w:name w:val="Sprechblasentext Zeichen"/>
    <w:link w:val="Sprechblasentext"/>
    <w:uiPriority w:val="99"/>
    <w:semiHidden/>
    <w:rsid w:val="00D657F2"/>
    <w:rPr>
      <w:rFonts w:ascii="Tahoma" w:hAnsi="Tahoma" w:cs="Tahoma"/>
      <w:sz w:val="16"/>
      <w:szCs w:val="16"/>
      <w:lang w:val="fr-CH" w:eastAsia="fr-CH"/>
    </w:rPr>
  </w:style>
  <w:style w:type="paragraph" w:customStyle="1" w:styleId="FarbigeSchattierung-Akzent11">
    <w:name w:val="Farbige Schattierung - Akzent 11"/>
    <w:hidden/>
    <w:uiPriority w:val="71"/>
    <w:rsid w:val="00D160F5"/>
    <w:rPr>
      <w:rFonts w:ascii="Arial" w:hAnsi="Arial"/>
      <w:sz w:val="22"/>
      <w:lang w:val="fr-CH" w:eastAsia="fr-CH"/>
    </w:rPr>
  </w:style>
  <w:style w:type="paragraph" w:styleId="Listenabsatz">
    <w:name w:val="List Paragraph"/>
    <w:basedOn w:val="Standard"/>
    <w:uiPriority w:val="72"/>
    <w:qFormat/>
    <w:rsid w:val="00B82FF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20" Type="http://schemas.openxmlformats.org/officeDocument/2006/relationships/header" Target="header6.xml"/><Relationship Id="rId21" Type="http://schemas.openxmlformats.org/officeDocument/2006/relationships/header" Target="header7.xml"/><Relationship Id="rId22" Type="http://schemas.openxmlformats.org/officeDocument/2006/relationships/header" Target="header8.xml"/><Relationship Id="rId23" Type="http://schemas.openxmlformats.org/officeDocument/2006/relationships/image" Target="media/image2.emf"/><Relationship Id="rId24" Type="http://schemas.openxmlformats.org/officeDocument/2006/relationships/oleObject" Target="embeddings/oleObject1.bin"/><Relationship Id="rId25" Type="http://schemas.openxmlformats.org/officeDocument/2006/relationships/header" Target="header9.xml"/><Relationship Id="rId26" Type="http://schemas.openxmlformats.org/officeDocument/2006/relationships/header" Target="header10.xml"/><Relationship Id="rId27" Type="http://schemas.openxmlformats.org/officeDocument/2006/relationships/header" Target="header11.xml"/><Relationship Id="rId28" Type="http://schemas.openxmlformats.org/officeDocument/2006/relationships/header" Target="header12.xml"/><Relationship Id="rId29" Type="http://schemas.openxmlformats.org/officeDocument/2006/relationships/footer" Target="footer4.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30" Type="http://schemas.openxmlformats.org/officeDocument/2006/relationships/header" Target="header13.xml"/><Relationship Id="rId31" Type="http://schemas.openxmlformats.org/officeDocument/2006/relationships/header" Target="header14.xml"/><Relationship Id="rId32" Type="http://schemas.openxmlformats.org/officeDocument/2006/relationships/footer" Target="footer5.xml"/><Relationship Id="rId9" Type="http://schemas.openxmlformats.org/officeDocument/2006/relationships/image" Target="media/image1.png"/><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33" Type="http://schemas.openxmlformats.org/officeDocument/2006/relationships/header" Target="header15.xml"/><Relationship Id="rId34" Type="http://schemas.openxmlformats.org/officeDocument/2006/relationships/header" Target="header16.xml"/><Relationship Id="rId35" Type="http://schemas.openxmlformats.org/officeDocument/2006/relationships/header" Target="header17.xml"/><Relationship Id="rId36" Type="http://schemas.openxmlformats.org/officeDocument/2006/relationships/header" Target="header18.xml"/><Relationship Id="rId10" Type="http://schemas.openxmlformats.org/officeDocument/2006/relationships/footer" Target="footer1.xml"/><Relationship Id="rId11" Type="http://schemas.openxmlformats.org/officeDocument/2006/relationships/footer" Target="footer2.xml"/><Relationship Id="rId12" Type="http://schemas.openxmlformats.org/officeDocument/2006/relationships/hyperlink" Target="http://www.qmbois.ch/fr/faq" TargetMode="External"/><Relationship Id="rId13" Type="http://schemas.openxmlformats.org/officeDocument/2006/relationships/hyperlink" Target="http://www.qmbois.ch/fr/faq" TargetMode="External"/><Relationship Id="rId14" Type="http://schemas.openxmlformats.org/officeDocument/2006/relationships/header" Target="header1.xml"/><Relationship Id="rId15" Type="http://schemas.openxmlformats.org/officeDocument/2006/relationships/header" Target="header2.xml"/><Relationship Id="rId16" Type="http://schemas.openxmlformats.org/officeDocument/2006/relationships/footer" Target="footer3.xml"/><Relationship Id="rId17" Type="http://schemas.openxmlformats.org/officeDocument/2006/relationships/header" Target="header3.xml"/><Relationship Id="rId18" Type="http://schemas.openxmlformats.org/officeDocument/2006/relationships/header" Target="header4.xml"/><Relationship Id="rId19" Type="http://schemas.openxmlformats.org/officeDocument/2006/relationships/header" Target="header5.xml"/><Relationship Id="rId37" Type="http://schemas.openxmlformats.org/officeDocument/2006/relationships/header" Target="header19.xml"/><Relationship Id="rId38" Type="http://schemas.openxmlformats.org/officeDocument/2006/relationships/header" Target="header20.xml"/><Relationship Id="rId39" Type="http://schemas.openxmlformats.org/officeDocument/2006/relationships/footer" Target="footer6.xml"/><Relationship Id="rId40" Type="http://schemas.openxmlformats.org/officeDocument/2006/relationships/footer" Target="footer7.xml"/><Relationship Id="rId41" Type="http://schemas.openxmlformats.org/officeDocument/2006/relationships/fontTable" Target="fontTable.xml"/><Relationship Id="rId42"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E1A28D-6E69-3848-827D-F1D2F886D0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50</Pages>
  <Words>13375</Words>
  <Characters>84267</Characters>
  <Application>Microsoft Macintosh Word</Application>
  <DocSecurity>0</DocSecurity>
  <Lines>702</Lines>
  <Paragraphs>194</Paragraphs>
  <ScaleCrop>false</ScaleCrop>
  <HeadingPairs>
    <vt:vector size="2" baseType="variant">
      <vt:variant>
        <vt:lpstr>Titel</vt:lpstr>
      </vt:variant>
      <vt:variant>
        <vt:i4>1</vt:i4>
      </vt:variant>
    </vt:vector>
  </HeadingPairs>
  <TitlesOfParts>
    <vt:vector size="1" baseType="lpstr">
      <vt:lpstr>Offertaufbau</vt:lpstr>
    </vt:vector>
  </TitlesOfParts>
  <Company>HP</Company>
  <LinksUpToDate>false</LinksUpToDate>
  <CharactersWithSpaces>97448</CharactersWithSpaces>
  <SharedDoc>false</SharedDoc>
  <HLinks>
    <vt:vector size="42" baseType="variant">
      <vt:variant>
        <vt:i4>4128776</vt:i4>
      </vt:variant>
      <vt:variant>
        <vt:i4>0</vt:i4>
      </vt:variant>
      <vt:variant>
        <vt:i4>0</vt:i4>
      </vt:variant>
      <vt:variant>
        <vt:i4>5</vt:i4>
      </vt:variant>
      <vt:variant>
        <vt:lpwstr>http://www.qmbois.ch/fr/faq</vt:lpwstr>
      </vt:variant>
      <vt:variant>
        <vt:lpwstr/>
      </vt:variant>
      <vt:variant>
        <vt:i4>3604552</vt:i4>
      </vt:variant>
      <vt:variant>
        <vt:i4>2056</vt:i4>
      </vt:variant>
      <vt:variant>
        <vt:i4>1025</vt:i4>
      </vt:variant>
      <vt:variant>
        <vt:i4>1</vt:i4>
      </vt:variant>
      <vt:variant>
        <vt:lpwstr>Logo_Muster-Ausschreibung_Einkessel_FR</vt:lpwstr>
      </vt:variant>
      <vt:variant>
        <vt:lpwstr/>
      </vt:variant>
      <vt:variant>
        <vt:i4>5243002</vt:i4>
      </vt:variant>
      <vt:variant>
        <vt:i4>-1</vt:i4>
      </vt:variant>
      <vt:variant>
        <vt:i4>1072</vt:i4>
      </vt:variant>
      <vt:variant>
        <vt:i4>1</vt:i4>
      </vt:variant>
      <vt:variant>
        <vt:lpwstr>2016_QM_AppelOffre_1Chaud_F_Front1</vt:lpwstr>
      </vt:variant>
      <vt:variant>
        <vt:lpwstr/>
      </vt:variant>
      <vt:variant>
        <vt:i4>5439610</vt:i4>
      </vt:variant>
      <vt:variant>
        <vt:i4>-1</vt:i4>
      </vt:variant>
      <vt:variant>
        <vt:i4>1073</vt:i4>
      </vt:variant>
      <vt:variant>
        <vt:i4>1</vt:i4>
      </vt:variant>
      <vt:variant>
        <vt:lpwstr>2016_QM_AppelOffre_1Chaud_F_Front2</vt:lpwstr>
      </vt:variant>
      <vt:variant>
        <vt:lpwstr/>
      </vt:variant>
      <vt:variant>
        <vt:i4>5374074</vt:i4>
      </vt:variant>
      <vt:variant>
        <vt:i4>-1</vt:i4>
      </vt:variant>
      <vt:variant>
        <vt:i4>1074</vt:i4>
      </vt:variant>
      <vt:variant>
        <vt:i4>1</vt:i4>
      </vt:variant>
      <vt:variant>
        <vt:lpwstr>2016_QM_AppelOffre_1Chaud_F_Front3</vt:lpwstr>
      </vt:variant>
      <vt:variant>
        <vt:lpwstr/>
      </vt:variant>
      <vt:variant>
        <vt:i4>5570682</vt:i4>
      </vt:variant>
      <vt:variant>
        <vt:i4>-1</vt:i4>
      </vt:variant>
      <vt:variant>
        <vt:i4>1075</vt:i4>
      </vt:variant>
      <vt:variant>
        <vt:i4>1</vt:i4>
      </vt:variant>
      <vt:variant>
        <vt:lpwstr>2016_QM_AppelOffre_1Chaud_F_Front4</vt:lpwstr>
      </vt:variant>
      <vt:variant>
        <vt:lpwstr/>
      </vt:variant>
      <vt:variant>
        <vt:i4>7798790</vt:i4>
      </vt:variant>
      <vt:variant>
        <vt:i4>-1</vt:i4>
      </vt:variant>
      <vt:variant>
        <vt:i4>1076</vt:i4>
      </vt:variant>
      <vt:variant>
        <vt:i4>1</vt:i4>
      </vt:variant>
      <vt:variant>
        <vt:lpwstr>2016_QM_AppelOffre_1Chaud_F_Back</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Offertaufbau</dc:title>
  <dc:creator>Andres Jenni</dc:creator>
  <cp:lastModifiedBy>Stefan Thalmann</cp:lastModifiedBy>
  <cp:revision>5</cp:revision>
  <cp:lastPrinted>2017-06-08T13:59:00Z</cp:lastPrinted>
  <dcterms:created xsi:type="dcterms:W3CDTF">2017-06-08T13:48:00Z</dcterms:created>
  <dcterms:modified xsi:type="dcterms:W3CDTF">2017-06-08T14:00:00Z</dcterms:modified>
</cp:coreProperties>
</file>